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07E83" w14:textId="6D4A0F59" w:rsidR="005838AA" w:rsidRDefault="00625A29" w:rsidP="005838AA">
      <w:pPr>
        <w:pStyle w:val="Default"/>
        <w:spacing w:line="276" w:lineRule="auto"/>
        <w:jc w:val="right"/>
        <w:rPr>
          <w:rFonts w:asciiTheme="minorHAnsi" w:hAnsiTheme="minorHAnsi" w:cstheme="minorHAnsi"/>
          <w:sz w:val="20"/>
          <w:szCs w:val="20"/>
        </w:rPr>
      </w:pPr>
      <w:r w:rsidRPr="0032125C">
        <w:rPr>
          <w:rFonts w:asciiTheme="minorHAnsi" w:hAnsiTheme="minorHAnsi" w:cstheme="minorHAnsi"/>
          <w:sz w:val="20"/>
          <w:szCs w:val="20"/>
        </w:rPr>
        <w:t>Warszawa,</w:t>
      </w:r>
      <w:r w:rsidR="008B013D" w:rsidRPr="0032125C">
        <w:rPr>
          <w:rFonts w:asciiTheme="minorHAnsi" w:hAnsiTheme="minorHAnsi" w:cstheme="minorHAnsi"/>
          <w:sz w:val="20"/>
          <w:szCs w:val="20"/>
        </w:rPr>
        <w:t xml:space="preserve"> </w:t>
      </w:r>
      <w:r w:rsidR="00EC706F">
        <w:rPr>
          <w:rFonts w:asciiTheme="minorHAnsi" w:hAnsiTheme="minorHAnsi" w:cstheme="minorHAnsi"/>
          <w:sz w:val="20"/>
          <w:szCs w:val="20"/>
        </w:rPr>
        <w:t>01.12</w:t>
      </w:r>
      <w:r w:rsidR="00323E3B">
        <w:rPr>
          <w:rFonts w:asciiTheme="minorHAnsi" w:hAnsiTheme="minorHAnsi" w:cstheme="minorHAnsi"/>
          <w:sz w:val="20"/>
          <w:szCs w:val="20"/>
        </w:rPr>
        <w:t>.202</w:t>
      </w:r>
      <w:r w:rsidR="00731F90">
        <w:rPr>
          <w:rFonts w:asciiTheme="minorHAnsi" w:hAnsiTheme="minorHAnsi" w:cstheme="minorHAnsi"/>
          <w:sz w:val="20"/>
          <w:szCs w:val="20"/>
        </w:rPr>
        <w:t>5</w:t>
      </w:r>
      <w:r w:rsidR="004552A4" w:rsidRPr="0032125C">
        <w:rPr>
          <w:rFonts w:asciiTheme="minorHAnsi" w:hAnsiTheme="minorHAnsi" w:cstheme="minorHAnsi"/>
          <w:sz w:val="20"/>
          <w:szCs w:val="20"/>
        </w:rPr>
        <w:t xml:space="preserve"> r.</w:t>
      </w:r>
      <w:r w:rsidR="004552A4" w:rsidRPr="00261927">
        <w:rPr>
          <w:rFonts w:asciiTheme="minorHAnsi" w:hAnsiTheme="minorHAnsi" w:cstheme="minorHAnsi"/>
          <w:sz w:val="20"/>
          <w:szCs w:val="20"/>
        </w:rPr>
        <w:t xml:space="preserve"> </w:t>
      </w:r>
    </w:p>
    <w:p w14:paraId="058A3A88" w14:textId="77777777" w:rsidR="005838AA" w:rsidRDefault="005838AA" w:rsidP="005838AA">
      <w:pPr>
        <w:pStyle w:val="Default"/>
        <w:spacing w:line="276" w:lineRule="auto"/>
        <w:jc w:val="right"/>
        <w:rPr>
          <w:rFonts w:asciiTheme="minorHAnsi" w:hAnsiTheme="minorHAnsi" w:cstheme="minorHAnsi"/>
          <w:sz w:val="20"/>
          <w:szCs w:val="20"/>
        </w:rPr>
      </w:pPr>
    </w:p>
    <w:p w14:paraId="7A299CE1" w14:textId="2861EDBE" w:rsidR="006C6CA1" w:rsidRDefault="005838AA" w:rsidP="005838AA">
      <w:pPr>
        <w:pStyle w:val="Default"/>
        <w:tabs>
          <w:tab w:val="left" w:pos="1332"/>
          <w:tab w:val="center" w:pos="4961"/>
        </w:tabs>
        <w:spacing w:line="276" w:lineRule="auto"/>
        <w:rPr>
          <w:rFonts w:asciiTheme="minorHAnsi" w:hAnsiTheme="minorHAnsi" w:cstheme="minorHAnsi"/>
          <w:sz w:val="20"/>
          <w:szCs w:val="20"/>
        </w:rPr>
      </w:pPr>
      <w:r>
        <w:rPr>
          <w:rFonts w:asciiTheme="minorHAnsi" w:hAnsiTheme="minorHAnsi" w:cstheme="minorHAnsi"/>
          <w:noProof/>
          <w:sz w:val="20"/>
          <w:szCs w:val="20"/>
          <w:lang w:eastAsia="pl-PL"/>
        </w:rPr>
        <mc:AlternateContent>
          <mc:Choice Requires="wps">
            <w:drawing>
              <wp:anchor distT="0" distB="0" distL="114300" distR="114300" simplePos="0" relativeHeight="251658240" behindDoc="1" locked="0" layoutInCell="1" allowOverlap="1" wp14:anchorId="4615F3F8" wp14:editId="33ACC18E">
                <wp:simplePos x="0" y="0"/>
                <wp:positionH relativeFrom="margin">
                  <wp:align>center</wp:align>
                </wp:positionH>
                <wp:positionV relativeFrom="paragraph">
                  <wp:posOffset>635</wp:posOffset>
                </wp:positionV>
                <wp:extent cx="5977255" cy="220980"/>
                <wp:effectExtent l="0" t="0" r="23495"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220980"/>
                        </a:xfrm>
                        <a:prstGeom prst="rect">
                          <a:avLst/>
                        </a:prstGeom>
                        <a:solidFill>
                          <a:srgbClr val="F2F2F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178718" id="Prostokąt 1" o:spid="_x0000_s1026" style="position:absolute;margin-left:0;margin-top:.05pt;width:470.65pt;height:17.4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" fillcolor="#f2f2f2" strokecolor="white">
                <w10:wrap anchorx="margin"/>
              </v:rect>
            </w:pict>
          </mc:Fallback>
        </mc:AlternateContent>
      </w:r>
      <w:r>
        <w:rPr>
          <w:rFonts w:asciiTheme="minorHAnsi" w:hAnsiTheme="minorHAnsi" w:cstheme="minorHAnsi"/>
          <w:b/>
          <w:bCs/>
          <w:szCs w:val="20"/>
        </w:rPr>
        <w:tab/>
      </w:r>
      <w:r>
        <w:rPr>
          <w:rFonts w:asciiTheme="minorHAnsi" w:hAnsiTheme="minorHAnsi" w:cstheme="minorHAnsi"/>
          <w:b/>
          <w:bCs/>
          <w:szCs w:val="20"/>
        </w:rPr>
        <w:tab/>
      </w:r>
      <w:r w:rsidR="00DE1FE5" w:rsidRPr="00196891">
        <w:rPr>
          <w:rFonts w:asciiTheme="minorHAnsi" w:hAnsiTheme="minorHAnsi" w:cstheme="minorHAnsi"/>
          <w:b/>
          <w:bCs/>
          <w:szCs w:val="20"/>
        </w:rPr>
        <w:t xml:space="preserve">ZAPYTANIE </w:t>
      </w:r>
      <w:r w:rsidR="00FA621D" w:rsidRPr="00196891">
        <w:rPr>
          <w:rFonts w:asciiTheme="minorHAnsi" w:hAnsiTheme="minorHAnsi" w:cstheme="minorHAnsi"/>
          <w:b/>
          <w:bCs/>
          <w:szCs w:val="20"/>
        </w:rPr>
        <w:t xml:space="preserve">OFERTOWE </w:t>
      </w:r>
      <w:r w:rsidR="00DE1FE5" w:rsidRPr="00196891">
        <w:rPr>
          <w:rFonts w:asciiTheme="minorHAnsi" w:hAnsiTheme="minorHAnsi" w:cstheme="minorHAnsi"/>
          <w:b/>
          <w:bCs/>
          <w:szCs w:val="20"/>
        </w:rPr>
        <w:t xml:space="preserve">nr </w:t>
      </w:r>
      <w:r w:rsidR="00B82651">
        <w:rPr>
          <w:rFonts w:asciiTheme="minorHAnsi" w:hAnsiTheme="minorHAnsi" w:cstheme="minorHAnsi"/>
          <w:b/>
          <w:bCs/>
          <w:color w:val="auto"/>
          <w:szCs w:val="20"/>
        </w:rPr>
        <w:t>FEDS.08.01-IZ.00-0010/23/</w:t>
      </w:r>
      <w:r w:rsidR="00E504FD">
        <w:rPr>
          <w:rFonts w:asciiTheme="minorHAnsi" w:hAnsiTheme="minorHAnsi" w:cstheme="minorHAnsi"/>
          <w:b/>
          <w:bCs/>
          <w:color w:val="auto"/>
          <w:szCs w:val="20"/>
        </w:rPr>
        <w:t>25</w:t>
      </w:r>
    </w:p>
    <w:p w14:paraId="00DB75F2" w14:textId="77777777" w:rsidR="005838AA" w:rsidRPr="005838AA" w:rsidRDefault="005838AA" w:rsidP="005838AA">
      <w:pPr>
        <w:pStyle w:val="Default"/>
        <w:spacing w:line="276" w:lineRule="auto"/>
        <w:jc w:val="right"/>
        <w:rPr>
          <w:rFonts w:asciiTheme="minorHAnsi" w:hAnsiTheme="minorHAnsi" w:cstheme="minorHAnsi"/>
          <w:sz w:val="20"/>
          <w:szCs w:val="20"/>
        </w:rPr>
      </w:pPr>
    </w:p>
    <w:p w14:paraId="4523CEBE" w14:textId="77777777" w:rsidR="00E504FD" w:rsidRPr="00261927" w:rsidRDefault="00E504FD" w:rsidP="006C6CA1">
      <w:pPr>
        <w:pStyle w:val="Default"/>
        <w:jc w:val="both"/>
        <w:rPr>
          <w:rFonts w:asciiTheme="minorHAnsi" w:hAnsiTheme="minorHAnsi" w:cstheme="minorHAnsi"/>
          <w:b/>
          <w:sz w:val="20"/>
          <w:szCs w:val="20"/>
        </w:rPr>
      </w:pPr>
    </w:p>
    <w:p w14:paraId="5265ABC1" w14:textId="0C62F1FD" w:rsidR="00E504FD" w:rsidRPr="00A72E06" w:rsidRDefault="00E504FD" w:rsidP="00E504FD">
      <w:pPr>
        <w:pStyle w:val="Default"/>
        <w:jc w:val="center"/>
        <w:rPr>
          <w:rFonts w:asciiTheme="minorHAnsi" w:hAnsiTheme="minorHAnsi" w:cstheme="minorHAnsi"/>
          <w:sz w:val="22"/>
          <w:szCs w:val="22"/>
        </w:rPr>
      </w:pPr>
      <w:bookmarkStart w:id="0" w:name="_Hlk88552217"/>
      <w:bookmarkStart w:id="1" w:name="_Hlk114136607"/>
      <w:r w:rsidRPr="00A72E06">
        <w:rPr>
          <w:rFonts w:asciiTheme="minorHAnsi" w:hAnsiTheme="minorHAnsi" w:cstheme="minorHAnsi"/>
          <w:b/>
          <w:bCs/>
          <w:sz w:val="22"/>
          <w:szCs w:val="22"/>
        </w:rPr>
        <w:t>W związku z realizacją Projektu pn.: „</w:t>
      </w:r>
      <w:r w:rsidR="005D1644">
        <w:rPr>
          <w:rFonts w:asciiTheme="minorHAnsi" w:hAnsiTheme="minorHAnsi" w:cstheme="minorHAnsi"/>
          <w:b/>
          <w:bCs/>
          <w:sz w:val="22"/>
          <w:szCs w:val="22"/>
        </w:rPr>
        <w:t xml:space="preserve">Zawodowcy Dolnego Śląska </w:t>
      </w:r>
      <w:r w:rsidRPr="00A72E06">
        <w:rPr>
          <w:rFonts w:asciiTheme="minorHAnsi" w:hAnsiTheme="minorHAnsi" w:cstheme="minorHAnsi"/>
          <w:b/>
          <w:bCs/>
          <w:sz w:val="22"/>
          <w:szCs w:val="22"/>
        </w:rPr>
        <w:t xml:space="preserve">” </w:t>
      </w:r>
      <w:r w:rsidRPr="00A72E06">
        <w:rPr>
          <w:rFonts w:asciiTheme="minorHAnsi" w:hAnsiTheme="minorHAnsi" w:cstheme="minorHAnsi"/>
          <w:b/>
          <w:sz w:val="22"/>
          <w:szCs w:val="22"/>
        </w:rPr>
        <w:t>w ramach</w:t>
      </w:r>
    </w:p>
    <w:p w14:paraId="217AF6B6" w14:textId="77777777" w:rsidR="00E504FD" w:rsidRPr="00A72E06" w:rsidRDefault="00E504FD" w:rsidP="00E504FD">
      <w:pPr>
        <w:pStyle w:val="Default"/>
        <w:jc w:val="center"/>
        <w:rPr>
          <w:rFonts w:asciiTheme="minorHAnsi" w:hAnsiTheme="minorHAnsi" w:cstheme="minorHAnsi"/>
          <w:b/>
          <w:bCs/>
          <w:sz w:val="22"/>
          <w:szCs w:val="22"/>
        </w:rPr>
      </w:pPr>
      <w:bookmarkStart w:id="2" w:name="_Hlk158718267"/>
      <w:r w:rsidRPr="00A72E06">
        <w:rPr>
          <w:rFonts w:asciiTheme="minorHAnsi" w:hAnsiTheme="minorHAnsi" w:cstheme="minorHAnsi"/>
          <w:b/>
          <w:bCs/>
          <w:sz w:val="22"/>
          <w:szCs w:val="22"/>
        </w:rPr>
        <w:t>Priorytetu nr 8 Fundusze Europejskie dla edukacji na Dolnym Działania nr FEDS.08.01 Dostęp do edukacji Programu Fundusze Europejskie dla Dolnego Śląska 2021-2027 współfinansowanego ze środków Europejskiego Funduszu Społecznego Plus</w:t>
      </w:r>
      <w:bookmarkEnd w:id="2"/>
    </w:p>
    <w:p w14:paraId="29746092" w14:textId="032EC85B" w:rsidR="00ED3DA5" w:rsidRDefault="00E504FD" w:rsidP="00E504FD">
      <w:pPr>
        <w:pStyle w:val="Default"/>
        <w:jc w:val="both"/>
        <w:rPr>
          <w:rFonts w:asciiTheme="minorHAnsi" w:hAnsiTheme="minorHAnsi" w:cstheme="minorHAnsi"/>
          <w:b/>
          <w:bCs/>
          <w:sz w:val="22"/>
          <w:szCs w:val="22"/>
        </w:rPr>
      </w:pPr>
      <w:r w:rsidRPr="00A72E06">
        <w:rPr>
          <w:rFonts w:asciiTheme="minorHAnsi" w:hAnsiTheme="minorHAnsi" w:cstheme="minorHAnsi"/>
          <w:b/>
          <w:sz w:val="22"/>
          <w:szCs w:val="22"/>
        </w:rPr>
        <w:t>Unia Producentów i Pracodawców Przemysłu Mięsnego</w:t>
      </w:r>
      <w:r w:rsidRPr="00A72E06" w:rsidDel="009A2245">
        <w:rPr>
          <w:rFonts w:asciiTheme="minorHAnsi" w:hAnsiTheme="minorHAnsi" w:cstheme="minorHAnsi"/>
          <w:b/>
          <w:sz w:val="22"/>
          <w:szCs w:val="22"/>
        </w:rPr>
        <w:t xml:space="preserve"> </w:t>
      </w:r>
      <w:r w:rsidRPr="00A72E06">
        <w:rPr>
          <w:rFonts w:asciiTheme="minorHAnsi" w:hAnsiTheme="minorHAnsi" w:cstheme="minorHAnsi"/>
          <w:b/>
          <w:sz w:val="22"/>
          <w:szCs w:val="22"/>
        </w:rPr>
        <w:t xml:space="preserve">zaprasza potencjalnych Wykonawców do złożenia oferty </w:t>
      </w:r>
      <w:bookmarkStart w:id="3" w:name="_Hlk125704759"/>
      <w:r w:rsidRPr="00A72E06">
        <w:rPr>
          <w:rFonts w:asciiTheme="minorHAnsi" w:hAnsiTheme="minorHAnsi" w:cstheme="minorHAnsi"/>
          <w:b/>
          <w:sz w:val="22"/>
          <w:szCs w:val="22"/>
        </w:rPr>
        <w:t xml:space="preserve">na </w:t>
      </w:r>
      <w:bookmarkStart w:id="4" w:name="_Hlk206057105"/>
      <w:r>
        <w:rPr>
          <w:rFonts w:asciiTheme="minorHAnsi" w:hAnsiTheme="minorHAnsi" w:cstheme="minorHAnsi"/>
          <w:b/>
          <w:sz w:val="22"/>
          <w:szCs w:val="22"/>
        </w:rPr>
        <w:t xml:space="preserve">zakup, </w:t>
      </w:r>
      <w:r w:rsidRPr="00A17868">
        <w:rPr>
          <w:rFonts w:asciiTheme="minorHAnsi" w:hAnsiTheme="minorHAnsi" w:cstheme="minorHAnsi"/>
          <w:b/>
          <w:color w:val="auto"/>
          <w:sz w:val="22"/>
          <w:szCs w:val="22"/>
        </w:rPr>
        <w:t>dostawę</w:t>
      </w:r>
      <w:r w:rsidRPr="00A17868">
        <w:rPr>
          <w:rFonts w:eastAsia="Times New Roman" w:cstheme="minorHAnsi"/>
          <w:b/>
          <w:color w:val="auto"/>
          <w:sz w:val="22"/>
          <w:szCs w:val="22"/>
          <w:lang w:eastAsia="pl-PL"/>
        </w:rPr>
        <w:t xml:space="preserve"> oraz montaż i/lub instalację </w:t>
      </w:r>
      <w:bookmarkEnd w:id="4"/>
      <w:r w:rsidRPr="00A72E06">
        <w:rPr>
          <w:rFonts w:eastAsia="Times New Roman" w:cstheme="minorHAnsi"/>
          <w:b/>
          <w:sz w:val="22"/>
          <w:szCs w:val="22"/>
          <w:lang w:eastAsia="pl-PL"/>
        </w:rPr>
        <w:t xml:space="preserve">wyposażenia do pracowni kształcenia zawodowego praktycznego </w:t>
      </w:r>
      <w:bookmarkEnd w:id="3"/>
      <w:r w:rsidRPr="00A72E06">
        <w:rPr>
          <w:rFonts w:eastAsia="Times New Roman" w:cstheme="minorHAnsi"/>
          <w:b/>
          <w:sz w:val="22"/>
          <w:szCs w:val="22"/>
          <w:lang w:eastAsia="pl-PL"/>
        </w:rPr>
        <w:t>i teoretycznego w</w:t>
      </w:r>
      <w:r>
        <w:rPr>
          <w:rFonts w:eastAsia="Times New Roman" w:cstheme="minorHAnsi"/>
          <w:b/>
          <w:sz w:val="22"/>
          <w:szCs w:val="22"/>
          <w:lang w:eastAsia="pl-PL"/>
        </w:rPr>
        <w:t xml:space="preserve"> </w:t>
      </w:r>
      <w:r w:rsidR="00BB2F2B" w:rsidRPr="00E504FD">
        <w:rPr>
          <w:rFonts w:asciiTheme="minorHAnsi" w:hAnsiTheme="minorHAnsi" w:cstheme="minorHAnsi"/>
          <w:b/>
          <w:bCs/>
          <w:sz w:val="22"/>
          <w:szCs w:val="22"/>
        </w:rPr>
        <w:t>Zespo</w:t>
      </w:r>
      <w:r w:rsidRPr="00E504FD">
        <w:rPr>
          <w:rFonts w:asciiTheme="minorHAnsi" w:hAnsiTheme="minorHAnsi" w:cstheme="minorHAnsi"/>
          <w:b/>
          <w:bCs/>
          <w:sz w:val="22"/>
          <w:szCs w:val="22"/>
        </w:rPr>
        <w:t>le</w:t>
      </w:r>
      <w:r w:rsidR="00ED3DA5" w:rsidRPr="00E504FD">
        <w:rPr>
          <w:rFonts w:asciiTheme="minorHAnsi" w:hAnsiTheme="minorHAnsi" w:cstheme="minorHAnsi"/>
          <w:b/>
          <w:bCs/>
          <w:sz w:val="22"/>
          <w:szCs w:val="22"/>
        </w:rPr>
        <w:t xml:space="preserve"> Szkół </w:t>
      </w:r>
      <w:r w:rsidR="00ED046F" w:rsidRPr="00E504FD">
        <w:rPr>
          <w:rFonts w:asciiTheme="minorHAnsi" w:hAnsiTheme="minorHAnsi" w:cstheme="minorHAnsi"/>
          <w:b/>
          <w:bCs/>
          <w:sz w:val="22"/>
          <w:szCs w:val="22"/>
        </w:rPr>
        <w:t>Politechnicznych</w:t>
      </w:r>
      <w:r w:rsidR="00ED3DA5" w:rsidRPr="00E504FD">
        <w:rPr>
          <w:rFonts w:asciiTheme="minorHAnsi" w:hAnsiTheme="minorHAnsi" w:cstheme="minorHAnsi"/>
          <w:b/>
          <w:bCs/>
          <w:sz w:val="22"/>
          <w:szCs w:val="22"/>
        </w:rPr>
        <w:t xml:space="preserve"> w Głogowie.</w:t>
      </w:r>
    </w:p>
    <w:p w14:paraId="1C969518" w14:textId="77777777" w:rsidR="00E504FD" w:rsidRPr="00E504FD" w:rsidRDefault="00E504FD" w:rsidP="00E504FD">
      <w:pPr>
        <w:pStyle w:val="Default"/>
        <w:jc w:val="both"/>
        <w:rPr>
          <w:rFonts w:asciiTheme="minorHAnsi" w:hAnsiTheme="minorHAnsi" w:cstheme="minorHAnsi"/>
          <w:b/>
          <w:bCs/>
          <w:sz w:val="22"/>
          <w:szCs w:val="22"/>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5021"/>
      </w:tblGrid>
      <w:tr w:rsidR="00451E6E" w:rsidRPr="00261927" w14:paraId="074D321E" w14:textId="77777777" w:rsidTr="003D2B93">
        <w:tc>
          <w:tcPr>
            <w:tcW w:w="15021" w:type="dxa"/>
            <w:shd w:val="pct12" w:color="auto" w:fill="auto"/>
          </w:tcPr>
          <w:bookmarkEnd w:id="0"/>
          <w:bookmarkEnd w:id="1"/>
          <w:p w14:paraId="337414C2" w14:textId="77777777" w:rsidR="00451E6E" w:rsidRPr="00D45767" w:rsidRDefault="00451E6E" w:rsidP="00D45767">
            <w:pPr>
              <w:pStyle w:val="Akapitzlist"/>
              <w:numPr>
                <w:ilvl w:val="0"/>
                <w:numId w:val="1"/>
              </w:numPr>
              <w:autoSpaceDE w:val="0"/>
              <w:autoSpaceDN w:val="0"/>
              <w:adjustRightInd w:val="0"/>
              <w:spacing w:after="0"/>
              <w:ind w:left="567" w:hanging="567"/>
              <w:rPr>
                <w:rFonts w:eastAsia="Times New Roman" w:cstheme="minorHAnsi"/>
                <w:b/>
                <w:sz w:val="20"/>
                <w:szCs w:val="20"/>
                <w:lang w:eastAsia="pl-PL"/>
              </w:rPr>
            </w:pPr>
            <w:r w:rsidRPr="00D45767">
              <w:rPr>
                <w:rFonts w:eastAsia="Times New Roman" w:cstheme="minorHAnsi"/>
                <w:b/>
                <w:sz w:val="20"/>
                <w:szCs w:val="20"/>
                <w:lang w:eastAsia="pl-PL"/>
              </w:rPr>
              <w:t>ZAMAWIAJĄCY</w:t>
            </w:r>
          </w:p>
        </w:tc>
      </w:tr>
    </w:tbl>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85"/>
        <w:gridCol w:w="3938"/>
      </w:tblGrid>
      <w:tr w:rsidR="00E504FD" w:rsidRPr="00E1038D" w14:paraId="42FF4F45" w14:textId="77777777" w:rsidTr="003D2B93">
        <w:tc>
          <w:tcPr>
            <w:tcW w:w="7513" w:type="dxa"/>
          </w:tcPr>
          <w:p w14:paraId="6FFE510E" w14:textId="77777777" w:rsidR="00E504FD" w:rsidRDefault="00E504FD" w:rsidP="00E504FD">
            <w:pPr>
              <w:pStyle w:val="Default"/>
              <w:jc w:val="center"/>
              <w:rPr>
                <w:rFonts w:cstheme="minorHAnsi"/>
                <w:b/>
                <w:sz w:val="22"/>
                <w:szCs w:val="22"/>
              </w:rPr>
            </w:pPr>
          </w:p>
          <w:p w14:paraId="0A78805F" w14:textId="77777777" w:rsidR="00E504FD" w:rsidRDefault="00E504FD" w:rsidP="00E504FD">
            <w:pPr>
              <w:pStyle w:val="Default"/>
              <w:jc w:val="center"/>
              <w:rPr>
                <w:rFonts w:cstheme="minorHAnsi"/>
                <w:b/>
                <w:sz w:val="22"/>
                <w:szCs w:val="22"/>
              </w:rPr>
            </w:pPr>
            <w:r w:rsidRPr="00A72E06">
              <w:rPr>
                <w:rFonts w:cstheme="minorHAnsi"/>
                <w:b/>
                <w:sz w:val="22"/>
                <w:szCs w:val="22"/>
              </w:rPr>
              <w:t>ZAMAWIAJĄCY</w:t>
            </w:r>
            <w:r>
              <w:rPr>
                <w:rFonts w:cstheme="minorHAnsi"/>
                <w:b/>
                <w:sz w:val="22"/>
                <w:szCs w:val="22"/>
              </w:rPr>
              <w:t xml:space="preserve"> i PŁATNIK</w:t>
            </w:r>
          </w:p>
          <w:p w14:paraId="4BE180C5"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Unia Producentów i Pracodawców</w:t>
            </w:r>
          </w:p>
          <w:p w14:paraId="2515F19D"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Przemysłu Mięsnego</w:t>
            </w:r>
          </w:p>
          <w:p w14:paraId="55E2EB07"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Solec 18 lok. U51</w:t>
            </w:r>
          </w:p>
          <w:p w14:paraId="7D5F40F5"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00-410 Warszawa</w:t>
            </w:r>
          </w:p>
          <w:p w14:paraId="4A4BF9E7"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NIP 7010033996</w:t>
            </w:r>
          </w:p>
          <w:p w14:paraId="5FBEF958" w14:textId="77777777" w:rsidR="00E504FD" w:rsidRDefault="00E504FD" w:rsidP="00E504FD">
            <w:pPr>
              <w:pStyle w:val="Default"/>
              <w:jc w:val="center"/>
              <w:rPr>
                <w:rFonts w:eastAsia="Times New Roman" w:cstheme="minorHAnsi"/>
                <w:b/>
                <w:sz w:val="22"/>
                <w:szCs w:val="22"/>
                <w:lang w:eastAsia="pl-PL"/>
              </w:rPr>
            </w:pPr>
            <w:r w:rsidRPr="003D2B93">
              <w:rPr>
                <w:rFonts w:asciiTheme="minorHAnsi" w:hAnsiTheme="minorHAnsi" w:cstheme="minorHAnsi"/>
                <w:sz w:val="20"/>
                <w:szCs w:val="20"/>
              </w:rPr>
              <w:t>Regon 140652872</w:t>
            </w:r>
          </w:p>
        </w:tc>
        <w:tc>
          <w:tcPr>
            <w:tcW w:w="4678" w:type="dxa"/>
          </w:tcPr>
          <w:p w14:paraId="3C708A6C" w14:textId="77777777" w:rsidR="00E504FD" w:rsidRPr="00E1038D" w:rsidRDefault="00E504FD" w:rsidP="00E504FD">
            <w:pPr>
              <w:pStyle w:val="Default"/>
              <w:jc w:val="center"/>
              <w:rPr>
                <w:rFonts w:asciiTheme="minorHAnsi" w:hAnsiTheme="minorHAnsi" w:cstheme="minorHAnsi"/>
                <w:sz w:val="20"/>
                <w:szCs w:val="20"/>
              </w:rPr>
            </w:pPr>
          </w:p>
          <w:p w14:paraId="447B28D3" w14:textId="77777777" w:rsidR="00E504FD" w:rsidRPr="00E504FD" w:rsidRDefault="00E504FD" w:rsidP="00E504FD">
            <w:pPr>
              <w:pStyle w:val="Default"/>
              <w:jc w:val="center"/>
              <w:rPr>
                <w:rFonts w:asciiTheme="minorHAnsi" w:hAnsiTheme="minorHAnsi" w:cstheme="minorHAnsi"/>
                <w:b/>
                <w:sz w:val="20"/>
                <w:szCs w:val="20"/>
              </w:rPr>
            </w:pPr>
            <w:r w:rsidRPr="00E504FD">
              <w:rPr>
                <w:rFonts w:asciiTheme="minorHAnsi" w:hAnsiTheme="minorHAnsi" w:cstheme="minorHAnsi"/>
                <w:b/>
                <w:sz w:val="20"/>
                <w:szCs w:val="20"/>
              </w:rPr>
              <w:t>ODBIORCA</w:t>
            </w:r>
          </w:p>
          <w:p w14:paraId="43DA0D74" w14:textId="77777777" w:rsidR="00E504FD" w:rsidRDefault="00E504FD" w:rsidP="00E504FD">
            <w:pPr>
              <w:pStyle w:val="Default"/>
              <w:jc w:val="center"/>
              <w:rPr>
                <w:rFonts w:asciiTheme="minorHAnsi" w:hAnsiTheme="minorHAnsi" w:cstheme="minorHAnsi"/>
                <w:sz w:val="20"/>
                <w:szCs w:val="20"/>
              </w:rPr>
            </w:pPr>
            <w:r w:rsidRPr="00CF79C7">
              <w:rPr>
                <w:rFonts w:asciiTheme="minorHAnsi" w:hAnsiTheme="minorHAnsi" w:cstheme="minorHAnsi"/>
                <w:sz w:val="20"/>
                <w:szCs w:val="20"/>
              </w:rPr>
              <w:t>Zes</w:t>
            </w:r>
            <w:r>
              <w:rPr>
                <w:rFonts w:asciiTheme="minorHAnsi" w:hAnsiTheme="minorHAnsi" w:cstheme="minorHAnsi"/>
                <w:sz w:val="20"/>
                <w:szCs w:val="20"/>
              </w:rPr>
              <w:t xml:space="preserve">pół </w:t>
            </w:r>
            <w:r w:rsidRPr="00CF79C7">
              <w:rPr>
                <w:rFonts w:asciiTheme="minorHAnsi" w:hAnsiTheme="minorHAnsi" w:cstheme="minorHAnsi"/>
                <w:sz w:val="20"/>
                <w:szCs w:val="20"/>
              </w:rPr>
              <w:t xml:space="preserve">Szkół </w:t>
            </w:r>
            <w:r>
              <w:rPr>
                <w:rFonts w:asciiTheme="minorHAnsi" w:hAnsiTheme="minorHAnsi" w:cstheme="minorHAnsi"/>
                <w:sz w:val="20"/>
                <w:szCs w:val="20"/>
              </w:rPr>
              <w:t xml:space="preserve">Politechnicznych </w:t>
            </w:r>
          </w:p>
          <w:p w14:paraId="1F42FD13" w14:textId="77777777" w:rsidR="00E504FD" w:rsidRPr="00E1038D" w:rsidRDefault="00E504FD" w:rsidP="00E504FD">
            <w:pPr>
              <w:pStyle w:val="Default"/>
              <w:jc w:val="center"/>
              <w:rPr>
                <w:rFonts w:asciiTheme="minorHAnsi" w:hAnsiTheme="minorHAnsi" w:cstheme="minorHAnsi"/>
                <w:sz w:val="20"/>
                <w:szCs w:val="20"/>
              </w:rPr>
            </w:pPr>
            <w:r w:rsidRPr="00CF79C7">
              <w:rPr>
                <w:rFonts w:asciiTheme="minorHAnsi" w:hAnsiTheme="minorHAnsi" w:cstheme="minorHAnsi"/>
                <w:sz w:val="20"/>
                <w:szCs w:val="20"/>
              </w:rPr>
              <w:t>w Głogowie</w:t>
            </w:r>
            <w:r w:rsidRPr="00E1038D">
              <w:rPr>
                <w:rFonts w:asciiTheme="minorHAnsi" w:hAnsiTheme="minorHAnsi" w:cstheme="minorHAnsi"/>
                <w:sz w:val="20"/>
                <w:szCs w:val="20"/>
              </w:rPr>
              <w:t xml:space="preserve"> </w:t>
            </w:r>
          </w:p>
          <w:p w14:paraId="67F384E3" w14:textId="77777777" w:rsidR="00E504FD" w:rsidRDefault="00E504FD" w:rsidP="00E504FD">
            <w:pPr>
              <w:pStyle w:val="Default"/>
              <w:jc w:val="center"/>
              <w:rPr>
                <w:rFonts w:asciiTheme="minorHAnsi" w:hAnsiTheme="minorHAnsi" w:cstheme="minorHAnsi"/>
                <w:sz w:val="20"/>
                <w:szCs w:val="20"/>
              </w:rPr>
            </w:pPr>
            <w:r w:rsidRPr="00CF79C7">
              <w:rPr>
                <w:rFonts w:asciiTheme="minorHAnsi" w:hAnsiTheme="minorHAnsi" w:cstheme="minorHAnsi"/>
                <w:sz w:val="20"/>
                <w:szCs w:val="20"/>
              </w:rPr>
              <w:t>Ul</w:t>
            </w:r>
            <w:r>
              <w:rPr>
                <w:rFonts w:asciiTheme="minorHAnsi" w:hAnsiTheme="minorHAnsi" w:cstheme="minorHAnsi"/>
                <w:sz w:val="20"/>
                <w:szCs w:val="20"/>
              </w:rPr>
              <w:t xml:space="preserve">. </w:t>
            </w:r>
            <w:hyperlink r:id="rId8" w:history="1">
              <w:r w:rsidRPr="00E1038D">
                <w:rPr>
                  <w:rFonts w:asciiTheme="minorHAnsi" w:hAnsiTheme="minorHAnsi" w:cstheme="minorHAnsi"/>
                  <w:sz w:val="20"/>
                  <w:szCs w:val="20"/>
                </w:rPr>
                <w:t xml:space="preserve">Plac Jana z Głogowa 7, </w:t>
              </w:r>
            </w:hyperlink>
          </w:p>
          <w:p w14:paraId="043DE125" w14:textId="77777777" w:rsidR="00E504FD" w:rsidRPr="00E1038D" w:rsidRDefault="00E504FD" w:rsidP="00E504FD">
            <w:pPr>
              <w:pStyle w:val="Default"/>
              <w:jc w:val="center"/>
              <w:rPr>
                <w:rFonts w:asciiTheme="minorHAnsi" w:hAnsiTheme="minorHAnsi" w:cstheme="minorHAnsi"/>
                <w:sz w:val="20"/>
                <w:szCs w:val="20"/>
              </w:rPr>
            </w:pPr>
            <w:r w:rsidRPr="00E1038D">
              <w:rPr>
                <w:rFonts w:asciiTheme="minorHAnsi" w:hAnsiTheme="minorHAnsi" w:cstheme="minorHAnsi"/>
                <w:sz w:val="20"/>
                <w:szCs w:val="20"/>
              </w:rPr>
              <w:t xml:space="preserve">67-200 Głogów </w:t>
            </w:r>
          </w:p>
          <w:p w14:paraId="54F2F266" w14:textId="77777777" w:rsidR="00E504FD" w:rsidRPr="00E1038D" w:rsidRDefault="00E504FD" w:rsidP="00E504FD">
            <w:pPr>
              <w:pStyle w:val="Default"/>
              <w:jc w:val="center"/>
              <w:rPr>
                <w:rFonts w:asciiTheme="minorHAnsi" w:hAnsiTheme="minorHAnsi" w:cstheme="minorHAnsi"/>
                <w:sz w:val="20"/>
                <w:szCs w:val="20"/>
              </w:rPr>
            </w:pPr>
            <w:r w:rsidRPr="00E1038D">
              <w:rPr>
                <w:rFonts w:asciiTheme="minorHAnsi" w:hAnsiTheme="minorHAnsi" w:cstheme="minorHAnsi"/>
                <w:sz w:val="20"/>
                <w:szCs w:val="20"/>
              </w:rPr>
              <w:t>NIP: </w:t>
            </w:r>
            <w:hyperlink r:id="rId9" w:history="1">
              <w:r w:rsidRPr="00E1038D">
                <w:rPr>
                  <w:rFonts w:asciiTheme="minorHAnsi" w:hAnsiTheme="minorHAnsi" w:cstheme="minorHAnsi"/>
                  <w:sz w:val="20"/>
                  <w:szCs w:val="20"/>
                </w:rPr>
                <w:t>6931015691</w:t>
              </w:r>
            </w:hyperlink>
            <w:r w:rsidRPr="00E1038D">
              <w:rPr>
                <w:rFonts w:asciiTheme="minorHAnsi" w:hAnsiTheme="minorHAnsi" w:cstheme="minorHAnsi"/>
                <w:sz w:val="20"/>
                <w:szCs w:val="20"/>
              </w:rPr>
              <w:t xml:space="preserve"> </w:t>
            </w:r>
          </w:p>
          <w:p w14:paraId="074A2879" w14:textId="77777777" w:rsidR="00E504FD" w:rsidRPr="00E1038D" w:rsidRDefault="00E504FD" w:rsidP="00E504FD">
            <w:pPr>
              <w:pStyle w:val="Default"/>
              <w:jc w:val="center"/>
              <w:rPr>
                <w:rFonts w:asciiTheme="minorHAnsi" w:hAnsiTheme="minorHAnsi" w:cstheme="minorHAnsi"/>
                <w:sz w:val="20"/>
                <w:szCs w:val="20"/>
              </w:rPr>
            </w:pPr>
            <w:r w:rsidRPr="00E1038D">
              <w:rPr>
                <w:rFonts w:asciiTheme="minorHAnsi" w:hAnsiTheme="minorHAnsi" w:cstheme="minorHAnsi"/>
                <w:sz w:val="20"/>
                <w:szCs w:val="20"/>
              </w:rPr>
              <w:t>REGON: </w:t>
            </w:r>
            <w:hyperlink r:id="rId10" w:history="1">
              <w:r w:rsidRPr="00E1038D">
                <w:rPr>
                  <w:rFonts w:asciiTheme="minorHAnsi" w:hAnsiTheme="minorHAnsi" w:cstheme="minorHAnsi"/>
                  <w:sz w:val="20"/>
                  <w:szCs w:val="20"/>
                </w:rPr>
                <w:t>000179507</w:t>
              </w:r>
            </w:hyperlink>
          </w:p>
        </w:tc>
      </w:tr>
    </w:tbl>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5021"/>
      </w:tblGrid>
      <w:tr w:rsidR="00A431DD" w:rsidRPr="00261927" w14:paraId="0A3915FB" w14:textId="77777777" w:rsidTr="003D2B93">
        <w:tc>
          <w:tcPr>
            <w:tcW w:w="15021" w:type="dxa"/>
            <w:shd w:val="pct12" w:color="auto" w:fill="auto"/>
          </w:tcPr>
          <w:p w14:paraId="70265934" w14:textId="77777777" w:rsidR="00A431DD" w:rsidRPr="00261927" w:rsidRDefault="003E54E7" w:rsidP="005733C4">
            <w:pPr>
              <w:pStyle w:val="Akapitzlist"/>
              <w:numPr>
                <w:ilvl w:val="0"/>
                <w:numId w:val="1"/>
              </w:numPr>
              <w:autoSpaceDE w:val="0"/>
              <w:autoSpaceDN w:val="0"/>
              <w:adjustRightInd w:val="0"/>
              <w:spacing w:after="0"/>
              <w:ind w:left="567" w:hanging="567"/>
              <w:rPr>
                <w:rFonts w:eastAsia="Times New Roman" w:cstheme="minorHAnsi"/>
                <w:b/>
                <w:sz w:val="20"/>
                <w:szCs w:val="20"/>
                <w:lang w:eastAsia="pl-PL"/>
              </w:rPr>
            </w:pPr>
            <w:r w:rsidRPr="00261927">
              <w:rPr>
                <w:rFonts w:eastAsia="Times New Roman" w:cstheme="minorHAnsi"/>
                <w:b/>
                <w:sz w:val="20"/>
                <w:szCs w:val="20"/>
                <w:lang w:eastAsia="pl-PL"/>
              </w:rPr>
              <w:t>WPROWADZENIE</w:t>
            </w:r>
          </w:p>
        </w:tc>
      </w:tr>
    </w:tbl>
    <w:p w14:paraId="4B0CFBD9" w14:textId="77777777" w:rsidR="00565856" w:rsidRPr="00261927" w:rsidRDefault="00565856" w:rsidP="00565856">
      <w:pPr>
        <w:tabs>
          <w:tab w:val="left" w:pos="284"/>
        </w:tabs>
        <w:suppressAutoHyphens/>
        <w:spacing w:after="0" w:line="240" w:lineRule="auto"/>
        <w:jc w:val="both"/>
        <w:rPr>
          <w:rFonts w:eastAsia="Times New Roman" w:cstheme="minorHAnsi"/>
          <w:sz w:val="20"/>
          <w:szCs w:val="20"/>
          <w:lang w:eastAsia="pl-PL"/>
        </w:rPr>
      </w:pPr>
    </w:p>
    <w:p w14:paraId="4C26A07A" w14:textId="77777777" w:rsidR="004552A4" w:rsidRPr="001635AA" w:rsidRDefault="004552A4" w:rsidP="003F0488">
      <w:pPr>
        <w:pStyle w:val="Bezodstpw"/>
        <w:numPr>
          <w:ilvl w:val="0"/>
          <w:numId w:val="7"/>
        </w:numPr>
        <w:ind w:left="426"/>
        <w:jc w:val="both"/>
        <w:rPr>
          <w:rFonts w:asciiTheme="minorHAnsi" w:eastAsiaTheme="minorHAnsi" w:hAnsiTheme="minorHAnsi" w:cstheme="minorHAnsi"/>
          <w:color w:val="FF0000"/>
          <w:sz w:val="20"/>
          <w:szCs w:val="20"/>
          <w:lang w:eastAsia="en-US"/>
        </w:rPr>
      </w:pPr>
      <w:r w:rsidRPr="001635AA">
        <w:rPr>
          <w:rFonts w:asciiTheme="minorHAnsi" w:eastAsiaTheme="minorHAnsi" w:hAnsiTheme="minorHAnsi" w:cstheme="minorHAnsi"/>
          <w:sz w:val="20"/>
          <w:szCs w:val="20"/>
          <w:lang w:eastAsia="en-US"/>
        </w:rPr>
        <w:t xml:space="preserve">Przedmiot zamówienia dotyczy projektu: </w:t>
      </w:r>
      <w:bookmarkStart w:id="5" w:name="_Hlk27139220"/>
      <w:r w:rsidRPr="001635AA">
        <w:rPr>
          <w:rFonts w:asciiTheme="minorHAnsi" w:eastAsiaTheme="minorHAnsi" w:hAnsiTheme="minorHAnsi" w:cstheme="minorHAnsi"/>
          <w:sz w:val="20"/>
          <w:szCs w:val="20"/>
          <w:lang w:eastAsia="en-US"/>
        </w:rPr>
        <w:t>„</w:t>
      </w:r>
      <w:r w:rsidR="00451E6E" w:rsidRPr="001635AA">
        <w:rPr>
          <w:rFonts w:asciiTheme="minorHAnsi" w:eastAsiaTheme="minorHAnsi" w:hAnsiTheme="minorHAnsi" w:cstheme="minorHAnsi"/>
          <w:sz w:val="20"/>
          <w:szCs w:val="20"/>
          <w:lang w:eastAsia="en-US"/>
        </w:rPr>
        <w:t>Zawodowcy Dolnego Śląska</w:t>
      </w:r>
      <w:r w:rsidRPr="001635AA">
        <w:rPr>
          <w:rFonts w:asciiTheme="minorHAnsi" w:eastAsiaTheme="minorHAnsi" w:hAnsiTheme="minorHAnsi" w:cstheme="minorHAnsi"/>
          <w:sz w:val="20"/>
          <w:szCs w:val="20"/>
          <w:lang w:eastAsia="en-US"/>
        </w:rPr>
        <w:t>”</w:t>
      </w:r>
      <w:bookmarkEnd w:id="5"/>
      <w:r w:rsidRPr="001635AA">
        <w:rPr>
          <w:rFonts w:asciiTheme="minorHAnsi" w:eastAsiaTheme="minorHAnsi" w:hAnsiTheme="minorHAnsi" w:cstheme="minorHAnsi"/>
          <w:sz w:val="20"/>
          <w:szCs w:val="20"/>
          <w:lang w:eastAsia="en-US"/>
        </w:rPr>
        <w:t xml:space="preserve">, realizowanego w ramach Priorytetu nr 8 Fundusze Europejskie dla edukacji na Dolnym Działania nr FEDS.08.01 Dostęp do edukacji Programu Fundusze Europejskie dla Dolnego Śląska 2021-2027 współfinansowanego ze środków Europejskiego Funduszu Społecznego Plus na podstawie umowy nr </w:t>
      </w:r>
      <w:r w:rsidR="00451E6E" w:rsidRPr="001635AA">
        <w:rPr>
          <w:b/>
          <w:sz w:val="20"/>
          <w:szCs w:val="20"/>
        </w:rPr>
        <w:t>FEDS.08.01-IZ.00-0010/23-00</w:t>
      </w:r>
    </w:p>
    <w:p w14:paraId="00E750B3" w14:textId="77777777" w:rsidR="005377EE" w:rsidRPr="001635AA" w:rsidRDefault="004552A4" w:rsidP="003F0488">
      <w:pPr>
        <w:pStyle w:val="Bezodstpw"/>
        <w:numPr>
          <w:ilvl w:val="0"/>
          <w:numId w:val="7"/>
        </w:numPr>
        <w:ind w:left="426"/>
        <w:jc w:val="both"/>
        <w:rPr>
          <w:rFonts w:asciiTheme="minorHAnsi" w:eastAsiaTheme="minorHAnsi" w:hAnsiTheme="minorHAnsi" w:cstheme="minorHAnsi"/>
          <w:sz w:val="20"/>
          <w:szCs w:val="20"/>
          <w:lang w:eastAsia="en-US"/>
        </w:rPr>
      </w:pPr>
      <w:r w:rsidRPr="001635AA">
        <w:rPr>
          <w:rFonts w:asciiTheme="minorHAnsi" w:eastAsiaTheme="minorHAnsi" w:hAnsiTheme="minorHAnsi" w:cstheme="minorHAnsi"/>
          <w:sz w:val="20"/>
          <w:szCs w:val="20"/>
          <w:lang w:eastAsia="en-US"/>
        </w:rPr>
        <w:t xml:space="preserve">Celem głównym projektu jest wzrost efektywności i jakości nauczania poprzez dostosowanie kompetencji kluczowych, zawodowych, cyfrowych, zielonych </w:t>
      </w:r>
      <w:r w:rsidR="00F61E7C" w:rsidRPr="001635AA">
        <w:rPr>
          <w:rFonts w:asciiTheme="minorHAnsi" w:eastAsiaTheme="minorHAnsi" w:hAnsiTheme="minorHAnsi" w:cstheme="minorHAnsi"/>
          <w:sz w:val="20"/>
          <w:szCs w:val="20"/>
          <w:lang w:eastAsia="en-US"/>
        </w:rPr>
        <w:t>646</w:t>
      </w:r>
      <w:r w:rsidRPr="001635AA">
        <w:rPr>
          <w:rFonts w:asciiTheme="minorHAnsi" w:eastAsiaTheme="minorHAnsi" w:hAnsiTheme="minorHAnsi" w:cstheme="minorHAnsi"/>
          <w:sz w:val="20"/>
          <w:szCs w:val="20"/>
          <w:lang w:eastAsia="en-US"/>
        </w:rPr>
        <w:t xml:space="preserve"> uczniów/uczennic i </w:t>
      </w:r>
      <w:r w:rsidR="00F61E7C" w:rsidRPr="001635AA">
        <w:rPr>
          <w:rFonts w:asciiTheme="minorHAnsi" w:eastAsiaTheme="minorHAnsi" w:hAnsiTheme="minorHAnsi" w:cstheme="minorHAnsi"/>
          <w:sz w:val="20"/>
          <w:szCs w:val="20"/>
          <w:lang w:eastAsia="en-US"/>
        </w:rPr>
        <w:t>48</w:t>
      </w:r>
      <w:r w:rsidRPr="001635AA">
        <w:rPr>
          <w:rFonts w:asciiTheme="minorHAnsi" w:eastAsiaTheme="minorHAnsi" w:hAnsiTheme="minorHAnsi" w:cstheme="minorHAnsi"/>
          <w:sz w:val="20"/>
          <w:szCs w:val="20"/>
          <w:lang w:eastAsia="en-US"/>
        </w:rPr>
        <w:t xml:space="preserve"> nauczycieli oraz doposażenie </w:t>
      </w:r>
      <w:r w:rsidR="00F61E7C" w:rsidRPr="001635AA">
        <w:rPr>
          <w:rFonts w:asciiTheme="minorHAnsi" w:eastAsiaTheme="minorHAnsi" w:hAnsiTheme="minorHAnsi" w:cstheme="minorHAnsi"/>
          <w:sz w:val="20"/>
          <w:szCs w:val="20"/>
          <w:lang w:eastAsia="en-US"/>
        </w:rPr>
        <w:t>13</w:t>
      </w:r>
      <w:r w:rsidRPr="001635AA">
        <w:rPr>
          <w:rFonts w:asciiTheme="minorHAnsi" w:eastAsiaTheme="minorHAnsi" w:hAnsiTheme="minorHAnsi" w:cstheme="minorHAnsi"/>
          <w:sz w:val="20"/>
          <w:szCs w:val="20"/>
          <w:lang w:eastAsia="en-US"/>
        </w:rPr>
        <w:t xml:space="preserve"> pracowni kształcenia zawodowego w okresie 01.</w:t>
      </w:r>
      <w:r w:rsidR="00F61E7C" w:rsidRPr="001635AA">
        <w:rPr>
          <w:rFonts w:asciiTheme="minorHAnsi" w:eastAsiaTheme="minorHAnsi" w:hAnsiTheme="minorHAnsi" w:cstheme="minorHAnsi"/>
          <w:sz w:val="20"/>
          <w:szCs w:val="20"/>
          <w:lang w:eastAsia="en-US"/>
        </w:rPr>
        <w:t>05.2024</w:t>
      </w:r>
      <w:r w:rsidRPr="001635AA">
        <w:rPr>
          <w:rFonts w:asciiTheme="minorHAnsi" w:eastAsiaTheme="minorHAnsi" w:hAnsiTheme="minorHAnsi" w:cstheme="minorHAnsi"/>
          <w:sz w:val="20"/>
          <w:szCs w:val="20"/>
          <w:lang w:eastAsia="en-US"/>
        </w:rPr>
        <w:t xml:space="preserve"> – 3</w:t>
      </w:r>
      <w:r w:rsidR="00F61E7C" w:rsidRPr="001635AA">
        <w:rPr>
          <w:rFonts w:asciiTheme="minorHAnsi" w:eastAsiaTheme="minorHAnsi" w:hAnsiTheme="minorHAnsi" w:cstheme="minorHAnsi"/>
          <w:sz w:val="20"/>
          <w:szCs w:val="20"/>
          <w:lang w:eastAsia="en-US"/>
        </w:rPr>
        <w:t>0</w:t>
      </w:r>
      <w:r w:rsidRPr="001635AA">
        <w:rPr>
          <w:rFonts w:asciiTheme="minorHAnsi" w:eastAsiaTheme="minorHAnsi" w:hAnsiTheme="minorHAnsi" w:cstheme="minorHAnsi"/>
          <w:sz w:val="20"/>
          <w:szCs w:val="20"/>
          <w:lang w:eastAsia="en-US"/>
        </w:rPr>
        <w:t>.</w:t>
      </w:r>
      <w:r w:rsidR="00F61E7C" w:rsidRPr="001635AA">
        <w:rPr>
          <w:rFonts w:asciiTheme="minorHAnsi" w:eastAsiaTheme="minorHAnsi" w:hAnsiTheme="minorHAnsi" w:cstheme="minorHAnsi"/>
          <w:sz w:val="20"/>
          <w:szCs w:val="20"/>
          <w:lang w:eastAsia="en-US"/>
        </w:rPr>
        <w:t>06</w:t>
      </w:r>
      <w:r w:rsidRPr="001635AA">
        <w:rPr>
          <w:rFonts w:asciiTheme="minorHAnsi" w:eastAsiaTheme="minorHAnsi" w:hAnsiTheme="minorHAnsi" w:cstheme="minorHAnsi"/>
          <w:sz w:val="20"/>
          <w:szCs w:val="20"/>
          <w:lang w:eastAsia="en-US"/>
        </w:rPr>
        <w:t>.202</w:t>
      </w:r>
      <w:r w:rsidR="00F61E7C" w:rsidRPr="001635AA">
        <w:rPr>
          <w:rFonts w:asciiTheme="minorHAnsi" w:eastAsiaTheme="minorHAnsi" w:hAnsiTheme="minorHAnsi" w:cstheme="minorHAnsi"/>
          <w:sz w:val="20"/>
          <w:szCs w:val="20"/>
          <w:lang w:eastAsia="en-US"/>
        </w:rPr>
        <w:t>6</w:t>
      </w:r>
      <w:r w:rsidRPr="001635AA">
        <w:rPr>
          <w:rFonts w:asciiTheme="minorHAnsi" w:eastAsiaTheme="minorHAnsi" w:hAnsiTheme="minorHAnsi" w:cstheme="minorHAnsi"/>
          <w:sz w:val="20"/>
          <w:szCs w:val="20"/>
          <w:lang w:eastAsia="en-US"/>
        </w:rPr>
        <w:t xml:space="preserve"> r. w ścisłej współpracy z otoczeniem społeczno-gospodarczym.</w:t>
      </w:r>
    </w:p>
    <w:p w14:paraId="450F977A" w14:textId="77777777" w:rsidR="00754A76" w:rsidRPr="001635AA" w:rsidRDefault="005377EE" w:rsidP="003F0488">
      <w:pPr>
        <w:pStyle w:val="Bezodstpw"/>
        <w:numPr>
          <w:ilvl w:val="0"/>
          <w:numId w:val="7"/>
        </w:numPr>
        <w:ind w:left="426"/>
        <w:jc w:val="both"/>
        <w:rPr>
          <w:rFonts w:asciiTheme="minorHAnsi" w:eastAsiaTheme="minorHAnsi" w:hAnsiTheme="minorHAnsi" w:cstheme="minorHAnsi"/>
          <w:sz w:val="20"/>
          <w:szCs w:val="20"/>
          <w:lang w:eastAsia="en-US"/>
        </w:rPr>
      </w:pPr>
      <w:r w:rsidRPr="001635AA">
        <w:rPr>
          <w:sz w:val="20"/>
          <w:szCs w:val="20"/>
        </w:rPr>
        <w:t>Efektem wsparcia będzie podniesienie motywacji uczniów uczennic do poszerzania wiedzy i umiejętności w zawodzie, zaszczepienie w nich pasji do zawodu, wzmocnienie szansy na ukończenie nauki, zwiększenie zdawalności z egzaminów zawodowych, a także podniesienie kompetencji nauczycieli.</w:t>
      </w:r>
    </w:p>
    <w:p w14:paraId="023302DC" w14:textId="77777777" w:rsidR="00BE1413" w:rsidRPr="001635AA" w:rsidRDefault="00754A76" w:rsidP="003F0488">
      <w:pPr>
        <w:pStyle w:val="Bezodstpw"/>
        <w:numPr>
          <w:ilvl w:val="0"/>
          <w:numId w:val="7"/>
        </w:numPr>
        <w:ind w:left="426"/>
        <w:jc w:val="both"/>
        <w:rPr>
          <w:rFonts w:asciiTheme="minorHAnsi" w:eastAsiaTheme="minorHAnsi" w:hAnsiTheme="minorHAnsi" w:cstheme="minorHAnsi"/>
          <w:sz w:val="20"/>
          <w:szCs w:val="20"/>
          <w:lang w:eastAsia="en-US"/>
        </w:rPr>
      </w:pPr>
      <w:r w:rsidRPr="001635AA">
        <w:rPr>
          <w:sz w:val="20"/>
          <w:szCs w:val="20"/>
        </w:rPr>
        <w:t>Warunkiem uczestnictwa w postępowaniu jest złożenie oferty zgodnie z zasadami określonymi niniejszym zapytaniu.</w:t>
      </w:r>
    </w:p>
    <w:p w14:paraId="7A016133" w14:textId="77777777" w:rsidR="005377EE" w:rsidRPr="005377EE" w:rsidRDefault="005377EE" w:rsidP="005377EE">
      <w:pPr>
        <w:pStyle w:val="Bezodstpw"/>
        <w:ind w:left="426"/>
        <w:jc w:val="both"/>
        <w:rPr>
          <w:rFonts w:asciiTheme="minorHAnsi" w:eastAsiaTheme="minorHAnsi" w:hAnsiTheme="minorHAnsi" w:cstheme="minorHAnsi"/>
          <w:sz w:val="20"/>
          <w:szCs w:val="20"/>
          <w:lang w:eastAsia="en-US"/>
        </w:rPr>
      </w:pPr>
    </w:p>
    <w:p w14:paraId="7541B367" w14:textId="77777777" w:rsidR="00DE1FE5" w:rsidRPr="00261927" w:rsidRDefault="00561161" w:rsidP="005733C4">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ind w:left="567" w:hanging="567"/>
        <w:jc w:val="both"/>
        <w:rPr>
          <w:rFonts w:cstheme="minorHAnsi"/>
          <w:b/>
          <w:sz w:val="20"/>
          <w:szCs w:val="20"/>
        </w:rPr>
      </w:pPr>
      <w:r w:rsidRPr="00261927">
        <w:rPr>
          <w:rFonts w:cstheme="minorHAnsi"/>
          <w:b/>
          <w:sz w:val="20"/>
          <w:szCs w:val="20"/>
        </w:rPr>
        <w:t>POSTANOWIENIA OGÓLNE</w:t>
      </w:r>
    </w:p>
    <w:p w14:paraId="0656B00A" w14:textId="77777777" w:rsidR="00E504FD" w:rsidRPr="00CF549C" w:rsidRDefault="00E504FD" w:rsidP="00CF549C">
      <w:pPr>
        <w:pStyle w:val="Bezodstpw"/>
        <w:numPr>
          <w:ilvl w:val="0"/>
          <w:numId w:val="7"/>
        </w:numPr>
        <w:ind w:left="426"/>
        <w:jc w:val="both"/>
        <w:rPr>
          <w:rFonts w:asciiTheme="minorHAnsi" w:eastAsiaTheme="minorHAnsi" w:hAnsiTheme="minorHAnsi" w:cstheme="minorHAnsi"/>
          <w:sz w:val="20"/>
          <w:szCs w:val="20"/>
          <w:lang w:eastAsia="en-US"/>
        </w:rPr>
      </w:pPr>
      <w:r w:rsidRPr="00CF549C">
        <w:rPr>
          <w:rFonts w:asciiTheme="minorHAnsi" w:eastAsiaTheme="minorHAnsi" w:hAnsiTheme="minorHAnsi" w:cstheme="minorHAnsi"/>
          <w:sz w:val="20"/>
          <w:szCs w:val="20"/>
          <w:lang w:eastAsia="en-US"/>
        </w:rPr>
        <w:t>Celem zamówienia jest wyłonienie wykonawcy do realizacji zamówienia w postępowaniu na podstawie dokumentu „Wytyczne dotyczące kwalifikowalności wydatków na lata 2021-2027”. Postępowanie prowadzone jest zgodnie z zasadą konkurencyjności, które przekracza wyrażoną w złotych równowartość kwoty 80 000 zł netto tj. bez podatku od towarów i usług (VAT). Do niniejszego postępowania nie stosuje się przepisów ustawy z dnia 14 marca 2025 r. Prawo zamówień publicznych (Dz.U. z 2022 r. poz. 1710, z późn. zm.), zwanej dalej: „PZP”.</w:t>
      </w:r>
    </w:p>
    <w:p w14:paraId="46AC219C" w14:textId="77777777" w:rsidR="00E504FD" w:rsidRPr="00CF549C" w:rsidRDefault="00E504FD" w:rsidP="00CF549C">
      <w:pPr>
        <w:pStyle w:val="Bezodstpw"/>
        <w:numPr>
          <w:ilvl w:val="0"/>
          <w:numId w:val="7"/>
        </w:numPr>
        <w:ind w:left="426"/>
        <w:jc w:val="both"/>
        <w:rPr>
          <w:rFonts w:asciiTheme="minorHAnsi" w:eastAsiaTheme="minorHAnsi" w:hAnsiTheme="minorHAnsi" w:cstheme="minorHAnsi"/>
          <w:sz w:val="20"/>
          <w:szCs w:val="20"/>
          <w:lang w:eastAsia="en-US"/>
        </w:rPr>
      </w:pPr>
      <w:r w:rsidRPr="00CF549C">
        <w:rPr>
          <w:rFonts w:asciiTheme="minorHAnsi" w:eastAsiaTheme="minorHAnsi" w:hAnsiTheme="minorHAnsi" w:cstheme="minorHAnsi"/>
          <w:sz w:val="20"/>
          <w:szCs w:val="20"/>
          <w:lang w:eastAsia="en-US"/>
        </w:rPr>
        <w:t>Niniejsze zapytanie ofertowe jest zgodne z wymogami zasady uczciwej konkurencji, o której mowa w części 3.2 Wytycznych dotyczące kwalifikowalności wydatków na lata 2021-2027 z dnia 14 marca 2025 (wybór Wykonawcy będzie odbywał się zgodnie z zasadą konkurencyjności).</w:t>
      </w:r>
    </w:p>
    <w:p w14:paraId="54923D6E" w14:textId="77777777" w:rsidR="00E504FD" w:rsidRPr="00CF549C" w:rsidRDefault="00E504FD" w:rsidP="00CF549C">
      <w:pPr>
        <w:pStyle w:val="Bezodstpw"/>
        <w:numPr>
          <w:ilvl w:val="0"/>
          <w:numId w:val="7"/>
        </w:numPr>
        <w:ind w:left="426"/>
        <w:jc w:val="both"/>
        <w:rPr>
          <w:rFonts w:asciiTheme="minorHAnsi" w:eastAsiaTheme="minorHAnsi" w:hAnsiTheme="minorHAnsi" w:cstheme="minorHAnsi"/>
          <w:sz w:val="20"/>
          <w:szCs w:val="20"/>
          <w:lang w:eastAsia="en-US"/>
        </w:rPr>
      </w:pPr>
      <w:r w:rsidRPr="00CF549C">
        <w:rPr>
          <w:rFonts w:asciiTheme="minorHAnsi" w:eastAsiaTheme="minorHAnsi" w:hAnsiTheme="minorHAnsi" w:cstheme="minorHAnsi"/>
          <w:sz w:val="20"/>
          <w:szCs w:val="20"/>
          <w:lang w:eastAsia="en-US"/>
        </w:rPr>
        <w:t xml:space="preserve">Zamawiający zastrzega sobie możliwość, w każdym czasie przed upływem terminu składania ofert, wprowadzenia zmian lub uzupełnienia treści Zapytania Ofertowego. W takim przypadku informacja o wprowadzonych zmianach lub uzupełnieniach wraz ze wskazaniem daty upublicznienia zmiany i opisu dokonanych zmian lub uzupełnień zostanie niezwłocznie zamieszczona w miejscu publikacji Zapytania Ofertowego w Bazie Konkurencyjności pod adresem </w:t>
      </w:r>
      <w:r w:rsidRPr="00CF549C">
        <w:rPr>
          <w:rFonts w:asciiTheme="minorHAnsi" w:eastAsiaTheme="minorHAnsi" w:hAnsiTheme="minorHAnsi" w:cstheme="minorHAnsi"/>
          <w:b/>
          <w:sz w:val="20"/>
          <w:szCs w:val="20"/>
          <w:lang w:eastAsia="en-US"/>
        </w:rPr>
        <w:t>https://bazakonkurencyjnosci.funduszeeuropejskie.gov.pl/.</w:t>
      </w:r>
      <w:r w:rsidRPr="00CF549C">
        <w:rPr>
          <w:rFonts w:asciiTheme="minorHAnsi" w:eastAsiaTheme="minorHAnsi" w:hAnsiTheme="minorHAnsi" w:cstheme="minorHAnsi"/>
          <w:sz w:val="20"/>
          <w:szCs w:val="20"/>
          <w:lang w:eastAsia="en-US"/>
        </w:rPr>
        <w:t xml:space="preserve"> </w:t>
      </w:r>
    </w:p>
    <w:p w14:paraId="094B840C" w14:textId="77777777" w:rsidR="00E504FD" w:rsidRPr="00783C74" w:rsidRDefault="00E504FD" w:rsidP="00E504FD">
      <w:pPr>
        <w:numPr>
          <w:ilvl w:val="0"/>
          <w:numId w:val="1"/>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t xml:space="preserve">Jeżeli wprowadzone zmiany lub uzupełnienia treści zapytania ofertowego będą mogły mieć wpływ na treść składanych w postępowaniu ofert Zamawiający przedłuży termin składania ofert o czas niezbędny na ich przygotowanie jednak nie krótszy </w:t>
      </w:r>
      <w:r w:rsidRPr="00A00734">
        <w:rPr>
          <w:rFonts w:eastAsia="Times New Roman" w:cstheme="minorHAnsi"/>
          <w:lang w:eastAsia="pl-PL"/>
        </w:rPr>
        <w:t>niż 7 dni</w:t>
      </w:r>
      <w:r>
        <w:rPr>
          <w:rFonts w:eastAsia="Times New Roman" w:cstheme="minorHAnsi"/>
          <w:lang w:eastAsia="pl-PL"/>
        </w:rPr>
        <w:t xml:space="preserve"> kalendarzowe</w:t>
      </w:r>
      <w:r w:rsidRPr="0087305E">
        <w:rPr>
          <w:rFonts w:eastAsia="Times New Roman" w:cstheme="minorHAnsi"/>
          <w:lang w:eastAsia="pl-PL"/>
        </w:rPr>
        <w:t>.</w:t>
      </w:r>
    </w:p>
    <w:p w14:paraId="31158718" w14:textId="77777777" w:rsidR="00E504FD" w:rsidRPr="00783C74" w:rsidRDefault="00E504FD" w:rsidP="00E504FD">
      <w:pPr>
        <w:numPr>
          <w:ilvl w:val="0"/>
          <w:numId w:val="1"/>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lastRenderedPageBreak/>
        <w:t>Zamawiający zastrzega sobie prawo do unieważnienia niniejszego postępowania na każdym jego etapie bez podania uzasadnienia, a także do pozostawienia postępowania bez wyboru oferty.</w:t>
      </w:r>
    </w:p>
    <w:p w14:paraId="21EC692E" w14:textId="77777777" w:rsidR="00E504FD" w:rsidRPr="00783C74" w:rsidRDefault="00E504FD" w:rsidP="00E504FD">
      <w:pPr>
        <w:pStyle w:val="Akapitzlist"/>
        <w:numPr>
          <w:ilvl w:val="0"/>
          <w:numId w:val="1"/>
        </w:numPr>
        <w:autoSpaceDE w:val="0"/>
        <w:autoSpaceDN w:val="0"/>
        <w:adjustRightInd w:val="0"/>
        <w:spacing w:after="0" w:line="240" w:lineRule="auto"/>
        <w:jc w:val="both"/>
        <w:rPr>
          <w:rFonts w:cstheme="minorHAnsi"/>
        </w:rPr>
      </w:pPr>
      <w:r w:rsidRPr="00783C74">
        <w:rPr>
          <w:rFonts w:eastAsia="Times New Roman" w:cstheme="minorHAnsi"/>
          <w:lang w:eastAsia="pl-PL"/>
        </w:rPr>
        <w:t>Niniejsze postępowanie w trybie zapytania ofertowego nie stanowi zobowiązania do zawarcia umowy.</w:t>
      </w:r>
    </w:p>
    <w:p w14:paraId="123B57E3" w14:textId="4A6E0884" w:rsidR="00CF549C" w:rsidRPr="00CF549C" w:rsidRDefault="00E504FD" w:rsidP="00CF549C">
      <w:pPr>
        <w:pStyle w:val="Akapitzlist"/>
        <w:numPr>
          <w:ilvl w:val="0"/>
          <w:numId w:val="1"/>
        </w:numPr>
        <w:autoSpaceDE w:val="0"/>
        <w:autoSpaceDN w:val="0"/>
        <w:adjustRightInd w:val="0"/>
        <w:spacing w:after="0" w:line="240" w:lineRule="auto"/>
        <w:jc w:val="both"/>
        <w:rPr>
          <w:rFonts w:cstheme="minorHAnsi"/>
        </w:rPr>
      </w:pPr>
      <w:r w:rsidRPr="00783C74">
        <w:rPr>
          <w:rFonts w:cstheme="minorHAnsi"/>
        </w:rPr>
        <w:t>Ilekroć w niniejszym zapytaniu ofertowym i dołączonych do niego załącznikach mowa jest o zasadach/przepisach bezpieczeństwa, które wynikają z nałożonego przepisami prawa reżimu sanitarnego mającego na celu zapobieganie, przeciwdziałanie i zwalczanie COVID-19 należy przez to rozumieć w szczególności wytyczne Głównego Inspektora Sanitarnego, Ministra Zdrowia oraz Ministra Edukacji Narodowej.</w:t>
      </w:r>
    </w:p>
    <w:p w14:paraId="4C1FA40C" w14:textId="160CFA41" w:rsidR="00DE1FE5" w:rsidRPr="00CF549C" w:rsidRDefault="00C17984" w:rsidP="00031599">
      <w:pPr>
        <w:pStyle w:val="Akapitzlist"/>
        <w:numPr>
          <w:ilvl w:val="0"/>
          <w:numId w:val="4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before="240"/>
        <w:jc w:val="both"/>
        <w:rPr>
          <w:rFonts w:cstheme="minorHAnsi"/>
          <w:b/>
          <w:sz w:val="20"/>
          <w:szCs w:val="20"/>
        </w:rPr>
      </w:pPr>
      <w:r w:rsidRPr="00CF549C">
        <w:rPr>
          <w:rFonts w:cstheme="minorHAnsi"/>
          <w:b/>
          <w:sz w:val="20"/>
          <w:szCs w:val="20"/>
        </w:rPr>
        <w:t>OPIS PRZEDMIOTU ZAMÓWIENIA</w:t>
      </w:r>
      <w:r w:rsidR="00DE1FE5" w:rsidRPr="00CF549C">
        <w:rPr>
          <w:rFonts w:cstheme="minorHAnsi"/>
          <w:b/>
          <w:sz w:val="20"/>
          <w:szCs w:val="20"/>
        </w:rPr>
        <w:t xml:space="preserve"> </w:t>
      </w:r>
    </w:p>
    <w:p w14:paraId="057C4EDB" w14:textId="6610841B" w:rsidR="00E504FD" w:rsidRPr="00F957F0" w:rsidRDefault="00E504FD" w:rsidP="00031599">
      <w:pPr>
        <w:pStyle w:val="Akapitzlist"/>
        <w:numPr>
          <w:ilvl w:val="0"/>
          <w:numId w:val="23"/>
        </w:numPr>
        <w:rPr>
          <w:rFonts w:eastAsia="Times New Roman" w:cstheme="minorHAnsi"/>
          <w:color w:val="000000"/>
          <w:lang w:eastAsia="pl-PL"/>
        </w:rPr>
      </w:pPr>
      <w:r w:rsidRPr="00A72E06">
        <w:rPr>
          <w:rFonts w:eastAsia="Times New Roman" w:cstheme="minorHAnsi"/>
          <w:color w:val="000000"/>
          <w:lang w:eastAsia="pl-PL"/>
        </w:rPr>
        <w:t xml:space="preserve">Przedmiotem zamówienia jest </w:t>
      </w:r>
      <w:r>
        <w:rPr>
          <w:rFonts w:eastAsia="Times New Roman" w:cstheme="minorHAnsi"/>
          <w:color w:val="000000"/>
          <w:lang w:eastAsia="pl-PL"/>
        </w:rPr>
        <w:t xml:space="preserve">zakup, </w:t>
      </w:r>
      <w:r w:rsidRPr="00A72E06">
        <w:rPr>
          <w:rFonts w:eastAsia="Times New Roman" w:cstheme="minorHAnsi"/>
          <w:lang w:eastAsia="pl-PL"/>
        </w:rPr>
        <w:t>dostawa, wniesienie oraz montaż</w:t>
      </w:r>
      <w:r>
        <w:rPr>
          <w:rFonts w:eastAsia="Times New Roman" w:cstheme="minorHAnsi"/>
          <w:lang w:eastAsia="pl-PL"/>
        </w:rPr>
        <w:t xml:space="preserve"> </w:t>
      </w:r>
      <w:r w:rsidRPr="00F600C8">
        <w:rPr>
          <w:rFonts w:eastAsia="Times New Roman" w:cstheme="minorHAnsi"/>
          <w:lang w:eastAsia="pl-PL"/>
        </w:rPr>
        <w:t xml:space="preserve">i/lub instalacja </w:t>
      </w:r>
      <w:r w:rsidRPr="00A72E06">
        <w:rPr>
          <w:rFonts w:eastAsia="Times New Roman" w:cstheme="minorHAnsi"/>
          <w:lang w:eastAsia="pl-PL"/>
        </w:rPr>
        <w:t xml:space="preserve">wyposażenia do pracowni zawodowych kształcenia praktycznego i teoretycznego w </w:t>
      </w:r>
      <w:r w:rsidRPr="00A72E06">
        <w:rPr>
          <w:rFonts w:eastAsia="Times New Roman" w:cstheme="minorHAnsi"/>
          <w:b/>
          <w:lang w:eastAsia="pl-PL"/>
        </w:rPr>
        <w:t xml:space="preserve">Zespole Szkół </w:t>
      </w:r>
      <w:r>
        <w:rPr>
          <w:rFonts w:eastAsia="Times New Roman" w:cstheme="minorHAnsi"/>
          <w:b/>
          <w:lang w:eastAsia="pl-PL"/>
        </w:rPr>
        <w:t xml:space="preserve">Politechnicznych  ul. </w:t>
      </w:r>
      <w:hyperlink r:id="rId11" w:history="1">
        <w:r w:rsidRPr="00E504FD">
          <w:rPr>
            <w:rFonts w:eastAsia="Times New Roman" w:cstheme="minorHAnsi"/>
            <w:b/>
            <w:lang w:eastAsia="pl-PL"/>
          </w:rPr>
          <w:t>Plac Jana z Głogowa 7, 67-200 Głogów</w:t>
        </w:r>
      </w:hyperlink>
      <w:r w:rsidRPr="00E504FD">
        <w:rPr>
          <w:rFonts w:eastAsia="Times New Roman" w:cstheme="minorHAnsi"/>
          <w:b/>
          <w:lang w:eastAsia="pl-PL"/>
        </w:rPr>
        <w:t xml:space="preserve"> </w:t>
      </w:r>
      <w:r w:rsidRPr="00A72E06">
        <w:rPr>
          <w:rFonts w:eastAsia="Times New Roman" w:cstheme="minorHAnsi"/>
          <w:lang w:eastAsia="pl-PL"/>
        </w:rPr>
        <w:t>(dalej Szkoła)</w:t>
      </w:r>
      <w:r w:rsidR="00F957F0">
        <w:rPr>
          <w:rFonts w:eastAsia="Times New Roman" w:cstheme="minorHAnsi"/>
          <w:lang w:eastAsia="pl-PL"/>
        </w:rPr>
        <w:t xml:space="preserve"> </w:t>
      </w:r>
      <w:r w:rsidR="00F957F0" w:rsidRPr="00BE4B56">
        <w:rPr>
          <w:rFonts w:eastAsia="Times New Roman" w:cstheme="minorHAnsi"/>
          <w:color w:val="000000"/>
          <w:lang w:eastAsia="pl-PL"/>
        </w:rPr>
        <w:t>wraz z</w:t>
      </w:r>
      <w:r w:rsidR="00F957F0">
        <w:rPr>
          <w:rFonts w:eastAsia="Times New Roman" w:cstheme="minorHAnsi"/>
          <w:color w:val="000000"/>
          <w:lang w:eastAsia="pl-PL"/>
        </w:rPr>
        <w:t> </w:t>
      </w:r>
      <w:r w:rsidR="00F957F0" w:rsidRPr="00BE4B56">
        <w:rPr>
          <w:rFonts w:eastAsia="Times New Roman" w:cstheme="minorHAnsi"/>
          <w:color w:val="000000"/>
          <w:lang w:eastAsia="pl-PL"/>
        </w:rPr>
        <w:t>weryfikacją gotowości przedmiotu zamówienia do użytkowania w obecności Oferenta.</w:t>
      </w:r>
    </w:p>
    <w:p w14:paraId="0CE9DFAF" w14:textId="77777777" w:rsidR="00E504FD" w:rsidRPr="00BF232D" w:rsidRDefault="00E504FD" w:rsidP="00031599">
      <w:pPr>
        <w:pStyle w:val="Akapitzlist"/>
        <w:numPr>
          <w:ilvl w:val="0"/>
          <w:numId w:val="23"/>
        </w:numPr>
        <w:spacing w:after="0" w:line="240" w:lineRule="auto"/>
        <w:ind w:left="357" w:hanging="357"/>
        <w:jc w:val="both"/>
        <w:rPr>
          <w:rFonts w:eastAsia="Times New Roman" w:cstheme="minorHAnsi"/>
          <w:lang w:eastAsia="pl-PL"/>
        </w:rPr>
      </w:pPr>
      <w:r w:rsidRPr="00BF232D">
        <w:rPr>
          <w:rFonts w:eastAsia="Times New Roman" w:cstheme="minorHAnsi"/>
          <w:color w:val="000000"/>
          <w:lang w:eastAsia="pl-PL"/>
        </w:rPr>
        <w:t>Szczegółowy</w:t>
      </w:r>
      <w:r w:rsidRPr="00BF232D">
        <w:rPr>
          <w:rFonts w:eastAsia="Times New Roman" w:cstheme="minorHAnsi"/>
          <w:lang w:eastAsia="pl-PL"/>
        </w:rPr>
        <w:t xml:space="preserve"> opis przedmiotu zamówienia (specyfikację) zamieszczono w Tabeli nr 1, znajdującej się na końcu niniejszego rozdziału.</w:t>
      </w:r>
    </w:p>
    <w:p w14:paraId="0336F1ED" w14:textId="77777777" w:rsidR="00E504FD" w:rsidRPr="00BF232D" w:rsidRDefault="00E504FD" w:rsidP="00031599">
      <w:pPr>
        <w:pStyle w:val="Akapitzlist"/>
        <w:numPr>
          <w:ilvl w:val="0"/>
          <w:numId w:val="23"/>
        </w:numPr>
        <w:spacing w:after="0" w:line="240" w:lineRule="auto"/>
        <w:ind w:left="357" w:hanging="357"/>
        <w:jc w:val="both"/>
        <w:rPr>
          <w:rFonts w:eastAsia="Times New Roman" w:cstheme="minorHAnsi"/>
          <w:lang w:eastAsia="pl-PL"/>
        </w:rPr>
      </w:pPr>
      <w:r w:rsidRPr="00BF232D">
        <w:rPr>
          <w:rFonts w:eastAsia="Times New Roman" w:cstheme="minorHAnsi"/>
          <w:lang w:eastAsia="pl-PL"/>
        </w:rPr>
        <w:t>W przypadku, gdy w opisie przedmiotu zamówienia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opisie przedmiotu zamówienia. Wykonawca, który zastosuje urządzenia lub materiały równoważne będzie obowiązany wykazać w trakcie realizacji zamówienia, że zastosowane przez niego urządzenia i materiały spełniają wymagania.</w:t>
      </w:r>
    </w:p>
    <w:p w14:paraId="6DEBD129" w14:textId="77777777" w:rsidR="00E504FD" w:rsidRPr="00BF232D" w:rsidRDefault="00E504FD" w:rsidP="00031599">
      <w:pPr>
        <w:pStyle w:val="Akapitzlist"/>
        <w:numPr>
          <w:ilvl w:val="0"/>
          <w:numId w:val="23"/>
        </w:numPr>
        <w:spacing w:after="0" w:line="240" w:lineRule="auto"/>
        <w:jc w:val="both"/>
        <w:rPr>
          <w:rFonts w:eastAsia="Times New Roman" w:cstheme="minorHAnsi"/>
          <w:lang w:eastAsia="pl-PL"/>
        </w:rPr>
      </w:pPr>
      <w:r w:rsidRPr="00BF232D">
        <w:rPr>
          <w:rFonts w:eastAsia="Times New Roman" w:cstheme="minorHAnsi"/>
          <w:lang w:eastAsia="pl-PL"/>
        </w:rPr>
        <w:t>W przypadku użycia w opisie przedmiotu zamówienia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0AC3F75A" w14:textId="77777777" w:rsidR="00E504FD" w:rsidRPr="00BF232D" w:rsidRDefault="00E504FD" w:rsidP="00031599">
      <w:pPr>
        <w:numPr>
          <w:ilvl w:val="0"/>
          <w:numId w:val="23"/>
        </w:numPr>
        <w:spacing w:after="0" w:line="240" w:lineRule="auto"/>
        <w:ind w:left="357" w:hanging="357"/>
        <w:jc w:val="both"/>
        <w:rPr>
          <w:rFonts w:eastAsia="Times New Roman" w:cstheme="minorHAnsi"/>
          <w:lang w:eastAsia="pl-PL"/>
        </w:rPr>
      </w:pPr>
      <w:r w:rsidRPr="00BF232D">
        <w:rPr>
          <w:rFonts w:eastAsia="Times New Roman" w:cstheme="minorHAnsi"/>
          <w:lang w:eastAsia="pl-PL"/>
        </w:rPr>
        <w:t>Zamawiający wymaga, aby oferowany przedmiot zamówienia:</w:t>
      </w:r>
    </w:p>
    <w:p w14:paraId="1AF50001" w14:textId="77777777" w:rsidR="00E504FD" w:rsidRPr="00BF232D" w:rsidRDefault="00E504FD" w:rsidP="00031599">
      <w:pPr>
        <w:numPr>
          <w:ilvl w:val="0"/>
          <w:numId w:val="24"/>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fabrycznie nowy, wolny od wszelkich wad i uszkodzeń,</w:t>
      </w:r>
    </w:p>
    <w:p w14:paraId="440DE4B4" w14:textId="77777777" w:rsidR="00E504FD" w:rsidRPr="00BF232D" w:rsidRDefault="00E504FD" w:rsidP="00031599">
      <w:pPr>
        <w:numPr>
          <w:ilvl w:val="0"/>
          <w:numId w:val="24"/>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bez śladów eksploatacji,</w:t>
      </w:r>
    </w:p>
    <w:p w14:paraId="640BAC06" w14:textId="77777777" w:rsidR="00E504FD" w:rsidRPr="00BF232D" w:rsidRDefault="00E504FD" w:rsidP="00031599">
      <w:pPr>
        <w:numPr>
          <w:ilvl w:val="0"/>
          <w:numId w:val="24"/>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 xml:space="preserve"> nie był przedmiotem praw osób trzecich,</w:t>
      </w:r>
    </w:p>
    <w:p w14:paraId="2ED34BD4" w14:textId="77777777" w:rsidR="00E504FD" w:rsidRPr="00BF232D" w:rsidRDefault="00E504FD" w:rsidP="00031599">
      <w:pPr>
        <w:numPr>
          <w:ilvl w:val="0"/>
          <w:numId w:val="24"/>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kompletny i gotowy do użytkowania,</w:t>
      </w:r>
    </w:p>
    <w:p w14:paraId="7B10E232" w14:textId="77777777" w:rsidR="00E504FD" w:rsidRPr="00BF232D" w:rsidRDefault="00E504FD" w:rsidP="00031599">
      <w:pPr>
        <w:numPr>
          <w:ilvl w:val="0"/>
          <w:numId w:val="24"/>
        </w:numPr>
        <w:tabs>
          <w:tab w:val="left" w:pos="709"/>
        </w:tabs>
        <w:spacing w:after="0" w:line="240" w:lineRule="auto"/>
        <w:ind w:left="709" w:hanging="283"/>
        <w:jc w:val="both"/>
        <w:rPr>
          <w:rFonts w:eastAsia="Times New Roman" w:cstheme="minorHAnsi"/>
          <w:lang w:eastAsia="pl-PL"/>
        </w:rPr>
      </w:pPr>
      <w:r w:rsidRPr="00BF232D">
        <w:rPr>
          <w:rFonts w:eastAsia="Times New Roman" w:cstheme="minorHAnsi"/>
          <w:lang w:eastAsia="pl-PL"/>
        </w:rPr>
        <w:t>spełniał wszystkie wymagania stawiane takim towarom przez prawo polskie tj. przedmiot zamówienia musi posiadać wszelkie wymagane przepisami prawa świadectwa, certyfikaty, atesty i inne dokumenty poświadczające dopuszczenie do obrotu na rynku polskim, w tym w obiektach szkolnych (pracownie zawodowe) – jeśli dotyczy.</w:t>
      </w:r>
    </w:p>
    <w:p w14:paraId="51C2A4BB" w14:textId="77777777" w:rsidR="00E504FD" w:rsidRPr="00BF232D" w:rsidRDefault="00E504FD" w:rsidP="00031599">
      <w:pPr>
        <w:pStyle w:val="Akapitzlist"/>
        <w:numPr>
          <w:ilvl w:val="0"/>
          <w:numId w:val="23"/>
        </w:numPr>
        <w:spacing w:after="0" w:line="240" w:lineRule="auto"/>
        <w:jc w:val="both"/>
        <w:rPr>
          <w:rFonts w:eastAsia="Times New Roman" w:cstheme="minorHAnsi"/>
          <w:lang w:eastAsia="pl-PL"/>
        </w:rPr>
      </w:pPr>
      <w:r w:rsidRPr="00BF232D">
        <w:rPr>
          <w:rFonts w:eastAsia="Times New Roman" w:cstheme="minorHAnsi"/>
          <w:lang w:eastAsia="pl-PL"/>
        </w:rPr>
        <w:t xml:space="preserve">W ramach realizacji przedmiotu zamówienia Wykonawca: </w:t>
      </w:r>
    </w:p>
    <w:p w14:paraId="33366A7C" w14:textId="77777777" w:rsidR="00E504FD" w:rsidRPr="00BF232D" w:rsidRDefault="00E504FD" w:rsidP="00031599">
      <w:pPr>
        <w:pStyle w:val="Akapitzlist"/>
        <w:numPr>
          <w:ilvl w:val="0"/>
          <w:numId w:val="25"/>
        </w:numPr>
        <w:spacing w:after="0" w:line="240" w:lineRule="auto"/>
        <w:ind w:left="709" w:hanging="283"/>
        <w:jc w:val="both"/>
        <w:rPr>
          <w:rFonts w:eastAsia="Times New Roman" w:cstheme="minorHAnsi"/>
          <w:lang w:eastAsia="pl-PL"/>
        </w:rPr>
      </w:pPr>
      <w:r w:rsidRPr="00BF232D">
        <w:rPr>
          <w:rFonts w:eastAsia="Times New Roman" w:cstheme="minorHAnsi"/>
          <w:lang w:eastAsia="pl-PL"/>
        </w:rPr>
        <w:t xml:space="preserve">Przekaże, do wskazanego przez Zamawiającego przedstawiciela </w:t>
      </w:r>
      <w:r>
        <w:rPr>
          <w:rFonts w:eastAsia="Times New Roman" w:cstheme="minorHAnsi"/>
          <w:lang w:eastAsia="pl-PL"/>
        </w:rPr>
        <w:t>S</w:t>
      </w:r>
      <w:r w:rsidRPr="00BF232D">
        <w:rPr>
          <w:rFonts w:eastAsia="Times New Roman" w:cstheme="minorHAnsi"/>
          <w:lang w:eastAsia="pl-PL"/>
        </w:rPr>
        <w:t>zkoły, kompletną dokumentację dostarczonego wyposażenia w tym w szczególności</w:t>
      </w:r>
      <w:r>
        <w:rPr>
          <w:rFonts w:eastAsia="Times New Roman" w:cstheme="minorHAnsi"/>
          <w:lang w:eastAsia="pl-PL"/>
        </w:rPr>
        <w:t>:</w:t>
      </w:r>
      <w:r w:rsidRPr="00BF232D">
        <w:rPr>
          <w:rFonts w:eastAsia="Times New Roman" w:cstheme="minorHAnsi"/>
          <w:lang w:eastAsia="pl-PL"/>
        </w:rPr>
        <w:t xml:space="preserve"> instrukcje obsługi, gwarancje, dokumentację</w:t>
      </w:r>
      <w:r>
        <w:rPr>
          <w:rFonts w:eastAsia="Times New Roman" w:cstheme="minorHAnsi"/>
          <w:lang w:eastAsia="pl-PL"/>
        </w:rPr>
        <w:t xml:space="preserve"> </w:t>
      </w:r>
      <w:r w:rsidRPr="00BF232D">
        <w:rPr>
          <w:rFonts w:eastAsia="Times New Roman" w:cstheme="minorHAnsi"/>
          <w:lang w:eastAsia="pl-PL"/>
        </w:rPr>
        <w:t>techniczną (np. kartę specyfikacji, kartę katalogową danego sprzętu), certyfikaty dopuszczające sprzęt do użytkowania w placówce oświatowej – jeżeli jest wymagany,</w:t>
      </w:r>
    </w:p>
    <w:p w14:paraId="499FD4A3" w14:textId="77777777" w:rsidR="00E504FD" w:rsidRPr="00BF232D" w:rsidRDefault="00E504FD" w:rsidP="00031599">
      <w:pPr>
        <w:pStyle w:val="Akapitzlist"/>
        <w:numPr>
          <w:ilvl w:val="0"/>
          <w:numId w:val="25"/>
        </w:numPr>
        <w:spacing w:after="0" w:line="240" w:lineRule="auto"/>
        <w:ind w:left="709" w:hanging="283"/>
        <w:jc w:val="both"/>
        <w:rPr>
          <w:rFonts w:eastAsia="Times New Roman" w:cstheme="minorHAnsi"/>
          <w:lang w:eastAsia="pl-PL"/>
        </w:rPr>
      </w:pPr>
      <w:r>
        <w:rPr>
          <w:rFonts w:eastAsia="Times New Roman" w:cstheme="minorHAnsi"/>
          <w:lang w:eastAsia="pl-PL"/>
        </w:rPr>
        <w:t>U</w:t>
      </w:r>
      <w:r w:rsidRPr="00BF232D">
        <w:rPr>
          <w:rFonts w:eastAsia="Times New Roman" w:cstheme="minorHAnsi"/>
          <w:lang w:eastAsia="pl-PL"/>
        </w:rPr>
        <w:t xml:space="preserve">dzieli gwarancji jakości i rękojmi za wady – minimalny okres gwarancji zawarty w opisie przedmiotu zamówienia - liczone od daty podpisania </w:t>
      </w:r>
      <w:r w:rsidRPr="00BF232D">
        <w:rPr>
          <w:rFonts w:eastAsia="Times New Roman" w:cstheme="minorHAnsi"/>
          <w:bCs/>
          <w:lang w:eastAsia="pl-PL"/>
        </w:rPr>
        <w:t>protokołu końcowego</w:t>
      </w:r>
      <w:r w:rsidRPr="00BF232D">
        <w:rPr>
          <w:rFonts w:eastAsia="Times New Roman" w:cstheme="minorHAnsi"/>
          <w:lang w:eastAsia="pl-PL"/>
        </w:rPr>
        <w:t xml:space="preserve"> (obejmującego zakup, dostarczenie, wniesienie, zainstalowanie/podłączenie).</w:t>
      </w:r>
    </w:p>
    <w:p w14:paraId="13AD56E5" w14:textId="77777777" w:rsidR="00E504FD" w:rsidRPr="00BF232D" w:rsidRDefault="00E504FD" w:rsidP="00031599">
      <w:pPr>
        <w:pStyle w:val="Akapitzlist"/>
        <w:numPr>
          <w:ilvl w:val="0"/>
          <w:numId w:val="25"/>
        </w:numPr>
        <w:spacing w:after="0" w:line="240" w:lineRule="auto"/>
        <w:ind w:left="709" w:hanging="283"/>
        <w:jc w:val="both"/>
        <w:rPr>
          <w:rFonts w:eastAsia="Times New Roman" w:cstheme="minorHAnsi"/>
          <w:lang w:eastAsia="pl-PL"/>
        </w:rPr>
      </w:pPr>
      <w:r>
        <w:rPr>
          <w:rFonts w:eastAsia="Times New Roman" w:cstheme="minorHAnsi"/>
          <w:lang w:eastAsia="pl-PL"/>
        </w:rPr>
        <w:t>G</w:t>
      </w:r>
      <w:r w:rsidRPr="00BF232D">
        <w:rPr>
          <w:rFonts w:eastAsia="Times New Roman" w:cstheme="minorHAnsi"/>
          <w:lang w:eastAsia="pl-PL"/>
        </w:rPr>
        <w:t xml:space="preserve">warantuje, że czas naprawy/wymiany sprzętu wadliwego, na wolny od wad, wyniesie </w:t>
      </w:r>
      <w:r w:rsidRPr="00BF232D">
        <w:rPr>
          <w:rFonts w:eastAsia="Times New Roman" w:cstheme="minorHAnsi"/>
          <w:lang w:eastAsia="pl-PL"/>
        </w:rPr>
        <w:br/>
        <w:t>w okresie gwarancji maksymalnie 30 dni od daty przedłożenia Wykonawcy przez Zamawiającego informacji o wadliwym sprzęcie,</w:t>
      </w:r>
    </w:p>
    <w:p w14:paraId="7BEB5552" w14:textId="5067E92F" w:rsidR="00E504FD" w:rsidRPr="00BF232D" w:rsidRDefault="00E504FD" w:rsidP="00031599">
      <w:pPr>
        <w:pStyle w:val="Akapitzlist"/>
        <w:numPr>
          <w:ilvl w:val="0"/>
          <w:numId w:val="25"/>
        </w:numPr>
        <w:spacing w:after="0" w:line="240" w:lineRule="auto"/>
        <w:ind w:left="709" w:hanging="283"/>
        <w:jc w:val="both"/>
        <w:rPr>
          <w:rFonts w:eastAsia="Times New Roman" w:cstheme="minorHAnsi"/>
          <w:lang w:eastAsia="pl-PL"/>
        </w:rPr>
      </w:pPr>
      <w:r>
        <w:rPr>
          <w:rFonts w:eastAsia="Times New Roman" w:cstheme="minorHAnsi"/>
          <w:lang w:eastAsia="pl-PL"/>
        </w:rPr>
        <w:t>B</w:t>
      </w:r>
      <w:r w:rsidRPr="00BF232D">
        <w:rPr>
          <w:rFonts w:eastAsia="Times New Roman" w:cstheme="minorHAnsi"/>
          <w:lang w:eastAsia="pl-PL"/>
        </w:rPr>
        <w:t xml:space="preserve">ędzie do dyspozycji Odbiorcy Usługi tj. </w:t>
      </w:r>
      <w:r w:rsidRPr="00A72E06">
        <w:rPr>
          <w:rFonts w:eastAsia="Times New Roman" w:cstheme="minorHAnsi"/>
          <w:lang w:eastAsia="pl-PL"/>
        </w:rPr>
        <w:t xml:space="preserve">w </w:t>
      </w:r>
      <w:r w:rsidRPr="00A72E06">
        <w:rPr>
          <w:rFonts w:eastAsia="Times New Roman" w:cstheme="minorHAnsi"/>
          <w:b/>
          <w:lang w:eastAsia="pl-PL"/>
        </w:rPr>
        <w:t xml:space="preserve">Zespole Szkół </w:t>
      </w:r>
      <w:r>
        <w:rPr>
          <w:rFonts w:eastAsia="Times New Roman" w:cstheme="minorHAnsi"/>
          <w:b/>
          <w:lang w:eastAsia="pl-PL"/>
        </w:rPr>
        <w:t xml:space="preserve">Politechnicznych w Głogowie </w:t>
      </w:r>
      <w:r w:rsidRPr="00BF232D">
        <w:rPr>
          <w:rFonts w:eastAsia="Times New Roman" w:cstheme="minorHAnsi"/>
          <w:lang w:eastAsia="pl-PL"/>
        </w:rPr>
        <w:t>na każde wezwanie w razie wadliwego działania dostarczonego sprzętu oraz zobligowany będzie w przeciągu 5 dni roboczych od zgłoszenie do podjęcia działań.</w:t>
      </w:r>
    </w:p>
    <w:p w14:paraId="0E352B98" w14:textId="5A1EA895" w:rsidR="00E504FD" w:rsidRPr="00BF232D" w:rsidRDefault="00E504FD" w:rsidP="00031599">
      <w:pPr>
        <w:pStyle w:val="Akapitzlist"/>
        <w:numPr>
          <w:ilvl w:val="0"/>
          <w:numId w:val="23"/>
        </w:numPr>
        <w:spacing w:after="0" w:line="240" w:lineRule="auto"/>
        <w:jc w:val="both"/>
        <w:rPr>
          <w:rFonts w:eastAsia="Times New Roman" w:cstheme="minorHAnsi"/>
          <w:lang w:eastAsia="pl-PL"/>
        </w:rPr>
      </w:pPr>
      <w:r w:rsidRPr="00BF232D">
        <w:rPr>
          <w:rFonts w:eastAsia="Times New Roman" w:cstheme="minorHAnsi"/>
          <w:b/>
          <w:bCs/>
          <w:lang w:eastAsia="pl-PL"/>
        </w:rPr>
        <w:t xml:space="preserve">Termin realizacji zamówienia </w:t>
      </w:r>
      <w:r>
        <w:rPr>
          <w:rFonts w:eastAsia="Times New Roman" w:cstheme="minorHAnsi"/>
          <w:b/>
          <w:bCs/>
          <w:lang w:eastAsia="pl-PL"/>
        </w:rPr>
        <w:t xml:space="preserve">w ramach każdej części </w:t>
      </w:r>
      <w:r w:rsidRPr="00A00734">
        <w:rPr>
          <w:rFonts w:eastAsia="Times New Roman" w:cstheme="minorHAnsi"/>
          <w:b/>
          <w:bCs/>
          <w:lang w:eastAsia="pl-PL"/>
        </w:rPr>
        <w:t xml:space="preserve">wynosi maksymalnie </w:t>
      </w:r>
      <w:r w:rsidR="00445991">
        <w:rPr>
          <w:rFonts w:eastAsia="Times New Roman" w:cstheme="minorHAnsi"/>
          <w:b/>
          <w:bCs/>
          <w:lang w:eastAsia="pl-PL"/>
        </w:rPr>
        <w:t>6</w:t>
      </w:r>
      <w:r w:rsidRPr="00A00734">
        <w:rPr>
          <w:rFonts w:eastAsia="Times New Roman" w:cstheme="minorHAnsi"/>
          <w:b/>
          <w:bCs/>
          <w:lang w:eastAsia="pl-PL"/>
        </w:rPr>
        <w:t>0 dni</w:t>
      </w:r>
      <w:r>
        <w:rPr>
          <w:rFonts w:eastAsia="Times New Roman" w:cstheme="minorHAnsi"/>
          <w:b/>
          <w:bCs/>
          <w:lang w:eastAsia="pl-PL"/>
        </w:rPr>
        <w:t xml:space="preserve"> kalendarzowe</w:t>
      </w:r>
      <w:r w:rsidRPr="00A00734">
        <w:rPr>
          <w:rFonts w:eastAsia="Times New Roman" w:cstheme="minorHAnsi"/>
          <w:b/>
          <w:bCs/>
          <w:lang w:eastAsia="pl-PL"/>
        </w:rPr>
        <w:t xml:space="preserve"> liczonych od daty podpisania umowy pomiędzy Zamawiającym a Wykonawcą</w:t>
      </w:r>
      <w:r w:rsidRPr="00A00734">
        <w:rPr>
          <w:rFonts w:eastAsia="Times New Roman" w:cstheme="minorHAnsi"/>
          <w:lang w:eastAsia="pl-PL"/>
        </w:rPr>
        <w:t xml:space="preserve">. Ale nie później niż </w:t>
      </w:r>
      <w:r w:rsidRPr="0028446C">
        <w:rPr>
          <w:rFonts w:eastAsia="Times New Roman" w:cstheme="minorHAnsi"/>
          <w:lang w:eastAsia="pl-PL"/>
        </w:rPr>
        <w:t>31.01.2026</w:t>
      </w:r>
      <w:r w:rsidRPr="00F76C19">
        <w:rPr>
          <w:rFonts w:eastAsia="Times New Roman" w:cstheme="minorHAnsi"/>
          <w:lang w:eastAsia="pl-PL"/>
        </w:rPr>
        <w:t xml:space="preserve"> r.</w:t>
      </w:r>
      <w:r>
        <w:rPr>
          <w:rFonts w:eastAsia="Times New Roman" w:cstheme="minorHAnsi"/>
          <w:lang w:eastAsia="pl-PL"/>
        </w:rPr>
        <w:t xml:space="preserve"> </w:t>
      </w:r>
      <w:r w:rsidRPr="00BF232D">
        <w:rPr>
          <w:rFonts w:eastAsia="Times New Roman" w:cstheme="minorHAnsi"/>
          <w:lang w:eastAsia="pl-PL"/>
        </w:rPr>
        <w:t>Podpisanie umowy jest równoznaczne ze złożeniem zamówienia na wyposażenie pracowni wykazanej w tabeli nr 1.</w:t>
      </w:r>
    </w:p>
    <w:p w14:paraId="28D622FD" w14:textId="77777777" w:rsidR="00E504FD" w:rsidRPr="00470ABA" w:rsidRDefault="00E504FD" w:rsidP="00031599">
      <w:pPr>
        <w:pStyle w:val="Akapitzlist"/>
        <w:numPr>
          <w:ilvl w:val="0"/>
          <w:numId w:val="23"/>
        </w:numPr>
        <w:spacing w:after="0" w:line="240" w:lineRule="auto"/>
        <w:jc w:val="both"/>
        <w:rPr>
          <w:rFonts w:eastAsia="Times New Roman" w:cs="Calibri"/>
          <w:bCs/>
          <w:color w:val="000000"/>
          <w:lang w:eastAsia="pl-PL"/>
        </w:rPr>
      </w:pPr>
      <w:r w:rsidRPr="00470ABA">
        <w:rPr>
          <w:rFonts w:eastAsia="Times New Roman" w:cs="Calibri"/>
          <w:bCs/>
          <w:color w:val="000000"/>
          <w:lang w:eastAsia="pl-PL"/>
        </w:rPr>
        <w:t>Wykonawca zobowiązany jest do stosowania zasady zrównoważonego rozwoju oraz zasady DNSH</w:t>
      </w:r>
      <w:r>
        <w:rPr>
          <w:rFonts w:eastAsia="Times New Roman" w:cs="Calibri"/>
          <w:bCs/>
          <w:color w:val="000000"/>
          <w:lang w:eastAsia="pl-PL"/>
        </w:rPr>
        <w:t xml:space="preserve"> </w:t>
      </w:r>
      <w:r w:rsidRPr="00470ABA">
        <w:rPr>
          <w:rFonts w:eastAsia="Times New Roman" w:cs="Calibri"/>
          <w:bCs/>
          <w:color w:val="000000"/>
          <w:lang w:eastAsia="pl-PL"/>
        </w:rPr>
        <w:t xml:space="preserve">czyli nie czyń poważnych szkód, w tym w szczególności: </w:t>
      </w:r>
    </w:p>
    <w:p w14:paraId="3A09034D" w14:textId="77777777" w:rsidR="00E504FD" w:rsidRPr="00BF232D" w:rsidRDefault="00E504FD" w:rsidP="00031599">
      <w:pPr>
        <w:pStyle w:val="Akapitzlist"/>
        <w:numPr>
          <w:ilvl w:val="0"/>
          <w:numId w:val="26"/>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wykorzystanie materiałów przyjaznych środowisku (np. wydrukowanych obustronnie, zaleca się stosowanie papieru z recyklingu oraz innych produktów wyprodukowanych z materiałów biodegradowalnych i lub materiały w formie elektronicznej),</w:t>
      </w:r>
    </w:p>
    <w:p w14:paraId="06D06E14" w14:textId="77777777" w:rsidR="00E504FD" w:rsidRPr="00BF232D" w:rsidRDefault="00E504FD" w:rsidP="00031599">
      <w:pPr>
        <w:pStyle w:val="Akapitzlist"/>
        <w:numPr>
          <w:ilvl w:val="0"/>
          <w:numId w:val="26"/>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sprzęt będzie energooszczędny,</w:t>
      </w:r>
    </w:p>
    <w:p w14:paraId="051BA539" w14:textId="77777777" w:rsidR="00E504FD" w:rsidRPr="00BF232D" w:rsidRDefault="00E504FD" w:rsidP="00031599">
      <w:pPr>
        <w:pStyle w:val="Akapitzlist"/>
        <w:numPr>
          <w:ilvl w:val="0"/>
          <w:numId w:val="26"/>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minimalizacja odpadów (preferowane opakowania wielokrotnego użytku lub biodegradowalne).</w:t>
      </w:r>
    </w:p>
    <w:p w14:paraId="109E38C7" w14:textId="77777777" w:rsidR="00E504FD" w:rsidRPr="00BF232D" w:rsidRDefault="00E504FD" w:rsidP="00031599">
      <w:pPr>
        <w:pStyle w:val="Akapitzlist"/>
        <w:numPr>
          <w:ilvl w:val="0"/>
          <w:numId w:val="26"/>
        </w:numPr>
        <w:spacing w:after="0" w:line="240" w:lineRule="auto"/>
        <w:ind w:left="851"/>
        <w:jc w:val="both"/>
        <w:rPr>
          <w:lang w:eastAsia="pl-PL"/>
        </w:rPr>
      </w:pPr>
      <w:r w:rsidRPr="00BF232D">
        <w:rPr>
          <w:rFonts w:eastAsia="Times New Roman" w:cs="Calibri"/>
          <w:bCs/>
          <w:color w:val="000000"/>
          <w:lang w:eastAsia="pl-PL"/>
        </w:rPr>
        <w:t>proekologiczne rozwiązania logistyczne (np. dostawy poza godzinami szczytu).</w:t>
      </w:r>
    </w:p>
    <w:p w14:paraId="20F4DF32" w14:textId="77777777" w:rsidR="00E504FD" w:rsidRPr="00BF232D" w:rsidRDefault="00E504FD" w:rsidP="00031599">
      <w:pPr>
        <w:pStyle w:val="Akapitzlist"/>
        <w:numPr>
          <w:ilvl w:val="0"/>
          <w:numId w:val="23"/>
        </w:numPr>
        <w:suppressAutoHyphens/>
        <w:spacing w:after="0" w:line="240" w:lineRule="auto"/>
        <w:jc w:val="both"/>
        <w:rPr>
          <w:rFonts w:eastAsia="Calibri" w:cstheme="minorHAnsi"/>
          <w:lang w:eastAsia="ar-SA"/>
        </w:rPr>
      </w:pPr>
      <w:r w:rsidRPr="00BF232D">
        <w:rPr>
          <w:rFonts w:eastAsia="Calibri" w:cstheme="minorHAnsi"/>
          <w:lang w:eastAsia="ar-SA"/>
        </w:rPr>
        <w:t>Zamawiający dopuszcza składania ofert częściowych.</w:t>
      </w:r>
    </w:p>
    <w:p w14:paraId="6D233DC7" w14:textId="77777777" w:rsidR="00E504FD" w:rsidRPr="00BF232D" w:rsidRDefault="00E504FD" w:rsidP="00031599">
      <w:pPr>
        <w:pStyle w:val="Akapitzlist"/>
        <w:numPr>
          <w:ilvl w:val="0"/>
          <w:numId w:val="23"/>
        </w:numPr>
        <w:suppressAutoHyphens/>
        <w:spacing w:after="0" w:line="240" w:lineRule="auto"/>
        <w:jc w:val="both"/>
        <w:rPr>
          <w:rFonts w:eastAsia="Calibri" w:cstheme="minorHAnsi"/>
          <w:lang w:eastAsia="ar-SA"/>
        </w:rPr>
      </w:pPr>
      <w:r w:rsidRPr="00BF232D">
        <w:rPr>
          <w:rFonts w:eastAsia="Calibri" w:cstheme="minorHAnsi"/>
          <w:lang w:eastAsia="ar-SA"/>
        </w:rPr>
        <w:t>Zamawiający nie dopuszcza składania ofert wariantowych.</w:t>
      </w:r>
    </w:p>
    <w:p w14:paraId="7C05F978" w14:textId="77777777" w:rsidR="00E504FD" w:rsidRPr="00BF232D" w:rsidRDefault="00E504FD" w:rsidP="00031599">
      <w:pPr>
        <w:pStyle w:val="Akapitzlist"/>
        <w:numPr>
          <w:ilvl w:val="0"/>
          <w:numId w:val="23"/>
        </w:numPr>
        <w:suppressAutoHyphens/>
        <w:spacing w:after="0" w:line="240" w:lineRule="auto"/>
        <w:ind w:right="-2"/>
        <w:jc w:val="both"/>
        <w:rPr>
          <w:rFonts w:eastAsia="Calibri" w:cstheme="minorHAnsi"/>
          <w:lang w:eastAsia="ar-SA"/>
        </w:rPr>
      </w:pPr>
      <w:r w:rsidRPr="00BF232D">
        <w:rPr>
          <w:rFonts w:eastAsia="Times New Roman" w:cstheme="minorHAnsi"/>
          <w:lang w:eastAsia="pl-PL"/>
        </w:rPr>
        <w:t>Zamawiający opisując przedmiot zamówienia uwzględnił nazwy i kody określone we Wspólnym Słowniku Zamówień (CPV):</w:t>
      </w:r>
    </w:p>
    <w:p w14:paraId="1AC83340" w14:textId="77777777" w:rsidR="00062D42" w:rsidRPr="006D264A" w:rsidRDefault="00062D42" w:rsidP="00A051A3">
      <w:pPr>
        <w:pStyle w:val="Akapitzlist"/>
        <w:ind w:left="284"/>
        <w:jc w:val="both"/>
        <w:rPr>
          <w:rFonts w:eastAsia="Times New Roman" w:cstheme="minorHAnsi"/>
          <w:color w:val="000000"/>
          <w:sz w:val="20"/>
          <w:szCs w:val="20"/>
          <w:lang w:eastAsia="pl-PL"/>
        </w:rPr>
      </w:pPr>
      <w:r w:rsidRPr="006D264A">
        <w:rPr>
          <w:sz w:val="20"/>
          <w:szCs w:val="20"/>
        </w:rPr>
        <w:t>Kody określone we Wspólnym Słowniku Zamówień:</w:t>
      </w:r>
    </w:p>
    <w:p w14:paraId="360A0F67" w14:textId="77777777" w:rsidR="005D72D8" w:rsidRPr="008F7230"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 xml:space="preserve">Kod CPV </w:t>
      </w:r>
      <w:hyperlink r:id="rId12" w:history="1">
        <w:r w:rsidRPr="008F7230">
          <w:rPr>
            <w:rFonts w:eastAsia="Calibri" w:cstheme="minorHAnsi"/>
            <w:bCs/>
            <w:lang w:eastAsia="ar-SA"/>
          </w:rPr>
          <w:t>48920000-3</w:t>
        </w:r>
      </w:hyperlink>
      <w:r w:rsidRPr="008F7230">
        <w:rPr>
          <w:rFonts w:eastAsia="Calibri" w:cstheme="minorHAnsi"/>
          <w:bCs/>
          <w:lang w:eastAsia="ar-SA"/>
        </w:rPr>
        <w:t>: Pakiety oprogramowania do automatyzacji prac biurowych.</w:t>
      </w:r>
    </w:p>
    <w:p w14:paraId="3AFDC0FA" w14:textId="77777777" w:rsidR="005D72D8" w:rsidRPr="008F7230"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 xml:space="preserve">Kod CPV 30125110-5 – Toner do drukarek laserowych/faksów: </w:t>
      </w:r>
    </w:p>
    <w:p w14:paraId="33E11980" w14:textId="05A11E40" w:rsidR="005D72D8" w:rsidRPr="008F7230"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 xml:space="preserve">Kod CPV </w:t>
      </w:r>
      <w:hyperlink r:id="rId13" w:history="1">
        <w:r w:rsidRPr="008F7230">
          <w:rPr>
            <w:rFonts w:eastAsia="Calibri" w:cstheme="minorHAnsi"/>
            <w:bCs/>
            <w:lang w:eastAsia="ar-SA"/>
          </w:rPr>
          <w:t>30192113-6</w:t>
        </w:r>
      </w:hyperlink>
      <w:r w:rsidRPr="008F7230">
        <w:rPr>
          <w:rFonts w:eastAsia="Calibri" w:cstheme="minorHAnsi"/>
          <w:bCs/>
          <w:lang w:eastAsia="ar-SA"/>
        </w:rPr>
        <w:t>: Wkłady drukujące </w:t>
      </w:r>
    </w:p>
    <w:p w14:paraId="5D9C25CE" w14:textId="77777777" w:rsidR="005D72D8" w:rsidRPr="008F7230"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Kod CPV 42962000-7 - Urządzenia drukujące i graficzne</w:t>
      </w:r>
    </w:p>
    <w:p w14:paraId="4A6335AA" w14:textId="77777777" w:rsidR="005D72D8" w:rsidRPr="001B2899" w:rsidRDefault="005D72D8" w:rsidP="00031599">
      <w:pPr>
        <w:pStyle w:val="Akapitzlist"/>
        <w:numPr>
          <w:ilvl w:val="0"/>
          <w:numId w:val="18"/>
        </w:numPr>
        <w:jc w:val="both"/>
        <w:rPr>
          <w:rFonts w:eastAsia="Calibri" w:cstheme="minorHAnsi"/>
          <w:lang w:eastAsia="ar-SA"/>
        </w:rPr>
      </w:pPr>
      <w:r>
        <w:rPr>
          <w:rFonts w:eastAsia="Calibri" w:cstheme="minorHAnsi"/>
          <w:lang w:eastAsia="ar-SA"/>
        </w:rPr>
        <w:t>Kod CPV</w:t>
      </w:r>
      <w:r w:rsidRPr="001B2899">
        <w:rPr>
          <w:rFonts w:eastAsia="Calibri" w:cstheme="minorHAnsi"/>
          <w:bCs/>
          <w:lang w:eastAsia="ar-SA"/>
        </w:rPr>
        <w:t xml:space="preserve"> </w:t>
      </w:r>
      <w:r w:rsidRPr="008F7230">
        <w:rPr>
          <w:rFonts w:eastAsia="Calibri" w:cstheme="minorHAnsi"/>
          <w:bCs/>
          <w:lang w:eastAsia="ar-SA"/>
        </w:rPr>
        <w:t>32331500-7:</w:t>
      </w:r>
      <w:r w:rsidRPr="008F7230">
        <w:rPr>
          <w:rFonts w:eastAsia="Calibri" w:cstheme="minorHAnsi"/>
          <w:lang w:eastAsia="ar-SA"/>
        </w:rPr>
        <w:t> Nagrywarki (ogólny kod</w:t>
      </w:r>
    </w:p>
    <w:p w14:paraId="5B0E8ED3" w14:textId="77777777" w:rsidR="005D72D8" w:rsidRDefault="005D72D8" w:rsidP="00031599">
      <w:pPr>
        <w:pStyle w:val="Akapitzlist"/>
        <w:numPr>
          <w:ilvl w:val="0"/>
          <w:numId w:val="18"/>
        </w:numPr>
        <w:jc w:val="both"/>
        <w:rPr>
          <w:rFonts w:eastAsia="Calibri" w:cstheme="minorHAnsi"/>
          <w:lang w:eastAsia="ar-SA"/>
        </w:rPr>
      </w:pPr>
      <w:r>
        <w:rPr>
          <w:rFonts w:eastAsia="Calibri" w:cstheme="minorHAnsi"/>
          <w:lang w:eastAsia="ar-SA"/>
        </w:rPr>
        <w:t>Kod CPV</w:t>
      </w:r>
      <w:r w:rsidRPr="001B2899">
        <w:rPr>
          <w:rFonts w:eastAsia="Calibri" w:cstheme="minorHAnsi"/>
          <w:lang w:eastAsia="ar-SA"/>
        </w:rPr>
        <w:t xml:space="preserve"> </w:t>
      </w:r>
      <w:hyperlink r:id="rId14" w:history="1">
        <w:r w:rsidRPr="008F7230">
          <w:rPr>
            <w:rFonts w:eastAsia="Calibri" w:cstheme="minorHAnsi"/>
            <w:lang w:eastAsia="ar-SA"/>
          </w:rPr>
          <w:t>30237460-1</w:t>
        </w:r>
      </w:hyperlink>
      <w:r w:rsidRPr="008F7230">
        <w:rPr>
          <w:rFonts w:eastAsia="Calibri" w:cstheme="minorHAnsi"/>
          <w:lang w:eastAsia="ar-SA"/>
        </w:rPr>
        <w:t xml:space="preserve"> </w:t>
      </w:r>
      <w:r>
        <w:rPr>
          <w:rFonts w:eastAsia="Calibri" w:cstheme="minorHAnsi"/>
          <w:lang w:eastAsia="ar-SA"/>
        </w:rPr>
        <w:t>K</w:t>
      </w:r>
      <w:r w:rsidRPr="008F7230">
        <w:rPr>
          <w:rFonts w:eastAsia="Calibri" w:cstheme="minorHAnsi"/>
          <w:lang w:eastAsia="ar-SA"/>
        </w:rPr>
        <w:t>lawiatura komputerowa</w:t>
      </w:r>
    </w:p>
    <w:p w14:paraId="588A2D36" w14:textId="77777777" w:rsidR="005D72D8" w:rsidRPr="001B2899" w:rsidRDefault="005D72D8" w:rsidP="00031599">
      <w:pPr>
        <w:pStyle w:val="Akapitzlist"/>
        <w:numPr>
          <w:ilvl w:val="0"/>
          <w:numId w:val="18"/>
        </w:numPr>
        <w:jc w:val="both"/>
        <w:rPr>
          <w:rFonts w:eastAsia="Calibri" w:cstheme="minorHAnsi"/>
          <w:lang w:eastAsia="ar-SA"/>
        </w:rPr>
      </w:pPr>
      <w:r w:rsidRPr="008F7230">
        <w:rPr>
          <w:rFonts w:eastAsia="Calibri" w:cstheme="minorHAnsi"/>
          <w:bCs/>
          <w:lang w:eastAsia="ar-SA"/>
        </w:rPr>
        <w:t xml:space="preserve">Kod CPV </w:t>
      </w:r>
      <w:r w:rsidRPr="008F7230">
        <w:rPr>
          <w:rFonts w:eastAsia="Calibri" w:cstheme="minorHAnsi"/>
          <w:lang w:eastAsia="ar-SA"/>
        </w:rPr>
        <w:t>30237410-6</w:t>
      </w:r>
      <w:r w:rsidRPr="008F7230">
        <w:rPr>
          <w:rFonts w:eastAsia="Calibri" w:cstheme="minorHAnsi"/>
          <w:bCs/>
          <w:lang w:eastAsia="ar-SA"/>
        </w:rPr>
        <w:t xml:space="preserve"> </w:t>
      </w:r>
      <w:r>
        <w:rPr>
          <w:rFonts w:eastAsia="Calibri" w:cstheme="minorHAnsi"/>
          <w:bCs/>
          <w:lang w:eastAsia="ar-SA"/>
        </w:rPr>
        <w:t xml:space="preserve">Myszy </w:t>
      </w:r>
      <w:r w:rsidRPr="008F7230">
        <w:rPr>
          <w:rFonts w:eastAsia="Calibri" w:cstheme="minorHAnsi"/>
          <w:bCs/>
          <w:lang w:eastAsia="ar-SA"/>
        </w:rPr>
        <w:t>komputerowe</w:t>
      </w:r>
    </w:p>
    <w:p w14:paraId="47F5546C" w14:textId="77777777" w:rsidR="005D72D8" w:rsidRDefault="005D72D8" w:rsidP="00031599">
      <w:pPr>
        <w:pStyle w:val="Akapitzlist"/>
        <w:numPr>
          <w:ilvl w:val="0"/>
          <w:numId w:val="18"/>
        </w:numPr>
        <w:jc w:val="both"/>
        <w:rPr>
          <w:rFonts w:eastAsia="Calibri" w:cstheme="minorHAnsi"/>
          <w:lang w:eastAsia="ar-SA"/>
        </w:rPr>
      </w:pPr>
      <w:r>
        <w:rPr>
          <w:rFonts w:eastAsia="Calibri" w:cstheme="minorHAnsi"/>
          <w:lang w:eastAsia="ar-SA"/>
        </w:rPr>
        <w:t>Kod CPV</w:t>
      </w:r>
      <w:r w:rsidRPr="001B2899">
        <w:rPr>
          <w:rFonts w:eastAsia="Calibri" w:cstheme="minorHAnsi"/>
          <w:lang w:eastAsia="ar-SA"/>
        </w:rPr>
        <w:t xml:space="preserve"> </w:t>
      </w:r>
      <w:r w:rsidRPr="008F7230">
        <w:rPr>
          <w:rFonts w:eastAsia="Calibri" w:cstheme="minorHAnsi"/>
          <w:lang w:eastAsia="ar-SA"/>
        </w:rPr>
        <w:t xml:space="preserve">39162110-9 </w:t>
      </w:r>
      <w:r>
        <w:rPr>
          <w:rFonts w:eastAsia="Calibri" w:cstheme="minorHAnsi"/>
          <w:lang w:eastAsia="ar-SA"/>
        </w:rPr>
        <w:t>S</w:t>
      </w:r>
      <w:r w:rsidRPr="008F7230">
        <w:rPr>
          <w:rFonts w:eastAsia="Calibri" w:cstheme="minorHAnsi"/>
          <w:lang w:eastAsia="ar-SA"/>
        </w:rPr>
        <w:t>przęt dydaktyczny</w:t>
      </w:r>
    </w:p>
    <w:p w14:paraId="29B48AFA" w14:textId="77777777" w:rsidR="005D72D8" w:rsidRDefault="005D72D8" w:rsidP="00031599">
      <w:pPr>
        <w:pStyle w:val="Akapitzlist"/>
        <w:numPr>
          <w:ilvl w:val="0"/>
          <w:numId w:val="18"/>
        </w:numPr>
        <w:jc w:val="both"/>
        <w:rPr>
          <w:rFonts w:eastAsia="Calibri" w:cstheme="minorHAnsi"/>
          <w:lang w:eastAsia="ar-SA"/>
        </w:rPr>
      </w:pPr>
      <w:r>
        <w:rPr>
          <w:rFonts w:eastAsia="Calibri" w:cstheme="minorHAnsi"/>
          <w:lang w:eastAsia="ar-SA"/>
        </w:rPr>
        <w:t>Kod CPV</w:t>
      </w:r>
      <w:r w:rsidRPr="001B2899">
        <w:rPr>
          <w:rFonts w:eastAsia="Calibri" w:cstheme="minorHAnsi"/>
          <w:lang w:eastAsia="ar-SA"/>
        </w:rPr>
        <w:t xml:space="preserve"> </w:t>
      </w:r>
      <w:r w:rsidRPr="008F7230">
        <w:rPr>
          <w:rFonts w:eastAsia="Calibri" w:cstheme="minorHAnsi"/>
          <w:lang w:eastAsia="ar-SA"/>
        </w:rPr>
        <w:t xml:space="preserve">30213300-8- </w:t>
      </w:r>
      <w:r>
        <w:rPr>
          <w:rFonts w:eastAsia="Calibri" w:cstheme="minorHAnsi"/>
          <w:lang w:eastAsia="ar-SA"/>
        </w:rPr>
        <w:t>K</w:t>
      </w:r>
      <w:r w:rsidRPr="008F7230">
        <w:rPr>
          <w:rFonts w:eastAsia="Calibri" w:cstheme="minorHAnsi"/>
          <w:lang w:eastAsia="ar-SA"/>
        </w:rPr>
        <w:t>omputer biurkowy</w:t>
      </w:r>
    </w:p>
    <w:p w14:paraId="0E446733" w14:textId="77777777" w:rsidR="005D72D8" w:rsidRPr="008F7230" w:rsidRDefault="005D72D8" w:rsidP="00031599">
      <w:pPr>
        <w:pStyle w:val="Akapitzlist"/>
        <w:numPr>
          <w:ilvl w:val="0"/>
          <w:numId w:val="18"/>
        </w:numPr>
        <w:jc w:val="both"/>
        <w:rPr>
          <w:rFonts w:eastAsia="Calibri" w:cstheme="minorHAnsi"/>
          <w:bCs/>
          <w:lang w:eastAsia="ar-SA"/>
        </w:rPr>
      </w:pPr>
      <w:r>
        <w:rPr>
          <w:rFonts w:eastAsia="Calibri" w:cstheme="minorHAnsi"/>
          <w:lang w:eastAsia="ar-SA"/>
        </w:rPr>
        <w:t xml:space="preserve">Kod </w:t>
      </w:r>
      <w:r w:rsidRPr="001B2899">
        <w:rPr>
          <w:rFonts w:eastAsia="Calibri" w:cstheme="minorHAnsi"/>
          <w:bCs/>
          <w:lang w:eastAsia="ar-SA"/>
        </w:rPr>
        <w:t xml:space="preserve">CPV </w:t>
      </w:r>
      <w:hyperlink r:id="rId15" w:history="1">
        <w:r w:rsidRPr="008F7230">
          <w:rPr>
            <w:rFonts w:eastAsia="Calibri" w:cstheme="minorHAnsi"/>
            <w:lang w:eastAsia="ar-SA"/>
          </w:rPr>
          <w:t>39112000-0 Krzesła</w:t>
        </w:r>
      </w:hyperlink>
    </w:p>
    <w:p w14:paraId="7137C2DA" w14:textId="77777777" w:rsidR="005D72D8" w:rsidRDefault="005D72D8" w:rsidP="00031599">
      <w:pPr>
        <w:pStyle w:val="Akapitzlist"/>
        <w:numPr>
          <w:ilvl w:val="0"/>
          <w:numId w:val="18"/>
        </w:numPr>
        <w:jc w:val="both"/>
        <w:rPr>
          <w:rFonts w:eastAsia="Calibri" w:cstheme="minorHAnsi"/>
          <w:lang w:eastAsia="ar-SA"/>
        </w:rPr>
      </w:pPr>
      <w:r w:rsidRPr="001B2899">
        <w:rPr>
          <w:rFonts w:eastAsia="Calibri" w:cstheme="minorHAnsi"/>
          <w:bCs/>
          <w:lang w:eastAsia="ar-SA"/>
        </w:rPr>
        <w:t xml:space="preserve">Kod CPV </w:t>
      </w:r>
      <w:hyperlink r:id="rId16" w:history="1">
        <w:r w:rsidRPr="008F7230">
          <w:rPr>
            <w:rFonts w:eastAsia="Calibri" w:cstheme="minorHAnsi"/>
            <w:lang w:eastAsia="ar-SA"/>
          </w:rPr>
          <w:t>39130000-2 Meble biurowe</w:t>
        </w:r>
      </w:hyperlink>
    </w:p>
    <w:p w14:paraId="033B0F4C" w14:textId="77777777" w:rsidR="005D72D8" w:rsidRDefault="005D72D8" w:rsidP="00031599">
      <w:pPr>
        <w:pStyle w:val="Akapitzlist"/>
        <w:numPr>
          <w:ilvl w:val="0"/>
          <w:numId w:val="18"/>
        </w:numPr>
        <w:jc w:val="both"/>
        <w:rPr>
          <w:rFonts w:eastAsia="Calibri" w:cstheme="minorHAnsi"/>
          <w:lang w:eastAsia="ar-SA"/>
        </w:rPr>
      </w:pPr>
      <w:r w:rsidRPr="00DD5742">
        <w:rPr>
          <w:rFonts w:eastAsia="Calibri" w:cstheme="minorHAnsi"/>
          <w:bCs/>
          <w:lang w:eastAsia="ar-SA"/>
        </w:rPr>
        <w:t>Kod CPV</w:t>
      </w:r>
      <w:r w:rsidRPr="008F7230">
        <w:rPr>
          <w:rFonts w:eastAsia="Calibri" w:cstheme="minorHAnsi"/>
          <w:lang w:eastAsia="ar-SA"/>
        </w:rPr>
        <w:t> 30200000-1: Urządzenia komputerowe</w:t>
      </w:r>
    </w:p>
    <w:p w14:paraId="0BC691E2" w14:textId="77777777" w:rsidR="005D72D8"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Kod CPV 30237450-8: Tablety graficzne</w:t>
      </w:r>
    </w:p>
    <w:p w14:paraId="5BD73237" w14:textId="410A9689" w:rsidR="005D72D8" w:rsidRPr="001B2899" w:rsidRDefault="005D72D8" w:rsidP="00031599">
      <w:pPr>
        <w:pStyle w:val="Akapitzlist"/>
        <w:numPr>
          <w:ilvl w:val="0"/>
          <w:numId w:val="18"/>
        </w:numPr>
        <w:jc w:val="both"/>
        <w:rPr>
          <w:rFonts w:eastAsia="Calibri" w:cstheme="minorHAnsi"/>
          <w:bCs/>
          <w:lang w:eastAsia="ar-SA"/>
        </w:rPr>
      </w:pPr>
      <w:r w:rsidRPr="00DD5742">
        <w:rPr>
          <w:rFonts w:eastAsia="Calibri" w:cstheme="minorHAnsi"/>
          <w:bCs/>
          <w:lang w:eastAsia="ar-SA"/>
        </w:rPr>
        <w:t>Kod CPV </w:t>
      </w:r>
      <w:r w:rsidRPr="001B2899">
        <w:rPr>
          <w:rFonts w:eastAsia="Calibri" w:cstheme="minorHAnsi"/>
          <w:lang w:eastAsia="ar-SA"/>
        </w:rPr>
        <w:t xml:space="preserve"> </w:t>
      </w:r>
      <w:r w:rsidRPr="008F7230">
        <w:rPr>
          <w:rFonts w:eastAsia="Calibri" w:cstheme="minorHAnsi"/>
          <w:lang w:eastAsia="ar-SA"/>
        </w:rPr>
        <w:t>30232100-5</w:t>
      </w:r>
      <w:r w:rsidR="003F4BCB">
        <w:rPr>
          <w:rFonts w:eastAsia="Calibri" w:cstheme="minorHAnsi"/>
          <w:bCs/>
          <w:lang w:eastAsia="ar-SA"/>
        </w:rPr>
        <w:t> d</w:t>
      </w:r>
      <w:r w:rsidRPr="008F7230">
        <w:rPr>
          <w:rFonts w:eastAsia="Calibri" w:cstheme="minorHAnsi"/>
          <w:bCs/>
          <w:lang w:eastAsia="ar-SA"/>
        </w:rPr>
        <w:t> </w:t>
      </w:r>
      <w:r w:rsidRPr="008F7230">
        <w:rPr>
          <w:rFonts w:eastAsia="Calibri" w:cstheme="minorHAnsi"/>
          <w:lang w:eastAsia="ar-SA"/>
        </w:rPr>
        <w:t>drukar</w:t>
      </w:r>
      <w:r w:rsidR="00451A4F">
        <w:rPr>
          <w:rFonts w:eastAsia="Calibri" w:cstheme="minorHAnsi"/>
          <w:lang w:eastAsia="ar-SA"/>
        </w:rPr>
        <w:t>ki</w:t>
      </w:r>
      <w:r w:rsidRPr="008F7230">
        <w:rPr>
          <w:rFonts w:eastAsia="Calibri" w:cstheme="minorHAnsi"/>
          <w:lang w:eastAsia="ar-SA"/>
        </w:rPr>
        <w:t xml:space="preserve"> i ploter</w:t>
      </w:r>
      <w:r w:rsidR="00451A4F">
        <w:rPr>
          <w:rFonts w:eastAsia="Calibri" w:cstheme="minorHAnsi"/>
          <w:lang w:eastAsia="ar-SA"/>
        </w:rPr>
        <w:t>y</w:t>
      </w:r>
      <w:bookmarkStart w:id="6" w:name="_GoBack"/>
      <w:bookmarkEnd w:id="6"/>
    </w:p>
    <w:p w14:paraId="69AE51C5" w14:textId="77777777" w:rsidR="005D72D8" w:rsidRDefault="005D72D8" w:rsidP="00031599">
      <w:pPr>
        <w:pStyle w:val="Akapitzlist"/>
        <w:numPr>
          <w:ilvl w:val="0"/>
          <w:numId w:val="18"/>
        </w:numPr>
        <w:jc w:val="both"/>
        <w:rPr>
          <w:rFonts w:eastAsia="Calibri" w:cstheme="minorHAnsi"/>
          <w:bCs/>
          <w:lang w:eastAsia="ar-SA"/>
        </w:rPr>
      </w:pPr>
      <w:r>
        <w:rPr>
          <w:rFonts w:eastAsia="Calibri" w:cstheme="minorHAnsi"/>
          <w:lang w:eastAsia="ar-SA"/>
        </w:rPr>
        <w:t xml:space="preserve">Kod CPV </w:t>
      </w:r>
      <w:r w:rsidRPr="008F7230">
        <w:rPr>
          <w:rFonts w:eastAsia="Calibri" w:cstheme="minorHAnsi"/>
          <w:bCs/>
          <w:lang w:eastAsia="ar-SA"/>
        </w:rPr>
        <w:t>33195100-4</w:t>
      </w:r>
      <w:r>
        <w:rPr>
          <w:rFonts w:eastAsia="Calibri" w:cstheme="minorHAnsi"/>
          <w:bCs/>
          <w:lang w:eastAsia="ar-SA"/>
        </w:rPr>
        <w:t>-  Monitor ekranowy</w:t>
      </w:r>
    </w:p>
    <w:p w14:paraId="5F83CF67" w14:textId="77777777" w:rsidR="005D72D8" w:rsidRPr="008F7230" w:rsidRDefault="005D72D8" w:rsidP="00031599">
      <w:pPr>
        <w:pStyle w:val="Akapitzlist"/>
        <w:numPr>
          <w:ilvl w:val="0"/>
          <w:numId w:val="18"/>
        </w:numPr>
        <w:jc w:val="both"/>
        <w:rPr>
          <w:rFonts w:eastAsia="Calibri" w:cstheme="minorHAnsi"/>
          <w:bCs/>
          <w:lang w:eastAsia="ar-SA"/>
        </w:rPr>
      </w:pPr>
      <w:r>
        <w:rPr>
          <w:rFonts w:eastAsia="Calibri" w:cstheme="minorHAnsi"/>
          <w:bCs/>
          <w:lang w:eastAsia="ar-SA"/>
        </w:rPr>
        <w:t xml:space="preserve">KOD CPV </w:t>
      </w:r>
      <w:r w:rsidRPr="001B2899">
        <w:rPr>
          <w:bCs/>
        </w:rPr>
        <w:t>38520000−</w:t>
      </w:r>
      <w:r w:rsidRPr="008F7230">
        <w:rPr>
          <w:bCs/>
        </w:rPr>
        <w:t>6</w:t>
      </w:r>
      <w:r>
        <w:rPr>
          <w:rFonts w:eastAsia="Calibri" w:cstheme="minorHAnsi"/>
          <w:bCs/>
          <w:lang w:eastAsia="ar-SA"/>
        </w:rPr>
        <w:t xml:space="preserve"> </w:t>
      </w:r>
      <w:r>
        <w:t xml:space="preserve">Skanery </w:t>
      </w:r>
    </w:p>
    <w:p w14:paraId="5EB87E47" w14:textId="77777777" w:rsidR="005D72D8" w:rsidRPr="001B2899" w:rsidRDefault="005D72D8" w:rsidP="00031599">
      <w:pPr>
        <w:pStyle w:val="Akapitzlist"/>
        <w:numPr>
          <w:ilvl w:val="0"/>
          <w:numId w:val="18"/>
        </w:numPr>
        <w:jc w:val="both"/>
        <w:rPr>
          <w:rFonts w:eastAsia="Calibri" w:cstheme="minorHAnsi"/>
          <w:bCs/>
          <w:lang w:eastAsia="ar-SA"/>
        </w:rPr>
      </w:pPr>
      <w:r>
        <w:rPr>
          <w:rFonts w:eastAsia="Calibri" w:cstheme="minorHAnsi"/>
          <w:bCs/>
          <w:lang w:eastAsia="ar-SA"/>
        </w:rPr>
        <w:t xml:space="preserve">KOD CPV </w:t>
      </w:r>
      <w:r w:rsidRPr="008F7230">
        <w:rPr>
          <w:rFonts w:eastAsia="Calibri" w:cstheme="minorHAnsi"/>
          <w:lang w:eastAsia="ar-SA"/>
        </w:rPr>
        <w:t>30237135-4: Karty sieciowe</w:t>
      </w:r>
    </w:p>
    <w:p w14:paraId="66D15E28" w14:textId="77777777" w:rsidR="005D72D8" w:rsidRDefault="005D72D8" w:rsidP="00031599">
      <w:pPr>
        <w:pStyle w:val="Akapitzlist"/>
        <w:numPr>
          <w:ilvl w:val="0"/>
          <w:numId w:val="18"/>
        </w:numPr>
        <w:jc w:val="both"/>
        <w:rPr>
          <w:rFonts w:eastAsia="Calibri" w:cstheme="minorHAnsi"/>
          <w:bCs/>
          <w:lang w:eastAsia="ar-SA"/>
        </w:rPr>
      </w:pPr>
      <w:r>
        <w:rPr>
          <w:rFonts w:eastAsia="Calibri" w:cstheme="minorHAnsi"/>
          <w:bCs/>
          <w:lang w:eastAsia="ar-SA"/>
        </w:rPr>
        <w:t xml:space="preserve">KOD CPV </w:t>
      </w:r>
      <w:hyperlink r:id="rId17" w:history="1">
        <w:r w:rsidRPr="008F7230">
          <w:rPr>
            <w:rFonts w:eastAsia="Calibri" w:cstheme="minorHAnsi"/>
            <w:bCs/>
            <w:lang w:eastAsia="ar-SA"/>
          </w:rPr>
          <w:t>32331100-3</w:t>
        </w:r>
      </w:hyperlink>
      <w:r w:rsidRPr="008F7230">
        <w:rPr>
          <w:rFonts w:eastAsia="Calibri" w:cstheme="minorHAnsi"/>
          <w:bCs/>
          <w:lang w:eastAsia="ar-SA"/>
        </w:rPr>
        <w:t>- Adaptery</w:t>
      </w:r>
    </w:p>
    <w:p w14:paraId="091601BF" w14:textId="77777777" w:rsidR="005D72D8" w:rsidRPr="008F7230" w:rsidRDefault="005D72D8" w:rsidP="00031599">
      <w:pPr>
        <w:pStyle w:val="Akapitzlist"/>
        <w:numPr>
          <w:ilvl w:val="0"/>
          <w:numId w:val="18"/>
        </w:numPr>
        <w:jc w:val="both"/>
        <w:rPr>
          <w:rFonts w:eastAsia="Calibri" w:cstheme="minorHAnsi"/>
          <w:bCs/>
          <w:lang w:eastAsia="ar-SA"/>
        </w:rPr>
      </w:pPr>
      <w:r>
        <w:rPr>
          <w:rFonts w:eastAsia="Calibri" w:cstheme="minorHAnsi"/>
          <w:bCs/>
          <w:lang w:eastAsia="ar-SA"/>
        </w:rPr>
        <w:t xml:space="preserve">KOD CPV </w:t>
      </w:r>
      <w:hyperlink r:id="rId18" w:history="1">
        <w:r w:rsidRPr="00DD5742">
          <w:rPr>
            <w:rFonts w:eastAsia="Calibri" w:cstheme="minorHAnsi"/>
            <w:lang w:eastAsia="ar-SA"/>
          </w:rPr>
          <w:t>30124000-4</w:t>
        </w:r>
      </w:hyperlink>
      <w:r w:rsidRPr="00DD5742">
        <w:rPr>
          <w:rFonts w:eastAsia="Calibri" w:cstheme="minorHAnsi"/>
          <w:b/>
          <w:lang w:eastAsia="ar-SA"/>
        </w:rPr>
        <w:t xml:space="preserve">: </w:t>
      </w:r>
      <w:r w:rsidRPr="00DD5742">
        <w:rPr>
          <w:rFonts w:eastAsia="Calibri" w:cstheme="minorHAnsi"/>
          <w:lang w:eastAsia="ar-SA"/>
        </w:rPr>
        <w:t>Części i akcesoria do maszyn biurowych</w:t>
      </w:r>
    </w:p>
    <w:p w14:paraId="48934F8F" w14:textId="248E5BE2" w:rsidR="004513F8" w:rsidRDefault="00F66759" w:rsidP="00F66759">
      <w:pPr>
        <w:pStyle w:val="Akapitzlist"/>
        <w:autoSpaceDE w:val="0"/>
        <w:autoSpaceDN w:val="0"/>
        <w:adjustRightInd w:val="0"/>
        <w:spacing w:after="0" w:line="240" w:lineRule="auto"/>
        <w:jc w:val="both"/>
        <w:rPr>
          <w:rFonts w:eastAsia="Times New Roman" w:cstheme="minorHAnsi"/>
          <w:sz w:val="20"/>
          <w:szCs w:val="20"/>
          <w:lang w:eastAsia="pl-PL"/>
        </w:rPr>
      </w:pPr>
      <w:r>
        <w:rPr>
          <w:rFonts w:eastAsia="Times New Roman" w:cstheme="minorHAnsi"/>
          <w:sz w:val="20"/>
          <w:szCs w:val="20"/>
          <w:lang w:eastAsia="pl-PL"/>
        </w:rPr>
        <w:t xml:space="preserve">      </w:t>
      </w:r>
    </w:p>
    <w:p w14:paraId="565FF205" w14:textId="77777777" w:rsidR="004513F8" w:rsidRPr="001B2189" w:rsidRDefault="004513F8" w:rsidP="00A051A3">
      <w:pPr>
        <w:pStyle w:val="Akapitzlist"/>
        <w:autoSpaceDE w:val="0"/>
        <w:autoSpaceDN w:val="0"/>
        <w:adjustRightInd w:val="0"/>
        <w:spacing w:after="0" w:line="240" w:lineRule="auto"/>
        <w:ind w:left="0"/>
        <w:jc w:val="both"/>
        <w:rPr>
          <w:rFonts w:eastAsia="Times New Roman" w:cstheme="minorHAnsi"/>
          <w:b/>
          <w:sz w:val="20"/>
          <w:szCs w:val="20"/>
          <w:lang w:eastAsia="pl-PL"/>
        </w:rPr>
      </w:pPr>
    </w:p>
    <w:p w14:paraId="05CB4222" w14:textId="77777777" w:rsidR="001B2189" w:rsidRPr="001B2189" w:rsidRDefault="001B2189" w:rsidP="001B2189">
      <w:pPr>
        <w:suppressAutoHyphens/>
        <w:autoSpaceDE w:val="0"/>
        <w:autoSpaceDN w:val="0"/>
        <w:adjustRightInd w:val="0"/>
        <w:spacing w:after="0" w:line="240" w:lineRule="auto"/>
        <w:rPr>
          <w:b/>
        </w:rPr>
      </w:pPr>
      <w:r w:rsidRPr="001B2189">
        <w:rPr>
          <w:rFonts w:eastAsia="Times New Roman" w:cstheme="minorHAnsi"/>
          <w:b/>
          <w:bCs/>
          <w:color w:val="000000" w:themeColor="text1"/>
          <w:sz w:val="20"/>
          <w:szCs w:val="20"/>
          <w:lang w:eastAsia="pl-PL"/>
        </w:rPr>
        <w:t>UWAGA!!!</w:t>
      </w:r>
    </w:p>
    <w:p w14:paraId="61B4CC0B" w14:textId="77777777" w:rsidR="001B2189" w:rsidRPr="00B75EEB" w:rsidRDefault="001B2189" w:rsidP="00031599">
      <w:pPr>
        <w:pStyle w:val="Akapitzlist"/>
        <w:numPr>
          <w:ilvl w:val="0"/>
          <w:numId w:val="41"/>
        </w:numPr>
        <w:spacing w:after="0" w:line="240" w:lineRule="auto"/>
        <w:rPr>
          <w:rFonts w:eastAsia="Times New Roman" w:cstheme="minorHAnsi"/>
          <w:bCs/>
          <w:sz w:val="20"/>
          <w:szCs w:val="20"/>
          <w:lang w:eastAsia="pl-PL"/>
        </w:rPr>
      </w:pPr>
      <w:r w:rsidRPr="00B75EEB">
        <w:rPr>
          <w:rFonts w:eastAsia="Times New Roman" w:cstheme="minorHAnsi"/>
          <w:bCs/>
          <w:sz w:val="20"/>
          <w:szCs w:val="20"/>
          <w:lang w:eastAsia="pl-PL"/>
        </w:rPr>
        <w:t>Oferty oraz wszystkie załączniki należy składać wyłącznie w języku polskim.</w:t>
      </w:r>
      <w:bookmarkStart w:id="7" w:name="_Hlk203659628"/>
    </w:p>
    <w:p w14:paraId="057073F2" w14:textId="39657C03" w:rsidR="00C03D37" w:rsidRDefault="00C03D37" w:rsidP="00031599">
      <w:pPr>
        <w:pStyle w:val="Akapitzlist"/>
        <w:numPr>
          <w:ilvl w:val="0"/>
          <w:numId w:val="41"/>
        </w:numPr>
      </w:pPr>
      <w:r>
        <w:t xml:space="preserve">„Zamawiający informuje, że dostawa sprzętu objętego niniejszym zamówieniem, w części nr 12 pozycji </w:t>
      </w:r>
      <w:r w:rsidR="00CF0F24">
        <w:t>1,2.3 oraz w części 13 wszystkie pozycje (1-8)</w:t>
      </w:r>
      <w:r>
        <w:t>, realizowana na rzecz placówki oświatowej (szkoły), podlega preferencyjnej stawce podatku VAT 0%, zgodnie z art. 83 ust. 1 pkt 26 ustawy z dnia 11 marca 2004 r. o podatku od towarów i usług oraz załącznikiem nr 8 do ww. ustawy.</w:t>
      </w:r>
    </w:p>
    <w:p w14:paraId="461CBBB1" w14:textId="77777777" w:rsidR="00C03D37" w:rsidRDefault="00C03D37" w:rsidP="00031599">
      <w:pPr>
        <w:pStyle w:val="Akapitzlist"/>
        <w:numPr>
          <w:ilvl w:val="0"/>
          <w:numId w:val="41"/>
        </w:numPr>
      </w:pPr>
      <w:r>
        <w:t>Zamawiający na prośbę Wykonawcy, może wystąpić do Powiatu, jako Partnera projektu, o wydanie dokumentu potwierdzającego, że sprzęt objęty niniejszym zamówieniem zostanie objęty preferencyjną stawką Vat 0%.”</w:t>
      </w:r>
    </w:p>
    <w:p w14:paraId="7004BCF3" w14:textId="4D6E9840" w:rsidR="001B2189" w:rsidRPr="00B61FF0" w:rsidRDefault="001B2189" w:rsidP="00284459">
      <w:pPr>
        <w:pStyle w:val="Akapitzlist"/>
        <w:spacing w:after="0" w:line="240" w:lineRule="auto"/>
        <w:ind w:left="690"/>
        <w:rPr>
          <w:rFonts w:eastAsia="Times New Roman" w:cstheme="minorHAnsi"/>
          <w:bCs/>
          <w:sz w:val="20"/>
          <w:szCs w:val="20"/>
          <w:lang w:eastAsia="pl-PL"/>
        </w:rPr>
        <w:sectPr w:rsidR="001B2189" w:rsidRPr="00B61FF0" w:rsidSect="005838AA">
          <w:headerReference w:type="default" r:id="rId19"/>
          <w:footerReference w:type="default" r:id="rId20"/>
          <w:pgSz w:w="11906" w:h="16838"/>
          <w:pgMar w:top="993" w:right="566" w:bottom="851" w:left="1417" w:header="426" w:footer="393" w:gutter="0"/>
          <w:cols w:space="708"/>
          <w:docGrid w:linePitch="360"/>
        </w:sectPr>
      </w:pPr>
      <w:r w:rsidRPr="00B61FF0">
        <w:rPr>
          <w:rFonts w:eastAsia="Times New Roman" w:cstheme="minorHAnsi"/>
          <w:b/>
          <w:color w:val="000000"/>
          <w:lang w:eastAsia="pl-PL"/>
        </w:rPr>
        <w:t xml:space="preserve"> </w:t>
      </w:r>
      <w:bookmarkEnd w:id="7"/>
    </w:p>
    <w:p w14:paraId="707611C6" w14:textId="77777777" w:rsidR="00A051A3" w:rsidRDefault="00A051A3" w:rsidP="00A051A3"/>
    <w:p w14:paraId="34BEDAA9" w14:textId="77777777" w:rsidR="00A051A3" w:rsidRDefault="00A051A3" w:rsidP="00062D42">
      <w:pPr>
        <w:pStyle w:val="Akapitzlist"/>
        <w:autoSpaceDE w:val="0"/>
        <w:autoSpaceDN w:val="0"/>
        <w:adjustRightInd w:val="0"/>
        <w:spacing w:after="0" w:line="240" w:lineRule="auto"/>
        <w:jc w:val="both"/>
        <w:rPr>
          <w:rFonts w:eastAsia="Times New Roman" w:cstheme="minorHAnsi"/>
          <w:sz w:val="20"/>
          <w:szCs w:val="20"/>
          <w:lang w:eastAsia="pl-PL"/>
        </w:rPr>
      </w:pPr>
    </w:p>
    <w:p w14:paraId="46CCB4CD" w14:textId="77777777" w:rsidR="00A051A3" w:rsidRPr="00BF232D" w:rsidRDefault="00A051A3"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TABELA NR 1</w:t>
      </w:r>
    </w:p>
    <w:p w14:paraId="3640EF7E" w14:textId="3B7AD773" w:rsidR="00A051A3" w:rsidRDefault="00A051A3" w:rsidP="00A051A3">
      <w:pPr>
        <w:pStyle w:val="Default"/>
        <w:rPr>
          <w:rFonts w:asciiTheme="minorHAnsi" w:hAnsiTheme="minorHAnsi" w:cstheme="minorHAnsi"/>
          <w:b/>
          <w:bCs/>
          <w:sz w:val="22"/>
          <w:szCs w:val="22"/>
        </w:rPr>
      </w:pPr>
      <w:r w:rsidRPr="00BF232D">
        <w:rPr>
          <w:rFonts w:asciiTheme="minorHAnsi" w:eastAsia="Times New Roman" w:hAnsiTheme="minorHAnsi" w:cstheme="minorHAnsi"/>
          <w:b/>
          <w:sz w:val="22"/>
          <w:szCs w:val="22"/>
          <w:lang w:eastAsia="pl-PL"/>
        </w:rPr>
        <w:t>Szczegółowy opis przedmiotu zamówienia do zapytania ofertowego</w:t>
      </w:r>
      <w:r w:rsidRPr="00BF232D">
        <w:rPr>
          <w:rFonts w:asciiTheme="minorHAnsi" w:hAnsiTheme="minorHAnsi" w:cstheme="minorHAnsi"/>
          <w:b/>
          <w:bCs/>
          <w:sz w:val="22"/>
          <w:szCs w:val="22"/>
        </w:rPr>
        <w:t xml:space="preserve"> </w:t>
      </w:r>
      <w:r w:rsidRPr="00804400">
        <w:rPr>
          <w:rFonts w:asciiTheme="minorHAnsi" w:hAnsiTheme="minorHAnsi" w:cstheme="minorHAnsi"/>
          <w:b/>
          <w:bCs/>
          <w:sz w:val="22"/>
          <w:szCs w:val="22"/>
        </w:rPr>
        <w:t>nr FEDS.08.01-IZ.00-00</w:t>
      </w:r>
      <w:r w:rsidR="000B108B">
        <w:rPr>
          <w:rFonts w:asciiTheme="minorHAnsi" w:hAnsiTheme="minorHAnsi" w:cstheme="minorHAnsi"/>
          <w:b/>
          <w:bCs/>
          <w:sz w:val="22"/>
          <w:szCs w:val="22"/>
        </w:rPr>
        <w:t>10</w:t>
      </w:r>
      <w:r w:rsidRPr="00301B32">
        <w:rPr>
          <w:rFonts w:asciiTheme="minorHAnsi" w:hAnsiTheme="minorHAnsi" w:cstheme="minorHAnsi"/>
          <w:b/>
          <w:bCs/>
          <w:sz w:val="22"/>
          <w:szCs w:val="22"/>
        </w:rPr>
        <w:t>/23/</w:t>
      </w:r>
      <w:r w:rsidR="000B108B">
        <w:rPr>
          <w:rFonts w:asciiTheme="minorHAnsi" w:hAnsiTheme="minorHAnsi" w:cstheme="minorHAnsi"/>
          <w:b/>
          <w:bCs/>
          <w:sz w:val="22"/>
          <w:szCs w:val="22"/>
        </w:rPr>
        <w:t>25</w:t>
      </w:r>
    </w:p>
    <w:p w14:paraId="7F524FE7" w14:textId="77777777" w:rsidR="008A6D3B" w:rsidRDefault="008A6D3B" w:rsidP="00A051A3">
      <w:pPr>
        <w:pStyle w:val="Default"/>
        <w:rPr>
          <w:rFonts w:asciiTheme="minorHAnsi" w:hAnsiTheme="minorHAnsi" w:cstheme="minorHAnsi"/>
          <w:b/>
          <w:bCs/>
          <w:sz w:val="22"/>
          <w:szCs w:val="22"/>
        </w:rPr>
      </w:pPr>
    </w:p>
    <w:tbl>
      <w:tblPr>
        <w:tblW w:w="13467" w:type="dxa"/>
        <w:tblInd w:w="-431" w:type="dxa"/>
        <w:tblLayout w:type="fixed"/>
        <w:tblCellMar>
          <w:left w:w="70" w:type="dxa"/>
          <w:right w:w="70" w:type="dxa"/>
        </w:tblCellMar>
        <w:tblLook w:val="0000" w:firstRow="0" w:lastRow="0" w:firstColumn="0" w:lastColumn="0" w:noHBand="0" w:noVBand="0"/>
      </w:tblPr>
      <w:tblGrid>
        <w:gridCol w:w="1277"/>
        <w:gridCol w:w="425"/>
        <w:gridCol w:w="2126"/>
        <w:gridCol w:w="567"/>
        <w:gridCol w:w="7513"/>
        <w:gridCol w:w="1559"/>
      </w:tblGrid>
      <w:tr w:rsidR="008A6D3B" w14:paraId="2E374C7D" w14:textId="77777777" w:rsidTr="005E5FAD">
        <w:trPr>
          <w:trHeight w:val="300"/>
        </w:trPr>
        <w:tc>
          <w:tcPr>
            <w:tcW w:w="13467"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4351210C" w14:textId="77777777" w:rsidR="008A6D3B" w:rsidRPr="001160F1" w:rsidRDefault="008A6D3B" w:rsidP="005E5FAD">
            <w:pPr>
              <w:spacing w:after="0" w:line="100" w:lineRule="atLeast"/>
              <w:jc w:val="center"/>
              <w:rPr>
                <w:rFonts w:eastAsia="Times New Roman" w:cs="Calibri"/>
                <w:b/>
                <w:bCs/>
                <w:color w:val="000000"/>
                <w:sz w:val="18"/>
                <w:szCs w:val="18"/>
              </w:rPr>
            </w:pPr>
            <w:r>
              <w:rPr>
                <w:rFonts w:eastAsia="Times New Roman" w:cs="Calibri"/>
                <w:b/>
                <w:bCs/>
                <w:color w:val="000000"/>
                <w:sz w:val="18"/>
                <w:szCs w:val="18"/>
              </w:rPr>
              <w:t>Zakup, dostarczenie, wniesienie wyposażenia, zainstalowanie oprogramowania, instalacja i/lub montaż – jeśli dotyczy do pracowni szkolnych</w:t>
            </w:r>
          </w:p>
          <w:p w14:paraId="1A6D95CA" w14:textId="77777777" w:rsidR="008A6D3B" w:rsidRPr="001160F1" w:rsidRDefault="008A6D3B" w:rsidP="005E5FAD">
            <w:pPr>
              <w:pStyle w:val="Akapitzlist1"/>
              <w:spacing w:after="0" w:line="100" w:lineRule="atLeast"/>
              <w:ind w:left="0"/>
              <w:jc w:val="center"/>
              <w:rPr>
                <w:rFonts w:asciiTheme="minorHAnsi" w:eastAsiaTheme="minorHAnsi" w:hAnsiTheme="minorHAnsi"/>
                <w:color w:val="000000"/>
                <w:kern w:val="0"/>
                <w:lang w:eastAsia="en-US"/>
              </w:rPr>
            </w:pPr>
            <w:r w:rsidRPr="007506C3">
              <w:rPr>
                <w:rFonts w:asciiTheme="minorHAnsi" w:eastAsia="Times New Roman" w:hAnsiTheme="minorHAnsi" w:cs="Calibri"/>
                <w:b/>
                <w:bCs/>
                <w:color w:val="000000"/>
                <w:kern w:val="0"/>
                <w:sz w:val="18"/>
                <w:szCs w:val="18"/>
                <w:lang w:eastAsia="en-US" w:bidi="ar-SA"/>
              </w:rPr>
              <w:t>Zespole Szkół Politechnicznych w Głogowie</w:t>
            </w:r>
          </w:p>
          <w:p w14:paraId="79182458" w14:textId="77777777" w:rsidR="008A6D3B" w:rsidRPr="001160F1" w:rsidRDefault="008A6D3B" w:rsidP="005E5FAD">
            <w:pPr>
              <w:spacing w:after="0" w:line="100" w:lineRule="atLeast"/>
              <w:rPr>
                <w:rFonts w:eastAsia="Times New Roman" w:cs="Calibri"/>
                <w:b/>
                <w:bCs/>
                <w:color w:val="000000"/>
                <w:sz w:val="18"/>
                <w:szCs w:val="18"/>
              </w:rPr>
            </w:pPr>
          </w:p>
        </w:tc>
      </w:tr>
      <w:tr w:rsidR="008A6D3B" w14:paraId="2DE0A278" w14:textId="77777777" w:rsidTr="00CF549C">
        <w:trPr>
          <w:trHeight w:val="300"/>
        </w:trPr>
        <w:tc>
          <w:tcPr>
            <w:tcW w:w="12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7E2F74" w14:textId="77777777" w:rsidR="008A6D3B" w:rsidRDefault="008A6D3B" w:rsidP="005E5FAD">
            <w:pPr>
              <w:spacing w:after="0" w:line="100" w:lineRule="atLeast"/>
              <w:rPr>
                <w:rFonts w:eastAsia="Times New Roman" w:cs="Calibri"/>
                <w:b/>
                <w:bCs/>
                <w:color w:val="000000"/>
                <w:sz w:val="18"/>
                <w:szCs w:val="18"/>
              </w:rPr>
            </w:pPr>
            <w:r>
              <w:rPr>
                <w:rFonts w:eastAsia="Times New Roman" w:cs="Calibri"/>
                <w:b/>
                <w:bCs/>
                <w:color w:val="000000"/>
                <w:sz w:val="18"/>
                <w:szCs w:val="18"/>
              </w:rPr>
              <w:t xml:space="preserve">Część zamówienia </w:t>
            </w: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EF3906" w14:textId="77777777" w:rsidR="008A6D3B" w:rsidRDefault="008A6D3B" w:rsidP="005E5FAD">
            <w:pPr>
              <w:spacing w:after="0" w:line="100" w:lineRule="atLeast"/>
              <w:rPr>
                <w:rFonts w:eastAsia="Times New Roman" w:cs="Calibri"/>
                <w:b/>
                <w:bCs/>
                <w:color w:val="000000"/>
                <w:sz w:val="18"/>
                <w:szCs w:val="18"/>
              </w:rPr>
            </w:pPr>
            <w:r>
              <w:rPr>
                <w:rFonts w:eastAsia="Times New Roman" w:cs="Calibri"/>
                <w:b/>
                <w:bCs/>
                <w:color w:val="000000"/>
                <w:sz w:val="18"/>
                <w:szCs w:val="18"/>
              </w:rPr>
              <w:t>L.P.</w:t>
            </w:r>
          </w:p>
        </w:tc>
        <w:tc>
          <w:tcPr>
            <w:tcW w:w="2126" w:type="dxa"/>
            <w:tcBorders>
              <w:top w:val="single" w:sz="4" w:space="0" w:color="000000"/>
              <w:bottom w:val="single" w:sz="4" w:space="0" w:color="000000"/>
              <w:right w:val="single" w:sz="4" w:space="0" w:color="000000"/>
            </w:tcBorders>
            <w:shd w:val="clear" w:color="auto" w:fill="D9D9D9"/>
            <w:vAlign w:val="center"/>
          </w:tcPr>
          <w:p w14:paraId="756B8ABF" w14:textId="77777777" w:rsidR="008A6D3B" w:rsidRDefault="008A6D3B" w:rsidP="005E5FAD">
            <w:pPr>
              <w:spacing w:after="0" w:line="100" w:lineRule="atLeast"/>
              <w:rPr>
                <w:rFonts w:eastAsia="Times New Roman" w:cs="Calibri"/>
                <w:b/>
                <w:bCs/>
                <w:color w:val="000000"/>
                <w:sz w:val="18"/>
                <w:szCs w:val="18"/>
              </w:rPr>
            </w:pPr>
            <w:r>
              <w:rPr>
                <w:rFonts w:eastAsia="Times New Roman" w:cs="Calibri"/>
                <w:b/>
                <w:bCs/>
                <w:color w:val="000000"/>
                <w:sz w:val="18"/>
                <w:szCs w:val="18"/>
              </w:rPr>
              <w:t>NAZWA TOWARU</w:t>
            </w:r>
          </w:p>
        </w:tc>
        <w:tc>
          <w:tcPr>
            <w:tcW w:w="567" w:type="dxa"/>
            <w:tcBorders>
              <w:top w:val="single" w:sz="4" w:space="0" w:color="000000"/>
              <w:bottom w:val="single" w:sz="4" w:space="0" w:color="000000"/>
              <w:right w:val="single" w:sz="4" w:space="0" w:color="000000"/>
            </w:tcBorders>
            <w:shd w:val="clear" w:color="auto" w:fill="D9D9D9"/>
            <w:vAlign w:val="center"/>
          </w:tcPr>
          <w:p w14:paraId="39B6AD0F" w14:textId="77777777" w:rsidR="008A6D3B" w:rsidRDefault="008A6D3B" w:rsidP="005E5FAD">
            <w:pPr>
              <w:spacing w:after="0" w:line="100" w:lineRule="atLeast"/>
              <w:rPr>
                <w:rFonts w:eastAsia="Times New Roman" w:cs="Calibri"/>
                <w:b/>
                <w:bCs/>
                <w:color w:val="000000"/>
                <w:sz w:val="18"/>
                <w:szCs w:val="18"/>
              </w:rPr>
            </w:pPr>
            <w:r>
              <w:rPr>
                <w:rFonts w:eastAsia="Times New Roman" w:cs="Calibri"/>
                <w:b/>
                <w:bCs/>
                <w:color w:val="000000"/>
                <w:sz w:val="18"/>
                <w:szCs w:val="18"/>
              </w:rPr>
              <w:t>Ilość</w:t>
            </w:r>
          </w:p>
        </w:tc>
        <w:tc>
          <w:tcPr>
            <w:tcW w:w="7513" w:type="dxa"/>
            <w:tcBorders>
              <w:top w:val="single" w:sz="4" w:space="0" w:color="000000"/>
              <w:bottom w:val="single" w:sz="4" w:space="0" w:color="000000"/>
              <w:right w:val="single" w:sz="4" w:space="0" w:color="000000"/>
            </w:tcBorders>
            <w:shd w:val="clear" w:color="auto" w:fill="D9D9D9"/>
            <w:vAlign w:val="center"/>
          </w:tcPr>
          <w:p w14:paraId="3019F30A" w14:textId="77777777" w:rsidR="008A6D3B" w:rsidRPr="00D9061F" w:rsidRDefault="008A6D3B" w:rsidP="005E5FAD">
            <w:pPr>
              <w:spacing w:after="0" w:line="240" w:lineRule="auto"/>
              <w:rPr>
                <w:rFonts w:eastAsia="Times New Roman" w:cstheme="minorHAnsi"/>
                <w:b/>
                <w:bCs/>
                <w:color w:val="000000"/>
                <w:sz w:val="18"/>
                <w:szCs w:val="18"/>
                <w:lang w:eastAsia="pl-PL"/>
              </w:rPr>
            </w:pPr>
            <w:r w:rsidRPr="00D9061F">
              <w:rPr>
                <w:rFonts w:eastAsia="Times New Roman" w:cstheme="minorHAnsi"/>
                <w:b/>
                <w:bCs/>
                <w:color w:val="000000"/>
                <w:sz w:val="18"/>
                <w:szCs w:val="18"/>
                <w:lang w:eastAsia="pl-PL"/>
              </w:rPr>
              <w:t>Minimalne parametry techniczne:</w:t>
            </w:r>
          </w:p>
          <w:p w14:paraId="6E8D9142" w14:textId="77777777" w:rsidR="008A6D3B" w:rsidRPr="00D9061F" w:rsidRDefault="008A6D3B" w:rsidP="005E5FAD">
            <w:pPr>
              <w:spacing w:after="0" w:line="240" w:lineRule="auto"/>
              <w:rPr>
                <w:rFonts w:eastAsia="Times New Roman" w:cstheme="minorHAnsi"/>
                <w:b/>
                <w:bCs/>
                <w:color w:val="000000"/>
                <w:sz w:val="18"/>
                <w:szCs w:val="18"/>
                <w:lang w:eastAsia="pl-PL"/>
              </w:rPr>
            </w:pPr>
            <w:r w:rsidRPr="00D9061F">
              <w:rPr>
                <w:rFonts w:eastAsia="Times New Roman" w:cstheme="minorHAnsi"/>
                <w:b/>
                <w:bCs/>
                <w:color w:val="000000"/>
                <w:sz w:val="18"/>
                <w:szCs w:val="18"/>
                <w:lang w:eastAsia="pl-PL"/>
              </w:rPr>
              <w:t>Minimalne wymagane parametry/dane techniczne/funkcje</w:t>
            </w:r>
          </w:p>
          <w:p w14:paraId="480A8DE2" w14:textId="77777777" w:rsidR="008A6D3B" w:rsidRPr="00D9061F" w:rsidRDefault="008A6D3B" w:rsidP="005E5FAD">
            <w:pPr>
              <w:spacing w:after="0" w:line="240" w:lineRule="auto"/>
              <w:rPr>
                <w:rFonts w:eastAsia="Times New Roman" w:cstheme="minorHAnsi"/>
                <w:b/>
                <w:bCs/>
                <w:color w:val="000000"/>
                <w:sz w:val="18"/>
                <w:szCs w:val="18"/>
                <w:lang w:eastAsia="pl-PL"/>
              </w:rPr>
            </w:pPr>
            <w:r w:rsidRPr="00D9061F">
              <w:rPr>
                <w:rFonts w:eastAsia="Times New Roman" w:cstheme="minorHAnsi"/>
                <w:b/>
                <w:bCs/>
                <w:color w:val="000000"/>
                <w:sz w:val="18"/>
                <w:szCs w:val="18"/>
                <w:lang w:eastAsia="pl-PL"/>
              </w:rPr>
              <w:t>podane przez Zamawiającego parametry techniczne sprzętu są parametrami minimalnymi. Wykonawca może zaproponować sprzęt o parametrach technicznych równoważnych lub wyższych opisanych w poniższej tabeli, lecz nie gorszych od wskazanych przez Zamawiającego.</w:t>
            </w:r>
          </w:p>
          <w:p w14:paraId="57F1E926" w14:textId="77777777" w:rsidR="008A6D3B" w:rsidRDefault="008A6D3B" w:rsidP="005E5FAD">
            <w:pPr>
              <w:spacing w:after="0" w:line="100" w:lineRule="atLeast"/>
              <w:rPr>
                <w:rFonts w:eastAsia="Times New Roman" w:cs="Calibri"/>
                <w:b/>
                <w:bCs/>
                <w:color w:val="000000"/>
                <w:sz w:val="18"/>
                <w:szCs w:val="18"/>
              </w:rPr>
            </w:pPr>
            <w:r w:rsidRPr="00D9061F">
              <w:rPr>
                <w:rFonts w:eastAsia="Times New Roman" w:cstheme="minorHAnsi"/>
                <w:b/>
                <w:bCs/>
                <w:color w:val="000000"/>
                <w:sz w:val="18"/>
                <w:szCs w:val="18"/>
                <w:lang w:eastAsia="pl-PL"/>
              </w:rPr>
              <w:t>Uwaga: Jeśli w opisie przedmiotu zamówienia występują: nazwy konkretnego producenta, nazwy konkretnego produktu, normy jakościowe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r w:rsidRPr="00D9061F">
              <w:rPr>
                <w:rFonts w:eastAsia="Times New Roman" w:cs="Calibri"/>
                <w:b/>
                <w:bCs/>
                <w:color w:val="000000"/>
                <w:sz w:val="18"/>
                <w:szCs w:val="18"/>
              </w:rPr>
              <w:t>.</w:t>
            </w:r>
          </w:p>
        </w:tc>
        <w:tc>
          <w:tcPr>
            <w:tcW w:w="1559" w:type="dxa"/>
            <w:tcBorders>
              <w:top w:val="single" w:sz="4" w:space="0" w:color="000000"/>
              <w:bottom w:val="single" w:sz="4" w:space="0" w:color="000000"/>
              <w:right w:val="single" w:sz="4" w:space="0" w:color="000000"/>
            </w:tcBorders>
            <w:shd w:val="clear" w:color="auto" w:fill="D9D9D9"/>
            <w:vAlign w:val="center"/>
          </w:tcPr>
          <w:p w14:paraId="768A2CAB" w14:textId="77777777" w:rsidR="008A6D3B" w:rsidRDefault="008A6D3B" w:rsidP="005E5FAD">
            <w:pPr>
              <w:spacing w:after="0" w:line="100" w:lineRule="atLeast"/>
            </w:pPr>
            <w:r>
              <w:rPr>
                <w:rFonts w:eastAsia="Times New Roman" w:cs="Calibri"/>
                <w:b/>
                <w:bCs/>
                <w:color w:val="000000"/>
                <w:sz w:val="18"/>
                <w:szCs w:val="18"/>
              </w:rPr>
              <w:t>Miejsce realizacji zamówienia</w:t>
            </w:r>
          </w:p>
        </w:tc>
      </w:tr>
      <w:tr w:rsidR="008A6D3B" w14:paraId="42165BF2" w14:textId="77777777" w:rsidTr="005E5FAD">
        <w:trPr>
          <w:trHeight w:val="271"/>
        </w:trPr>
        <w:tc>
          <w:tcPr>
            <w:tcW w:w="13467"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DC5A34C" w14:textId="77777777" w:rsidR="008A6D3B" w:rsidRDefault="008A6D3B" w:rsidP="005E5FAD">
            <w:pPr>
              <w:spacing w:after="0" w:line="100" w:lineRule="atLeast"/>
              <w:jc w:val="center"/>
              <w:rPr>
                <w:rFonts w:eastAsia="Times New Roman" w:cs="Calibri"/>
                <w:b/>
                <w:bCs/>
                <w:color w:val="000000"/>
                <w:sz w:val="18"/>
                <w:szCs w:val="18"/>
              </w:rPr>
            </w:pPr>
            <w:r>
              <w:rPr>
                <w:rFonts w:eastAsia="Times New Roman" w:cs="Calibri"/>
                <w:b/>
                <w:bCs/>
                <w:color w:val="000000"/>
                <w:sz w:val="18"/>
                <w:szCs w:val="18"/>
              </w:rPr>
              <w:t>Część 1</w:t>
            </w:r>
          </w:p>
        </w:tc>
      </w:tr>
      <w:tr w:rsidR="008A6D3B" w:rsidRPr="000B7D55" w14:paraId="39AFBA4F" w14:textId="77777777" w:rsidTr="00CF549C">
        <w:trPr>
          <w:trHeight w:val="417"/>
        </w:trPr>
        <w:tc>
          <w:tcPr>
            <w:tcW w:w="1277" w:type="dxa"/>
            <w:vMerge w:val="restart"/>
            <w:tcBorders>
              <w:top w:val="single" w:sz="4" w:space="0" w:color="000000"/>
              <w:left w:val="single" w:sz="4" w:space="0" w:color="000000"/>
              <w:right w:val="single" w:sz="4" w:space="0" w:color="000000"/>
            </w:tcBorders>
            <w:vAlign w:val="center"/>
          </w:tcPr>
          <w:p w14:paraId="6ED23BBC" w14:textId="77777777" w:rsidR="008A6D3B" w:rsidRPr="000B7D55" w:rsidRDefault="008A6D3B" w:rsidP="005E5FAD">
            <w:pPr>
              <w:spacing w:after="0" w:line="100" w:lineRule="atLeast"/>
              <w:rPr>
                <w:rFonts w:eastAsia="Times New Roman" w:cs="Calibri"/>
                <w:bCs/>
                <w:sz w:val="18"/>
                <w:szCs w:val="18"/>
              </w:rPr>
            </w:pPr>
          </w:p>
          <w:p w14:paraId="124A9FEC" w14:textId="77777777" w:rsidR="008A6D3B" w:rsidRPr="000B7D55" w:rsidRDefault="008A6D3B" w:rsidP="005E5FAD">
            <w:pPr>
              <w:spacing w:after="0" w:line="100" w:lineRule="atLeast"/>
              <w:rPr>
                <w:rFonts w:eastAsia="Times New Roman" w:cs="Calibri"/>
                <w:b/>
                <w:bCs/>
                <w:sz w:val="18"/>
                <w:szCs w:val="18"/>
              </w:rPr>
            </w:pPr>
            <w:r w:rsidRPr="000B7D55">
              <w:rPr>
                <w:rFonts w:eastAsia="Times New Roman" w:cs="Calibri"/>
                <w:b/>
                <w:bCs/>
                <w:sz w:val="18"/>
                <w:szCs w:val="18"/>
              </w:rPr>
              <w:t>Część 1</w:t>
            </w:r>
          </w:p>
          <w:p w14:paraId="53E5E7B1" w14:textId="77777777" w:rsidR="008A6D3B" w:rsidRPr="000B7D55" w:rsidRDefault="008A6D3B" w:rsidP="005E5FAD">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5F64BAA"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8" w:space="0" w:color="000000"/>
              <w:bottom w:val="single" w:sz="4" w:space="0" w:color="auto"/>
              <w:right w:val="single" w:sz="8" w:space="0" w:color="000000"/>
            </w:tcBorders>
            <w:shd w:val="clear" w:color="auto" w:fill="FFFFFF"/>
            <w:vAlign w:val="bottom"/>
          </w:tcPr>
          <w:p w14:paraId="44C194D8"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Pakiet biurowy</w:t>
            </w:r>
            <w:r>
              <w:rPr>
                <w:rFonts w:eastAsia="Times New Roman" w:cs="Calibri"/>
                <w:bCs/>
                <w:sz w:val="18"/>
                <w:szCs w:val="18"/>
              </w:rPr>
              <w:t xml:space="preserve"> (10.1 info dla zamawiającego)</w:t>
            </w:r>
          </w:p>
        </w:tc>
        <w:tc>
          <w:tcPr>
            <w:tcW w:w="567" w:type="dxa"/>
            <w:tcBorders>
              <w:bottom w:val="single" w:sz="4" w:space="0" w:color="auto"/>
              <w:right w:val="single" w:sz="4" w:space="0" w:color="000000"/>
            </w:tcBorders>
            <w:shd w:val="clear" w:color="auto" w:fill="FFFFFF"/>
            <w:vAlign w:val="bottom"/>
          </w:tcPr>
          <w:p w14:paraId="51780560"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19</w:t>
            </w:r>
          </w:p>
        </w:tc>
        <w:tc>
          <w:tcPr>
            <w:tcW w:w="7513"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47304BA" w14:textId="77777777" w:rsidR="008A6D3B" w:rsidRPr="005E49FC" w:rsidRDefault="008A6D3B" w:rsidP="005E5FAD">
            <w:pPr>
              <w:spacing w:after="0" w:line="100" w:lineRule="atLeast"/>
              <w:rPr>
                <w:rFonts w:eastAsia="Times New Roman" w:cs="Calibri"/>
                <w:bCs/>
                <w:sz w:val="18"/>
                <w:szCs w:val="18"/>
              </w:rPr>
            </w:pPr>
            <w:r w:rsidRPr="00293447">
              <w:rPr>
                <w:rFonts w:eastAsia="Times New Roman" w:cs="Calibri"/>
                <w:b/>
                <w:bCs/>
                <w:sz w:val="18"/>
                <w:szCs w:val="18"/>
              </w:rPr>
              <w:t>Licencja na pakiet oprogramowania biurowego</w:t>
            </w:r>
            <w:r w:rsidRPr="005E49FC">
              <w:rPr>
                <w:rFonts w:eastAsia="Times New Roman" w:cs="Calibri"/>
                <w:bCs/>
                <w:sz w:val="18"/>
                <w:szCs w:val="18"/>
              </w:rPr>
              <w:t xml:space="preserve"> dla użytkowników edukacyjnych w wersji instalowanej lokalnie, bez subskrypcji czasowej, przeznaczonego do pracy na komputerach stacjonarnych i laptopach.</w:t>
            </w:r>
          </w:p>
          <w:p w14:paraId="4B8906AC"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Pakiet powinien obejmować co najmniej:</w:t>
            </w:r>
          </w:p>
          <w:p w14:paraId="62D1C9AD"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Edytor tekstu umożliwiający tworzenie i edycję dokumentów w formatach DOCX, RTF, PDF, z obsługą komentarzy, tabel, wykresów, spisów treści i śledzenia zmian</w:t>
            </w:r>
          </w:p>
          <w:p w14:paraId="2532DFD8"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Arkusz kalkulacyjny – do analizy danych, pracy z formułami, wykresami i tabelami przestawnymi, z obsługą formatów XLSX, CSV, PDF oraz importem danych z zewnętrznych źródeł</w:t>
            </w:r>
          </w:p>
          <w:p w14:paraId="2BC22DD2"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Program do prezentacji – pozwalający na tworzenie multimedialnych slajdów z tekstem, grafiką i filmami oraz eksport prezentacji do PDF lub wideo</w:t>
            </w:r>
          </w:p>
          <w:p w14:paraId="5364AEA6"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Program pocztowy i kalendarz – obsługujący konta e-mail (IMAP/POP/Exchange), książki adresowe, zadania i spotkania</w:t>
            </w:r>
          </w:p>
          <w:p w14:paraId="588CFC95"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Program do tworzenia notatek i zarządzania informacjami</w:t>
            </w:r>
          </w:p>
          <w:p w14:paraId="33C2B7A5"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Moduł do tworzenia i obsługi relacyjnych baz danych (SQL)</w:t>
            </w:r>
          </w:p>
          <w:p w14:paraId="500C14C6"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Wymagania techniczne:</w:t>
            </w:r>
          </w:p>
          <w:p w14:paraId="7A85D5FB"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Licencja dożywotnia bez konieczności odnawiania subskrypcji</w:t>
            </w:r>
          </w:p>
          <w:p w14:paraId="7B6EE728"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Licencja typu EDU, uprawniająca do wykorzystania w instytucjach edukacyjnych</w:t>
            </w:r>
          </w:p>
          <w:p w14:paraId="68A6D5CD" w14:textId="1675AE98"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xml:space="preserve">- Kompatybilność z systemami operacyjnymi w typie </w:t>
            </w:r>
            <w:r w:rsidR="009D6B56">
              <w:rPr>
                <w:rFonts w:eastAsia="Times New Roman" w:cs="Calibri"/>
                <w:bCs/>
                <w:sz w:val="18"/>
                <w:szCs w:val="18"/>
              </w:rPr>
              <w:t xml:space="preserve">z funkcjonalnościami </w:t>
            </w:r>
            <w:r w:rsidRPr="005E49FC">
              <w:rPr>
                <w:rFonts w:eastAsia="Times New Roman" w:cs="Calibri"/>
                <w:bCs/>
                <w:sz w:val="18"/>
                <w:szCs w:val="18"/>
              </w:rPr>
              <w:t>Windows 10/11 oraz macOS lub nowsze</w:t>
            </w:r>
          </w:p>
          <w:p w14:paraId="63650571"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Możliwość instalacji lokalnej (offline)</w:t>
            </w:r>
          </w:p>
          <w:p w14:paraId="358EB670" w14:textId="77777777" w:rsidR="008A6D3B" w:rsidRPr="000B7D55"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Licencja przypisana do stanowiska komputerowego lub użytkownika</w:t>
            </w:r>
          </w:p>
        </w:tc>
        <w:tc>
          <w:tcPr>
            <w:tcW w:w="1559" w:type="dxa"/>
            <w:vMerge w:val="restart"/>
            <w:tcBorders>
              <w:top w:val="single" w:sz="4" w:space="0" w:color="000000"/>
              <w:left w:val="single" w:sz="4" w:space="0" w:color="000000"/>
              <w:right w:val="single" w:sz="4" w:space="0" w:color="000000"/>
            </w:tcBorders>
            <w:vAlign w:val="center"/>
          </w:tcPr>
          <w:p w14:paraId="3EF9C03A"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 xml:space="preserve">Zespole Szkół Politechnicznych w Głogowie </w:t>
            </w:r>
          </w:p>
          <w:p w14:paraId="0E504D3C" w14:textId="77777777" w:rsidR="008A6D3B" w:rsidRPr="000B7D55" w:rsidRDefault="008A6D3B" w:rsidP="005E5FAD">
            <w:pPr>
              <w:spacing w:after="0" w:line="100" w:lineRule="atLeast"/>
              <w:rPr>
                <w:rFonts w:eastAsia="Times New Roman" w:cs="Calibri"/>
                <w:bCs/>
                <w:sz w:val="18"/>
                <w:szCs w:val="18"/>
              </w:rPr>
            </w:pPr>
          </w:p>
        </w:tc>
      </w:tr>
      <w:tr w:rsidR="008A6D3B" w:rsidRPr="000B7D55" w14:paraId="697FACA5" w14:textId="77777777" w:rsidTr="00CF549C">
        <w:trPr>
          <w:trHeight w:val="554"/>
        </w:trPr>
        <w:tc>
          <w:tcPr>
            <w:tcW w:w="1277" w:type="dxa"/>
            <w:vMerge/>
            <w:tcBorders>
              <w:left w:val="single" w:sz="4" w:space="0" w:color="000000"/>
              <w:right w:val="single" w:sz="4" w:space="0" w:color="000000"/>
            </w:tcBorders>
            <w:vAlign w:val="center"/>
          </w:tcPr>
          <w:p w14:paraId="258B356D" w14:textId="77777777" w:rsidR="008A6D3B" w:rsidRPr="000B7D55" w:rsidRDefault="008A6D3B" w:rsidP="005E5FAD">
            <w:pPr>
              <w:spacing w:after="0" w:line="100" w:lineRule="atLeast"/>
              <w:rPr>
                <w:rFonts w:eastAsia="Times New Roman" w:cs="Calibri"/>
                <w:bCs/>
                <w:sz w:val="18"/>
                <w:szCs w:val="18"/>
              </w:rPr>
            </w:pPr>
          </w:p>
        </w:tc>
        <w:tc>
          <w:tcPr>
            <w:tcW w:w="425" w:type="dxa"/>
            <w:tcBorders>
              <w:top w:val="single" w:sz="4" w:space="0" w:color="auto"/>
              <w:left w:val="single" w:sz="4" w:space="0" w:color="000000"/>
              <w:bottom w:val="single" w:sz="4" w:space="0" w:color="auto"/>
              <w:right w:val="single" w:sz="4" w:space="0" w:color="auto"/>
            </w:tcBorders>
            <w:shd w:val="clear" w:color="auto" w:fill="FFFFFF"/>
            <w:vAlign w:val="center"/>
          </w:tcPr>
          <w:p w14:paraId="688D706F"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2</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151F4A5D" w14:textId="25534E0B"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 xml:space="preserve">Pakiet biurowy </w:t>
            </w:r>
            <w:r w:rsidR="0028446C">
              <w:rPr>
                <w:rFonts w:eastAsia="Times New Roman" w:cs="Calibri"/>
                <w:bCs/>
                <w:sz w:val="18"/>
                <w:szCs w:val="18"/>
              </w:rPr>
              <w:t xml:space="preserve">w typie/w podobie </w:t>
            </w:r>
            <w:r>
              <w:rPr>
                <w:rFonts w:eastAsia="Times New Roman" w:cs="Calibri"/>
                <w:bCs/>
                <w:sz w:val="18"/>
                <w:szCs w:val="18"/>
              </w:rPr>
              <w:t>IOS (10.1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6C7484CF"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auto"/>
            </w:tcBorders>
            <w:shd w:val="clear" w:color="auto" w:fill="FFFFFF"/>
            <w:vAlign w:val="center"/>
          </w:tcPr>
          <w:p w14:paraId="4D17EDCA" w14:textId="77777777" w:rsidR="008A6D3B" w:rsidRPr="00104C22" w:rsidRDefault="008A6D3B" w:rsidP="005E5FAD">
            <w:pPr>
              <w:spacing w:after="0" w:line="100" w:lineRule="atLeast"/>
              <w:rPr>
                <w:rFonts w:eastAsia="Times New Roman" w:cs="Calibri"/>
                <w:bCs/>
                <w:sz w:val="18"/>
                <w:szCs w:val="18"/>
              </w:rPr>
            </w:pPr>
            <w:r w:rsidRPr="00293447">
              <w:rPr>
                <w:rFonts w:eastAsia="Times New Roman" w:cs="Calibri"/>
                <w:b/>
                <w:bCs/>
                <w:sz w:val="18"/>
                <w:szCs w:val="18"/>
              </w:rPr>
              <w:t>Licencja na pakiet oprogramowania biurowego</w:t>
            </w:r>
            <w:r w:rsidRPr="00104C22">
              <w:rPr>
                <w:rFonts w:eastAsia="Times New Roman" w:cs="Calibri"/>
                <w:bCs/>
                <w:sz w:val="18"/>
                <w:szCs w:val="18"/>
              </w:rPr>
              <w:t xml:space="preserve"> </w:t>
            </w:r>
            <w:r>
              <w:rPr>
                <w:rFonts w:eastAsia="Times New Roman" w:cs="Calibri"/>
                <w:bCs/>
                <w:sz w:val="18"/>
                <w:szCs w:val="18"/>
              </w:rPr>
              <w:t xml:space="preserve">w typie/ w podobie IOS </w:t>
            </w:r>
            <w:r w:rsidRPr="00104C22">
              <w:rPr>
                <w:rFonts w:eastAsia="Times New Roman" w:cs="Calibri"/>
                <w:bCs/>
                <w:sz w:val="18"/>
                <w:szCs w:val="18"/>
              </w:rPr>
              <w:t>dla użytkowników edukacyjnych w wersji instalowanej lokalnie, bez subskrypcji czasowej, przeznaczonego do pracy na komputerach stacjonarnych i laptopach.</w:t>
            </w:r>
          </w:p>
          <w:p w14:paraId="2A0A2A23"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Pakiet powinien obejmować co najmniej:</w:t>
            </w:r>
          </w:p>
          <w:p w14:paraId="62FF4CB1"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Edytor tekstu umożliwiający tworzenie i edycję dokumentów w formatach DOCX, RTF, PDF, z obsługą komentarzy, tabel, wykresów, spisów treści i śledzenia zmian.</w:t>
            </w:r>
          </w:p>
          <w:p w14:paraId="772E032E"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Arkusz kalkulacyjny – do analizy danych, pracy z formułami, wykresami i tabelami przestawnymi, z obsługą formatów XLSX, CSV, PDF oraz importem danych z zewnętrznych źródeł.</w:t>
            </w:r>
          </w:p>
          <w:p w14:paraId="3B3CF698"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Program do prezentacji – pozwalający na tworzenie multimedialnych slajdów z tekstem, grafiką i filmami oraz eksport prezentacji do PDF lub wideo.</w:t>
            </w:r>
          </w:p>
          <w:p w14:paraId="2CCCFADD"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Program pocztowy i kalendarz – obsługujący konta e-mail (IMAP/POP/Exchange), książki adresowe, zadania i spotkania.</w:t>
            </w:r>
          </w:p>
          <w:p w14:paraId="4EC0BB5D"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Program do tworzenia notatek i zarządzania informacjami.</w:t>
            </w:r>
          </w:p>
          <w:p w14:paraId="52E0B8C6"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Moduł do tworzenia i obsługi relacyjnych baz danych (SQL).</w:t>
            </w:r>
          </w:p>
          <w:p w14:paraId="121D638B"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Wymagania techniczne:</w:t>
            </w:r>
          </w:p>
          <w:p w14:paraId="0C807649"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Licencja dożywotnia bez konieczności odnawiania subskrypcji</w:t>
            </w:r>
          </w:p>
          <w:p w14:paraId="37467722"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Licencja typu EDU, uprawniająca do wykorzystania w instytucjach edukacyjnych</w:t>
            </w:r>
          </w:p>
          <w:p w14:paraId="25551810" w14:textId="298432B6"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xml:space="preserve">- Kompatybilność z systemami operacyjnymi </w:t>
            </w:r>
            <w:r w:rsidR="007E7382" w:rsidRPr="005E49FC">
              <w:rPr>
                <w:rFonts w:eastAsia="Times New Roman" w:cs="Calibri"/>
                <w:bCs/>
                <w:sz w:val="18"/>
                <w:szCs w:val="18"/>
              </w:rPr>
              <w:t xml:space="preserve">w typie </w:t>
            </w:r>
            <w:r w:rsidR="007E7382">
              <w:rPr>
                <w:rFonts w:eastAsia="Times New Roman" w:cs="Calibri"/>
                <w:bCs/>
                <w:sz w:val="18"/>
                <w:szCs w:val="18"/>
              </w:rPr>
              <w:t xml:space="preserve">z funkcjonalnościami </w:t>
            </w:r>
            <w:r w:rsidRPr="00104C22">
              <w:rPr>
                <w:rFonts w:eastAsia="Times New Roman" w:cs="Calibri"/>
                <w:bCs/>
                <w:sz w:val="18"/>
                <w:szCs w:val="18"/>
              </w:rPr>
              <w:t>macOS lub nowsze</w:t>
            </w:r>
          </w:p>
          <w:p w14:paraId="4C88E6F1"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Możliwość instalacji lokalnej (offline)</w:t>
            </w:r>
          </w:p>
          <w:p w14:paraId="3B10902E" w14:textId="77777777" w:rsidR="008A6D3B" w:rsidRPr="000B7D55"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Licencja przypisana do stanowiska komputerowego lub użytkownika</w:t>
            </w:r>
          </w:p>
        </w:tc>
        <w:tc>
          <w:tcPr>
            <w:tcW w:w="1559" w:type="dxa"/>
            <w:vMerge/>
            <w:tcBorders>
              <w:left w:val="single" w:sz="4" w:space="0" w:color="auto"/>
              <w:right w:val="single" w:sz="4" w:space="0" w:color="000000"/>
            </w:tcBorders>
            <w:vAlign w:val="center"/>
          </w:tcPr>
          <w:p w14:paraId="05780C62" w14:textId="77777777" w:rsidR="008A6D3B" w:rsidRPr="000B7D55" w:rsidRDefault="008A6D3B" w:rsidP="005E5FAD">
            <w:pPr>
              <w:spacing w:after="0" w:line="100" w:lineRule="atLeast"/>
              <w:rPr>
                <w:rFonts w:eastAsia="Times New Roman" w:cs="Calibri"/>
                <w:bCs/>
                <w:sz w:val="18"/>
                <w:szCs w:val="18"/>
              </w:rPr>
            </w:pPr>
          </w:p>
        </w:tc>
      </w:tr>
      <w:tr w:rsidR="008A6D3B" w:rsidRPr="000B7D55" w14:paraId="1B5E5D97" w14:textId="77777777" w:rsidTr="00CF549C">
        <w:trPr>
          <w:trHeight w:val="537"/>
        </w:trPr>
        <w:tc>
          <w:tcPr>
            <w:tcW w:w="1277" w:type="dxa"/>
            <w:vMerge/>
            <w:tcBorders>
              <w:left w:val="single" w:sz="4" w:space="0" w:color="000000"/>
              <w:bottom w:val="single" w:sz="4" w:space="0" w:color="auto"/>
              <w:right w:val="single" w:sz="4" w:space="0" w:color="000000"/>
            </w:tcBorders>
            <w:vAlign w:val="center"/>
          </w:tcPr>
          <w:p w14:paraId="620F13C0" w14:textId="77777777" w:rsidR="008A6D3B" w:rsidRPr="000B7D55" w:rsidRDefault="008A6D3B" w:rsidP="005E5FAD">
            <w:pPr>
              <w:spacing w:after="0" w:line="100" w:lineRule="atLeast"/>
              <w:rPr>
                <w:rFonts w:eastAsia="Times New Roman" w:cs="Calibri"/>
                <w:bCs/>
                <w:sz w:val="18"/>
                <w:szCs w:val="18"/>
              </w:rPr>
            </w:pPr>
          </w:p>
        </w:tc>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7759679"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3</w:t>
            </w:r>
          </w:p>
        </w:tc>
        <w:tc>
          <w:tcPr>
            <w:tcW w:w="2126" w:type="dxa"/>
            <w:tcBorders>
              <w:top w:val="single" w:sz="4" w:space="0" w:color="auto"/>
              <w:left w:val="single" w:sz="8" w:space="0" w:color="000000"/>
              <w:bottom w:val="single" w:sz="4" w:space="0" w:color="000000"/>
              <w:right w:val="single" w:sz="8" w:space="0" w:color="000000"/>
            </w:tcBorders>
            <w:shd w:val="clear" w:color="auto" w:fill="FFFFFF"/>
            <w:vAlign w:val="bottom"/>
          </w:tcPr>
          <w:p w14:paraId="751A851B" w14:textId="77777777" w:rsidR="008A6D3B" w:rsidRPr="000B7D55" w:rsidRDefault="008A6D3B" w:rsidP="005E5FAD">
            <w:pPr>
              <w:spacing w:after="0" w:line="100" w:lineRule="atLeast"/>
              <w:rPr>
                <w:rFonts w:eastAsia="Times New Roman" w:cs="Calibri"/>
                <w:bCs/>
                <w:sz w:val="18"/>
                <w:szCs w:val="18"/>
              </w:rPr>
            </w:pPr>
            <w:r>
              <w:rPr>
                <w:rFonts w:eastAsia="Times New Roman" w:cs="Calibri"/>
                <w:bCs/>
                <w:sz w:val="18"/>
                <w:szCs w:val="18"/>
              </w:rPr>
              <w:t xml:space="preserve">Zestaw Micro- </w:t>
            </w:r>
            <w:r w:rsidRPr="00104C22">
              <w:rPr>
                <w:rFonts w:eastAsia="Times New Roman" w:cs="Calibri"/>
                <w:bCs/>
                <w:sz w:val="18"/>
                <w:szCs w:val="18"/>
              </w:rPr>
              <w:t>Zestaw edukacyjny przeznaczony do nauki podstaw elektroniki i programowania</w:t>
            </w:r>
            <w:r>
              <w:rPr>
                <w:rFonts w:eastAsia="Times New Roman" w:cs="Calibri"/>
                <w:bCs/>
                <w:sz w:val="18"/>
                <w:szCs w:val="18"/>
              </w:rPr>
              <w:t xml:space="preserve"> (10.1 info dla zamawiającego)</w:t>
            </w:r>
          </w:p>
        </w:tc>
        <w:tc>
          <w:tcPr>
            <w:tcW w:w="567" w:type="dxa"/>
            <w:tcBorders>
              <w:top w:val="single" w:sz="4" w:space="0" w:color="auto"/>
              <w:bottom w:val="single" w:sz="4" w:space="0" w:color="000000"/>
              <w:right w:val="single" w:sz="4" w:space="0" w:color="000000"/>
            </w:tcBorders>
            <w:shd w:val="clear" w:color="auto" w:fill="FFFFFF"/>
            <w:vAlign w:val="bottom"/>
          </w:tcPr>
          <w:p w14:paraId="15716568"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16</w:t>
            </w:r>
          </w:p>
        </w:tc>
        <w:tc>
          <w:tcPr>
            <w:tcW w:w="7513"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A4BFF5A" w14:textId="77777777" w:rsidR="008A6D3B" w:rsidRPr="00104C22" w:rsidRDefault="008A6D3B" w:rsidP="005E5FAD">
            <w:pPr>
              <w:spacing w:after="0" w:line="100" w:lineRule="atLeast"/>
              <w:rPr>
                <w:rFonts w:eastAsia="Times New Roman" w:cs="Calibri"/>
                <w:bCs/>
                <w:sz w:val="18"/>
                <w:szCs w:val="18"/>
              </w:rPr>
            </w:pPr>
            <w:r w:rsidRPr="00293447">
              <w:rPr>
                <w:rFonts w:eastAsia="Times New Roman" w:cs="Calibri"/>
                <w:b/>
                <w:bCs/>
                <w:sz w:val="18"/>
                <w:szCs w:val="18"/>
              </w:rPr>
              <w:t>Zestaw edukacyjny przeznaczony do nauki podstaw elektroniki i programowania</w:t>
            </w:r>
            <w:r>
              <w:rPr>
                <w:rFonts w:eastAsia="Times New Roman" w:cs="Calibri"/>
                <w:bCs/>
                <w:sz w:val="18"/>
                <w:szCs w:val="18"/>
              </w:rPr>
              <w:t xml:space="preserve"> : </w:t>
            </w:r>
          </w:p>
          <w:p w14:paraId="108FFEDC"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Minimalna zawartość zestawu:</w:t>
            </w:r>
          </w:p>
          <w:p w14:paraId="7F30E541"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Płytka programowalna z wbudowanymi czujnikami</w:t>
            </w:r>
          </w:p>
          <w:p w14:paraId="11D7FCAE"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Nakładka rozszerzająca (interfejs połączeniowy)</w:t>
            </w:r>
          </w:p>
          <w:p w14:paraId="260561AD"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xml:space="preserve">- Co najmniej 8 modułów elektronicznych, w tym: czujnik natężenia światła, czujnik odległości, czujnik gestów lub zbliżeniowy, </w:t>
            </w:r>
            <w:r>
              <w:rPr>
                <w:rFonts w:eastAsia="Times New Roman" w:cs="Calibri"/>
                <w:bCs/>
                <w:sz w:val="18"/>
                <w:szCs w:val="18"/>
              </w:rPr>
              <w:t xml:space="preserve">czujnik temperatury lub </w:t>
            </w:r>
            <w:r w:rsidRPr="00104C22">
              <w:rPr>
                <w:rFonts w:eastAsia="Times New Roman" w:cs="Calibri"/>
                <w:bCs/>
                <w:sz w:val="18"/>
                <w:szCs w:val="18"/>
              </w:rPr>
              <w:t>wilgotności, wyświetlacz cyfrowy (minimum 4-cyfrowy), sygnalizator dźwiękowy, pasek diod LED, przycisk lub panel dotykowy</w:t>
            </w:r>
          </w:p>
          <w:p w14:paraId="3780E1BF"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Zestaw przewodów połączeniowych</w:t>
            </w:r>
          </w:p>
          <w:p w14:paraId="66612331"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materiały edukacyjne w języku polskim, obejmujące opis podłączeń oraz przykładowe projekty dydaktyczne</w:t>
            </w:r>
          </w:p>
          <w:p w14:paraId="37900197"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Wymagania techniczne:</w:t>
            </w:r>
          </w:p>
          <w:p w14:paraId="2A99E230"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Możliwość programowania w środowisku graficznym z użyciem bloczków lub w języku tekstowym (np. Python lub równoważny)</w:t>
            </w:r>
          </w:p>
          <w:p w14:paraId="6C87073A"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Zasilanie poprzez złącze USB lub zewnętrzne baterie.</w:t>
            </w:r>
          </w:p>
          <w:p w14:paraId="132D3A54" w14:textId="77777777" w:rsidR="008A6D3B" w:rsidRPr="00104C22"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Możliwość połączenia z komputerem</w:t>
            </w:r>
          </w:p>
          <w:p w14:paraId="49235E8A" w14:textId="77777777" w:rsidR="008A6D3B" w:rsidRPr="000B7D55" w:rsidRDefault="008A6D3B" w:rsidP="005E5FAD">
            <w:pPr>
              <w:spacing w:after="0" w:line="100" w:lineRule="atLeast"/>
              <w:rPr>
                <w:rFonts w:eastAsia="Times New Roman" w:cs="Calibri"/>
                <w:bCs/>
                <w:sz w:val="18"/>
                <w:szCs w:val="18"/>
              </w:rPr>
            </w:pPr>
            <w:r w:rsidRPr="00104C22">
              <w:rPr>
                <w:rFonts w:eastAsia="Times New Roman" w:cs="Calibri"/>
                <w:bCs/>
                <w:sz w:val="18"/>
                <w:szCs w:val="18"/>
              </w:rPr>
              <w:t>- Moduły i przewody muszą umożliwiać bezpieczne użytkowanie przez dzieci i młodzież (niskie napięcie, brak konieczności lutowania).</w:t>
            </w:r>
          </w:p>
        </w:tc>
        <w:tc>
          <w:tcPr>
            <w:tcW w:w="1559" w:type="dxa"/>
            <w:vMerge/>
            <w:tcBorders>
              <w:left w:val="single" w:sz="4" w:space="0" w:color="000000"/>
              <w:right w:val="single" w:sz="4" w:space="0" w:color="000000"/>
            </w:tcBorders>
            <w:vAlign w:val="center"/>
          </w:tcPr>
          <w:p w14:paraId="6CEEAC8C" w14:textId="77777777" w:rsidR="008A6D3B" w:rsidRPr="000B7D55" w:rsidRDefault="008A6D3B" w:rsidP="005E5FAD">
            <w:pPr>
              <w:spacing w:after="0" w:line="100" w:lineRule="atLeast"/>
              <w:rPr>
                <w:rFonts w:eastAsia="Times New Roman" w:cs="Calibri"/>
                <w:bCs/>
                <w:sz w:val="18"/>
                <w:szCs w:val="18"/>
              </w:rPr>
            </w:pPr>
          </w:p>
        </w:tc>
      </w:tr>
      <w:tr w:rsidR="008A6D3B" w:rsidRPr="000B7D55" w14:paraId="1B25F3DE" w14:textId="77777777" w:rsidTr="005E5FAD">
        <w:trPr>
          <w:trHeight w:val="316"/>
        </w:trPr>
        <w:tc>
          <w:tcPr>
            <w:tcW w:w="11908" w:type="dxa"/>
            <w:gridSpan w:val="5"/>
            <w:tcBorders>
              <w:left w:val="single" w:sz="4" w:space="0" w:color="000000"/>
              <w:right w:val="single" w:sz="4" w:space="0" w:color="000000"/>
            </w:tcBorders>
            <w:shd w:val="clear" w:color="auto" w:fill="F2F2F2" w:themeFill="background1" w:themeFillShade="F2"/>
            <w:vAlign w:val="center"/>
          </w:tcPr>
          <w:p w14:paraId="0E391E89" w14:textId="77777777" w:rsidR="008A6D3B" w:rsidRPr="009A341A" w:rsidRDefault="008A6D3B" w:rsidP="005E5FAD">
            <w:pPr>
              <w:spacing w:after="0" w:line="100" w:lineRule="atLeast"/>
              <w:jc w:val="center"/>
              <w:rPr>
                <w:rFonts w:eastAsia="Times New Roman" w:cs="Calibri"/>
                <w:b/>
                <w:bCs/>
                <w:sz w:val="18"/>
                <w:szCs w:val="18"/>
              </w:rPr>
            </w:pPr>
            <w:r w:rsidRPr="009A341A">
              <w:rPr>
                <w:rFonts w:eastAsia="Times New Roman" w:cs="Calibri"/>
                <w:b/>
                <w:bCs/>
                <w:sz w:val="18"/>
                <w:szCs w:val="18"/>
              </w:rPr>
              <w:t>Część 2</w:t>
            </w:r>
          </w:p>
        </w:tc>
        <w:tc>
          <w:tcPr>
            <w:tcW w:w="1559" w:type="dxa"/>
            <w:vMerge w:val="restart"/>
            <w:tcBorders>
              <w:left w:val="single" w:sz="4" w:space="0" w:color="000000"/>
              <w:right w:val="single" w:sz="4" w:space="0" w:color="000000"/>
            </w:tcBorders>
            <w:vAlign w:val="center"/>
          </w:tcPr>
          <w:p w14:paraId="4055157B" w14:textId="77777777" w:rsidR="008A6D3B" w:rsidRPr="000B7D55" w:rsidRDefault="008A6D3B" w:rsidP="005E5FAD">
            <w:pPr>
              <w:spacing w:after="0" w:line="100" w:lineRule="atLeast"/>
              <w:rPr>
                <w:rFonts w:eastAsia="Times New Roman" w:cs="Calibri"/>
                <w:bCs/>
                <w:sz w:val="18"/>
                <w:szCs w:val="18"/>
              </w:rPr>
            </w:pPr>
          </w:p>
        </w:tc>
      </w:tr>
      <w:tr w:rsidR="008A6D3B" w:rsidRPr="000B7D55" w14:paraId="6DE9700B" w14:textId="77777777" w:rsidTr="00AD0CFF">
        <w:trPr>
          <w:trHeight w:val="979"/>
        </w:trPr>
        <w:tc>
          <w:tcPr>
            <w:tcW w:w="1277" w:type="dxa"/>
            <w:tcBorders>
              <w:top w:val="single" w:sz="4" w:space="0" w:color="auto"/>
              <w:left w:val="single" w:sz="4" w:space="0" w:color="auto"/>
              <w:bottom w:val="single" w:sz="4" w:space="0" w:color="auto"/>
              <w:right w:val="single" w:sz="4" w:space="0" w:color="auto"/>
            </w:tcBorders>
            <w:vAlign w:val="center"/>
          </w:tcPr>
          <w:p w14:paraId="48ADF1BE" w14:textId="4E78FE55" w:rsidR="008A6D3B" w:rsidRPr="000B7D55" w:rsidRDefault="00AD0CFF" w:rsidP="005E5FAD">
            <w:pPr>
              <w:spacing w:after="0" w:line="100" w:lineRule="atLeast"/>
              <w:rPr>
                <w:rFonts w:eastAsia="Times New Roman" w:cs="Calibri"/>
                <w:bCs/>
                <w:sz w:val="18"/>
                <w:szCs w:val="18"/>
              </w:rPr>
            </w:pPr>
            <w:r>
              <w:rPr>
                <w:rFonts w:eastAsia="Times New Roman" w:cs="Calibri"/>
                <w:bCs/>
                <w:sz w:val="18"/>
                <w:szCs w:val="18"/>
              </w:rPr>
              <w:t>Część 2</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41FE0C3" w14:textId="77777777" w:rsidR="008A6D3B" w:rsidRPr="000B7D55" w:rsidRDefault="008A6D3B" w:rsidP="005E5FAD">
            <w:pPr>
              <w:spacing w:after="0" w:line="100" w:lineRule="atLeast"/>
              <w:rPr>
                <w:rFonts w:eastAsia="Times New Roman" w:cs="Calibri"/>
                <w:bCs/>
                <w:sz w:val="18"/>
                <w:szCs w:val="18"/>
              </w:rPr>
            </w:pPr>
            <w:r>
              <w:rPr>
                <w:rFonts w:eastAsia="Times New Roman" w:cs="Calibri"/>
                <w:bCs/>
                <w:sz w:val="18"/>
                <w:szCs w:val="18"/>
              </w:rPr>
              <w:t>4</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65FE7167" w14:textId="77777777" w:rsidR="008A6D3B" w:rsidRDefault="008A6D3B" w:rsidP="005E5FAD">
            <w:pPr>
              <w:spacing w:after="0" w:line="100" w:lineRule="atLeast"/>
              <w:rPr>
                <w:rFonts w:eastAsia="Times New Roman" w:cs="Calibri"/>
                <w:bCs/>
                <w:sz w:val="18"/>
                <w:szCs w:val="18"/>
              </w:rPr>
            </w:pPr>
            <w:r>
              <w:rPr>
                <w:rFonts w:eastAsia="Times New Roman" w:cs="Calibri"/>
                <w:bCs/>
                <w:sz w:val="18"/>
                <w:szCs w:val="18"/>
              </w:rPr>
              <w:t>M</w:t>
            </w:r>
            <w:r w:rsidRPr="000B7D55">
              <w:rPr>
                <w:rFonts w:eastAsia="Times New Roman" w:cs="Calibri"/>
                <w:bCs/>
                <w:sz w:val="18"/>
                <w:szCs w:val="18"/>
              </w:rPr>
              <w:t>yjka do druku</w:t>
            </w:r>
            <w:r>
              <w:rPr>
                <w:rFonts w:eastAsia="Times New Roman" w:cs="Calibri"/>
                <w:bCs/>
                <w:sz w:val="18"/>
                <w:szCs w:val="18"/>
              </w:rPr>
              <w:t xml:space="preserve"> (10.1 info dla zamawiającego)</w:t>
            </w:r>
          </w:p>
        </w:tc>
        <w:tc>
          <w:tcPr>
            <w:tcW w:w="567" w:type="dxa"/>
            <w:tcBorders>
              <w:top w:val="single" w:sz="4" w:space="0" w:color="000000"/>
              <w:left w:val="single" w:sz="4" w:space="0" w:color="auto"/>
              <w:bottom w:val="single" w:sz="4" w:space="0" w:color="000000"/>
            </w:tcBorders>
            <w:shd w:val="clear" w:color="auto" w:fill="FFFFFF"/>
            <w:vAlign w:val="center"/>
          </w:tcPr>
          <w:p w14:paraId="6D517114" w14:textId="77777777" w:rsidR="008A6D3B" w:rsidRPr="000B7D55" w:rsidRDefault="008A6D3B" w:rsidP="005E5FAD">
            <w:pPr>
              <w:spacing w:after="0" w:line="100" w:lineRule="atLeast"/>
              <w:rPr>
                <w:rFonts w:eastAsia="Times New Roman" w:cs="Calibri"/>
                <w:bCs/>
                <w:sz w:val="18"/>
                <w:szCs w:val="18"/>
              </w:rPr>
            </w:pPr>
            <w:r>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686C0559" w14:textId="77777777" w:rsidR="008A6D3B" w:rsidRPr="0028446C" w:rsidRDefault="008A6D3B" w:rsidP="005E5FAD">
            <w:pPr>
              <w:spacing w:after="0" w:line="100" w:lineRule="atLeast"/>
              <w:rPr>
                <w:rFonts w:eastAsia="Times New Roman" w:cs="Calibri"/>
                <w:b/>
                <w:bCs/>
                <w:sz w:val="18"/>
                <w:szCs w:val="18"/>
              </w:rPr>
            </w:pPr>
            <w:r w:rsidRPr="0028446C">
              <w:rPr>
                <w:rFonts w:eastAsia="Times New Roman" w:cs="Calibri"/>
                <w:b/>
                <w:bCs/>
                <w:sz w:val="18"/>
                <w:szCs w:val="18"/>
              </w:rPr>
              <w:t>Stacja do mycia i utwardzania wydruków 3D</w:t>
            </w:r>
          </w:p>
          <w:p w14:paraId="1316158E" w14:textId="77777777" w:rsidR="008A6D3B" w:rsidRPr="0028446C" w:rsidRDefault="008A6D3B" w:rsidP="005E5FAD">
            <w:pPr>
              <w:spacing w:after="0" w:line="100" w:lineRule="atLeast"/>
              <w:rPr>
                <w:rFonts w:eastAsia="Times New Roman" w:cs="Calibri"/>
                <w:bCs/>
                <w:sz w:val="18"/>
                <w:szCs w:val="18"/>
              </w:rPr>
            </w:pPr>
            <w:r w:rsidRPr="0028446C">
              <w:rPr>
                <w:rFonts w:eastAsia="Times New Roman" w:cs="Calibri"/>
                <w:bCs/>
                <w:sz w:val="18"/>
                <w:szCs w:val="18"/>
              </w:rPr>
              <w:t>- Pole robocze (funkcja mycia w koszu): około 165 × 100 × 165 mm lub większe</w:t>
            </w:r>
          </w:p>
          <w:p w14:paraId="5145A37B" w14:textId="77777777" w:rsidR="008A6D3B" w:rsidRPr="0028446C" w:rsidRDefault="008A6D3B" w:rsidP="005E5FAD">
            <w:pPr>
              <w:spacing w:after="0" w:line="100" w:lineRule="atLeast"/>
              <w:rPr>
                <w:rFonts w:eastAsia="Times New Roman" w:cs="Calibri"/>
                <w:bCs/>
                <w:sz w:val="18"/>
                <w:szCs w:val="18"/>
              </w:rPr>
            </w:pPr>
            <w:r w:rsidRPr="0028446C">
              <w:rPr>
                <w:rFonts w:eastAsia="Times New Roman" w:cs="Calibri"/>
                <w:bCs/>
                <w:sz w:val="18"/>
                <w:szCs w:val="18"/>
              </w:rPr>
              <w:t>- Pole robocze (funkcja mycia z platformą): około 165 × 100 × 180 mm lub większe</w:t>
            </w:r>
          </w:p>
          <w:p w14:paraId="779D76AE" w14:textId="77777777" w:rsidR="008A6D3B" w:rsidRPr="0028446C" w:rsidRDefault="008A6D3B" w:rsidP="005E5FAD">
            <w:pPr>
              <w:spacing w:after="0" w:line="100" w:lineRule="atLeast"/>
              <w:rPr>
                <w:rFonts w:eastAsia="Times New Roman" w:cs="Calibri"/>
                <w:bCs/>
                <w:sz w:val="18"/>
                <w:szCs w:val="18"/>
              </w:rPr>
            </w:pPr>
            <w:r w:rsidRPr="0028446C">
              <w:rPr>
                <w:rFonts w:eastAsia="Times New Roman" w:cs="Calibri"/>
                <w:bCs/>
                <w:sz w:val="18"/>
                <w:szCs w:val="18"/>
              </w:rPr>
              <w:t>- Pole robocze (funkcja utwardzania): średnica około 160 mm, wysokość około 180 mm lub większa</w:t>
            </w:r>
          </w:p>
          <w:p w14:paraId="6EDED89C" w14:textId="77777777" w:rsidR="008A6D3B" w:rsidRPr="0028446C" w:rsidRDefault="008A6D3B" w:rsidP="005E5FAD">
            <w:pPr>
              <w:spacing w:after="0" w:line="100" w:lineRule="atLeast"/>
              <w:rPr>
                <w:rFonts w:eastAsia="Times New Roman" w:cs="Calibri"/>
                <w:bCs/>
                <w:sz w:val="18"/>
                <w:szCs w:val="18"/>
              </w:rPr>
            </w:pPr>
            <w:r w:rsidRPr="0028446C">
              <w:rPr>
                <w:rFonts w:eastAsia="Times New Roman" w:cs="Calibri"/>
                <w:bCs/>
                <w:sz w:val="18"/>
                <w:szCs w:val="18"/>
              </w:rPr>
              <w:t>- Źródło światła UV: system soczewek LED około 405 nm, z dodatkowym źródłem utwardzania równoważnym do lampy Flexicure</w:t>
            </w:r>
          </w:p>
          <w:p w14:paraId="7628CBFC" w14:textId="77777777" w:rsidR="008A6D3B" w:rsidRPr="0028446C" w:rsidRDefault="008A6D3B" w:rsidP="005E5FAD">
            <w:pPr>
              <w:spacing w:after="0" w:line="100" w:lineRule="atLeast"/>
              <w:rPr>
                <w:rFonts w:eastAsia="Times New Roman" w:cs="Calibri"/>
                <w:bCs/>
                <w:sz w:val="18"/>
                <w:szCs w:val="18"/>
              </w:rPr>
            </w:pPr>
            <w:r w:rsidRPr="0028446C">
              <w:rPr>
                <w:rFonts w:eastAsia="Times New Roman" w:cs="Calibri"/>
                <w:bCs/>
                <w:sz w:val="18"/>
                <w:szCs w:val="18"/>
              </w:rPr>
              <w:t>- Czas mycia i utwardzania: maksymalnie do 30 minut</w:t>
            </w:r>
          </w:p>
          <w:p w14:paraId="1626715E" w14:textId="77777777" w:rsidR="008A6D3B" w:rsidRPr="0028446C" w:rsidRDefault="008A6D3B" w:rsidP="005E5FAD">
            <w:pPr>
              <w:spacing w:after="0" w:line="100" w:lineRule="atLeast"/>
              <w:rPr>
                <w:rFonts w:eastAsia="Times New Roman" w:cs="Calibri"/>
                <w:bCs/>
                <w:sz w:val="18"/>
                <w:szCs w:val="18"/>
              </w:rPr>
            </w:pPr>
            <w:r w:rsidRPr="0028446C">
              <w:rPr>
                <w:rFonts w:eastAsia="Times New Roman" w:cs="Calibri"/>
                <w:bCs/>
                <w:sz w:val="18"/>
                <w:szCs w:val="18"/>
              </w:rPr>
              <w:t>- Moc znamionowa: około 36 W</w:t>
            </w:r>
          </w:p>
          <w:p w14:paraId="5BD7EF80" w14:textId="77777777" w:rsidR="008A6D3B" w:rsidRPr="0028446C" w:rsidRDefault="008A6D3B" w:rsidP="005E5FAD">
            <w:pPr>
              <w:spacing w:after="0" w:line="100" w:lineRule="atLeast"/>
              <w:rPr>
                <w:rFonts w:eastAsia="Times New Roman" w:cs="Calibri"/>
                <w:bCs/>
                <w:sz w:val="18"/>
                <w:szCs w:val="18"/>
              </w:rPr>
            </w:pPr>
            <w:r w:rsidRPr="0028446C">
              <w:rPr>
                <w:rFonts w:eastAsia="Times New Roman" w:cs="Calibri"/>
                <w:bCs/>
                <w:sz w:val="18"/>
                <w:szCs w:val="18"/>
              </w:rPr>
              <w:t>- Wymiary urządzenia: około 215 × 220 × 310 mm</w:t>
            </w:r>
          </w:p>
          <w:p w14:paraId="060BDEDD" w14:textId="77777777" w:rsidR="008A6D3B" w:rsidRPr="000B6A38" w:rsidRDefault="008A6D3B" w:rsidP="005E5FAD">
            <w:pPr>
              <w:spacing w:after="0" w:line="100" w:lineRule="atLeast"/>
              <w:rPr>
                <w:rFonts w:eastAsia="Times New Roman" w:cs="Calibri"/>
                <w:bCs/>
                <w:sz w:val="16"/>
                <w:szCs w:val="16"/>
              </w:rPr>
            </w:pPr>
            <w:r w:rsidRPr="0028446C">
              <w:rPr>
                <w:rFonts w:eastAsia="Times New Roman" w:cs="Calibri"/>
                <w:bCs/>
                <w:sz w:val="18"/>
                <w:szCs w:val="18"/>
              </w:rPr>
              <w:t>- Masa: około 5–6 kg</w:t>
            </w:r>
          </w:p>
        </w:tc>
        <w:tc>
          <w:tcPr>
            <w:tcW w:w="1559" w:type="dxa"/>
            <w:vMerge/>
            <w:tcBorders>
              <w:left w:val="single" w:sz="4" w:space="0" w:color="000000"/>
              <w:right w:val="single" w:sz="4" w:space="0" w:color="000000"/>
            </w:tcBorders>
            <w:vAlign w:val="center"/>
          </w:tcPr>
          <w:p w14:paraId="10718434" w14:textId="77777777" w:rsidR="008A6D3B" w:rsidRPr="000B7D55" w:rsidRDefault="008A6D3B" w:rsidP="005E5FAD">
            <w:pPr>
              <w:spacing w:after="0" w:line="100" w:lineRule="atLeast"/>
              <w:rPr>
                <w:rFonts w:eastAsia="Times New Roman" w:cs="Calibri"/>
                <w:bCs/>
                <w:sz w:val="18"/>
                <w:szCs w:val="18"/>
              </w:rPr>
            </w:pPr>
          </w:p>
        </w:tc>
      </w:tr>
      <w:tr w:rsidR="00F66759" w:rsidRPr="000B7D55" w14:paraId="23775963" w14:textId="77777777" w:rsidTr="005E5FAD">
        <w:trPr>
          <w:trHeight w:val="210"/>
        </w:trPr>
        <w:tc>
          <w:tcPr>
            <w:tcW w:w="11908" w:type="dxa"/>
            <w:gridSpan w:val="5"/>
            <w:tcBorders>
              <w:left w:val="single" w:sz="4" w:space="0" w:color="000000"/>
              <w:right w:val="single" w:sz="4" w:space="0" w:color="000000"/>
            </w:tcBorders>
            <w:shd w:val="clear" w:color="auto" w:fill="F2F2F2" w:themeFill="background1" w:themeFillShade="F2"/>
            <w:vAlign w:val="center"/>
          </w:tcPr>
          <w:p w14:paraId="4F73BD57" w14:textId="77777777" w:rsidR="00F66759" w:rsidRPr="009A341A" w:rsidRDefault="00F66759" w:rsidP="00F66759">
            <w:pPr>
              <w:spacing w:after="0" w:line="100" w:lineRule="atLeast"/>
              <w:jc w:val="center"/>
              <w:rPr>
                <w:rFonts w:eastAsia="Times New Roman" w:cs="Calibri"/>
                <w:b/>
                <w:bCs/>
                <w:sz w:val="18"/>
                <w:szCs w:val="18"/>
              </w:rPr>
            </w:pPr>
            <w:r w:rsidRPr="009A341A">
              <w:rPr>
                <w:rFonts w:eastAsia="Times New Roman" w:cs="Calibri"/>
                <w:b/>
                <w:bCs/>
                <w:sz w:val="18"/>
                <w:szCs w:val="18"/>
              </w:rPr>
              <w:t>Część 3</w:t>
            </w:r>
          </w:p>
        </w:tc>
        <w:tc>
          <w:tcPr>
            <w:tcW w:w="1559" w:type="dxa"/>
            <w:vMerge/>
            <w:tcBorders>
              <w:left w:val="single" w:sz="4" w:space="0" w:color="000000"/>
              <w:right w:val="single" w:sz="4" w:space="0" w:color="000000"/>
            </w:tcBorders>
            <w:vAlign w:val="center"/>
          </w:tcPr>
          <w:p w14:paraId="26339211"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57097059" w14:textId="77777777" w:rsidTr="00CF549C">
        <w:trPr>
          <w:trHeight w:val="621"/>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34AD022F"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
                <w:bCs/>
                <w:sz w:val="18"/>
                <w:szCs w:val="18"/>
              </w:rPr>
              <w:t>Część</w:t>
            </w:r>
            <w:r w:rsidRPr="000B7D55">
              <w:rPr>
                <w:rFonts w:eastAsia="Times New Roman" w:cs="Calibri"/>
                <w:bCs/>
                <w:sz w:val="18"/>
                <w:szCs w:val="18"/>
              </w:rPr>
              <w:t xml:space="preserve"> </w:t>
            </w:r>
            <w:r w:rsidRPr="000B7D55">
              <w:rPr>
                <w:rFonts w:eastAsia="Times New Roman" w:cs="Calibri"/>
                <w:b/>
                <w:bCs/>
                <w:sz w:val="18"/>
                <w:szCs w:val="18"/>
              </w:rPr>
              <w:t xml:space="preserve">3 </w:t>
            </w:r>
          </w:p>
        </w:tc>
        <w:tc>
          <w:tcPr>
            <w:tcW w:w="425" w:type="dxa"/>
            <w:tcBorders>
              <w:top w:val="single" w:sz="4" w:space="0" w:color="000000"/>
              <w:left w:val="single" w:sz="4" w:space="0" w:color="000000"/>
              <w:bottom w:val="single" w:sz="4" w:space="0" w:color="000000"/>
            </w:tcBorders>
            <w:shd w:val="clear" w:color="auto" w:fill="FFFFFF"/>
            <w:vAlign w:val="center"/>
          </w:tcPr>
          <w:p w14:paraId="6C398908"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8" w:space="0" w:color="000000"/>
              <w:bottom w:val="single" w:sz="4" w:space="0" w:color="000000"/>
              <w:right w:val="single" w:sz="8" w:space="0" w:color="000000"/>
            </w:tcBorders>
            <w:shd w:val="clear" w:color="auto" w:fill="FFFFFF"/>
            <w:vAlign w:val="bottom"/>
          </w:tcPr>
          <w:p w14:paraId="764AEE71"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D</w:t>
            </w:r>
            <w:r w:rsidRPr="000B7D55">
              <w:rPr>
                <w:rFonts w:eastAsia="Times New Roman" w:cs="Calibri"/>
                <w:bCs/>
                <w:sz w:val="18"/>
                <w:szCs w:val="18"/>
              </w:rPr>
              <w:t xml:space="preserve">ysk zewnętrzny </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33AA4CAD" w14:textId="77777777" w:rsidR="00F66759" w:rsidRPr="000B7D55" w:rsidRDefault="00F66759" w:rsidP="00F66759">
            <w:pPr>
              <w:spacing w:after="0" w:line="100" w:lineRule="atLeast"/>
              <w:ind w:left="-353" w:firstLine="353"/>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74C6AC8" w14:textId="77777777" w:rsidR="00F66759" w:rsidRPr="00293447" w:rsidRDefault="00F66759" w:rsidP="00F66759">
            <w:pPr>
              <w:spacing w:after="0" w:line="100" w:lineRule="atLeast"/>
              <w:rPr>
                <w:rFonts w:eastAsia="Times New Roman" w:cs="Calibri"/>
                <w:b/>
                <w:bCs/>
                <w:sz w:val="18"/>
                <w:szCs w:val="18"/>
              </w:rPr>
            </w:pPr>
            <w:r w:rsidRPr="00293447">
              <w:rPr>
                <w:rFonts w:eastAsia="Times New Roman" w:cs="Calibri"/>
                <w:b/>
                <w:bCs/>
                <w:sz w:val="18"/>
                <w:szCs w:val="18"/>
              </w:rPr>
              <w:t xml:space="preserve">Dysk USB </w:t>
            </w:r>
          </w:p>
          <w:p w14:paraId="39A93DA5" w14:textId="0EB88262" w:rsidR="00F66759" w:rsidRPr="007853D7" w:rsidRDefault="00F66759" w:rsidP="00F66759">
            <w:pPr>
              <w:spacing w:after="0" w:line="100" w:lineRule="atLeast"/>
              <w:rPr>
                <w:rFonts w:eastAsia="Times New Roman" w:cs="Calibri"/>
                <w:bCs/>
                <w:sz w:val="18"/>
                <w:szCs w:val="18"/>
              </w:rPr>
            </w:pPr>
            <w:r w:rsidRPr="007853D7">
              <w:rPr>
                <w:rFonts w:eastAsia="Times New Roman" w:cs="Calibri"/>
                <w:bCs/>
                <w:sz w:val="18"/>
                <w:szCs w:val="18"/>
              </w:rPr>
              <w:t>- Format dysku: 2,5 cala</w:t>
            </w:r>
          </w:p>
          <w:p w14:paraId="2CAEA541" w14:textId="77777777" w:rsidR="00F66759" w:rsidRPr="007853D7" w:rsidRDefault="00F66759" w:rsidP="00F66759">
            <w:pPr>
              <w:spacing w:after="0" w:line="100" w:lineRule="atLeast"/>
              <w:rPr>
                <w:rFonts w:eastAsia="Times New Roman" w:cs="Calibri"/>
                <w:bCs/>
                <w:sz w:val="18"/>
                <w:szCs w:val="18"/>
              </w:rPr>
            </w:pPr>
            <w:r w:rsidRPr="007853D7">
              <w:rPr>
                <w:rFonts w:eastAsia="Times New Roman" w:cs="Calibri"/>
                <w:bCs/>
                <w:sz w:val="18"/>
                <w:szCs w:val="18"/>
              </w:rPr>
              <w:t>- Pojemność dysku: minimum 1000 GB (1 TB)</w:t>
            </w:r>
          </w:p>
          <w:p w14:paraId="43067EF0" w14:textId="77777777" w:rsidR="00F66759" w:rsidRPr="007853D7" w:rsidRDefault="00F66759" w:rsidP="00F66759">
            <w:pPr>
              <w:spacing w:after="0" w:line="100" w:lineRule="atLeast"/>
              <w:rPr>
                <w:rFonts w:eastAsia="Times New Roman" w:cs="Calibri"/>
                <w:bCs/>
                <w:sz w:val="18"/>
                <w:szCs w:val="18"/>
              </w:rPr>
            </w:pPr>
            <w:r w:rsidRPr="007853D7">
              <w:rPr>
                <w:rFonts w:eastAsia="Times New Roman" w:cs="Calibri"/>
                <w:bCs/>
                <w:sz w:val="18"/>
                <w:szCs w:val="18"/>
              </w:rPr>
              <w:t>- Złącze: Micro-USB typu B lub równoważne</w:t>
            </w:r>
          </w:p>
          <w:p w14:paraId="6B408C3C" w14:textId="77777777" w:rsidR="00F66759" w:rsidRPr="007853D7" w:rsidRDefault="00F66759" w:rsidP="00F66759">
            <w:pPr>
              <w:spacing w:after="0" w:line="100" w:lineRule="atLeast"/>
              <w:rPr>
                <w:rFonts w:eastAsia="Times New Roman" w:cs="Calibri"/>
                <w:bCs/>
                <w:sz w:val="18"/>
                <w:szCs w:val="18"/>
              </w:rPr>
            </w:pPr>
            <w:r w:rsidRPr="007853D7">
              <w:rPr>
                <w:rFonts w:eastAsia="Times New Roman" w:cs="Calibri"/>
                <w:bCs/>
                <w:sz w:val="18"/>
                <w:szCs w:val="18"/>
              </w:rPr>
              <w:t>- Interfejs komunikacyjny: USB 3.2 Gen 1 (3.1 Gen 1) lub nowszy, kompatybilny z USB 2.0</w:t>
            </w:r>
          </w:p>
          <w:p w14:paraId="2650CBD7" w14:textId="77777777" w:rsidR="00F66759" w:rsidRPr="007853D7" w:rsidRDefault="00F66759" w:rsidP="00F66759">
            <w:pPr>
              <w:spacing w:after="0" w:line="100" w:lineRule="atLeast"/>
              <w:rPr>
                <w:rFonts w:eastAsia="Times New Roman" w:cs="Calibri"/>
                <w:bCs/>
                <w:sz w:val="18"/>
                <w:szCs w:val="18"/>
              </w:rPr>
            </w:pPr>
            <w:r w:rsidRPr="007853D7">
              <w:rPr>
                <w:rFonts w:eastAsia="Times New Roman" w:cs="Calibri"/>
                <w:bCs/>
                <w:sz w:val="18"/>
                <w:szCs w:val="18"/>
              </w:rPr>
              <w:t>- Materiał obudowy: aluminium lub inny trwały materiał o podobnej wytrzymałości</w:t>
            </w:r>
          </w:p>
          <w:p w14:paraId="04A8BC45" w14:textId="77777777" w:rsidR="00F66759" w:rsidRPr="007853D7" w:rsidRDefault="00F66759" w:rsidP="00F66759">
            <w:pPr>
              <w:spacing w:after="0" w:line="100" w:lineRule="atLeast"/>
              <w:rPr>
                <w:rFonts w:eastAsia="Times New Roman" w:cs="Calibri"/>
                <w:bCs/>
                <w:sz w:val="18"/>
                <w:szCs w:val="18"/>
              </w:rPr>
            </w:pPr>
            <w:r w:rsidRPr="007853D7">
              <w:rPr>
                <w:rFonts w:eastAsia="Times New Roman" w:cs="Calibri"/>
                <w:bCs/>
                <w:sz w:val="18"/>
                <w:szCs w:val="18"/>
              </w:rPr>
              <w:t>- Obsługiwane systemy operacyjne:</w:t>
            </w:r>
          </w:p>
          <w:p w14:paraId="584B4947" w14:textId="77777777" w:rsidR="00F66759" w:rsidRPr="007853D7" w:rsidRDefault="00F66759" w:rsidP="00F66759">
            <w:pPr>
              <w:spacing w:after="0" w:line="100" w:lineRule="atLeast"/>
              <w:rPr>
                <w:rFonts w:eastAsia="Times New Roman" w:cs="Calibri"/>
                <w:bCs/>
                <w:sz w:val="18"/>
                <w:szCs w:val="18"/>
              </w:rPr>
            </w:pPr>
            <w:r w:rsidRPr="007853D7">
              <w:rPr>
                <w:rFonts w:eastAsia="Times New Roman" w:cs="Calibri"/>
                <w:bCs/>
                <w:sz w:val="18"/>
                <w:szCs w:val="18"/>
              </w:rPr>
              <w:t>Windows: wersje co najmniej Windows 7, 8, 8.1, 10 lub nowsze</w:t>
            </w:r>
          </w:p>
          <w:p w14:paraId="5B471B0F" w14:textId="77777777" w:rsidR="00F66759" w:rsidRPr="007853D7" w:rsidRDefault="00F66759" w:rsidP="00F66759">
            <w:pPr>
              <w:spacing w:after="0" w:line="100" w:lineRule="atLeast"/>
              <w:rPr>
                <w:rFonts w:eastAsia="Times New Roman" w:cs="Calibri"/>
                <w:bCs/>
                <w:sz w:val="18"/>
                <w:szCs w:val="18"/>
              </w:rPr>
            </w:pPr>
            <w:r w:rsidRPr="007853D7">
              <w:rPr>
                <w:rFonts w:eastAsia="Times New Roman" w:cs="Calibri"/>
                <w:bCs/>
                <w:sz w:val="18"/>
                <w:szCs w:val="18"/>
              </w:rPr>
              <w:t>macOS: co najmniej macOS 10.12 Sierra lub nowsze wersje systemu</w:t>
            </w:r>
          </w:p>
          <w:p w14:paraId="51E5E85D" w14:textId="77777777" w:rsidR="00F66759" w:rsidRPr="007853D7" w:rsidRDefault="00F66759" w:rsidP="00F66759">
            <w:pPr>
              <w:spacing w:after="0" w:line="100" w:lineRule="atLeast"/>
              <w:rPr>
                <w:rFonts w:eastAsia="Times New Roman" w:cs="Calibri"/>
                <w:bCs/>
                <w:sz w:val="18"/>
                <w:szCs w:val="18"/>
              </w:rPr>
            </w:pPr>
            <w:r w:rsidRPr="007853D7">
              <w:rPr>
                <w:rFonts w:eastAsia="Times New Roman" w:cs="Calibri"/>
                <w:bCs/>
                <w:sz w:val="18"/>
                <w:szCs w:val="18"/>
              </w:rPr>
              <w:t>- Zasilanie: z magistrali USB, bez potrzeby stosowania zewnętrznego zasilacza</w:t>
            </w:r>
          </w:p>
          <w:p w14:paraId="7C10106C" w14:textId="77777777" w:rsidR="00F66759" w:rsidRPr="007853D7" w:rsidRDefault="00F66759" w:rsidP="00F66759">
            <w:pPr>
              <w:spacing w:after="0" w:line="100" w:lineRule="atLeast"/>
              <w:rPr>
                <w:rFonts w:eastAsia="Times New Roman" w:cs="Calibri"/>
                <w:bCs/>
                <w:sz w:val="18"/>
                <w:szCs w:val="18"/>
              </w:rPr>
            </w:pPr>
            <w:r w:rsidRPr="007853D7">
              <w:rPr>
                <w:rFonts w:eastAsia="Times New Roman" w:cs="Calibri"/>
                <w:bCs/>
                <w:sz w:val="18"/>
                <w:szCs w:val="18"/>
              </w:rPr>
              <w:t>- Waga urządzenia: około 150 g</w:t>
            </w:r>
          </w:p>
          <w:p w14:paraId="0F52FADF" w14:textId="77777777" w:rsidR="00F66759" w:rsidRPr="007853D7" w:rsidRDefault="00F66759" w:rsidP="00F66759">
            <w:pPr>
              <w:spacing w:after="0" w:line="100" w:lineRule="atLeast"/>
              <w:rPr>
                <w:rFonts w:eastAsia="Times New Roman" w:cs="Calibri"/>
                <w:bCs/>
                <w:sz w:val="18"/>
                <w:szCs w:val="18"/>
              </w:rPr>
            </w:pPr>
            <w:r w:rsidRPr="007853D7">
              <w:rPr>
                <w:rFonts w:eastAsia="Times New Roman" w:cs="Calibri"/>
                <w:bCs/>
                <w:sz w:val="18"/>
                <w:szCs w:val="18"/>
              </w:rPr>
              <w:t>- Wymiary urządzenia: szerokość: około 80 mm, głębokość: około 115 mm, wysokość: około 12 mm</w:t>
            </w:r>
          </w:p>
          <w:p w14:paraId="7D6EE565" w14:textId="77777777" w:rsidR="00F66759" w:rsidRPr="000B7D55" w:rsidRDefault="00F66759" w:rsidP="00F66759">
            <w:pPr>
              <w:spacing w:after="0" w:line="100" w:lineRule="atLeast"/>
              <w:rPr>
                <w:rFonts w:eastAsia="Times New Roman" w:cs="Calibri"/>
                <w:bCs/>
                <w:sz w:val="18"/>
                <w:szCs w:val="18"/>
              </w:rPr>
            </w:pPr>
            <w:r w:rsidRPr="007853D7">
              <w:rPr>
                <w:rFonts w:eastAsia="Times New Roman" w:cs="Calibri"/>
                <w:bCs/>
                <w:sz w:val="18"/>
                <w:szCs w:val="18"/>
              </w:rPr>
              <w:t>- W zestawie: przewód USB umożliwiający bezpośrednie podłączenie dysku do komputera</w:t>
            </w:r>
          </w:p>
        </w:tc>
        <w:tc>
          <w:tcPr>
            <w:tcW w:w="1559" w:type="dxa"/>
            <w:vMerge/>
            <w:tcBorders>
              <w:left w:val="single" w:sz="4" w:space="0" w:color="000000"/>
              <w:right w:val="single" w:sz="4" w:space="0" w:color="000000"/>
            </w:tcBorders>
            <w:vAlign w:val="center"/>
          </w:tcPr>
          <w:p w14:paraId="22635039"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24ADE13A" w14:textId="77777777" w:rsidTr="00CF549C">
        <w:trPr>
          <w:trHeight w:val="559"/>
        </w:trPr>
        <w:tc>
          <w:tcPr>
            <w:tcW w:w="1277" w:type="dxa"/>
            <w:vMerge/>
            <w:tcBorders>
              <w:top w:val="single" w:sz="4" w:space="0" w:color="000000"/>
              <w:left w:val="single" w:sz="4" w:space="0" w:color="000000"/>
              <w:bottom w:val="single" w:sz="4" w:space="0" w:color="000000"/>
              <w:right w:val="single" w:sz="4" w:space="0" w:color="000000"/>
            </w:tcBorders>
            <w:vAlign w:val="center"/>
          </w:tcPr>
          <w:p w14:paraId="2027F7C7" w14:textId="77777777" w:rsidR="00F66759" w:rsidRPr="000B7D55" w:rsidRDefault="00F66759" w:rsidP="00F66759">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tcBorders>
            <w:shd w:val="clear" w:color="auto" w:fill="FFFFFF"/>
            <w:vAlign w:val="center"/>
          </w:tcPr>
          <w:p w14:paraId="385940EB"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2</w:t>
            </w:r>
          </w:p>
        </w:tc>
        <w:tc>
          <w:tcPr>
            <w:tcW w:w="2126" w:type="dxa"/>
            <w:tcBorders>
              <w:top w:val="single" w:sz="4" w:space="0" w:color="000000"/>
              <w:left w:val="single" w:sz="8" w:space="0" w:color="000000"/>
              <w:bottom w:val="single" w:sz="4" w:space="0" w:color="000000"/>
              <w:right w:val="single" w:sz="8" w:space="0" w:color="000000"/>
            </w:tcBorders>
            <w:shd w:val="clear" w:color="auto" w:fill="FFFFFF"/>
            <w:vAlign w:val="bottom"/>
          </w:tcPr>
          <w:p w14:paraId="531C56FB"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K</w:t>
            </w:r>
            <w:r w:rsidRPr="000B7D55">
              <w:rPr>
                <w:rFonts w:eastAsia="Times New Roman" w:cs="Calibri"/>
                <w:bCs/>
                <w:sz w:val="18"/>
                <w:szCs w:val="18"/>
              </w:rPr>
              <w:t xml:space="preserve">lawiatura bezprzewodowa </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0141AC56"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4F7D07DA" w14:textId="77777777" w:rsidR="00F66759" w:rsidRPr="00293447" w:rsidRDefault="00F66759" w:rsidP="00F66759">
            <w:pPr>
              <w:spacing w:after="0" w:line="100" w:lineRule="atLeast"/>
              <w:rPr>
                <w:rFonts w:eastAsia="Times New Roman" w:cstheme="minorHAnsi"/>
                <w:b/>
                <w:lang w:eastAsia="pl-PL"/>
              </w:rPr>
            </w:pPr>
            <w:r w:rsidRPr="00293447">
              <w:rPr>
                <w:rFonts w:eastAsia="Times New Roman" w:cs="Calibri"/>
                <w:b/>
                <w:bCs/>
                <w:sz w:val="18"/>
                <w:szCs w:val="18"/>
              </w:rPr>
              <w:t>Klawiatura bezprzewodowa</w:t>
            </w:r>
          </w:p>
          <w:p w14:paraId="0AA32146" w14:textId="77777777" w:rsidR="00F66759" w:rsidRPr="00AD3C7C" w:rsidRDefault="00F66759" w:rsidP="00F66759">
            <w:pPr>
              <w:spacing w:after="0" w:line="100" w:lineRule="atLeast"/>
              <w:rPr>
                <w:rFonts w:eastAsia="Times New Roman" w:cs="Calibri"/>
                <w:bCs/>
                <w:sz w:val="18"/>
                <w:szCs w:val="18"/>
              </w:rPr>
            </w:pPr>
            <w:r>
              <w:rPr>
                <w:rFonts w:eastAsia="Times New Roman" w:cstheme="minorHAnsi"/>
                <w:lang w:eastAsia="pl-PL"/>
              </w:rPr>
              <w:t xml:space="preserve"> </w:t>
            </w:r>
            <w:r w:rsidRPr="00AD3C7C">
              <w:rPr>
                <w:rFonts w:eastAsia="Times New Roman" w:cs="Calibri"/>
                <w:bCs/>
                <w:sz w:val="18"/>
                <w:szCs w:val="18"/>
              </w:rPr>
              <w:t xml:space="preserve">Programowalne klawisze </w:t>
            </w:r>
            <w:r w:rsidRPr="000B7D55">
              <w:rPr>
                <w:rFonts w:eastAsia="Times New Roman" w:cs="Calibri"/>
                <w:bCs/>
                <w:sz w:val="18"/>
                <w:szCs w:val="18"/>
              </w:rPr>
              <w:t>membranowa</w:t>
            </w:r>
            <w:r w:rsidRPr="00AD3C7C">
              <w:rPr>
                <w:rFonts w:eastAsia="Times New Roman" w:cs="Calibri"/>
                <w:bCs/>
                <w:sz w:val="18"/>
                <w:szCs w:val="18"/>
              </w:rPr>
              <w:t xml:space="preserve"> umożliwiające przypisywanie własnych funkcji i skrótów</w:t>
            </w:r>
          </w:p>
          <w:p w14:paraId="2F4028A9" w14:textId="77777777" w:rsidR="00F66759" w:rsidRPr="00AD3C7C" w:rsidRDefault="00F66759" w:rsidP="00F66759">
            <w:pPr>
              <w:spacing w:after="0" w:line="100" w:lineRule="atLeast"/>
              <w:rPr>
                <w:rFonts w:eastAsia="Times New Roman" w:cs="Calibri"/>
                <w:bCs/>
                <w:sz w:val="18"/>
                <w:szCs w:val="18"/>
              </w:rPr>
            </w:pPr>
            <w:r w:rsidRPr="00AD3C7C">
              <w:rPr>
                <w:rFonts w:eastAsia="Times New Roman" w:cs="Calibri"/>
                <w:bCs/>
                <w:sz w:val="18"/>
                <w:szCs w:val="18"/>
              </w:rPr>
              <w:t>- Inteligentny układ klawiszy, zapewniający ergonomiczne i wygodne pisanie</w:t>
            </w:r>
          </w:p>
          <w:p w14:paraId="4B64B801" w14:textId="77777777" w:rsidR="00F66759" w:rsidRPr="00AD3C7C" w:rsidRDefault="00F66759" w:rsidP="00F66759">
            <w:pPr>
              <w:spacing w:after="0" w:line="100" w:lineRule="atLeast"/>
              <w:rPr>
                <w:rFonts w:eastAsia="Times New Roman" w:cs="Calibri"/>
                <w:bCs/>
                <w:sz w:val="18"/>
                <w:szCs w:val="18"/>
              </w:rPr>
            </w:pPr>
            <w:r w:rsidRPr="00AD3C7C">
              <w:rPr>
                <w:rFonts w:eastAsia="Times New Roman" w:cs="Calibri"/>
                <w:bCs/>
                <w:sz w:val="18"/>
                <w:szCs w:val="18"/>
              </w:rPr>
              <w:t xml:space="preserve">- Możliwość sparowania z co najmniej trzema urządzeniami </w:t>
            </w:r>
          </w:p>
          <w:p w14:paraId="71F3EBAE" w14:textId="77777777" w:rsidR="00F66759" w:rsidRPr="00AD3C7C" w:rsidRDefault="00F66759" w:rsidP="00F66759">
            <w:pPr>
              <w:spacing w:after="0" w:line="100" w:lineRule="atLeast"/>
              <w:rPr>
                <w:rFonts w:eastAsia="Times New Roman" w:cs="Calibri"/>
                <w:bCs/>
                <w:sz w:val="18"/>
                <w:szCs w:val="18"/>
              </w:rPr>
            </w:pPr>
            <w:r w:rsidRPr="00AD3C7C">
              <w:rPr>
                <w:rFonts w:eastAsia="Times New Roman" w:cs="Calibri"/>
                <w:bCs/>
                <w:sz w:val="18"/>
                <w:szCs w:val="18"/>
              </w:rPr>
              <w:t xml:space="preserve">- Inteligentne podświetlenie klawiszy z czujnikiem zbliżeniowym i regulacją jasności </w:t>
            </w:r>
          </w:p>
          <w:p w14:paraId="35A572F0" w14:textId="77777777" w:rsidR="00F66759" w:rsidRPr="00AD3C7C" w:rsidRDefault="00F66759" w:rsidP="00F66759">
            <w:pPr>
              <w:spacing w:after="0" w:line="100" w:lineRule="atLeast"/>
              <w:rPr>
                <w:rFonts w:eastAsia="Times New Roman" w:cs="Calibri"/>
                <w:bCs/>
                <w:sz w:val="18"/>
                <w:szCs w:val="18"/>
              </w:rPr>
            </w:pPr>
            <w:r w:rsidRPr="00AD3C7C">
              <w:rPr>
                <w:rFonts w:eastAsia="Times New Roman" w:cs="Calibri"/>
                <w:bCs/>
                <w:sz w:val="18"/>
                <w:szCs w:val="18"/>
              </w:rPr>
              <w:t>- Szybkie ładowanie poprzez złącze USB-C lub równoważne.</w:t>
            </w:r>
          </w:p>
          <w:p w14:paraId="27373D6D" w14:textId="77777777" w:rsidR="00F66759" w:rsidRPr="00AD3C7C" w:rsidRDefault="00F66759" w:rsidP="00F66759">
            <w:pPr>
              <w:spacing w:after="0" w:line="100" w:lineRule="atLeast"/>
              <w:rPr>
                <w:rFonts w:eastAsia="Times New Roman" w:cs="Calibri"/>
                <w:bCs/>
                <w:sz w:val="18"/>
                <w:szCs w:val="18"/>
              </w:rPr>
            </w:pPr>
            <w:r w:rsidRPr="00AD3C7C">
              <w:rPr>
                <w:rFonts w:eastAsia="Times New Roman" w:cs="Calibri"/>
                <w:bCs/>
                <w:sz w:val="18"/>
                <w:szCs w:val="18"/>
              </w:rPr>
              <w:t>- Klawisze o kształcie kulistym, dopasowane do opuszków palców</w:t>
            </w:r>
          </w:p>
          <w:p w14:paraId="0D3C4914" w14:textId="77777777" w:rsidR="00F66759" w:rsidRPr="000B7D55" w:rsidRDefault="00F66759" w:rsidP="00F66759">
            <w:pPr>
              <w:spacing w:after="0" w:line="100" w:lineRule="atLeast"/>
              <w:rPr>
                <w:rFonts w:eastAsia="Times New Roman" w:cs="Calibri"/>
                <w:bCs/>
                <w:sz w:val="18"/>
                <w:szCs w:val="18"/>
              </w:rPr>
            </w:pPr>
            <w:r w:rsidRPr="00AD3C7C">
              <w:rPr>
                <w:rFonts w:eastAsia="Times New Roman" w:cs="Calibri"/>
                <w:bCs/>
                <w:sz w:val="18"/>
                <w:szCs w:val="18"/>
              </w:rPr>
              <w:t>- Kolor obudowy:</w:t>
            </w:r>
            <w:r>
              <w:rPr>
                <w:rFonts w:eastAsia="Times New Roman" w:cs="Calibri"/>
                <w:bCs/>
                <w:sz w:val="18"/>
                <w:szCs w:val="18"/>
              </w:rPr>
              <w:t xml:space="preserve"> grafitowy lub zbliżony odcień.</w:t>
            </w:r>
          </w:p>
        </w:tc>
        <w:tc>
          <w:tcPr>
            <w:tcW w:w="1559" w:type="dxa"/>
            <w:vMerge/>
            <w:tcBorders>
              <w:left w:val="single" w:sz="4" w:space="0" w:color="000000"/>
              <w:right w:val="single" w:sz="4" w:space="0" w:color="000000"/>
            </w:tcBorders>
            <w:vAlign w:val="center"/>
          </w:tcPr>
          <w:p w14:paraId="5CCC4CDF"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16B31F50" w14:textId="77777777" w:rsidTr="00CF549C">
        <w:trPr>
          <w:trHeight w:val="357"/>
        </w:trPr>
        <w:tc>
          <w:tcPr>
            <w:tcW w:w="1277" w:type="dxa"/>
            <w:vMerge/>
            <w:tcBorders>
              <w:top w:val="single" w:sz="4" w:space="0" w:color="000000"/>
              <w:left w:val="single" w:sz="4" w:space="0" w:color="000000"/>
              <w:bottom w:val="single" w:sz="4" w:space="0" w:color="000000"/>
              <w:right w:val="single" w:sz="4" w:space="0" w:color="000000"/>
            </w:tcBorders>
            <w:vAlign w:val="center"/>
          </w:tcPr>
          <w:p w14:paraId="3DA63C39" w14:textId="77777777" w:rsidR="00F66759" w:rsidRPr="000B7D55" w:rsidRDefault="00F66759" w:rsidP="00F66759">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tcBorders>
            <w:shd w:val="clear" w:color="auto" w:fill="FFFFFF"/>
            <w:vAlign w:val="center"/>
          </w:tcPr>
          <w:p w14:paraId="2D611B7E"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3</w:t>
            </w:r>
          </w:p>
        </w:tc>
        <w:tc>
          <w:tcPr>
            <w:tcW w:w="2126" w:type="dxa"/>
            <w:tcBorders>
              <w:top w:val="single" w:sz="4" w:space="0" w:color="000000"/>
              <w:left w:val="single" w:sz="8" w:space="0" w:color="000000"/>
              <w:bottom w:val="single" w:sz="4" w:space="0" w:color="000000"/>
              <w:right w:val="single" w:sz="8" w:space="0" w:color="000000"/>
            </w:tcBorders>
            <w:shd w:val="clear" w:color="auto" w:fill="FFFFFF"/>
            <w:vAlign w:val="bottom"/>
          </w:tcPr>
          <w:p w14:paraId="016880E0"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M</w:t>
            </w:r>
            <w:r w:rsidRPr="000B7D55">
              <w:rPr>
                <w:rFonts w:eastAsia="Times New Roman" w:cs="Calibri"/>
                <w:bCs/>
                <w:sz w:val="18"/>
                <w:szCs w:val="18"/>
              </w:rPr>
              <w:t>yszka komputerowa</w:t>
            </w:r>
            <w:r>
              <w:rPr>
                <w:rFonts w:eastAsia="Times New Roman" w:cs="Calibri"/>
                <w:bCs/>
                <w:sz w:val="18"/>
                <w:szCs w:val="18"/>
              </w:rPr>
              <w:t xml:space="preserve"> (10.1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2124CB86"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Cs/>
                <w:sz w:val="18"/>
                <w:szCs w:val="18"/>
              </w:rPr>
              <w:t>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1BA0855C" w14:textId="77777777" w:rsidR="00F66759" w:rsidRPr="00293447" w:rsidRDefault="00F66759" w:rsidP="00F66759">
            <w:pPr>
              <w:spacing w:after="0" w:line="100" w:lineRule="atLeast"/>
              <w:rPr>
                <w:rFonts w:eastAsia="Times New Roman" w:cs="Calibri"/>
                <w:b/>
                <w:bCs/>
                <w:sz w:val="18"/>
                <w:szCs w:val="18"/>
              </w:rPr>
            </w:pPr>
            <w:r w:rsidRPr="00293447">
              <w:rPr>
                <w:rFonts w:eastAsia="Times New Roman" w:cs="Calibri"/>
                <w:b/>
                <w:bCs/>
                <w:sz w:val="18"/>
                <w:szCs w:val="18"/>
              </w:rPr>
              <w:t>Myszka bezprzewodowa</w:t>
            </w:r>
          </w:p>
          <w:p w14:paraId="7828E9CE"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Czujnik: optyczny o rozdzielczości minimum 1000 dpi</w:t>
            </w:r>
          </w:p>
          <w:p w14:paraId="549E820D"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Liczba przycisków: co najmniej 3</w:t>
            </w:r>
          </w:p>
          <w:p w14:paraId="5FF018D8"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Łączność: bezprzewodowa</w:t>
            </w:r>
          </w:p>
          <w:p w14:paraId="18F5F46E"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xml:space="preserve">- Interfejs: USB </w:t>
            </w:r>
          </w:p>
          <w:p w14:paraId="2EAEF142"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Zasięg pracy: minimum 10 m</w:t>
            </w:r>
          </w:p>
          <w:p w14:paraId="086A4DE4"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Bezgłośne użytkowanie: tak</w:t>
            </w:r>
          </w:p>
          <w:p w14:paraId="713AE04B"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Tryb uśpienia: tak</w:t>
            </w:r>
          </w:p>
          <w:p w14:paraId="7ABB8D7C"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Kolor</w:t>
            </w:r>
            <w:r>
              <w:rPr>
                <w:rFonts w:eastAsia="Times New Roman" w:cs="Calibri"/>
                <w:bCs/>
                <w:sz w:val="18"/>
                <w:szCs w:val="18"/>
              </w:rPr>
              <w:t xml:space="preserve"> preferowany </w:t>
            </w:r>
            <w:r w:rsidRPr="00492F0A">
              <w:rPr>
                <w:rFonts w:eastAsia="Times New Roman" w:cs="Calibri"/>
                <w:bCs/>
                <w:sz w:val="18"/>
                <w:szCs w:val="18"/>
              </w:rPr>
              <w:t>: czarny</w:t>
            </w:r>
          </w:p>
          <w:p w14:paraId="082FD226" w14:textId="77777777" w:rsidR="00F66759" w:rsidRPr="000B7D55"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Waga: około 90g</w:t>
            </w:r>
          </w:p>
        </w:tc>
        <w:tc>
          <w:tcPr>
            <w:tcW w:w="1559" w:type="dxa"/>
            <w:vMerge/>
            <w:tcBorders>
              <w:left w:val="single" w:sz="4" w:space="0" w:color="000000"/>
              <w:right w:val="single" w:sz="4" w:space="0" w:color="000000"/>
            </w:tcBorders>
            <w:vAlign w:val="center"/>
          </w:tcPr>
          <w:p w14:paraId="2D9DB846"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6969CCEB" w14:textId="77777777" w:rsidTr="00CF549C">
        <w:trPr>
          <w:trHeight w:val="351"/>
        </w:trPr>
        <w:tc>
          <w:tcPr>
            <w:tcW w:w="1277" w:type="dxa"/>
            <w:vMerge/>
            <w:tcBorders>
              <w:top w:val="single" w:sz="4" w:space="0" w:color="000000"/>
              <w:left w:val="single" w:sz="4" w:space="0" w:color="000000"/>
              <w:bottom w:val="single" w:sz="4" w:space="0" w:color="000000"/>
              <w:right w:val="single" w:sz="4" w:space="0" w:color="000000"/>
            </w:tcBorders>
            <w:vAlign w:val="center"/>
          </w:tcPr>
          <w:p w14:paraId="70C4F748" w14:textId="77777777" w:rsidR="00F66759" w:rsidRPr="000B7D55" w:rsidRDefault="00F66759" w:rsidP="00F66759">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tcBorders>
            <w:shd w:val="clear" w:color="auto" w:fill="FFFFFF"/>
            <w:vAlign w:val="center"/>
          </w:tcPr>
          <w:p w14:paraId="4F4F8056"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4</w:t>
            </w:r>
          </w:p>
        </w:tc>
        <w:tc>
          <w:tcPr>
            <w:tcW w:w="2126" w:type="dxa"/>
            <w:tcBorders>
              <w:left w:val="single" w:sz="8" w:space="0" w:color="000000"/>
              <w:bottom w:val="single" w:sz="4" w:space="0" w:color="000000"/>
              <w:right w:val="single" w:sz="8" w:space="0" w:color="000000"/>
            </w:tcBorders>
            <w:shd w:val="clear" w:color="auto" w:fill="FFFFFF"/>
            <w:vAlign w:val="bottom"/>
          </w:tcPr>
          <w:p w14:paraId="37FB54C2"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Cs/>
                <w:sz w:val="18"/>
                <w:szCs w:val="18"/>
              </w:rPr>
              <w:t>Nagrywarka zewnętrzna</w:t>
            </w:r>
            <w:r>
              <w:rPr>
                <w:rFonts w:eastAsia="Times New Roman" w:cs="Calibri"/>
                <w:bCs/>
                <w:sz w:val="18"/>
                <w:szCs w:val="18"/>
              </w:rPr>
              <w:t xml:space="preserve"> (10.1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3FEF776F"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Cs/>
                <w:sz w:val="18"/>
                <w:szCs w:val="18"/>
              </w:rPr>
              <w:t>10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60C5B8CF" w14:textId="77777777" w:rsidR="00F66759" w:rsidRPr="00293447" w:rsidRDefault="00F66759" w:rsidP="00F66759">
            <w:pPr>
              <w:spacing w:after="0" w:line="100" w:lineRule="atLeast"/>
              <w:rPr>
                <w:rFonts w:eastAsia="Times New Roman" w:cs="Calibri"/>
                <w:b/>
                <w:bCs/>
                <w:sz w:val="18"/>
                <w:szCs w:val="18"/>
              </w:rPr>
            </w:pPr>
            <w:r w:rsidRPr="00293447">
              <w:rPr>
                <w:rFonts w:eastAsia="Times New Roman" w:cs="Calibri"/>
                <w:b/>
                <w:bCs/>
                <w:sz w:val="18"/>
                <w:szCs w:val="18"/>
              </w:rPr>
              <w:t xml:space="preserve">Zewnętrzny napęd optyczny CD/DVDw </w:t>
            </w:r>
          </w:p>
          <w:p w14:paraId="1C4FD516"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Minimalna prędkość odczytu:</w:t>
            </w:r>
          </w:p>
          <w:p w14:paraId="3DAE7872"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CD – około 24×</w:t>
            </w:r>
          </w:p>
          <w:p w14:paraId="694F83E1"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DVD-R / DVD-ROM / DVD-RAM – 8×</w:t>
            </w:r>
          </w:p>
          <w:p w14:paraId="2A83401B"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DVD+R dwuwarstwowy – 8×</w:t>
            </w:r>
          </w:p>
          <w:p w14:paraId="083F1ED5"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DVD+RW – 8×</w:t>
            </w:r>
          </w:p>
          <w:p w14:paraId="788E8EBE"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Minimalna prędkość zapisu:</w:t>
            </w:r>
          </w:p>
          <w:p w14:paraId="1007062A"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CD-R / CD-RW – około 24×</w:t>
            </w:r>
          </w:p>
          <w:p w14:paraId="7884258A"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DVD-R / DVD+RW /DVD-RAM / DVD+R DL – 8×</w:t>
            </w:r>
          </w:p>
          <w:p w14:paraId="00A10663"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Dodatkowe cechy:</w:t>
            </w:r>
          </w:p>
          <w:p w14:paraId="3C7EC321"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Obsługa funkcji Plug &amp; Play (bez konieczności instalacji sterowników)</w:t>
            </w:r>
          </w:p>
          <w:p w14:paraId="6610A78C"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Kolor obudowy</w:t>
            </w:r>
            <w:r>
              <w:rPr>
                <w:rFonts w:eastAsia="Times New Roman" w:cs="Calibri"/>
                <w:bCs/>
                <w:sz w:val="18"/>
                <w:szCs w:val="18"/>
              </w:rPr>
              <w:t xml:space="preserve"> preferowany</w:t>
            </w:r>
            <w:r w:rsidRPr="00492F0A">
              <w:rPr>
                <w:rFonts w:eastAsia="Times New Roman" w:cs="Calibri"/>
                <w:bCs/>
                <w:sz w:val="18"/>
                <w:szCs w:val="18"/>
              </w:rPr>
              <w:t xml:space="preserve"> – czarny</w:t>
            </w:r>
          </w:p>
          <w:p w14:paraId="27F89401"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Interfejs – USB (z dołączonym przewodem)</w:t>
            </w:r>
          </w:p>
          <w:p w14:paraId="0652C4A8"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Wymiary i masa:</w:t>
            </w:r>
          </w:p>
          <w:p w14:paraId="304F0FCA" w14:textId="77777777" w:rsidR="00F66759" w:rsidRPr="008E375F" w:rsidRDefault="00F66759" w:rsidP="00F66759">
            <w:pPr>
              <w:spacing w:after="0" w:line="100" w:lineRule="atLeast"/>
              <w:rPr>
                <w:rFonts w:cstheme="minorHAnsi"/>
              </w:rPr>
            </w:pPr>
            <w:r w:rsidRPr="00492F0A">
              <w:rPr>
                <w:rFonts w:eastAsia="Times New Roman" w:cs="Calibri"/>
                <w:bCs/>
                <w:sz w:val="18"/>
                <w:szCs w:val="18"/>
              </w:rPr>
              <w:t>- Szerokość – maksy</w:t>
            </w:r>
            <w:r>
              <w:rPr>
                <w:rFonts w:cstheme="minorHAnsi"/>
              </w:rPr>
              <w:t>malnie</w:t>
            </w:r>
            <w:r w:rsidRPr="008E375F">
              <w:rPr>
                <w:rFonts w:cstheme="minorHAnsi"/>
              </w:rPr>
              <w:t xml:space="preserve"> 14</w:t>
            </w:r>
            <w:r>
              <w:rPr>
                <w:rFonts w:cstheme="minorHAnsi"/>
              </w:rPr>
              <w:t>5</w:t>
            </w:r>
            <w:r w:rsidRPr="008E375F">
              <w:rPr>
                <w:rFonts w:cstheme="minorHAnsi"/>
              </w:rPr>
              <w:t xml:space="preserve"> mm</w:t>
            </w:r>
          </w:p>
          <w:p w14:paraId="641D790B" w14:textId="77777777" w:rsidR="00F66759" w:rsidRPr="00492F0A" w:rsidRDefault="00F66759" w:rsidP="00F66759">
            <w:pPr>
              <w:spacing w:after="0" w:line="100" w:lineRule="atLeast"/>
              <w:rPr>
                <w:rFonts w:eastAsia="Times New Roman" w:cs="Calibri"/>
                <w:bCs/>
                <w:sz w:val="18"/>
                <w:szCs w:val="18"/>
              </w:rPr>
            </w:pPr>
            <w:r>
              <w:rPr>
                <w:rFonts w:cstheme="minorHAnsi"/>
              </w:rPr>
              <w:t xml:space="preserve">- </w:t>
            </w:r>
            <w:r w:rsidRPr="00492F0A">
              <w:rPr>
                <w:rFonts w:eastAsia="Times New Roman" w:cs="Calibri"/>
                <w:bCs/>
                <w:sz w:val="18"/>
                <w:szCs w:val="18"/>
              </w:rPr>
              <w:t>Głębokość – maksymalnie 140 mm</w:t>
            </w:r>
          </w:p>
          <w:p w14:paraId="59B991D5"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Wysokość – około 15 mm</w:t>
            </w:r>
          </w:p>
          <w:p w14:paraId="3F1C755E"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Waga – około 200 g</w:t>
            </w:r>
          </w:p>
          <w:p w14:paraId="41CF5A96"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Wyposażenie:</w:t>
            </w:r>
          </w:p>
          <w:p w14:paraId="4AD2F240"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Przewód USB</w:t>
            </w:r>
          </w:p>
          <w:p w14:paraId="19A45F36" w14:textId="77777777" w:rsidR="00F66759" w:rsidRPr="000B7D55"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Oprogramowanie do nagrywania płyt (np. w typie CyberLink Media Suite lub równoważne)</w:t>
            </w:r>
          </w:p>
        </w:tc>
        <w:tc>
          <w:tcPr>
            <w:tcW w:w="1559" w:type="dxa"/>
            <w:vMerge/>
            <w:tcBorders>
              <w:left w:val="single" w:sz="4" w:space="0" w:color="000000"/>
              <w:right w:val="single" w:sz="4" w:space="0" w:color="000000"/>
            </w:tcBorders>
            <w:vAlign w:val="center"/>
          </w:tcPr>
          <w:p w14:paraId="51E56BEA"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1C038D28" w14:textId="77777777" w:rsidTr="005E5FAD">
        <w:trPr>
          <w:trHeight w:val="188"/>
        </w:trPr>
        <w:tc>
          <w:tcPr>
            <w:tcW w:w="11908"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AE73634" w14:textId="77777777" w:rsidR="00F66759" w:rsidRPr="009A341A" w:rsidRDefault="00F66759" w:rsidP="00F66759">
            <w:pPr>
              <w:spacing w:after="0" w:line="100" w:lineRule="atLeast"/>
              <w:jc w:val="center"/>
              <w:rPr>
                <w:rFonts w:eastAsia="Times New Roman" w:cs="Calibri"/>
                <w:b/>
                <w:bCs/>
                <w:sz w:val="18"/>
                <w:szCs w:val="18"/>
              </w:rPr>
            </w:pPr>
            <w:r w:rsidRPr="009A341A">
              <w:rPr>
                <w:rFonts w:eastAsia="Times New Roman" w:cs="Calibri"/>
                <w:b/>
                <w:bCs/>
                <w:sz w:val="18"/>
                <w:szCs w:val="18"/>
              </w:rPr>
              <w:t>Część 4</w:t>
            </w:r>
          </w:p>
        </w:tc>
        <w:tc>
          <w:tcPr>
            <w:tcW w:w="1559" w:type="dxa"/>
            <w:vMerge/>
            <w:tcBorders>
              <w:left w:val="single" w:sz="4" w:space="0" w:color="000000"/>
              <w:right w:val="single" w:sz="4" w:space="0" w:color="000000"/>
            </w:tcBorders>
            <w:vAlign w:val="center"/>
          </w:tcPr>
          <w:p w14:paraId="331732C5"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6F4F16B6" w14:textId="77777777" w:rsidTr="00CF549C">
        <w:trPr>
          <w:trHeight w:val="656"/>
        </w:trPr>
        <w:tc>
          <w:tcPr>
            <w:tcW w:w="1277" w:type="dxa"/>
            <w:tcBorders>
              <w:top w:val="single" w:sz="4" w:space="0" w:color="000000"/>
              <w:left w:val="single" w:sz="4" w:space="0" w:color="000000"/>
              <w:right w:val="single" w:sz="4" w:space="0" w:color="000000"/>
            </w:tcBorders>
            <w:vAlign w:val="center"/>
          </w:tcPr>
          <w:p w14:paraId="4F4AE5FC"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Część 4</w:t>
            </w: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65E611"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B37D4C4" w14:textId="77777777" w:rsidR="00F66759" w:rsidRDefault="00F66759" w:rsidP="00F66759">
            <w:pPr>
              <w:spacing w:after="0" w:line="100" w:lineRule="atLeast"/>
              <w:rPr>
                <w:rFonts w:eastAsia="Times New Roman" w:cs="Calibri"/>
                <w:bCs/>
                <w:sz w:val="18"/>
                <w:szCs w:val="18"/>
              </w:rPr>
            </w:pPr>
            <w:r w:rsidRPr="000B7D55">
              <w:rPr>
                <w:rFonts w:eastAsia="Times New Roman" w:cs="Calibri"/>
                <w:bCs/>
                <w:sz w:val="18"/>
                <w:szCs w:val="18"/>
              </w:rPr>
              <w:t>Kompresor do czyszczenia sprzętu komputerowego</w:t>
            </w:r>
          </w:p>
          <w:p w14:paraId="57EA650D"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339BAF"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14E85B00" w14:textId="20FC6B99" w:rsidR="00F66759" w:rsidRPr="00293447" w:rsidRDefault="00F66759" w:rsidP="00F66759">
            <w:pPr>
              <w:spacing w:after="0" w:line="100" w:lineRule="atLeast"/>
              <w:rPr>
                <w:rFonts w:eastAsia="Times New Roman" w:cs="Calibri"/>
                <w:b/>
                <w:bCs/>
                <w:sz w:val="18"/>
                <w:szCs w:val="18"/>
              </w:rPr>
            </w:pPr>
            <w:r w:rsidRPr="00293447">
              <w:rPr>
                <w:rFonts w:eastAsia="Times New Roman" w:cs="Calibri"/>
                <w:b/>
                <w:bCs/>
                <w:sz w:val="18"/>
                <w:szCs w:val="18"/>
              </w:rPr>
              <w:t xml:space="preserve">Przenośny kompresor bezolejowy </w:t>
            </w:r>
          </w:p>
          <w:p w14:paraId="30F7BAFC"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Moc silnika: około 1,5 KM / 1100 W</w:t>
            </w:r>
          </w:p>
          <w:p w14:paraId="2ACD20ED"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Pojemność zbiornika: minimum 5 litrów</w:t>
            </w:r>
          </w:p>
          <w:p w14:paraId="1A74F399"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Maksymalne ciśnienie robocze: do około 8 bar</w:t>
            </w:r>
          </w:p>
          <w:p w14:paraId="13B203B6" w14:textId="77777777" w:rsidR="00F66759" w:rsidRPr="00492F0A"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Wydajność powietrza: minimum 160 litrów na minutę.</w:t>
            </w:r>
          </w:p>
          <w:p w14:paraId="0A1D1A85" w14:textId="77777777" w:rsidR="00F66759" w:rsidRDefault="00F66759" w:rsidP="00F66759">
            <w:pPr>
              <w:spacing w:after="0" w:line="100" w:lineRule="atLeast"/>
              <w:rPr>
                <w:rFonts w:eastAsia="Times New Roman" w:cs="Calibri"/>
                <w:bCs/>
                <w:sz w:val="18"/>
                <w:szCs w:val="18"/>
              </w:rPr>
            </w:pPr>
            <w:r w:rsidRPr="00492F0A">
              <w:rPr>
                <w:rFonts w:eastAsia="Times New Roman" w:cs="Calibri"/>
                <w:bCs/>
                <w:sz w:val="18"/>
                <w:szCs w:val="18"/>
              </w:rPr>
              <w:t>- Dodatkowo w zestawie: pistolet do pompowania, pistolet do przedmuchiwania, wąż pneumatyczny, 3 końcówki do pompowania</w:t>
            </w:r>
          </w:p>
          <w:p w14:paraId="198F08C8" w14:textId="77777777" w:rsidR="00A20936" w:rsidRDefault="00A20936" w:rsidP="00F66759">
            <w:pPr>
              <w:spacing w:after="0" w:line="100" w:lineRule="atLeast"/>
              <w:rPr>
                <w:rFonts w:eastAsia="Times New Roman" w:cs="Calibri"/>
                <w:bCs/>
                <w:sz w:val="18"/>
                <w:szCs w:val="18"/>
              </w:rPr>
            </w:pPr>
          </w:p>
          <w:p w14:paraId="1F50976E" w14:textId="77777777" w:rsidR="00A20936" w:rsidRDefault="00A20936" w:rsidP="00F66759">
            <w:pPr>
              <w:spacing w:after="0" w:line="100" w:lineRule="atLeast"/>
              <w:rPr>
                <w:rFonts w:eastAsia="Times New Roman" w:cs="Calibri"/>
                <w:bCs/>
                <w:sz w:val="18"/>
                <w:szCs w:val="18"/>
              </w:rPr>
            </w:pPr>
          </w:p>
          <w:p w14:paraId="71CE2855" w14:textId="77777777" w:rsidR="00A20936" w:rsidRDefault="00A20936" w:rsidP="00F66759">
            <w:pPr>
              <w:spacing w:after="0" w:line="100" w:lineRule="atLeast"/>
              <w:rPr>
                <w:rFonts w:eastAsia="Times New Roman" w:cs="Calibri"/>
                <w:bCs/>
                <w:sz w:val="18"/>
                <w:szCs w:val="18"/>
              </w:rPr>
            </w:pPr>
          </w:p>
          <w:p w14:paraId="0CEE28C3" w14:textId="77777777" w:rsidR="00A20936" w:rsidRDefault="00A20936" w:rsidP="00F66759">
            <w:pPr>
              <w:spacing w:after="0" w:line="100" w:lineRule="atLeast"/>
              <w:rPr>
                <w:rFonts w:eastAsia="Times New Roman" w:cs="Calibri"/>
                <w:bCs/>
                <w:sz w:val="18"/>
                <w:szCs w:val="18"/>
              </w:rPr>
            </w:pPr>
          </w:p>
          <w:p w14:paraId="279E7943" w14:textId="77777777" w:rsidR="00A20936" w:rsidRDefault="00A20936" w:rsidP="00F66759">
            <w:pPr>
              <w:spacing w:after="0" w:line="100" w:lineRule="atLeast"/>
              <w:rPr>
                <w:rFonts w:eastAsia="Times New Roman" w:cs="Calibri"/>
                <w:bCs/>
                <w:sz w:val="18"/>
                <w:szCs w:val="18"/>
              </w:rPr>
            </w:pPr>
          </w:p>
          <w:p w14:paraId="6B947690" w14:textId="77777777" w:rsidR="00A20936" w:rsidRDefault="00A20936" w:rsidP="00F66759">
            <w:pPr>
              <w:spacing w:after="0" w:line="100" w:lineRule="atLeast"/>
              <w:rPr>
                <w:rFonts w:eastAsia="Times New Roman" w:cs="Calibri"/>
                <w:bCs/>
                <w:sz w:val="18"/>
                <w:szCs w:val="18"/>
              </w:rPr>
            </w:pPr>
          </w:p>
          <w:p w14:paraId="3995622E" w14:textId="77777777" w:rsidR="00A20936" w:rsidRDefault="00A20936" w:rsidP="00F66759">
            <w:pPr>
              <w:spacing w:after="0" w:line="100" w:lineRule="atLeast"/>
              <w:rPr>
                <w:rFonts w:eastAsia="Times New Roman" w:cs="Calibri"/>
                <w:bCs/>
                <w:sz w:val="18"/>
                <w:szCs w:val="18"/>
              </w:rPr>
            </w:pPr>
          </w:p>
          <w:p w14:paraId="2F450967" w14:textId="77777777" w:rsidR="00A20936" w:rsidRPr="000B7D55" w:rsidRDefault="00A20936" w:rsidP="00F66759">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0686754F"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1172DAB5" w14:textId="77777777" w:rsidTr="005E5FAD">
        <w:trPr>
          <w:trHeight w:val="257"/>
        </w:trPr>
        <w:tc>
          <w:tcPr>
            <w:tcW w:w="11908" w:type="dxa"/>
            <w:gridSpan w:val="5"/>
            <w:tcBorders>
              <w:top w:val="single" w:sz="4" w:space="0" w:color="000000"/>
              <w:left w:val="single" w:sz="4" w:space="0" w:color="000000"/>
              <w:right w:val="single" w:sz="4" w:space="0" w:color="000000"/>
            </w:tcBorders>
            <w:shd w:val="clear" w:color="auto" w:fill="F2F2F2" w:themeFill="background1" w:themeFillShade="F2"/>
            <w:vAlign w:val="center"/>
          </w:tcPr>
          <w:p w14:paraId="48273B1A" w14:textId="77777777" w:rsidR="00F66759" w:rsidRPr="00492F0A" w:rsidRDefault="00F66759" w:rsidP="00F66759">
            <w:pPr>
              <w:spacing w:after="0" w:line="100" w:lineRule="atLeast"/>
              <w:jc w:val="center"/>
              <w:rPr>
                <w:rFonts w:eastAsia="Times New Roman" w:cs="Calibri"/>
                <w:bCs/>
                <w:sz w:val="18"/>
                <w:szCs w:val="18"/>
              </w:rPr>
            </w:pPr>
            <w:r w:rsidRPr="009A341A">
              <w:rPr>
                <w:rFonts w:eastAsia="Times New Roman" w:cs="Calibri"/>
                <w:b/>
                <w:bCs/>
                <w:sz w:val="18"/>
                <w:szCs w:val="18"/>
              </w:rPr>
              <w:t>Część</w:t>
            </w:r>
            <w:r>
              <w:rPr>
                <w:rFonts w:eastAsia="Times New Roman" w:cs="Calibri"/>
                <w:b/>
                <w:bCs/>
                <w:sz w:val="18"/>
                <w:szCs w:val="18"/>
              </w:rPr>
              <w:t>5</w:t>
            </w:r>
          </w:p>
        </w:tc>
        <w:tc>
          <w:tcPr>
            <w:tcW w:w="1559" w:type="dxa"/>
            <w:vMerge/>
            <w:tcBorders>
              <w:left w:val="single" w:sz="4" w:space="0" w:color="000000"/>
              <w:right w:val="single" w:sz="4" w:space="0" w:color="000000"/>
            </w:tcBorders>
            <w:vAlign w:val="center"/>
          </w:tcPr>
          <w:p w14:paraId="24133F5F"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71169232" w14:textId="77777777" w:rsidTr="00F957F0">
        <w:trPr>
          <w:trHeight w:val="2575"/>
        </w:trPr>
        <w:tc>
          <w:tcPr>
            <w:tcW w:w="1277" w:type="dxa"/>
            <w:vMerge w:val="restart"/>
            <w:tcBorders>
              <w:top w:val="single" w:sz="4" w:space="0" w:color="auto"/>
              <w:left w:val="single" w:sz="4" w:space="0" w:color="auto"/>
              <w:bottom w:val="single" w:sz="4" w:space="0" w:color="auto"/>
              <w:right w:val="single" w:sz="4" w:space="0" w:color="auto"/>
            </w:tcBorders>
            <w:vAlign w:val="center"/>
          </w:tcPr>
          <w:p w14:paraId="013BA37C" w14:textId="2245E2AF" w:rsidR="00F66759" w:rsidRPr="00731CF1" w:rsidRDefault="00F957F0" w:rsidP="00F66759">
            <w:pPr>
              <w:spacing w:after="0" w:line="100" w:lineRule="atLeast"/>
              <w:rPr>
                <w:rFonts w:eastAsia="Times New Roman" w:cs="Calibri"/>
                <w:b/>
                <w:bCs/>
                <w:sz w:val="18"/>
                <w:szCs w:val="18"/>
              </w:rPr>
            </w:pPr>
            <w:r w:rsidRPr="00731CF1">
              <w:rPr>
                <w:rFonts w:eastAsia="Times New Roman" w:cs="Calibri"/>
                <w:b/>
                <w:bCs/>
                <w:sz w:val="18"/>
                <w:szCs w:val="18"/>
              </w:rPr>
              <w:t>Część 5</w:t>
            </w:r>
          </w:p>
        </w:tc>
        <w:tc>
          <w:tcPr>
            <w:tcW w:w="425" w:type="dxa"/>
            <w:tcBorders>
              <w:top w:val="single" w:sz="4" w:space="0" w:color="000000"/>
              <w:left w:val="single" w:sz="4" w:space="0" w:color="auto"/>
              <w:bottom w:val="single" w:sz="4" w:space="0" w:color="000000"/>
              <w:right w:val="single" w:sz="4" w:space="0" w:color="000000"/>
            </w:tcBorders>
            <w:shd w:val="clear" w:color="auto" w:fill="FFFFFF"/>
            <w:vAlign w:val="center"/>
          </w:tcPr>
          <w:p w14:paraId="67FB740E"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4A03D24" w14:textId="77777777" w:rsidR="00F66759" w:rsidRPr="000B7D55" w:rsidRDefault="00F66759" w:rsidP="00F66759">
            <w:pPr>
              <w:spacing w:after="0" w:line="100" w:lineRule="atLeast"/>
              <w:rPr>
                <w:rFonts w:eastAsia="Times New Roman" w:cs="Calibri"/>
                <w:bCs/>
                <w:sz w:val="18"/>
                <w:szCs w:val="18"/>
              </w:rPr>
            </w:pPr>
            <w:r w:rsidRPr="0015488D">
              <w:rPr>
                <w:rFonts w:eastAsia="Times New Roman" w:cs="Calibri"/>
                <w:bCs/>
                <w:sz w:val="18"/>
                <w:szCs w:val="18"/>
              </w:rPr>
              <w:t xml:space="preserve">Urządzenie wielofunkcyjne </w:t>
            </w:r>
            <w:r>
              <w:rPr>
                <w:rFonts w:eastAsia="Times New Roman" w:cs="Calibri"/>
                <w:bCs/>
                <w:sz w:val="18"/>
                <w:szCs w:val="18"/>
              </w:rPr>
              <w:t>(10.1 info dla zamawiającego)</w:t>
            </w:r>
          </w:p>
          <w:p w14:paraId="02565D48" w14:textId="77777777" w:rsidR="00F66759" w:rsidRDefault="00F66759" w:rsidP="00F66759">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6454668"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6AAAE6E9" w14:textId="77777777" w:rsidR="00F66759" w:rsidRPr="00293447" w:rsidRDefault="00F66759" w:rsidP="00F66759">
            <w:pPr>
              <w:spacing w:after="0" w:line="100" w:lineRule="atLeast"/>
              <w:rPr>
                <w:rFonts w:eastAsia="Times New Roman" w:cs="Calibri"/>
                <w:b/>
                <w:bCs/>
                <w:sz w:val="18"/>
                <w:szCs w:val="18"/>
              </w:rPr>
            </w:pPr>
            <w:r w:rsidRPr="00293447">
              <w:rPr>
                <w:rFonts w:eastAsia="Times New Roman" w:cs="Calibri"/>
                <w:b/>
                <w:bCs/>
                <w:sz w:val="18"/>
                <w:szCs w:val="18"/>
              </w:rPr>
              <w:t>Urządzenie do druku wielofunkcyjne</w:t>
            </w:r>
          </w:p>
          <w:p w14:paraId="39697567" w14:textId="77777777" w:rsidR="00F66759" w:rsidRPr="0015488D" w:rsidRDefault="00F66759" w:rsidP="00F66759">
            <w:pPr>
              <w:spacing w:after="0" w:line="100" w:lineRule="atLeast"/>
              <w:rPr>
                <w:rFonts w:eastAsia="Times New Roman" w:cs="Calibri"/>
                <w:bCs/>
                <w:sz w:val="18"/>
                <w:szCs w:val="18"/>
              </w:rPr>
            </w:pPr>
            <w:r w:rsidRPr="0015488D">
              <w:rPr>
                <w:rFonts w:eastAsia="Times New Roman" w:cs="Calibri"/>
                <w:bCs/>
                <w:sz w:val="18"/>
                <w:szCs w:val="18"/>
              </w:rPr>
              <w:t>- Typ urządzenia: monochromatyczne wielofunkcyjne urządzenie laserowe z funkcją drukowania, kopiowania i skanowania</w:t>
            </w:r>
          </w:p>
          <w:p w14:paraId="1DC9B475" w14:textId="77777777" w:rsidR="00F66759" w:rsidRPr="0015488D" w:rsidRDefault="00F66759" w:rsidP="00F66759">
            <w:pPr>
              <w:spacing w:after="0" w:line="100" w:lineRule="atLeast"/>
              <w:rPr>
                <w:rFonts w:eastAsia="Times New Roman" w:cs="Calibri"/>
                <w:bCs/>
                <w:sz w:val="18"/>
                <w:szCs w:val="18"/>
              </w:rPr>
            </w:pPr>
            <w:r w:rsidRPr="0015488D">
              <w:rPr>
                <w:rFonts w:eastAsia="Times New Roman" w:cs="Calibri"/>
                <w:bCs/>
                <w:sz w:val="18"/>
                <w:szCs w:val="18"/>
              </w:rPr>
              <w:t xml:space="preserve">- Obsługa formatu papieru: A3 </w:t>
            </w:r>
          </w:p>
          <w:p w14:paraId="5E1C9D48" w14:textId="77777777" w:rsidR="00F66759" w:rsidRPr="0015488D" w:rsidRDefault="00F66759" w:rsidP="00F66759">
            <w:pPr>
              <w:spacing w:after="0" w:line="100" w:lineRule="atLeast"/>
              <w:rPr>
                <w:rFonts w:eastAsia="Times New Roman" w:cs="Calibri"/>
                <w:bCs/>
                <w:sz w:val="18"/>
                <w:szCs w:val="18"/>
              </w:rPr>
            </w:pPr>
            <w:r w:rsidRPr="0015488D">
              <w:rPr>
                <w:rFonts w:eastAsia="Times New Roman" w:cs="Calibri"/>
                <w:bCs/>
                <w:sz w:val="18"/>
                <w:szCs w:val="18"/>
              </w:rPr>
              <w:t>- Rozdzielczość druku: minimum 1200 × 1200 dpi</w:t>
            </w:r>
          </w:p>
          <w:p w14:paraId="0ACAB684" w14:textId="77777777" w:rsidR="00F66759" w:rsidRPr="0015488D" w:rsidRDefault="00F66759" w:rsidP="00F66759">
            <w:pPr>
              <w:spacing w:after="0" w:line="100" w:lineRule="atLeast"/>
              <w:rPr>
                <w:rFonts w:eastAsia="Times New Roman" w:cs="Calibri"/>
                <w:bCs/>
                <w:sz w:val="18"/>
                <w:szCs w:val="18"/>
              </w:rPr>
            </w:pPr>
            <w:r w:rsidRPr="0015488D">
              <w:rPr>
                <w:rFonts w:eastAsia="Times New Roman" w:cs="Calibri"/>
                <w:bCs/>
                <w:sz w:val="18"/>
                <w:szCs w:val="18"/>
              </w:rPr>
              <w:t>- Podajniki papieru: standardowo taca na około 100 arkuszy (Tray 1) oraz taca na około 250 arkuszy (Tray 2) do wielozadaniowej pracy</w:t>
            </w:r>
          </w:p>
          <w:p w14:paraId="1DC893E3" w14:textId="77777777" w:rsidR="00F66759" w:rsidRPr="0015488D" w:rsidRDefault="00F66759" w:rsidP="00F66759">
            <w:pPr>
              <w:spacing w:after="0" w:line="100" w:lineRule="atLeast"/>
              <w:rPr>
                <w:rFonts w:eastAsia="Times New Roman" w:cs="Calibri"/>
                <w:bCs/>
                <w:sz w:val="18"/>
                <w:szCs w:val="18"/>
              </w:rPr>
            </w:pPr>
            <w:r w:rsidRPr="0015488D">
              <w:rPr>
                <w:rFonts w:eastAsia="Times New Roman" w:cs="Calibri"/>
                <w:bCs/>
                <w:sz w:val="18"/>
                <w:szCs w:val="18"/>
              </w:rPr>
              <w:t>- Skanowanie: technologia CIS, możliwość skanowania w kolorze i czerni</w:t>
            </w:r>
          </w:p>
          <w:p w14:paraId="32DE2C34" w14:textId="77777777" w:rsidR="00F66759" w:rsidRPr="0015488D" w:rsidRDefault="00F66759" w:rsidP="00F66759">
            <w:pPr>
              <w:spacing w:after="0" w:line="100" w:lineRule="atLeast"/>
              <w:rPr>
                <w:rFonts w:eastAsia="Times New Roman" w:cs="Calibri"/>
                <w:bCs/>
                <w:sz w:val="18"/>
                <w:szCs w:val="18"/>
              </w:rPr>
            </w:pPr>
            <w:r w:rsidRPr="0015488D">
              <w:rPr>
                <w:rFonts w:eastAsia="Times New Roman" w:cs="Calibri"/>
                <w:bCs/>
                <w:sz w:val="18"/>
                <w:szCs w:val="18"/>
              </w:rPr>
              <w:t>- Kopiowanie: prędkość kopiowania zbliżona do prędkości druku, około 24 kopii/min</w:t>
            </w:r>
          </w:p>
          <w:p w14:paraId="10529E56" w14:textId="77777777" w:rsidR="00F66759" w:rsidRPr="007B7708" w:rsidRDefault="00F66759" w:rsidP="00F66759">
            <w:pPr>
              <w:spacing w:after="0" w:line="100" w:lineRule="atLeast"/>
              <w:rPr>
                <w:rFonts w:eastAsia="Times New Roman" w:cs="Calibri"/>
                <w:bCs/>
                <w:sz w:val="18"/>
                <w:szCs w:val="18"/>
              </w:rPr>
            </w:pPr>
            <w:r w:rsidRPr="0015488D">
              <w:rPr>
                <w:rFonts w:eastAsia="Times New Roman" w:cs="Calibri"/>
                <w:bCs/>
                <w:sz w:val="18"/>
                <w:szCs w:val="18"/>
              </w:rPr>
              <w:t>- Interfejsy i sieć: USB 2.0 oraz Ethernet (LAN</w:t>
            </w:r>
            <w:r>
              <w:rPr>
                <w:rFonts w:eastAsia="Times New Roman" w:cs="Calibri"/>
                <w:bCs/>
                <w:sz w:val="18"/>
                <w:szCs w:val="18"/>
              </w:rPr>
              <w:t>)</w:t>
            </w:r>
          </w:p>
        </w:tc>
        <w:tc>
          <w:tcPr>
            <w:tcW w:w="1559" w:type="dxa"/>
            <w:vMerge/>
            <w:tcBorders>
              <w:left w:val="single" w:sz="4" w:space="0" w:color="000000"/>
              <w:right w:val="single" w:sz="4" w:space="0" w:color="000000"/>
            </w:tcBorders>
            <w:vAlign w:val="center"/>
          </w:tcPr>
          <w:p w14:paraId="4C90FBBE" w14:textId="77777777" w:rsidR="00F66759" w:rsidRPr="000B7D55" w:rsidRDefault="00F66759" w:rsidP="00F66759">
            <w:pPr>
              <w:spacing w:after="0" w:line="100" w:lineRule="atLeast"/>
              <w:rPr>
                <w:rFonts w:eastAsia="Times New Roman" w:cs="Calibri"/>
                <w:bCs/>
                <w:sz w:val="18"/>
                <w:szCs w:val="18"/>
              </w:rPr>
            </w:pPr>
          </w:p>
        </w:tc>
      </w:tr>
      <w:tr w:rsidR="00AF79A8" w:rsidRPr="000B7D55" w14:paraId="08CF04D9" w14:textId="77777777" w:rsidTr="009A68C2">
        <w:trPr>
          <w:trHeight w:val="2575"/>
        </w:trPr>
        <w:tc>
          <w:tcPr>
            <w:tcW w:w="1277" w:type="dxa"/>
            <w:vMerge/>
            <w:tcBorders>
              <w:top w:val="single" w:sz="4" w:space="0" w:color="auto"/>
              <w:left w:val="single" w:sz="4" w:space="0" w:color="auto"/>
              <w:bottom w:val="single" w:sz="4" w:space="0" w:color="auto"/>
              <w:right w:val="single" w:sz="4" w:space="0" w:color="auto"/>
            </w:tcBorders>
            <w:vAlign w:val="center"/>
          </w:tcPr>
          <w:p w14:paraId="5BE2B408" w14:textId="77777777" w:rsidR="00AF79A8" w:rsidRPr="00492F0A" w:rsidRDefault="00AF79A8" w:rsidP="00AF79A8">
            <w:pPr>
              <w:spacing w:after="0" w:line="100" w:lineRule="atLeast"/>
              <w:rPr>
                <w:rFonts w:eastAsia="Times New Roman" w:cs="Calibri"/>
                <w:bCs/>
                <w:sz w:val="18"/>
                <w:szCs w:val="18"/>
              </w:rPr>
            </w:pPr>
          </w:p>
        </w:tc>
        <w:tc>
          <w:tcPr>
            <w:tcW w:w="425" w:type="dxa"/>
            <w:tcBorders>
              <w:top w:val="single" w:sz="4" w:space="0" w:color="000000"/>
              <w:bottom w:val="single" w:sz="4" w:space="0" w:color="000000"/>
            </w:tcBorders>
            <w:shd w:val="clear" w:color="auto" w:fill="FFFFFF"/>
            <w:vAlign w:val="center"/>
          </w:tcPr>
          <w:p w14:paraId="2321825B" w14:textId="68507742" w:rsidR="00AF79A8" w:rsidRDefault="00AF79A8" w:rsidP="00AF79A8">
            <w:pPr>
              <w:spacing w:after="0" w:line="100" w:lineRule="atLeast"/>
              <w:rPr>
                <w:rFonts w:eastAsia="Times New Roman" w:cs="Calibri"/>
                <w:bCs/>
                <w:sz w:val="18"/>
                <w:szCs w:val="18"/>
              </w:rPr>
            </w:pPr>
            <w:r w:rsidRPr="000B7D55">
              <w:rPr>
                <w:rFonts w:eastAsia="Times New Roman" w:cs="Calibri"/>
                <w:bCs/>
                <w:sz w:val="18"/>
                <w:szCs w:val="18"/>
              </w:rPr>
              <w:t>2</w:t>
            </w:r>
          </w:p>
        </w:tc>
        <w:tc>
          <w:tcPr>
            <w:tcW w:w="2126" w:type="dxa"/>
            <w:tcBorders>
              <w:left w:val="single" w:sz="8" w:space="0" w:color="000000"/>
              <w:bottom w:val="single" w:sz="4" w:space="0" w:color="000000"/>
              <w:right w:val="single" w:sz="8" w:space="0" w:color="000000"/>
            </w:tcBorders>
            <w:shd w:val="clear" w:color="auto" w:fill="FFFFFF"/>
            <w:vAlign w:val="bottom"/>
          </w:tcPr>
          <w:p w14:paraId="5792A2AA" w14:textId="6AF5568D" w:rsidR="00AF79A8" w:rsidRPr="0015488D" w:rsidRDefault="00AF79A8" w:rsidP="00AF79A8">
            <w:pPr>
              <w:spacing w:after="0" w:line="100" w:lineRule="atLeast"/>
              <w:rPr>
                <w:rFonts w:eastAsia="Times New Roman" w:cs="Calibri"/>
                <w:bCs/>
                <w:sz w:val="18"/>
                <w:szCs w:val="18"/>
              </w:rPr>
            </w:pPr>
            <w:r w:rsidRPr="000B7D55">
              <w:rPr>
                <w:rFonts w:eastAsia="Times New Roman" w:cs="Calibri"/>
                <w:bCs/>
                <w:sz w:val="18"/>
                <w:szCs w:val="18"/>
              </w:rPr>
              <w:t xml:space="preserve">Toner do drukarki </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2F774A25" w14:textId="4B627789" w:rsidR="00AF79A8" w:rsidRDefault="00AF79A8" w:rsidP="00AF79A8">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90A17B" w14:textId="77777777" w:rsidR="00AF79A8" w:rsidRPr="00293447" w:rsidRDefault="00AF79A8" w:rsidP="00AF79A8">
            <w:pPr>
              <w:spacing w:after="0" w:line="100" w:lineRule="atLeast"/>
              <w:rPr>
                <w:rFonts w:eastAsia="Times New Roman" w:cs="Calibri"/>
                <w:b/>
                <w:bCs/>
                <w:sz w:val="18"/>
                <w:szCs w:val="18"/>
              </w:rPr>
            </w:pPr>
            <w:r w:rsidRPr="00293447">
              <w:rPr>
                <w:rFonts w:eastAsia="Times New Roman" w:cs="Calibri"/>
                <w:b/>
                <w:bCs/>
                <w:sz w:val="18"/>
                <w:szCs w:val="18"/>
              </w:rPr>
              <w:t xml:space="preserve">Toner do urządzenia wielofunkcyjnego </w:t>
            </w:r>
          </w:p>
          <w:p w14:paraId="168FB5F1" w14:textId="77777777" w:rsidR="00AF79A8" w:rsidRPr="0052682B" w:rsidRDefault="00AF79A8" w:rsidP="00AF79A8">
            <w:pPr>
              <w:spacing w:after="0" w:line="100" w:lineRule="atLeast"/>
              <w:rPr>
                <w:rFonts w:eastAsia="Times New Roman" w:cs="Calibri"/>
                <w:bCs/>
                <w:sz w:val="18"/>
                <w:szCs w:val="18"/>
              </w:rPr>
            </w:pPr>
            <w:r w:rsidRPr="00447229">
              <w:rPr>
                <w:rFonts w:eastAsia="Times New Roman" w:cs="Calibri"/>
                <w:bCs/>
                <w:sz w:val="18"/>
                <w:szCs w:val="18"/>
              </w:rPr>
              <w:t xml:space="preserve">- </w:t>
            </w:r>
            <w:r w:rsidRPr="0052682B">
              <w:rPr>
                <w:rFonts w:eastAsia="Times New Roman" w:cs="Calibri"/>
                <w:bCs/>
                <w:sz w:val="18"/>
                <w:szCs w:val="18"/>
              </w:rPr>
              <w:t>Kolor: czarny</w:t>
            </w:r>
          </w:p>
          <w:p w14:paraId="22439241" w14:textId="77777777" w:rsidR="00AF79A8" w:rsidRPr="0052682B" w:rsidRDefault="00AF79A8" w:rsidP="00AF79A8">
            <w:pPr>
              <w:spacing w:after="0" w:line="100" w:lineRule="atLeast"/>
              <w:rPr>
                <w:rFonts w:eastAsia="Times New Roman" w:cs="Calibri"/>
                <w:bCs/>
                <w:sz w:val="18"/>
                <w:szCs w:val="18"/>
              </w:rPr>
            </w:pPr>
            <w:r w:rsidRPr="0052682B">
              <w:rPr>
                <w:rFonts w:eastAsia="Times New Roman" w:cs="Calibri"/>
                <w:bCs/>
                <w:sz w:val="18"/>
                <w:szCs w:val="18"/>
              </w:rPr>
              <w:t>- Wydajność: minimum 13000 stron</w:t>
            </w:r>
          </w:p>
          <w:p w14:paraId="0CEA0910" w14:textId="029A4EF8" w:rsidR="00AD0CFF" w:rsidRPr="00293447" w:rsidRDefault="00B80B5C" w:rsidP="00AD0CFF">
            <w:pPr>
              <w:spacing w:after="0" w:line="100" w:lineRule="atLeast"/>
              <w:rPr>
                <w:rFonts w:eastAsia="Times New Roman" w:cs="Calibri"/>
                <w:b/>
                <w:bCs/>
                <w:sz w:val="18"/>
                <w:szCs w:val="18"/>
              </w:rPr>
            </w:pPr>
            <w:r>
              <w:rPr>
                <w:rFonts w:eastAsia="Times New Roman" w:cs="Calibri"/>
                <w:b/>
                <w:bCs/>
                <w:sz w:val="18"/>
                <w:szCs w:val="18"/>
              </w:rPr>
              <w:t>Kompatybilne z u</w:t>
            </w:r>
            <w:r w:rsidR="00AD0CFF" w:rsidRPr="00293447">
              <w:rPr>
                <w:rFonts w:eastAsia="Times New Roman" w:cs="Calibri"/>
                <w:b/>
                <w:bCs/>
                <w:sz w:val="18"/>
                <w:szCs w:val="18"/>
              </w:rPr>
              <w:t>rządzenie</w:t>
            </w:r>
            <w:r>
              <w:rPr>
                <w:rFonts w:eastAsia="Times New Roman" w:cs="Calibri"/>
                <w:b/>
                <w:bCs/>
                <w:sz w:val="18"/>
                <w:szCs w:val="18"/>
              </w:rPr>
              <w:t>m</w:t>
            </w:r>
            <w:r w:rsidR="00AD0CFF" w:rsidRPr="00293447">
              <w:rPr>
                <w:rFonts w:eastAsia="Times New Roman" w:cs="Calibri"/>
                <w:b/>
                <w:bCs/>
                <w:sz w:val="18"/>
                <w:szCs w:val="18"/>
              </w:rPr>
              <w:t xml:space="preserve"> do druku wielofunkcyjne</w:t>
            </w:r>
          </w:p>
          <w:p w14:paraId="096A6795" w14:textId="77777777" w:rsidR="00AD0CFF" w:rsidRPr="0015488D" w:rsidRDefault="00AD0CFF" w:rsidP="00AD0CFF">
            <w:pPr>
              <w:spacing w:after="0" w:line="100" w:lineRule="atLeast"/>
              <w:rPr>
                <w:rFonts w:eastAsia="Times New Roman" w:cs="Calibri"/>
                <w:bCs/>
                <w:sz w:val="18"/>
                <w:szCs w:val="18"/>
              </w:rPr>
            </w:pPr>
            <w:r w:rsidRPr="0015488D">
              <w:rPr>
                <w:rFonts w:eastAsia="Times New Roman" w:cs="Calibri"/>
                <w:bCs/>
                <w:sz w:val="18"/>
                <w:szCs w:val="18"/>
              </w:rPr>
              <w:t>- Typ urządzenia: monochromatyczne wielofunkcyjne urządzenie laserowe z funkcją drukowania, kopiowania i skanowania</w:t>
            </w:r>
          </w:p>
          <w:p w14:paraId="52147E84" w14:textId="77777777" w:rsidR="00AD0CFF" w:rsidRPr="0015488D" w:rsidRDefault="00AD0CFF" w:rsidP="00AD0CFF">
            <w:pPr>
              <w:spacing w:after="0" w:line="100" w:lineRule="atLeast"/>
              <w:rPr>
                <w:rFonts w:eastAsia="Times New Roman" w:cs="Calibri"/>
                <w:bCs/>
                <w:sz w:val="18"/>
                <w:szCs w:val="18"/>
              </w:rPr>
            </w:pPr>
            <w:r w:rsidRPr="0015488D">
              <w:rPr>
                <w:rFonts w:eastAsia="Times New Roman" w:cs="Calibri"/>
                <w:bCs/>
                <w:sz w:val="18"/>
                <w:szCs w:val="18"/>
              </w:rPr>
              <w:t xml:space="preserve">- Obsługa formatu papieru: A3 </w:t>
            </w:r>
          </w:p>
          <w:p w14:paraId="7746816A" w14:textId="77777777" w:rsidR="00AD0CFF" w:rsidRPr="0015488D" w:rsidRDefault="00AD0CFF" w:rsidP="00AD0CFF">
            <w:pPr>
              <w:spacing w:after="0" w:line="100" w:lineRule="atLeast"/>
              <w:rPr>
                <w:rFonts w:eastAsia="Times New Roman" w:cs="Calibri"/>
                <w:bCs/>
                <w:sz w:val="18"/>
                <w:szCs w:val="18"/>
              </w:rPr>
            </w:pPr>
            <w:r w:rsidRPr="0015488D">
              <w:rPr>
                <w:rFonts w:eastAsia="Times New Roman" w:cs="Calibri"/>
                <w:bCs/>
                <w:sz w:val="18"/>
                <w:szCs w:val="18"/>
              </w:rPr>
              <w:t>- Rozdzielczość druku: minimum 1200 × 1200 dpi</w:t>
            </w:r>
          </w:p>
          <w:p w14:paraId="66DFBC30" w14:textId="77777777" w:rsidR="00AD0CFF" w:rsidRPr="0015488D" w:rsidRDefault="00AD0CFF" w:rsidP="00AD0CFF">
            <w:pPr>
              <w:spacing w:after="0" w:line="100" w:lineRule="atLeast"/>
              <w:rPr>
                <w:rFonts w:eastAsia="Times New Roman" w:cs="Calibri"/>
                <w:bCs/>
                <w:sz w:val="18"/>
                <w:szCs w:val="18"/>
              </w:rPr>
            </w:pPr>
            <w:r w:rsidRPr="0015488D">
              <w:rPr>
                <w:rFonts w:eastAsia="Times New Roman" w:cs="Calibri"/>
                <w:bCs/>
                <w:sz w:val="18"/>
                <w:szCs w:val="18"/>
              </w:rPr>
              <w:t>- Podajniki papieru: standardowo taca na około 100 arkuszy (Tray 1) oraz taca na około 250 arkuszy (Tray 2) do wielozadaniowej pracy</w:t>
            </w:r>
          </w:p>
          <w:p w14:paraId="304360DE" w14:textId="77777777" w:rsidR="00AD0CFF" w:rsidRPr="0015488D" w:rsidRDefault="00AD0CFF" w:rsidP="00AD0CFF">
            <w:pPr>
              <w:spacing w:after="0" w:line="100" w:lineRule="atLeast"/>
              <w:rPr>
                <w:rFonts w:eastAsia="Times New Roman" w:cs="Calibri"/>
                <w:bCs/>
                <w:sz w:val="18"/>
                <w:szCs w:val="18"/>
              </w:rPr>
            </w:pPr>
            <w:r w:rsidRPr="0015488D">
              <w:rPr>
                <w:rFonts w:eastAsia="Times New Roman" w:cs="Calibri"/>
                <w:bCs/>
                <w:sz w:val="18"/>
                <w:szCs w:val="18"/>
              </w:rPr>
              <w:t>- Skanowanie: technologia CIS, możliwość skanowania w kolorze i czerni</w:t>
            </w:r>
          </w:p>
          <w:p w14:paraId="23E7FFEA" w14:textId="77777777" w:rsidR="00AD0CFF" w:rsidRPr="0015488D" w:rsidRDefault="00AD0CFF" w:rsidP="00AD0CFF">
            <w:pPr>
              <w:spacing w:after="0" w:line="100" w:lineRule="atLeast"/>
              <w:rPr>
                <w:rFonts w:eastAsia="Times New Roman" w:cs="Calibri"/>
                <w:bCs/>
                <w:sz w:val="18"/>
                <w:szCs w:val="18"/>
              </w:rPr>
            </w:pPr>
            <w:r w:rsidRPr="0015488D">
              <w:rPr>
                <w:rFonts w:eastAsia="Times New Roman" w:cs="Calibri"/>
                <w:bCs/>
                <w:sz w:val="18"/>
                <w:szCs w:val="18"/>
              </w:rPr>
              <w:t>- Kopiowanie: prędkość kopiowania zbliżona do prędkości druku, około 24 kopii/min</w:t>
            </w:r>
          </w:p>
          <w:p w14:paraId="0E6446FC" w14:textId="165170A1" w:rsidR="00AF79A8" w:rsidRPr="00293447" w:rsidRDefault="00AD0CFF" w:rsidP="00AD0CFF">
            <w:pPr>
              <w:spacing w:after="0" w:line="100" w:lineRule="atLeast"/>
              <w:rPr>
                <w:rFonts w:eastAsia="Times New Roman" w:cs="Calibri"/>
                <w:b/>
                <w:bCs/>
                <w:sz w:val="18"/>
                <w:szCs w:val="18"/>
              </w:rPr>
            </w:pPr>
            <w:r w:rsidRPr="0015488D">
              <w:rPr>
                <w:rFonts w:eastAsia="Times New Roman" w:cs="Calibri"/>
                <w:bCs/>
                <w:sz w:val="18"/>
                <w:szCs w:val="18"/>
              </w:rPr>
              <w:t>- Interfejsy i sieć: USB 2.0 oraz Ethernet (LAN</w:t>
            </w:r>
            <w:r>
              <w:rPr>
                <w:rFonts w:eastAsia="Times New Roman" w:cs="Calibri"/>
                <w:bCs/>
                <w:sz w:val="18"/>
                <w:szCs w:val="18"/>
              </w:rPr>
              <w:t>)</w:t>
            </w:r>
          </w:p>
        </w:tc>
        <w:tc>
          <w:tcPr>
            <w:tcW w:w="1559" w:type="dxa"/>
            <w:vMerge/>
            <w:tcBorders>
              <w:left w:val="single" w:sz="4" w:space="0" w:color="000000"/>
              <w:right w:val="single" w:sz="4" w:space="0" w:color="000000"/>
            </w:tcBorders>
            <w:vAlign w:val="center"/>
          </w:tcPr>
          <w:p w14:paraId="3803E759" w14:textId="77777777" w:rsidR="00AF79A8" w:rsidRPr="000B7D55" w:rsidRDefault="00AF79A8" w:rsidP="00AF79A8">
            <w:pPr>
              <w:spacing w:after="0" w:line="100" w:lineRule="atLeast"/>
              <w:rPr>
                <w:rFonts w:eastAsia="Times New Roman" w:cs="Calibri"/>
                <w:bCs/>
                <w:sz w:val="18"/>
                <w:szCs w:val="18"/>
              </w:rPr>
            </w:pPr>
          </w:p>
        </w:tc>
      </w:tr>
      <w:tr w:rsidR="00F66759" w:rsidRPr="000B7D55" w14:paraId="5535B91E" w14:textId="77777777" w:rsidTr="005E5FAD">
        <w:trPr>
          <w:trHeight w:val="204"/>
        </w:trPr>
        <w:tc>
          <w:tcPr>
            <w:tcW w:w="11908" w:type="dxa"/>
            <w:gridSpan w:val="5"/>
            <w:tcBorders>
              <w:top w:val="single" w:sz="4" w:space="0" w:color="auto"/>
              <w:left w:val="single" w:sz="4" w:space="0" w:color="000000"/>
              <w:right w:val="single" w:sz="4" w:space="0" w:color="000000"/>
            </w:tcBorders>
            <w:shd w:val="clear" w:color="auto" w:fill="F2F2F2" w:themeFill="background1" w:themeFillShade="F2"/>
            <w:vAlign w:val="center"/>
          </w:tcPr>
          <w:p w14:paraId="09F370C5" w14:textId="77777777" w:rsidR="00F66759" w:rsidRPr="0015488D" w:rsidRDefault="00F66759" w:rsidP="00F66759">
            <w:pPr>
              <w:spacing w:after="0" w:line="100" w:lineRule="atLeast"/>
              <w:jc w:val="center"/>
              <w:rPr>
                <w:rFonts w:eastAsia="Times New Roman" w:cs="Calibri"/>
                <w:bCs/>
                <w:sz w:val="18"/>
                <w:szCs w:val="18"/>
              </w:rPr>
            </w:pPr>
            <w:r w:rsidRPr="009A341A">
              <w:rPr>
                <w:rFonts w:eastAsia="Times New Roman" w:cs="Calibri"/>
                <w:b/>
                <w:bCs/>
                <w:sz w:val="18"/>
                <w:szCs w:val="18"/>
              </w:rPr>
              <w:t xml:space="preserve">Część </w:t>
            </w:r>
            <w:r>
              <w:rPr>
                <w:rFonts w:eastAsia="Times New Roman" w:cs="Calibri"/>
                <w:b/>
                <w:bCs/>
                <w:sz w:val="18"/>
                <w:szCs w:val="18"/>
              </w:rPr>
              <w:t>6</w:t>
            </w:r>
          </w:p>
        </w:tc>
        <w:tc>
          <w:tcPr>
            <w:tcW w:w="1559" w:type="dxa"/>
            <w:vMerge/>
            <w:tcBorders>
              <w:left w:val="single" w:sz="4" w:space="0" w:color="000000"/>
              <w:right w:val="single" w:sz="4" w:space="0" w:color="000000"/>
            </w:tcBorders>
            <w:vAlign w:val="center"/>
          </w:tcPr>
          <w:p w14:paraId="5B39D88E"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06127C0F" w14:textId="77777777" w:rsidTr="00CF549C">
        <w:trPr>
          <w:trHeight w:val="441"/>
        </w:trPr>
        <w:tc>
          <w:tcPr>
            <w:tcW w:w="1277" w:type="dxa"/>
            <w:tcBorders>
              <w:top w:val="single" w:sz="4" w:space="0" w:color="000000"/>
              <w:left w:val="single" w:sz="4" w:space="0" w:color="000000"/>
              <w:bottom w:val="single" w:sz="4" w:space="0" w:color="auto"/>
              <w:right w:val="single" w:sz="4" w:space="0" w:color="000000"/>
            </w:tcBorders>
            <w:vAlign w:val="center"/>
          </w:tcPr>
          <w:p w14:paraId="090BA591" w14:textId="77777777" w:rsidR="00F66759" w:rsidRPr="00731CF1" w:rsidRDefault="00F66759" w:rsidP="00F66759">
            <w:pPr>
              <w:spacing w:after="0" w:line="100" w:lineRule="atLeast"/>
              <w:rPr>
                <w:rFonts w:eastAsia="Times New Roman" w:cs="Calibri"/>
                <w:b/>
                <w:bCs/>
                <w:sz w:val="18"/>
                <w:szCs w:val="18"/>
              </w:rPr>
            </w:pPr>
            <w:r w:rsidRPr="00731CF1">
              <w:rPr>
                <w:rFonts w:eastAsia="Times New Roman" w:cs="Calibri"/>
                <w:b/>
                <w:bCs/>
                <w:sz w:val="18"/>
                <w:szCs w:val="18"/>
              </w:rPr>
              <w:t>Część 6</w:t>
            </w: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DB7435"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405E87F" w14:textId="77777777" w:rsidR="00F66759" w:rsidRPr="000B7D55" w:rsidRDefault="00F66759" w:rsidP="00F66759">
            <w:pPr>
              <w:spacing w:after="0" w:line="100" w:lineRule="atLeast"/>
              <w:rPr>
                <w:rFonts w:eastAsia="Times New Roman" w:cs="Calibri"/>
                <w:bCs/>
                <w:sz w:val="18"/>
                <w:szCs w:val="18"/>
              </w:rPr>
            </w:pPr>
            <w:r w:rsidRPr="006933C5">
              <w:rPr>
                <w:rFonts w:eastAsia="Times New Roman" w:cs="Calibri"/>
                <w:bCs/>
                <w:sz w:val="18"/>
                <w:szCs w:val="18"/>
              </w:rPr>
              <w:t>Zestaw edukacyjny do nauki robotyki wraz z dodatkowymi elementami konstrukcyjnymi</w:t>
            </w:r>
            <w:r>
              <w:rPr>
                <w:rFonts w:eastAsia="Times New Roman" w:cs="Calibri"/>
                <w:bCs/>
                <w:sz w:val="18"/>
                <w:szCs w:val="18"/>
              </w:rPr>
              <w:t xml:space="preserve"> (10.1 info dla zamawiającego)</w:t>
            </w:r>
          </w:p>
          <w:p w14:paraId="51B548C5" w14:textId="77777777" w:rsidR="00F66759" w:rsidRPr="000B7D55" w:rsidRDefault="00F66759" w:rsidP="00F66759">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2B59857"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Cs/>
                <w:sz w:val="18"/>
                <w:szCs w:val="18"/>
              </w:rPr>
              <w:t>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7BA21539" w14:textId="6C7AC060" w:rsidR="00F66759" w:rsidRPr="007B7708" w:rsidRDefault="00F66759" w:rsidP="00F66759">
            <w:pPr>
              <w:spacing w:after="0" w:line="100" w:lineRule="atLeast"/>
              <w:rPr>
                <w:rFonts w:eastAsia="Times New Roman" w:cs="Calibri"/>
                <w:bCs/>
                <w:sz w:val="18"/>
                <w:szCs w:val="18"/>
              </w:rPr>
            </w:pPr>
            <w:r w:rsidRPr="00293447">
              <w:rPr>
                <w:rFonts w:eastAsia="Times New Roman" w:cs="Calibri"/>
                <w:b/>
                <w:bCs/>
                <w:sz w:val="18"/>
                <w:szCs w:val="18"/>
              </w:rPr>
              <w:t>Zestaw edukacyjny do nauki robotyki wraz z dodatkowymi elementami konstrukcyjnymi</w:t>
            </w:r>
            <w:r>
              <w:rPr>
                <w:rFonts w:eastAsia="Times New Roman" w:cs="Calibri"/>
                <w:bCs/>
                <w:sz w:val="18"/>
                <w:szCs w:val="18"/>
              </w:rPr>
              <w:t xml:space="preserve"> w typie/ w podobie lego lub równoważne.</w:t>
            </w:r>
          </w:p>
          <w:p w14:paraId="141520D3" w14:textId="77777777" w:rsidR="00F66759" w:rsidRPr="007B7708" w:rsidRDefault="00F66759" w:rsidP="00F66759">
            <w:pPr>
              <w:spacing w:after="0" w:line="100" w:lineRule="atLeast"/>
              <w:rPr>
                <w:rFonts w:eastAsia="Times New Roman" w:cs="Calibri"/>
                <w:bCs/>
                <w:sz w:val="18"/>
                <w:szCs w:val="18"/>
              </w:rPr>
            </w:pPr>
            <w:r w:rsidRPr="007B7708">
              <w:rPr>
                <w:rFonts w:eastAsia="Times New Roman" w:cs="Calibri"/>
                <w:bCs/>
                <w:sz w:val="18"/>
                <w:szCs w:val="18"/>
              </w:rPr>
              <w:t xml:space="preserve">Jeden zestaw powinien składać się z: </w:t>
            </w:r>
          </w:p>
          <w:p w14:paraId="0998EE89" w14:textId="77777777" w:rsidR="00F66759" w:rsidRPr="007B7708" w:rsidRDefault="00F66759" w:rsidP="00F66759">
            <w:pPr>
              <w:spacing w:after="0" w:line="100" w:lineRule="atLeast"/>
              <w:rPr>
                <w:rFonts w:eastAsia="Times New Roman" w:cs="Calibri"/>
                <w:bCs/>
                <w:sz w:val="18"/>
                <w:szCs w:val="18"/>
              </w:rPr>
            </w:pPr>
            <w:r w:rsidRPr="007B7708">
              <w:rPr>
                <w:rFonts w:eastAsia="Times New Roman" w:cs="Calibri"/>
                <w:bCs/>
                <w:sz w:val="18"/>
                <w:szCs w:val="18"/>
              </w:rPr>
              <w:t>Zestawu edukacyjnego do nauki robotyki i programowania oraz dwóch zestawów zawierających dodatkowe elementy konstrukcyj</w:t>
            </w:r>
            <w:r>
              <w:rPr>
                <w:rFonts w:eastAsia="Times New Roman" w:cs="Calibri"/>
                <w:bCs/>
                <w:sz w:val="18"/>
                <w:szCs w:val="18"/>
              </w:rPr>
              <w:t xml:space="preserve">ne </w:t>
            </w:r>
          </w:p>
          <w:p w14:paraId="4B03B3DE" w14:textId="77777777" w:rsidR="00F66759" w:rsidRPr="007B7708" w:rsidRDefault="00F66759" w:rsidP="00F66759">
            <w:pPr>
              <w:spacing w:after="0" w:line="100" w:lineRule="atLeast"/>
              <w:rPr>
                <w:rFonts w:eastAsia="Times New Roman" w:cs="Calibri"/>
                <w:bCs/>
                <w:sz w:val="18"/>
                <w:szCs w:val="18"/>
              </w:rPr>
            </w:pPr>
          </w:p>
          <w:p w14:paraId="68182B08" w14:textId="77777777" w:rsidR="00F66759" w:rsidRPr="007B7708" w:rsidRDefault="00F66759" w:rsidP="00F66759">
            <w:pPr>
              <w:spacing w:after="0" w:line="100" w:lineRule="atLeast"/>
              <w:rPr>
                <w:rFonts w:eastAsia="Times New Roman" w:cs="Calibri"/>
                <w:bCs/>
                <w:sz w:val="18"/>
                <w:szCs w:val="18"/>
              </w:rPr>
            </w:pPr>
            <w:r w:rsidRPr="007B7708">
              <w:rPr>
                <w:rFonts w:eastAsia="Times New Roman" w:cs="Calibri"/>
                <w:bCs/>
                <w:sz w:val="18"/>
                <w:szCs w:val="18"/>
              </w:rPr>
              <w:t>Zestaw edukacyjny do nauki robotyki i programowania, powinien zawierać co najmniej:</w:t>
            </w:r>
          </w:p>
          <w:p w14:paraId="0237B484" w14:textId="77777777" w:rsidR="00F66759" w:rsidRPr="007B7708" w:rsidRDefault="00F66759" w:rsidP="00F66759">
            <w:pPr>
              <w:spacing w:after="0" w:line="100" w:lineRule="atLeast"/>
              <w:rPr>
                <w:rFonts w:eastAsia="Times New Roman" w:cs="Calibri"/>
                <w:bCs/>
                <w:sz w:val="18"/>
                <w:szCs w:val="18"/>
              </w:rPr>
            </w:pPr>
            <w:r w:rsidRPr="007B7708">
              <w:rPr>
                <w:rFonts w:eastAsia="Times New Roman" w:cs="Calibri"/>
                <w:bCs/>
                <w:sz w:val="18"/>
                <w:szCs w:val="18"/>
              </w:rPr>
              <w:t>- Około 500 różnokolorowych elementów konstrukcyjnych, umożliwiających budowę różnorodnych modeli mechanicznych i robotów edukacyjnych</w:t>
            </w:r>
          </w:p>
          <w:p w14:paraId="2E14E0EE" w14:textId="77777777" w:rsidR="00F66759" w:rsidRPr="007B7708" w:rsidRDefault="00F66759" w:rsidP="00F66759">
            <w:pPr>
              <w:spacing w:after="0" w:line="100" w:lineRule="atLeast"/>
              <w:rPr>
                <w:rFonts w:eastAsia="Times New Roman" w:cs="Calibri"/>
                <w:bCs/>
                <w:sz w:val="18"/>
                <w:szCs w:val="18"/>
              </w:rPr>
            </w:pPr>
            <w:r w:rsidRPr="007B7708">
              <w:rPr>
                <w:rFonts w:eastAsia="Times New Roman" w:cs="Calibri"/>
                <w:bCs/>
                <w:sz w:val="18"/>
                <w:szCs w:val="18"/>
              </w:rPr>
              <w:t>- jednostkę sterującą (moduł centralny) wyposażoną w minimum: 6 portów wejścia/wyjścia, matrycę świetlną, wbudowany czujnik orientacji, głośnik, moduł komunikacji bezprzewodowej, port ładowania, akumulator litowo-jonowy o pojemności nie mniejszej niż 2000 mAh</w:t>
            </w:r>
          </w:p>
          <w:p w14:paraId="7205CE0C" w14:textId="77777777" w:rsidR="00F66759" w:rsidRPr="007B7708" w:rsidRDefault="00F66759" w:rsidP="00F66759">
            <w:pPr>
              <w:spacing w:after="0" w:line="100" w:lineRule="atLeast"/>
              <w:rPr>
                <w:rFonts w:eastAsia="Times New Roman" w:cs="Calibri"/>
                <w:bCs/>
                <w:sz w:val="18"/>
                <w:szCs w:val="18"/>
              </w:rPr>
            </w:pPr>
            <w:r w:rsidRPr="007B7708">
              <w:rPr>
                <w:rFonts w:eastAsia="Times New Roman" w:cs="Calibri"/>
                <w:bCs/>
                <w:sz w:val="18"/>
                <w:szCs w:val="18"/>
              </w:rPr>
              <w:t>- Różnego rodzaju czujniki, w tym minimum:</w:t>
            </w:r>
          </w:p>
          <w:p w14:paraId="63BE8D0E" w14:textId="77777777" w:rsidR="00F66759" w:rsidRPr="007B7708" w:rsidRDefault="00F66759" w:rsidP="00F66759">
            <w:pPr>
              <w:spacing w:after="0" w:line="100" w:lineRule="atLeast"/>
              <w:rPr>
                <w:rFonts w:eastAsia="Times New Roman" w:cs="Calibri"/>
                <w:bCs/>
                <w:sz w:val="18"/>
                <w:szCs w:val="18"/>
              </w:rPr>
            </w:pPr>
            <w:r w:rsidRPr="007B7708">
              <w:rPr>
                <w:rFonts w:eastAsia="Times New Roman" w:cs="Calibri"/>
                <w:bCs/>
                <w:sz w:val="18"/>
                <w:szCs w:val="18"/>
              </w:rPr>
              <w:t xml:space="preserve"> czujnik koloru, czujnik odległości, czujnik siły lub nacisku</w:t>
            </w:r>
          </w:p>
          <w:p w14:paraId="2036451A" w14:textId="77777777" w:rsidR="00F66759" w:rsidRPr="007B7708" w:rsidRDefault="00F66759" w:rsidP="00F66759">
            <w:pPr>
              <w:spacing w:after="0" w:line="100" w:lineRule="atLeast"/>
              <w:rPr>
                <w:rFonts w:eastAsia="Times New Roman" w:cs="Calibri"/>
                <w:bCs/>
                <w:sz w:val="18"/>
                <w:szCs w:val="18"/>
              </w:rPr>
            </w:pPr>
            <w:r w:rsidRPr="007B7708">
              <w:rPr>
                <w:rFonts w:eastAsia="Times New Roman" w:cs="Calibri"/>
                <w:bCs/>
                <w:sz w:val="18"/>
                <w:szCs w:val="18"/>
              </w:rPr>
              <w:t>- minimum dwa silniki o różnych rozmiarach lub momentach obrotowych</w:t>
            </w:r>
          </w:p>
          <w:p w14:paraId="5D05C951" w14:textId="77777777" w:rsidR="00F66759" w:rsidRPr="007B7708" w:rsidRDefault="00F66759" w:rsidP="00F66759">
            <w:pPr>
              <w:spacing w:after="0" w:line="100" w:lineRule="atLeast"/>
              <w:rPr>
                <w:rFonts w:eastAsia="Times New Roman" w:cs="Calibri"/>
                <w:bCs/>
                <w:sz w:val="18"/>
                <w:szCs w:val="18"/>
              </w:rPr>
            </w:pPr>
            <w:r w:rsidRPr="007B7708">
              <w:rPr>
                <w:rFonts w:eastAsia="Times New Roman" w:cs="Calibri"/>
                <w:bCs/>
                <w:sz w:val="18"/>
                <w:szCs w:val="18"/>
              </w:rPr>
              <w:t>- oprogramowanie edukacyjne umożliwiające programowanie graficzne i tekstowe, współpracujące z systemami Windows, macOS, ChromeOS, Android, iOS</w:t>
            </w:r>
          </w:p>
          <w:p w14:paraId="4208FE38" w14:textId="77777777" w:rsidR="00F66759" w:rsidRPr="007B7708" w:rsidRDefault="00F66759" w:rsidP="00F66759">
            <w:pPr>
              <w:spacing w:after="0" w:line="100" w:lineRule="atLeast"/>
              <w:rPr>
                <w:rFonts w:eastAsia="Times New Roman" w:cs="Calibri"/>
                <w:bCs/>
                <w:sz w:val="18"/>
                <w:szCs w:val="18"/>
              </w:rPr>
            </w:pPr>
            <w:r w:rsidRPr="007B7708">
              <w:rPr>
                <w:rFonts w:eastAsia="Times New Roman" w:cs="Calibri"/>
                <w:bCs/>
                <w:sz w:val="18"/>
                <w:szCs w:val="18"/>
              </w:rPr>
              <w:t>Zestawy z elementami konstrukcyjnymi powinny zawierać łącznie:</w:t>
            </w:r>
          </w:p>
          <w:p w14:paraId="6E0D835B" w14:textId="77777777" w:rsidR="00F66759" w:rsidRPr="000B7D55" w:rsidRDefault="00F66759" w:rsidP="00F66759">
            <w:pPr>
              <w:spacing w:after="0" w:line="100" w:lineRule="atLeast"/>
              <w:rPr>
                <w:rFonts w:eastAsia="Times New Roman" w:cs="Calibri"/>
                <w:bCs/>
                <w:sz w:val="18"/>
                <w:szCs w:val="18"/>
              </w:rPr>
            </w:pPr>
            <w:r w:rsidRPr="007B7708">
              <w:rPr>
                <w:rFonts w:eastAsia="Times New Roman" w:cs="Calibri"/>
                <w:bCs/>
                <w:sz w:val="18"/>
                <w:szCs w:val="18"/>
              </w:rPr>
              <w:t>- minimum 200 różnokolorowych elementów konstrukcyjnych, kompat</w:t>
            </w:r>
            <w:r>
              <w:rPr>
                <w:rFonts w:eastAsia="Times New Roman" w:cs="Calibri"/>
                <w:bCs/>
                <w:sz w:val="18"/>
                <w:szCs w:val="18"/>
              </w:rPr>
              <w:t>ybilnych z zestawem edukacyjnym</w:t>
            </w:r>
          </w:p>
        </w:tc>
        <w:tc>
          <w:tcPr>
            <w:tcW w:w="1559" w:type="dxa"/>
            <w:vMerge/>
            <w:tcBorders>
              <w:left w:val="single" w:sz="4" w:space="0" w:color="000000"/>
              <w:right w:val="single" w:sz="4" w:space="0" w:color="000000"/>
            </w:tcBorders>
            <w:vAlign w:val="center"/>
          </w:tcPr>
          <w:p w14:paraId="1775322C"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02FB259D" w14:textId="77777777" w:rsidTr="005E5FAD">
        <w:trPr>
          <w:trHeight w:val="221"/>
        </w:trPr>
        <w:tc>
          <w:tcPr>
            <w:tcW w:w="11908" w:type="dxa"/>
            <w:gridSpan w:val="5"/>
            <w:tcBorders>
              <w:left w:val="single" w:sz="4" w:space="0" w:color="000000"/>
              <w:right w:val="single" w:sz="4" w:space="0" w:color="000000"/>
            </w:tcBorders>
            <w:shd w:val="clear" w:color="auto" w:fill="F2F2F2" w:themeFill="background1" w:themeFillShade="F2"/>
            <w:vAlign w:val="center"/>
          </w:tcPr>
          <w:p w14:paraId="4415367B" w14:textId="77777777" w:rsidR="00F66759" w:rsidRPr="007B7708" w:rsidRDefault="00F66759" w:rsidP="00F66759">
            <w:pPr>
              <w:spacing w:after="0" w:line="100" w:lineRule="atLeast"/>
              <w:jc w:val="center"/>
              <w:rPr>
                <w:rFonts w:eastAsia="Times New Roman" w:cs="Calibri"/>
                <w:bCs/>
                <w:sz w:val="18"/>
                <w:szCs w:val="18"/>
              </w:rPr>
            </w:pPr>
            <w:r>
              <w:rPr>
                <w:rFonts w:eastAsia="Times New Roman" w:cs="Calibri"/>
                <w:b/>
                <w:bCs/>
                <w:sz w:val="18"/>
                <w:szCs w:val="18"/>
              </w:rPr>
              <w:t>Część 7</w:t>
            </w:r>
          </w:p>
        </w:tc>
        <w:tc>
          <w:tcPr>
            <w:tcW w:w="1559" w:type="dxa"/>
            <w:vMerge/>
            <w:tcBorders>
              <w:left w:val="single" w:sz="4" w:space="0" w:color="000000"/>
              <w:right w:val="single" w:sz="4" w:space="0" w:color="000000"/>
            </w:tcBorders>
            <w:vAlign w:val="center"/>
          </w:tcPr>
          <w:p w14:paraId="7CD7EF10"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294CFA93" w14:textId="77777777" w:rsidTr="00CF549C">
        <w:trPr>
          <w:trHeight w:val="698"/>
        </w:trPr>
        <w:tc>
          <w:tcPr>
            <w:tcW w:w="1277" w:type="dxa"/>
            <w:vMerge w:val="restart"/>
            <w:tcBorders>
              <w:top w:val="single" w:sz="4" w:space="0" w:color="000000"/>
              <w:left w:val="single" w:sz="4" w:space="0" w:color="000000"/>
              <w:right w:val="single" w:sz="4" w:space="0" w:color="000000"/>
            </w:tcBorders>
            <w:vAlign w:val="center"/>
          </w:tcPr>
          <w:p w14:paraId="77DEA19E" w14:textId="77777777" w:rsidR="00F66759" w:rsidRPr="00731CF1" w:rsidRDefault="00F66759" w:rsidP="00F66759">
            <w:pPr>
              <w:spacing w:after="0" w:line="100" w:lineRule="atLeast"/>
              <w:rPr>
                <w:rFonts w:eastAsia="Times New Roman" w:cs="Calibri"/>
                <w:b/>
                <w:bCs/>
                <w:sz w:val="18"/>
                <w:szCs w:val="18"/>
              </w:rPr>
            </w:pPr>
            <w:r w:rsidRPr="00731CF1">
              <w:rPr>
                <w:rFonts w:eastAsia="Times New Roman" w:cs="Calibri"/>
                <w:b/>
                <w:bCs/>
                <w:sz w:val="18"/>
                <w:szCs w:val="18"/>
              </w:rPr>
              <w:t>Część 7</w:t>
            </w: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EB2356"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1B76B3E"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Biurko komputerowe regulowane elektrycznie</w:t>
            </w:r>
          </w:p>
          <w:p w14:paraId="7499EA8F"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 xml:space="preserve"> (10.1 info dla zamawiającego)</w:t>
            </w:r>
          </w:p>
          <w:p w14:paraId="4FC86344" w14:textId="77777777" w:rsidR="00F66759" w:rsidRPr="000B7D55" w:rsidRDefault="00F66759" w:rsidP="00F66759">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950716"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Cs/>
                <w:sz w:val="18"/>
                <w:szCs w:val="18"/>
              </w:rPr>
              <w:t>16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513DB999" w14:textId="77777777" w:rsidR="00F66759" w:rsidRPr="00293447" w:rsidRDefault="00F66759" w:rsidP="00F66759">
            <w:pPr>
              <w:spacing w:after="0" w:line="100" w:lineRule="atLeast"/>
              <w:rPr>
                <w:rFonts w:eastAsia="Times New Roman" w:cs="Calibri"/>
                <w:b/>
                <w:bCs/>
                <w:sz w:val="18"/>
                <w:szCs w:val="18"/>
              </w:rPr>
            </w:pPr>
            <w:r w:rsidRPr="00293447">
              <w:rPr>
                <w:rFonts w:eastAsia="Times New Roman" w:cs="Calibri"/>
                <w:b/>
                <w:bCs/>
                <w:sz w:val="18"/>
                <w:szCs w:val="18"/>
              </w:rPr>
              <w:t xml:space="preserve">Biurko komputerowe regulowane elektrycznie </w:t>
            </w:r>
          </w:p>
          <w:p w14:paraId="4805FDEB"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Liczba silników: 1</w:t>
            </w:r>
          </w:p>
          <w:p w14:paraId="28EB0A52"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xml:space="preserve">- Regulacja wysokości: Elektryczna, płynna </w:t>
            </w:r>
          </w:p>
          <w:p w14:paraId="5BF7BF7C"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Zakres regulacji: minimum 70–120 cm</w:t>
            </w:r>
          </w:p>
          <w:p w14:paraId="4A79CDC4"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Sterowanie: panel z przyciskami góra/dół</w:t>
            </w:r>
          </w:p>
          <w:p w14:paraId="3DD7AA40"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xml:space="preserve">- Praca stelaża: cicha, płynna </w:t>
            </w:r>
          </w:p>
          <w:p w14:paraId="15AB2F1F"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Nośność blatu: około 70 kg</w:t>
            </w:r>
          </w:p>
          <w:p w14:paraId="633B71E1"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Blat: Jednolity, o wymiarach około 100 × 60 cm</w:t>
            </w:r>
          </w:p>
          <w:p w14:paraId="7A8CB8B9"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Grubość blatu: minimum 15 mm</w:t>
            </w:r>
          </w:p>
          <w:p w14:paraId="0397984F"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Powierzchnia blatu: odporna na zarysowania i zabrudzenia</w:t>
            </w:r>
          </w:p>
          <w:p w14:paraId="69BAAEFE"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Kolor: czarny</w:t>
            </w:r>
          </w:p>
          <w:p w14:paraId="39D82B21" w14:textId="77777777" w:rsidR="00F66759" w:rsidRPr="000B7D55"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Dodatkowe elementy: przelotki na kable / organizer / uchwyt na słuchawki</w:t>
            </w:r>
          </w:p>
        </w:tc>
        <w:tc>
          <w:tcPr>
            <w:tcW w:w="1559" w:type="dxa"/>
            <w:vMerge/>
            <w:tcBorders>
              <w:left w:val="single" w:sz="4" w:space="0" w:color="000000"/>
              <w:right w:val="single" w:sz="4" w:space="0" w:color="000000"/>
            </w:tcBorders>
            <w:vAlign w:val="center"/>
          </w:tcPr>
          <w:p w14:paraId="34FB5732"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3908F75A" w14:textId="77777777" w:rsidTr="00CF549C">
        <w:trPr>
          <w:trHeight w:val="979"/>
        </w:trPr>
        <w:tc>
          <w:tcPr>
            <w:tcW w:w="1277" w:type="dxa"/>
            <w:vMerge/>
            <w:tcBorders>
              <w:left w:val="single" w:sz="4" w:space="0" w:color="000000"/>
              <w:right w:val="single" w:sz="4" w:space="0" w:color="000000"/>
            </w:tcBorders>
            <w:vAlign w:val="center"/>
          </w:tcPr>
          <w:p w14:paraId="093591FA" w14:textId="77777777" w:rsidR="00F66759" w:rsidRPr="000B7D55" w:rsidRDefault="00F66759" w:rsidP="00F66759">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2DDC9D"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5756719"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xml:space="preserve">Biurko komputerowe w typie gamingowym </w:t>
            </w:r>
          </w:p>
          <w:p w14:paraId="640111C8"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 xml:space="preserve"> (10.1 info dla zamawiającego)</w:t>
            </w:r>
          </w:p>
          <w:p w14:paraId="18140E7C" w14:textId="77777777" w:rsidR="00F66759" w:rsidRPr="000B7D55" w:rsidRDefault="00F66759" w:rsidP="00F66759">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7C62F1"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42ECA4B9" w14:textId="77777777" w:rsidR="00F66759" w:rsidRPr="00935289" w:rsidRDefault="00F66759" w:rsidP="00F66759">
            <w:pPr>
              <w:spacing w:after="0" w:line="100" w:lineRule="atLeast"/>
              <w:rPr>
                <w:rFonts w:eastAsia="Times New Roman" w:cs="Calibri"/>
                <w:bCs/>
                <w:sz w:val="18"/>
                <w:szCs w:val="18"/>
              </w:rPr>
            </w:pPr>
            <w:r w:rsidRPr="00293447">
              <w:rPr>
                <w:rFonts w:eastAsia="Times New Roman" w:cs="Calibri"/>
                <w:b/>
                <w:bCs/>
                <w:sz w:val="18"/>
                <w:szCs w:val="18"/>
              </w:rPr>
              <w:t>Biurko komputerowe w typie gamingowym</w:t>
            </w:r>
            <w:r w:rsidRPr="00935289">
              <w:rPr>
                <w:rFonts w:eastAsia="Times New Roman" w:cs="Calibri"/>
                <w:bCs/>
                <w:sz w:val="18"/>
                <w:szCs w:val="18"/>
              </w:rPr>
              <w:t xml:space="preserve"> </w:t>
            </w:r>
            <w:r>
              <w:rPr>
                <w:rFonts w:eastAsia="Times New Roman" w:cs="Calibri"/>
                <w:bCs/>
                <w:sz w:val="18"/>
                <w:szCs w:val="18"/>
              </w:rPr>
              <w:t>:</w:t>
            </w:r>
          </w:p>
          <w:p w14:paraId="0B7819A3"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xml:space="preserve">Wymiary: </w:t>
            </w:r>
          </w:p>
          <w:p w14:paraId="197C402F"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Szerokość: maksymalnie 140 cm</w:t>
            </w:r>
          </w:p>
          <w:p w14:paraId="4EB706DE"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Głębokość: około 60–65 cm</w:t>
            </w:r>
          </w:p>
          <w:p w14:paraId="5E8F4A8A"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xml:space="preserve">- Wysokość z nadstawką: około 90 cm </w:t>
            </w:r>
          </w:p>
          <w:p w14:paraId="3A2B6C72"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xml:space="preserve">- Konstrukcja: solidna i stabilna, zapewniająca komfort i bezpieczeństwo </w:t>
            </w:r>
          </w:p>
          <w:p w14:paraId="2EEC22DD"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Rodzaj materiału: płyta laminowana odporna na zarysowania i uszkodzenia</w:t>
            </w:r>
          </w:p>
          <w:p w14:paraId="34023CC5"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Udźwig blatu: minimum 20 kg</w:t>
            </w:r>
          </w:p>
          <w:p w14:paraId="54E22C27"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Grubość blatu: około 20 mm</w:t>
            </w:r>
          </w:p>
          <w:p w14:paraId="03C4C52A"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Obrzeża: zabezpieczone tworzywem ABS</w:t>
            </w:r>
          </w:p>
          <w:p w14:paraId="2ECC8C70"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Wyposażenie: minimum</w:t>
            </w:r>
          </w:p>
          <w:p w14:paraId="783476A8"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xml:space="preserve">- jedna szuflada oraz szafka zamykana </w:t>
            </w:r>
          </w:p>
          <w:p w14:paraId="0FB9004C"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xml:space="preserve">- nadstawka lub półka na monitor </w:t>
            </w:r>
          </w:p>
          <w:p w14:paraId="474D216D"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przeloty na kable umożliwiające wygodne zarządzanie przewodami.</w:t>
            </w:r>
          </w:p>
          <w:p w14:paraId="750826D0"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przestrzeń na jednostkę centralną komputera.</w:t>
            </w:r>
          </w:p>
          <w:p w14:paraId="54C6000F" w14:textId="77777777" w:rsidR="00F66759" w:rsidRPr="00935289"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xml:space="preserve">- Kolor: czarny </w:t>
            </w:r>
          </w:p>
          <w:p w14:paraId="4AFD1B16" w14:textId="77777777" w:rsidR="00F66759" w:rsidRPr="000B7D55" w:rsidRDefault="00F66759" w:rsidP="00F66759">
            <w:pPr>
              <w:spacing w:after="0" w:line="100" w:lineRule="atLeast"/>
              <w:rPr>
                <w:rFonts w:eastAsia="Times New Roman" w:cs="Calibri"/>
                <w:bCs/>
                <w:sz w:val="18"/>
                <w:szCs w:val="18"/>
              </w:rPr>
            </w:pPr>
            <w:r w:rsidRPr="00935289">
              <w:rPr>
                <w:rFonts w:eastAsia="Times New Roman" w:cs="Calibri"/>
                <w:bCs/>
                <w:sz w:val="18"/>
                <w:szCs w:val="18"/>
              </w:rPr>
              <w:t>- Dodatkowo: oświetlenie LED / RGB z możliwością zmiany barw i efektów świetlnych</w:t>
            </w:r>
          </w:p>
        </w:tc>
        <w:tc>
          <w:tcPr>
            <w:tcW w:w="1559" w:type="dxa"/>
            <w:vMerge/>
            <w:tcBorders>
              <w:left w:val="single" w:sz="4" w:space="0" w:color="000000"/>
              <w:right w:val="single" w:sz="4" w:space="0" w:color="000000"/>
            </w:tcBorders>
            <w:vAlign w:val="center"/>
          </w:tcPr>
          <w:p w14:paraId="6B04FA73"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433CC46E" w14:textId="77777777" w:rsidTr="00CF549C">
        <w:trPr>
          <w:trHeight w:val="979"/>
        </w:trPr>
        <w:tc>
          <w:tcPr>
            <w:tcW w:w="1277" w:type="dxa"/>
            <w:vMerge/>
            <w:tcBorders>
              <w:left w:val="single" w:sz="4" w:space="0" w:color="000000"/>
              <w:right w:val="single" w:sz="4" w:space="0" w:color="000000"/>
            </w:tcBorders>
            <w:vAlign w:val="center"/>
          </w:tcPr>
          <w:p w14:paraId="28060EFD" w14:textId="77777777" w:rsidR="00F66759" w:rsidRPr="000B7D55" w:rsidRDefault="00F66759" w:rsidP="00F66759">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79CAD8"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A676628"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F</w:t>
            </w:r>
            <w:r w:rsidRPr="000B7D55">
              <w:rPr>
                <w:rFonts w:eastAsia="Times New Roman" w:cs="Calibri"/>
                <w:bCs/>
                <w:sz w:val="18"/>
                <w:szCs w:val="18"/>
              </w:rPr>
              <w:t>otel ergonomiczny biurowy-</w:t>
            </w:r>
            <w:r>
              <w:rPr>
                <w:rFonts w:eastAsia="Times New Roman" w:cs="Calibri"/>
                <w:bCs/>
                <w:sz w:val="18"/>
                <w:szCs w:val="18"/>
              </w:rPr>
              <w:t>(10.1 info dla zamawiającego)</w:t>
            </w:r>
            <w:r w:rsidRPr="000B7D55">
              <w:rPr>
                <w:rFonts w:eastAsia="Times New Roman" w:cs="Calibri"/>
                <w:bCs/>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C6F462" w14:textId="77777777" w:rsidR="00F66759" w:rsidRPr="000B7D55" w:rsidRDefault="00F66759" w:rsidP="00F66759">
            <w:pPr>
              <w:spacing w:after="0" w:line="100" w:lineRule="atLeast"/>
              <w:rPr>
                <w:rFonts w:eastAsia="Times New Roman" w:cs="Calibri"/>
                <w:bCs/>
                <w:sz w:val="18"/>
                <w:szCs w:val="18"/>
              </w:rPr>
            </w:pPr>
            <w:r w:rsidRPr="000B7D55">
              <w:rPr>
                <w:rFonts w:eastAsia="Times New Roman" w:cs="Calibri"/>
                <w:bCs/>
                <w:sz w:val="18"/>
                <w:szCs w:val="18"/>
              </w:rPr>
              <w:t>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A9A2400" w14:textId="77777777" w:rsidR="00F66759" w:rsidRPr="00293447" w:rsidRDefault="00F66759" w:rsidP="00F66759">
            <w:pPr>
              <w:spacing w:after="0" w:line="100" w:lineRule="atLeast"/>
              <w:rPr>
                <w:rFonts w:eastAsia="Times New Roman" w:cs="Calibri"/>
                <w:b/>
                <w:bCs/>
                <w:sz w:val="18"/>
                <w:szCs w:val="18"/>
              </w:rPr>
            </w:pPr>
            <w:r w:rsidRPr="00293447">
              <w:rPr>
                <w:rFonts w:eastAsia="Times New Roman" w:cs="Calibri"/>
                <w:b/>
                <w:bCs/>
                <w:sz w:val="18"/>
                <w:szCs w:val="18"/>
              </w:rPr>
              <w:t xml:space="preserve">Ergonomiczny fotel w typie biurowym </w:t>
            </w:r>
          </w:p>
          <w:p w14:paraId="7663EA04" w14:textId="77777777" w:rsidR="00F66759" w:rsidRPr="0096007C" w:rsidRDefault="00F66759" w:rsidP="00F66759">
            <w:pPr>
              <w:spacing w:after="0" w:line="100" w:lineRule="atLeast"/>
              <w:rPr>
                <w:rFonts w:eastAsia="Times New Roman" w:cs="Calibri"/>
                <w:bCs/>
                <w:sz w:val="18"/>
                <w:szCs w:val="18"/>
              </w:rPr>
            </w:pPr>
            <w:r w:rsidRPr="0096007C">
              <w:rPr>
                <w:rFonts w:eastAsia="Times New Roman" w:cs="Calibri"/>
                <w:bCs/>
                <w:sz w:val="18"/>
                <w:szCs w:val="18"/>
              </w:rPr>
              <w:t>- Oparcie i siedzisko z przewiewnej siatki</w:t>
            </w:r>
          </w:p>
          <w:p w14:paraId="7215895F" w14:textId="77777777" w:rsidR="00F66759" w:rsidRPr="0096007C" w:rsidRDefault="00F66759" w:rsidP="00F66759">
            <w:pPr>
              <w:spacing w:after="0" w:line="100" w:lineRule="atLeast"/>
              <w:rPr>
                <w:rFonts w:eastAsia="Times New Roman" w:cs="Calibri"/>
                <w:bCs/>
                <w:sz w:val="18"/>
                <w:szCs w:val="18"/>
              </w:rPr>
            </w:pPr>
            <w:r w:rsidRPr="0096007C">
              <w:rPr>
                <w:rFonts w:eastAsia="Times New Roman" w:cs="Calibri"/>
                <w:bCs/>
                <w:sz w:val="18"/>
                <w:szCs w:val="18"/>
              </w:rPr>
              <w:t>- Regulacja wysokości siedziska w szerokim zakresie</w:t>
            </w:r>
          </w:p>
          <w:p w14:paraId="3F43ED55" w14:textId="77777777" w:rsidR="00F66759" w:rsidRPr="0096007C" w:rsidRDefault="00F66759" w:rsidP="00F66759">
            <w:pPr>
              <w:spacing w:after="0" w:line="100" w:lineRule="atLeast"/>
              <w:rPr>
                <w:rFonts w:eastAsia="Times New Roman" w:cs="Calibri"/>
                <w:bCs/>
                <w:sz w:val="18"/>
                <w:szCs w:val="18"/>
              </w:rPr>
            </w:pPr>
            <w:r w:rsidRPr="0096007C">
              <w:rPr>
                <w:rFonts w:eastAsia="Times New Roman" w:cs="Calibri"/>
                <w:bCs/>
                <w:sz w:val="18"/>
                <w:szCs w:val="18"/>
              </w:rPr>
              <w:t>- Oparcie z regulacją wysokości oraz wyraźnym profilem lędźwiowym</w:t>
            </w:r>
          </w:p>
          <w:p w14:paraId="2BF4BE68" w14:textId="77777777" w:rsidR="00F66759" w:rsidRPr="0096007C" w:rsidRDefault="00F66759" w:rsidP="00F66759">
            <w:pPr>
              <w:spacing w:after="0" w:line="100" w:lineRule="atLeast"/>
              <w:rPr>
                <w:rFonts w:eastAsia="Times New Roman" w:cs="Calibri"/>
                <w:bCs/>
                <w:sz w:val="18"/>
                <w:szCs w:val="18"/>
              </w:rPr>
            </w:pPr>
            <w:r w:rsidRPr="0096007C">
              <w:rPr>
                <w:rFonts w:eastAsia="Times New Roman" w:cs="Calibri"/>
                <w:bCs/>
                <w:sz w:val="18"/>
                <w:szCs w:val="18"/>
              </w:rPr>
              <w:t>- Funkcja Anti-Shock lub równoważna – zabezpieczająca przed gwałtownym powrotem oparcia</w:t>
            </w:r>
          </w:p>
          <w:p w14:paraId="67395E2A" w14:textId="77777777" w:rsidR="00F66759" w:rsidRPr="0096007C" w:rsidRDefault="00F66759" w:rsidP="00F66759">
            <w:pPr>
              <w:spacing w:after="0" w:line="100" w:lineRule="atLeast"/>
              <w:rPr>
                <w:rFonts w:eastAsia="Times New Roman" w:cs="Calibri"/>
                <w:bCs/>
                <w:sz w:val="18"/>
                <w:szCs w:val="18"/>
              </w:rPr>
            </w:pPr>
            <w:r w:rsidRPr="0096007C">
              <w:rPr>
                <w:rFonts w:eastAsia="Times New Roman" w:cs="Calibri"/>
                <w:bCs/>
                <w:sz w:val="18"/>
                <w:szCs w:val="18"/>
              </w:rPr>
              <w:t>- Stabilna, pięcioramienna podstawa wykonana z metalu lub wzmocnionego nylonu.</w:t>
            </w:r>
          </w:p>
          <w:p w14:paraId="1EDE6EEA" w14:textId="77777777" w:rsidR="00F66759" w:rsidRPr="0096007C" w:rsidRDefault="00F66759" w:rsidP="00F66759">
            <w:pPr>
              <w:spacing w:after="0" w:line="100" w:lineRule="atLeast"/>
              <w:rPr>
                <w:rFonts w:eastAsia="Times New Roman" w:cs="Calibri"/>
                <w:bCs/>
                <w:sz w:val="18"/>
                <w:szCs w:val="18"/>
              </w:rPr>
            </w:pPr>
            <w:r w:rsidRPr="0096007C">
              <w:rPr>
                <w:rFonts w:eastAsia="Times New Roman" w:cs="Calibri"/>
                <w:bCs/>
                <w:sz w:val="18"/>
                <w:szCs w:val="18"/>
              </w:rPr>
              <w:t>- Kółka kauczukowe</w:t>
            </w:r>
          </w:p>
          <w:p w14:paraId="5651D1EF" w14:textId="77777777" w:rsidR="00F66759" w:rsidRPr="0096007C" w:rsidRDefault="00F66759" w:rsidP="00F66759">
            <w:pPr>
              <w:spacing w:after="0" w:line="100" w:lineRule="atLeast"/>
              <w:rPr>
                <w:rFonts w:eastAsia="Times New Roman" w:cs="Calibri"/>
                <w:bCs/>
                <w:sz w:val="18"/>
                <w:szCs w:val="18"/>
              </w:rPr>
            </w:pPr>
            <w:r w:rsidRPr="0096007C">
              <w:rPr>
                <w:rFonts w:eastAsia="Times New Roman" w:cs="Calibri"/>
                <w:bCs/>
                <w:sz w:val="18"/>
                <w:szCs w:val="18"/>
              </w:rPr>
              <w:t>- Udźwig: minimum 130 kg</w:t>
            </w:r>
          </w:p>
          <w:p w14:paraId="1BEFB03E" w14:textId="77777777" w:rsidR="00F66759" w:rsidRPr="0096007C" w:rsidRDefault="00F66759" w:rsidP="00F66759">
            <w:pPr>
              <w:spacing w:after="0" w:line="100" w:lineRule="atLeast"/>
              <w:rPr>
                <w:rFonts w:eastAsia="Times New Roman" w:cs="Calibri"/>
                <w:bCs/>
                <w:sz w:val="18"/>
                <w:szCs w:val="18"/>
              </w:rPr>
            </w:pPr>
            <w:r w:rsidRPr="0096007C">
              <w:rPr>
                <w:rFonts w:eastAsia="Times New Roman" w:cs="Calibri"/>
                <w:bCs/>
                <w:sz w:val="18"/>
                <w:szCs w:val="18"/>
              </w:rPr>
              <w:t>- Powierzchnia podłokietników miękka lub z powłoką typu SoftTouch</w:t>
            </w:r>
          </w:p>
          <w:p w14:paraId="5548FC03" w14:textId="77777777" w:rsidR="00F66759" w:rsidRPr="000B7D55" w:rsidRDefault="00F66759" w:rsidP="00F66759">
            <w:pPr>
              <w:spacing w:after="0" w:line="100" w:lineRule="atLeast"/>
              <w:rPr>
                <w:rFonts w:eastAsia="Times New Roman" w:cs="Calibri"/>
                <w:bCs/>
                <w:sz w:val="18"/>
                <w:szCs w:val="18"/>
              </w:rPr>
            </w:pPr>
            <w:r w:rsidRPr="0096007C">
              <w:rPr>
                <w:rFonts w:eastAsia="Times New Roman" w:cs="Calibri"/>
                <w:bCs/>
                <w:sz w:val="18"/>
                <w:szCs w:val="18"/>
              </w:rPr>
              <w:t>- Kolor: czarny</w:t>
            </w:r>
          </w:p>
        </w:tc>
        <w:tc>
          <w:tcPr>
            <w:tcW w:w="1559" w:type="dxa"/>
            <w:vMerge/>
            <w:tcBorders>
              <w:left w:val="single" w:sz="4" w:space="0" w:color="000000"/>
              <w:right w:val="single" w:sz="4" w:space="0" w:color="000000"/>
            </w:tcBorders>
            <w:vAlign w:val="center"/>
          </w:tcPr>
          <w:p w14:paraId="6BF8CF7C"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0B672A41" w14:textId="77777777" w:rsidTr="00CF549C">
        <w:trPr>
          <w:trHeight w:val="979"/>
        </w:trPr>
        <w:tc>
          <w:tcPr>
            <w:tcW w:w="1277" w:type="dxa"/>
            <w:tcBorders>
              <w:left w:val="single" w:sz="4" w:space="0" w:color="000000"/>
              <w:bottom w:val="single" w:sz="4" w:space="0" w:color="auto"/>
              <w:right w:val="single" w:sz="4" w:space="0" w:color="000000"/>
            </w:tcBorders>
            <w:vAlign w:val="center"/>
          </w:tcPr>
          <w:p w14:paraId="0D487785" w14:textId="77777777" w:rsidR="00F66759" w:rsidRPr="000B7D55" w:rsidRDefault="00F66759" w:rsidP="00F66759">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1DEEB4" w14:textId="77777777" w:rsidR="00F66759" w:rsidRDefault="00F66759" w:rsidP="00F66759">
            <w:pPr>
              <w:spacing w:after="0" w:line="100" w:lineRule="atLeast"/>
              <w:rPr>
                <w:rFonts w:eastAsia="Times New Roman" w:cs="Calibri"/>
                <w:bCs/>
                <w:sz w:val="18"/>
                <w:szCs w:val="18"/>
              </w:rPr>
            </w:pPr>
            <w:r>
              <w:rPr>
                <w:rFonts w:eastAsia="Times New Roman" w:cs="Calibri"/>
                <w:bCs/>
                <w:sz w:val="18"/>
                <w:szCs w:val="18"/>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5B2A83" w14:textId="77777777" w:rsidR="00F66759" w:rsidRDefault="00F66759" w:rsidP="00F66759">
            <w:pPr>
              <w:spacing w:after="0" w:line="100" w:lineRule="atLeast"/>
              <w:rPr>
                <w:rFonts w:eastAsia="Times New Roman" w:cs="Calibri"/>
                <w:bCs/>
                <w:sz w:val="18"/>
                <w:szCs w:val="18"/>
              </w:rPr>
            </w:pPr>
            <w:r w:rsidRPr="000B7D55">
              <w:rPr>
                <w:rFonts w:eastAsia="Times New Roman" w:cs="Calibri"/>
                <w:bCs/>
                <w:sz w:val="18"/>
                <w:szCs w:val="18"/>
              </w:rPr>
              <w:t>Fotel Gamingowy-</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7AA321" w14:textId="77777777" w:rsidR="00F66759" w:rsidRPr="000B7D55" w:rsidRDefault="00F66759" w:rsidP="00F66759">
            <w:pPr>
              <w:spacing w:after="0" w:line="100" w:lineRule="atLeast"/>
              <w:rPr>
                <w:rFonts w:eastAsia="Times New Roman" w:cs="Calibri"/>
                <w:bCs/>
                <w:sz w:val="18"/>
                <w:szCs w:val="18"/>
              </w:rPr>
            </w:pPr>
            <w:r>
              <w:rPr>
                <w:rFonts w:eastAsia="Times New Roman" w:cs="Calibri"/>
                <w:bCs/>
                <w:sz w:val="18"/>
                <w:szCs w:val="18"/>
              </w:rPr>
              <w:t>16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ED10407" w14:textId="77777777" w:rsidR="00F66759" w:rsidRPr="00293447" w:rsidRDefault="00F66759" w:rsidP="00F66759">
            <w:pPr>
              <w:spacing w:after="0" w:line="100" w:lineRule="atLeast"/>
              <w:rPr>
                <w:rFonts w:eastAsia="Times New Roman" w:cs="Calibri"/>
                <w:b/>
                <w:bCs/>
                <w:sz w:val="18"/>
                <w:szCs w:val="18"/>
              </w:rPr>
            </w:pPr>
            <w:r w:rsidRPr="00293447">
              <w:rPr>
                <w:rFonts w:eastAsia="Times New Roman" w:cs="Calibri"/>
                <w:b/>
                <w:bCs/>
                <w:sz w:val="18"/>
                <w:szCs w:val="18"/>
              </w:rPr>
              <w:t xml:space="preserve">Fotel w typie gamingowym Grey </w:t>
            </w:r>
          </w:p>
          <w:p w14:paraId="23944E9F" w14:textId="77777777" w:rsidR="00F66759" w:rsidRPr="001B3DE4" w:rsidRDefault="00F66759" w:rsidP="00F66759">
            <w:pPr>
              <w:spacing w:after="0" w:line="100" w:lineRule="atLeast"/>
              <w:rPr>
                <w:rFonts w:eastAsia="Times New Roman" w:cs="Calibri"/>
                <w:bCs/>
                <w:sz w:val="18"/>
                <w:szCs w:val="18"/>
              </w:rPr>
            </w:pPr>
            <w:r w:rsidRPr="001B3DE4">
              <w:rPr>
                <w:rFonts w:eastAsia="Times New Roman" w:cs="Calibri"/>
                <w:bCs/>
                <w:sz w:val="18"/>
                <w:szCs w:val="18"/>
              </w:rPr>
              <w:t>- Materiał i tapicerka: wysokiej jakości tapicerka materiałowa lub piankowa, zapewniająca komfort i trwałość.</w:t>
            </w:r>
          </w:p>
          <w:p w14:paraId="0B98E795" w14:textId="77777777" w:rsidR="00F66759" w:rsidRPr="001B3DE4" w:rsidRDefault="00F66759" w:rsidP="00F66759">
            <w:pPr>
              <w:spacing w:after="0" w:line="100" w:lineRule="atLeast"/>
              <w:rPr>
                <w:rFonts w:eastAsia="Times New Roman" w:cs="Calibri"/>
                <w:bCs/>
                <w:sz w:val="18"/>
                <w:szCs w:val="18"/>
              </w:rPr>
            </w:pPr>
            <w:r w:rsidRPr="001B3DE4">
              <w:rPr>
                <w:rFonts w:eastAsia="Times New Roman" w:cs="Calibri"/>
                <w:bCs/>
                <w:sz w:val="18"/>
                <w:szCs w:val="18"/>
              </w:rPr>
              <w:t>- materiał odporny na ścieranie i łatwy w utrzymaniu czystości</w:t>
            </w:r>
          </w:p>
          <w:p w14:paraId="03F8ECFD" w14:textId="77777777" w:rsidR="00F66759" w:rsidRPr="001B3DE4" w:rsidRDefault="00F66759" w:rsidP="00F66759">
            <w:pPr>
              <w:spacing w:after="0" w:line="100" w:lineRule="atLeast"/>
              <w:rPr>
                <w:rFonts w:eastAsia="Times New Roman" w:cs="Calibri"/>
                <w:bCs/>
                <w:sz w:val="18"/>
                <w:szCs w:val="18"/>
              </w:rPr>
            </w:pPr>
            <w:r w:rsidRPr="001B3DE4">
              <w:rPr>
                <w:rFonts w:eastAsia="Times New Roman" w:cs="Calibri"/>
                <w:bCs/>
                <w:sz w:val="18"/>
                <w:szCs w:val="18"/>
              </w:rPr>
              <w:t>- Wysokość krzesła: zakres regulacji minimum 123 cm - 132 cm</w:t>
            </w:r>
          </w:p>
          <w:p w14:paraId="7FA85FAD" w14:textId="77777777" w:rsidR="00F66759" w:rsidRPr="001B3DE4" w:rsidRDefault="00F66759" w:rsidP="00F66759">
            <w:pPr>
              <w:spacing w:after="0" w:line="100" w:lineRule="atLeast"/>
              <w:rPr>
                <w:rFonts w:eastAsia="Times New Roman" w:cs="Calibri"/>
                <w:bCs/>
                <w:sz w:val="18"/>
                <w:szCs w:val="18"/>
              </w:rPr>
            </w:pPr>
            <w:r w:rsidRPr="001B3DE4">
              <w:rPr>
                <w:rFonts w:eastAsia="Times New Roman" w:cs="Calibri"/>
                <w:bCs/>
                <w:sz w:val="18"/>
                <w:szCs w:val="18"/>
              </w:rPr>
              <w:t>- Szerokość siedziska: minimum 40 cm</w:t>
            </w:r>
          </w:p>
          <w:p w14:paraId="796B71C5" w14:textId="77777777" w:rsidR="00F66759" w:rsidRPr="001B3DE4" w:rsidRDefault="00F66759" w:rsidP="00F66759">
            <w:pPr>
              <w:spacing w:after="0" w:line="100" w:lineRule="atLeast"/>
              <w:rPr>
                <w:rFonts w:eastAsia="Times New Roman" w:cs="Calibri"/>
                <w:bCs/>
                <w:sz w:val="18"/>
                <w:szCs w:val="18"/>
              </w:rPr>
            </w:pPr>
            <w:r w:rsidRPr="001B3DE4">
              <w:rPr>
                <w:rFonts w:eastAsia="Times New Roman" w:cs="Calibri"/>
                <w:bCs/>
                <w:sz w:val="18"/>
                <w:szCs w:val="18"/>
              </w:rPr>
              <w:t xml:space="preserve">- Regulacje: Wielostopniowa regulacja wysokości siedziska, Regulowane podłokietniki </w:t>
            </w:r>
          </w:p>
          <w:p w14:paraId="29F89192" w14:textId="77777777" w:rsidR="00F66759" w:rsidRPr="001B3DE4" w:rsidRDefault="00F66759" w:rsidP="00F66759">
            <w:pPr>
              <w:spacing w:after="0" w:line="100" w:lineRule="atLeast"/>
              <w:rPr>
                <w:rFonts w:eastAsia="Times New Roman" w:cs="Calibri"/>
                <w:bCs/>
                <w:sz w:val="18"/>
                <w:szCs w:val="18"/>
              </w:rPr>
            </w:pPr>
            <w:r w:rsidRPr="001B3DE4">
              <w:rPr>
                <w:rFonts w:eastAsia="Times New Roman" w:cs="Calibri"/>
                <w:bCs/>
                <w:sz w:val="18"/>
                <w:szCs w:val="18"/>
              </w:rPr>
              <w:t>- Odchylane oparcie z możliwością blokady</w:t>
            </w:r>
          </w:p>
          <w:p w14:paraId="3FF56362" w14:textId="77777777" w:rsidR="00F66759" w:rsidRPr="001B3DE4" w:rsidRDefault="00F66759" w:rsidP="00F66759">
            <w:pPr>
              <w:spacing w:after="0" w:line="100" w:lineRule="atLeast"/>
              <w:rPr>
                <w:rFonts w:eastAsia="Times New Roman" w:cs="Calibri"/>
                <w:bCs/>
                <w:sz w:val="18"/>
                <w:szCs w:val="18"/>
              </w:rPr>
            </w:pPr>
            <w:r w:rsidRPr="001B3DE4">
              <w:rPr>
                <w:rFonts w:eastAsia="Times New Roman" w:cs="Calibri"/>
                <w:bCs/>
                <w:sz w:val="18"/>
                <w:szCs w:val="18"/>
              </w:rPr>
              <w:t>- Dodatkowo: Poduszki wspierające odcinek szyjny i lędźwiowy</w:t>
            </w:r>
          </w:p>
          <w:p w14:paraId="43F27C2B" w14:textId="77777777" w:rsidR="00F66759" w:rsidRPr="001B3DE4" w:rsidRDefault="00F66759" w:rsidP="00F66759">
            <w:pPr>
              <w:spacing w:after="0" w:line="100" w:lineRule="atLeast"/>
              <w:rPr>
                <w:rFonts w:eastAsia="Times New Roman" w:cs="Calibri"/>
                <w:bCs/>
                <w:sz w:val="18"/>
                <w:szCs w:val="18"/>
              </w:rPr>
            </w:pPr>
            <w:r w:rsidRPr="001B3DE4">
              <w:rPr>
                <w:rFonts w:eastAsia="Times New Roman" w:cs="Calibri"/>
                <w:bCs/>
                <w:sz w:val="18"/>
                <w:szCs w:val="18"/>
              </w:rPr>
              <w:t>- Kółka: Odpowiednie do powierzchni biurowych, nie rysujące podłogi,</w:t>
            </w:r>
          </w:p>
          <w:p w14:paraId="48926818" w14:textId="77777777" w:rsidR="00F66759" w:rsidRPr="0096007C" w:rsidRDefault="00F66759" w:rsidP="00F66759">
            <w:pPr>
              <w:spacing w:after="0" w:line="100" w:lineRule="atLeast"/>
              <w:rPr>
                <w:rFonts w:eastAsia="Times New Roman" w:cs="Calibri"/>
                <w:bCs/>
                <w:sz w:val="18"/>
                <w:szCs w:val="18"/>
              </w:rPr>
            </w:pPr>
            <w:r w:rsidRPr="001B3DE4">
              <w:rPr>
                <w:rFonts w:eastAsia="Times New Roman" w:cs="Calibri"/>
                <w:bCs/>
                <w:sz w:val="18"/>
                <w:szCs w:val="18"/>
              </w:rPr>
              <w:t>- Konstrukcja: Solidna rama metalowa lub równoważna, zapewn</w:t>
            </w:r>
            <w:r>
              <w:rPr>
                <w:rFonts w:eastAsia="Times New Roman" w:cs="Calibri"/>
                <w:bCs/>
                <w:sz w:val="18"/>
                <w:szCs w:val="18"/>
              </w:rPr>
              <w:t>iająca długotrwałe użytkowanie.</w:t>
            </w:r>
          </w:p>
        </w:tc>
        <w:tc>
          <w:tcPr>
            <w:tcW w:w="1559" w:type="dxa"/>
            <w:vMerge/>
            <w:tcBorders>
              <w:left w:val="single" w:sz="4" w:space="0" w:color="000000"/>
              <w:right w:val="single" w:sz="4" w:space="0" w:color="000000"/>
            </w:tcBorders>
            <w:vAlign w:val="center"/>
          </w:tcPr>
          <w:p w14:paraId="33B03ED4" w14:textId="77777777" w:rsidR="00F66759" w:rsidRPr="000B7D55" w:rsidRDefault="00F66759" w:rsidP="00F66759">
            <w:pPr>
              <w:spacing w:after="0" w:line="100" w:lineRule="atLeast"/>
              <w:rPr>
                <w:rFonts w:eastAsia="Times New Roman" w:cs="Calibri"/>
                <w:bCs/>
                <w:sz w:val="18"/>
                <w:szCs w:val="18"/>
              </w:rPr>
            </w:pPr>
          </w:p>
        </w:tc>
      </w:tr>
      <w:tr w:rsidR="00F66759" w:rsidRPr="000B7D55" w14:paraId="35F39A7A" w14:textId="77777777" w:rsidTr="005E5FAD">
        <w:trPr>
          <w:trHeight w:val="272"/>
        </w:trPr>
        <w:tc>
          <w:tcPr>
            <w:tcW w:w="11908" w:type="dxa"/>
            <w:gridSpan w:val="5"/>
            <w:tcBorders>
              <w:left w:val="single" w:sz="4" w:space="0" w:color="000000"/>
              <w:right w:val="single" w:sz="4" w:space="0" w:color="000000"/>
            </w:tcBorders>
            <w:shd w:val="clear" w:color="auto" w:fill="F2F2F2" w:themeFill="background1" w:themeFillShade="F2"/>
            <w:vAlign w:val="center"/>
          </w:tcPr>
          <w:p w14:paraId="0FCCADEC" w14:textId="77777777" w:rsidR="00F66759" w:rsidRPr="001B3DE4" w:rsidRDefault="00F66759" w:rsidP="00F66759">
            <w:pPr>
              <w:spacing w:after="0" w:line="100" w:lineRule="atLeast"/>
              <w:jc w:val="center"/>
              <w:rPr>
                <w:rFonts w:eastAsia="Times New Roman" w:cs="Calibri"/>
                <w:bCs/>
                <w:sz w:val="18"/>
                <w:szCs w:val="18"/>
              </w:rPr>
            </w:pPr>
            <w:r w:rsidRPr="009A341A">
              <w:rPr>
                <w:rFonts w:eastAsia="Times New Roman" w:cs="Calibri"/>
                <w:b/>
                <w:bCs/>
                <w:sz w:val="18"/>
                <w:szCs w:val="18"/>
              </w:rPr>
              <w:t xml:space="preserve">Część </w:t>
            </w:r>
            <w:r>
              <w:rPr>
                <w:rFonts w:eastAsia="Times New Roman" w:cs="Calibri"/>
                <w:b/>
                <w:bCs/>
                <w:sz w:val="18"/>
                <w:szCs w:val="18"/>
              </w:rPr>
              <w:t>8</w:t>
            </w:r>
          </w:p>
        </w:tc>
        <w:tc>
          <w:tcPr>
            <w:tcW w:w="1559" w:type="dxa"/>
            <w:vMerge/>
            <w:tcBorders>
              <w:left w:val="single" w:sz="4" w:space="0" w:color="000000"/>
              <w:right w:val="single" w:sz="4" w:space="0" w:color="000000"/>
            </w:tcBorders>
            <w:vAlign w:val="center"/>
          </w:tcPr>
          <w:p w14:paraId="3A38F3F4" w14:textId="77777777" w:rsidR="00F66759" w:rsidRPr="000B7D55" w:rsidRDefault="00F66759" w:rsidP="00F66759">
            <w:pPr>
              <w:spacing w:after="0" w:line="100" w:lineRule="atLeast"/>
              <w:rPr>
                <w:rFonts w:eastAsia="Times New Roman" w:cs="Calibri"/>
                <w:bCs/>
                <w:sz w:val="18"/>
                <w:szCs w:val="18"/>
              </w:rPr>
            </w:pPr>
          </w:p>
        </w:tc>
      </w:tr>
      <w:tr w:rsidR="00731CF1" w:rsidRPr="000B7D55" w14:paraId="22C48ADA" w14:textId="77777777" w:rsidTr="00CF549C">
        <w:trPr>
          <w:trHeight w:val="354"/>
        </w:trPr>
        <w:tc>
          <w:tcPr>
            <w:tcW w:w="1277" w:type="dxa"/>
            <w:vMerge w:val="restart"/>
            <w:tcBorders>
              <w:top w:val="single" w:sz="4" w:space="0" w:color="000000"/>
              <w:left w:val="single" w:sz="4" w:space="0" w:color="000000"/>
              <w:right w:val="single" w:sz="4" w:space="0" w:color="000000"/>
            </w:tcBorders>
            <w:vAlign w:val="center"/>
          </w:tcPr>
          <w:p w14:paraId="5D7A150F" w14:textId="77777777" w:rsidR="00731CF1" w:rsidRPr="00731CF1" w:rsidRDefault="00731CF1" w:rsidP="00F66759">
            <w:pPr>
              <w:spacing w:after="0" w:line="100" w:lineRule="atLeast"/>
              <w:rPr>
                <w:rFonts w:eastAsia="Times New Roman" w:cs="Calibri"/>
                <w:b/>
                <w:bCs/>
                <w:sz w:val="18"/>
                <w:szCs w:val="18"/>
              </w:rPr>
            </w:pPr>
            <w:r w:rsidRPr="00731CF1">
              <w:rPr>
                <w:rFonts w:eastAsia="Times New Roman" w:cs="Calibri"/>
                <w:b/>
                <w:bCs/>
                <w:sz w:val="18"/>
                <w:szCs w:val="18"/>
              </w:rPr>
              <w:t>Część 8</w:t>
            </w: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86B904" w14:textId="77777777" w:rsidR="00731CF1" w:rsidRPr="000B7D55" w:rsidRDefault="00731CF1" w:rsidP="00F66759">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tbl>
            <w:tblPr>
              <w:tblW w:w="6780" w:type="dxa"/>
              <w:tblLayout w:type="fixed"/>
              <w:tblCellMar>
                <w:left w:w="70" w:type="dxa"/>
                <w:right w:w="70" w:type="dxa"/>
              </w:tblCellMar>
              <w:tblLook w:val="04A0" w:firstRow="1" w:lastRow="0" w:firstColumn="1" w:lastColumn="0" w:noHBand="0" w:noVBand="1"/>
            </w:tblPr>
            <w:tblGrid>
              <w:gridCol w:w="2960"/>
              <w:gridCol w:w="3820"/>
            </w:tblGrid>
            <w:tr w:rsidR="00731CF1" w:rsidRPr="001D4930" w14:paraId="50455B99" w14:textId="77777777" w:rsidTr="005E5FAD">
              <w:trPr>
                <w:trHeight w:val="288"/>
              </w:trPr>
              <w:tc>
                <w:tcPr>
                  <w:tcW w:w="2960" w:type="dxa"/>
                  <w:tcBorders>
                    <w:top w:val="nil"/>
                    <w:left w:val="nil"/>
                    <w:bottom w:val="nil"/>
                    <w:right w:val="nil"/>
                  </w:tcBorders>
                  <w:noWrap/>
                  <w:vAlign w:val="bottom"/>
                  <w:hideMark/>
                </w:tcPr>
                <w:p w14:paraId="09C42F9F" w14:textId="77777777" w:rsidR="00731CF1" w:rsidRDefault="00731CF1" w:rsidP="00F66759">
                  <w:pPr>
                    <w:spacing w:after="0" w:line="100" w:lineRule="atLeast"/>
                    <w:rPr>
                      <w:rFonts w:eastAsia="Times New Roman" w:cs="Calibri"/>
                      <w:bCs/>
                      <w:sz w:val="18"/>
                      <w:szCs w:val="18"/>
                    </w:rPr>
                  </w:pPr>
                  <w:r w:rsidRPr="001D4930">
                    <w:rPr>
                      <w:rFonts w:eastAsia="Times New Roman" w:cs="Calibri"/>
                      <w:bCs/>
                      <w:sz w:val="18"/>
                      <w:szCs w:val="18"/>
                    </w:rPr>
                    <w:t>Laptop</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 xml:space="preserve">(10.1 info </w:t>
                  </w:r>
                </w:p>
                <w:p w14:paraId="5E749CC0" w14:textId="46638D93" w:rsidR="00731CF1" w:rsidRPr="001D4930" w:rsidRDefault="00731CF1" w:rsidP="00F66759">
                  <w:pPr>
                    <w:spacing w:after="0" w:line="100" w:lineRule="atLeast"/>
                    <w:rPr>
                      <w:rFonts w:eastAsia="Times New Roman" w:cs="Calibri"/>
                      <w:bCs/>
                      <w:sz w:val="18"/>
                      <w:szCs w:val="18"/>
                    </w:rPr>
                  </w:pPr>
                  <w:r>
                    <w:rPr>
                      <w:rFonts w:eastAsia="Times New Roman" w:cs="Calibri"/>
                      <w:bCs/>
                      <w:sz w:val="18"/>
                      <w:szCs w:val="18"/>
                    </w:rPr>
                    <w:t>dla zamawiającego)</w:t>
                  </w:r>
                </w:p>
              </w:tc>
              <w:tc>
                <w:tcPr>
                  <w:tcW w:w="3820" w:type="dxa"/>
                  <w:tcBorders>
                    <w:top w:val="nil"/>
                    <w:left w:val="nil"/>
                    <w:bottom w:val="nil"/>
                    <w:right w:val="nil"/>
                  </w:tcBorders>
                  <w:noWrap/>
                  <w:vAlign w:val="bottom"/>
                  <w:hideMark/>
                </w:tcPr>
                <w:p w14:paraId="3AAE6AD6" w14:textId="77777777" w:rsidR="00731CF1" w:rsidRPr="001D4930" w:rsidRDefault="00731CF1" w:rsidP="00F66759">
                  <w:pPr>
                    <w:spacing w:after="0" w:line="100" w:lineRule="atLeast"/>
                    <w:rPr>
                      <w:rFonts w:eastAsia="Times New Roman" w:cs="Calibri"/>
                      <w:bCs/>
                      <w:sz w:val="18"/>
                      <w:szCs w:val="18"/>
                    </w:rPr>
                  </w:pPr>
                  <w:r w:rsidRPr="001D4930">
                    <w:rPr>
                      <w:rFonts w:eastAsia="Times New Roman" w:cs="Calibri"/>
                      <w:bCs/>
                      <w:sz w:val="18"/>
                      <w:szCs w:val="18"/>
                    </w:rPr>
                    <w:t xml:space="preserve">Apple MacBook Pro 14", 10-rdzeniowy procesor M4 (GPU 10 rdzeni), RAM 16 GB, dysk 1 TB SSD, 70 W </w:t>
                  </w:r>
                </w:p>
              </w:tc>
            </w:tr>
          </w:tbl>
          <w:p w14:paraId="0FD7DDD8" w14:textId="77777777" w:rsidR="00731CF1" w:rsidRPr="000B7D55" w:rsidRDefault="00731CF1" w:rsidP="00F66759">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66521A" w14:textId="77777777" w:rsidR="00731CF1" w:rsidRPr="000B7D55" w:rsidRDefault="00731CF1" w:rsidP="00F66759">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5B6896D8" w14:textId="395936E5" w:rsidR="00731CF1" w:rsidRPr="00293447" w:rsidRDefault="00731CF1" w:rsidP="00F66759">
            <w:pPr>
              <w:spacing w:after="0" w:line="100" w:lineRule="atLeast"/>
              <w:rPr>
                <w:rFonts w:eastAsia="Times New Roman" w:cs="Calibri"/>
                <w:b/>
                <w:bCs/>
                <w:sz w:val="18"/>
                <w:szCs w:val="18"/>
              </w:rPr>
            </w:pPr>
            <w:r w:rsidRPr="00293447">
              <w:rPr>
                <w:rFonts w:eastAsia="Times New Roman" w:cs="Calibri"/>
                <w:b/>
                <w:bCs/>
                <w:sz w:val="18"/>
                <w:szCs w:val="18"/>
              </w:rPr>
              <w:t>Laptop</w:t>
            </w:r>
            <w:r>
              <w:rPr>
                <w:rFonts w:eastAsia="Times New Roman" w:cs="Calibri"/>
                <w:b/>
                <w:bCs/>
                <w:sz w:val="18"/>
                <w:szCs w:val="18"/>
              </w:rPr>
              <w:t xml:space="preserve"> </w:t>
            </w:r>
          </w:p>
          <w:p w14:paraId="2BFFA4A4" w14:textId="118C3270" w:rsidR="00731CF1" w:rsidRDefault="00731CF1" w:rsidP="00F66759">
            <w:pPr>
              <w:spacing w:after="0" w:line="100" w:lineRule="atLeast"/>
              <w:rPr>
                <w:rFonts w:eastAsia="Times New Roman" w:cs="Calibri"/>
                <w:bCs/>
                <w:sz w:val="18"/>
                <w:szCs w:val="18"/>
              </w:rPr>
            </w:pPr>
            <w:r>
              <w:rPr>
                <w:rFonts w:eastAsia="Times New Roman" w:cs="Calibri"/>
                <w:bCs/>
                <w:sz w:val="18"/>
                <w:szCs w:val="18"/>
              </w:rPr>
              <w:t>-</w:t>
            </w:r>
            <w:r w:rsidRPr="00021F57">
              <w:rPr>
                <w:rFonts w:eastAsia="Times New Roman" w:cs="Calibri"/>
                <w:b/>
                <w:bCs/>
                <w:sz w:val="18"/>
                <w:szCs w:val="18"/>
              </w:rPr>
              <w:t xml:space="preserve"> </w:t>
            </w:r>
            <w:r w:rsidRPr="00021F57">
              <w:rPr>
                <w:rFonts w:eastAsia="Times New Roman" w:cs="Calibri"/>
                <w:bCs/>
                <w:sz w:val="18"/>
                <w:szCs w:val="18"/>
              </w:rPr>
              <w:t>Ekranu</w:t>
            </w:r>
            <w:r>
              <w:rPr>
                <w:rFonts w:eastAsia="Times New Roman" w:cs="Calibri"/>
                <w:bCs/>
                <w:sz w:val="18"/>
                <w:szCs w:val="18"/>
              </w:rPr>
              <w:t xml:space="preserve">  p</w:t>
            </w:r>
            <w:r w:rsidRPr="005A0AAD">
              <w:rPr>
                <w:rFonts w:eastAsia="Times New Roman" w:cs="Calibri"/>
                <w:bCs/>
                <w:sz w:val="18"/>
                <w:szCs w:val="18"/>
              </w:rPr>
              <w:t>rzekątna</w:t>
            </w:r>
            <w:r>
              <w:rPr>
                <w:rFonts w:eastAsia="Times New Roman" w:cs="Calibri"/>
                <w:bCs/>
                <w:sz w:val="18"/>
                <w:szCs w:val="18"/>
              </w:rPr>
              <w:t xml:space="preserve"> </w:t>
            </w:r>
            <w:r w:rsidRPr="005A0AAD">
              <w:rPr>
                <w:rFonts w:eastAsia="Times New Roman" w:cs="Calibri"/>
                <w:bCs/>
                <w:sz w:val="18"/>
                <w:szCs w:val="18"/>
              </w:rPr>
              <w:t>około 14 cali</w:t>
            </w:r>
          </w:p>
          <w:p w14:paraId="28CF9157" w14:textId="6E2548C9" w:rsidR="00731CF1" w:rsidRDefault="00731CF1" w:rsidP="00F66759">
            <w:pPr>
              <w:spacing w:after="0" w:line="100" w:lineRule="atLeast"/>
              <w:rPr>
                <w:rFonts w:eastAsia="Times New Roman" w:cs="Calibri"/>
                <w:bCs/>
                <w:sz w:val="18"/>
                <w:szCs w:val="18"/>
              </w:rPr>
            </w:pPr>
            <w:r>
              <w:rPr>
                <w:rFonts w:eastAsia="Times New Roman" w:cs="Calibri"/>
                <w:bCs/>
                <w:sz w:val="18"/>
                <w:szCs w:val="18"/>
              </w:rPr>
              <w:t>- kolorowy wyświetlacz</w:t>
            </w:r>
          </w:p>
          <w:p w14:paraId="1A831A67" w14:textId="74149BAC" w:rsidR="00731CF1" w:rsidRDefault="00731CF1" w:rsidP="00F66759">
            <w:pPr>
              <w:spacing w:after="0" w:line="100" w:lineRule="atLeast"/>
              <w:rPr>
                <w:rFonts w:eastAsia="Times New Roman" w:cs="Calibri"/>
                <w:bCs/>
                <w:sz w:val="18"/>
                <w:szCs w:val="18"/>
              </w:rPr>
            </w:pPr>
            <w:r>
              <w:rPr>
                <w:rFonts w:eastAsia="Times New Roman" w:cs="Calibri"/>
                <w:bCs/>
                <w:sz w:val="18"/>
                <w:szCs w:val="18"/>
              </w:rPr>
              <w:t xml:space="preserve">- </w:t>
            </w:r>
            <w:r w:rsidRPr="005A0AAD">
              <w:rPr>
                <w:rFonts w:eastAsia="Times New Roman" w:cs="Calibri"/>
                <w:bCs/>
                <w:sz w:val="18"/>
                <w:szCs w:val="18"/>
              </w:rPr>
              <w:t>- Rozdzielczość: minimum 3024 × 1964 piksele</w:t>
            </w:r>
          </w:p>
          <w:p w14:paraId="55A51696" w14:textId="23DEA7A6" w:rsidR="00731CF1" w:rsidRPr="005A0AAD" w:rsidRDefault="00731CF1" w:rsidP="00F66759">
            <w:pPr>
              <w:spacing w:after="0" w:line="100" w:lineRule="atLeast"/>
              <w:rPr>
                <w:rFonts w:eastAsia="Times New Roman" w:cs="Calibri"/>
                <w:bCs/>
                <w:sz w:val="18"/>
                <w:szCs w:val="18"/>
              </w:rPr>
            </w:pPr>
            <w:r>
              <w:rPr>
                <w:rFonts w:eastAsia="Times New Roman" w:cs="Calibri"/>
                <w:bCs/>
                <w:sz w:val="18"/>
                <w:szCs w:val="18"/>
              </w:rPr>
              <w:t>- Matryca matowa( powłoka matująca) lub błyszczące</w:t>
            </w:r>
          </w:p>
          <w:p w14:paraId="3298A6BA"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Technologia wyświetlacza: wysokiej jakości matryca typu Retina lub równoważna, zapewniająca odwzorowanie barw na poziomie profesjonalnym</w:t>
            </w:r>
          </w:p>
          <w:p w14:paraId="25410816"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Procesor: Jednostka obliczeniowa typu system-on-chip (SoC) lub równoważna</w:t>
            </w:r>
          </w:p>
          <w:p w14:paraId="4ADFF7A7"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Liczba rdzeni CPU: minimum 10 rdzeni</w:t>
            </w:r>
          </w:p>
          <w:p w14:paraId="0D2C9C56"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Liczba rdzeni GPU: minimum 10 rdzeni</w:t>
            </w:r>
          </w:p>
          <w:p w14:paraId="03763A7B"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Zintegrowany układ graficzny</w:t>
            </w:r>
          </w:p>
          <w:p w14:paraId="69AE2CBD"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Pamięć operacyjna: minimum 16 GB</w:t>
            </w:r>
          </w:p>
          <w:p w14:paraId="59F7475E"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Typ pamięci: zintegrowana wysokowydajna pamięć RAM</w:t>
            </w:r>
          </w:p>
          <w:p w14:paraId="7E79D2E3" w14:textId="11DFB867" w:rsidR="00731CF1" w:rsidRPr="005A0AAD" w:rsidRDefault="00731CF1" w:rsidP="00F66759">
            <w:pPr>
              <w:spacing w:after="0" w:line="100" w:lineRule="atLeast"/>
              <w:rPr>
                <w:rFonts w:eastAsia="Times New Roman" w:cs="Calibri"/>
                <w:bCs/>
                <w:sz w:val="18"/>
                <w:szCs w:val="18"/>
              </w:rPr>
            </w:pPr>
            <w:r>
              <w:rPr>
                <w:rFonts w:eastAsia="Times New Roman" w:cs="Calibri"/>
                <w:bCs/>
                <w:sz w:val="18"/>
                <w:szCs w:val="18"/>
              </w:rPr>
              <w:t>- Dysk wewnętrzny: SSD, eMMC, UFS)</w:t>
            </w:r>
          </w:p>
          <w:p w14:paraId="229C4454" w14:textId="77777777" w:rsidR="00731CF1"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Pojemność: minimum 1 TB</w:t>
            </w:r>
          </w:p>
          <w:p w14:paraId="2FD24D18" w14:textId="2A8FA14C" w:rsidR="00731CF1" w:rsidRDefault="00731CF1" w:rsidP="00F66759">
            <w:pPr>
              <w:spacing w:after="0" w:line="100" w:lineRule="atLeast"/>
              <w:rPr>
                <w:rFonts w:eastAsia="Times New Roman" w:cs="Calibri"/>
                <w:bCs/>
                <w:sz w:val="18"/>
                <w:szCs w:val="18"/>
              </w:rPr>
            </w:pPr>
            <w:r>
              <w:rPr>
                <w:rFonts w:eastAsia="Times New Roman" w:cs="Calibri"/>
                <w:bCs/>
                <w:sz w:val="18"/>
                <w:szCs w:val="18"/>
              </w:rPr>
              <w:t>Wbudowany mikrofon</w:t>
            </w:r>
          </w:p>
          <w:p w14:paraId="70F43404" w14:textId="12DFA0BC" w:rsidR="00731CF1" w:rsidRDefault="00731CF1" w:rsidP="00F66759">
            <w:pPr>
              <w:spacing w:after="0" w:line="100" w:lineRule="atLeast"/>
              <w:rPr>
                <w:rFonts w:eastAsia="Times New Roman" w:cs="Calibri"/>
                <w:bCs/>
                <w:sz w:val="18"/>
                <w:szCs w:val="18"/>
              </w:rPr>
            </w:pPr>
            <w:r>
              <w:rPr>
                <w:rFonts w:eastAsia="Times New Roman" w:cs="Calibri"/>
                <w:bCs/>
                <w:sz w:val="18"/>
                <w:szCs w:val="18"/>
              </w:rPr>
              <w:t>Wbudowana kamera</w:t>
            </w:r>
          </w:p>
          <w:p w14:paraId="28260758" w14:textId="403C5987" w:rsidR="00731CF1" w:rsidRDefault="00731CF1" w:rsidP="00F66759">
            <w:pPr>
              <w:spacing w:after="0" w:line="100" w:lineRule="atLeast"/>
              <w:rPr>
                <w:rFonts w:eastAsia="Times New Roman" w:cs="Calibri"/>
                <w:bCs/>
                <w:sz w:val="18"/>
                <w:szCs w:val="18"/>
              </w:rPr>
            </w:pPr>
            <w:r>
              <w:rPr>
                <w:rFonts w:eastAsia="Times New Roman" w:cs="Calibri"/>
                <w:bCs/>
                <w:sz w:val="18"/>
                <w:szCs w:val="18"/>
              </w:rPr>
              <w:t>Wbudowane głośniki</w:t>
            </w:r>
          </w:p>
          <w:p w14:paraId="1E0E7204" w14:textId="17A50007" w:rsidR="00731CF1" w:rsidRDefault="00731CF1" w:rsidP="00F66759">
            <w:pPr>
              <w:spacing w:after="0" w:line="100" w:lineRule="atLeast"/>
              <w:rPr>
                <w:rFonts w:eastAsia="Times New Roman" w:cs="Calibri"/>
                <w:bCs/>
                <w:sz w:val="18"/>
                <w:szCs w:val="18"/>
              </w:rPr>
            </w:pPr>
            <w:r>
              <w:rPr>
                <w:rFonts w:eastAsia="Times New Roman" w:cs="Calibri"/>
                <w:bCs/>
                <w:sz w:val="18"/>
                <w:szCs w:val="18"/>
              </w:rPr>
              <w:t>Waga laptopa z baterią nie więcej niż 2.5KG</w:t>
            </w:r>
          </w:p>
          <w:p w14:paraId="4682E249" w14:textId="5E6F0B14" w:rsidR="00731CF1" w:rsidRPr="005A0AAD" w:rsidRDefault="00731CF1" w:rsidP="00F66759">
            <w:pPr>
              <w:spacing w:after="0" w:line="100" w:lineRule="atLeast"/>
              <w:rPr>
                <w:rFonts w:eastAsia="Times New Roman" w:cs="Calibri"/>
                <w:bCs/>
                <w:sz w:val="18"/>
                <w:szCs w:val="18"/>
              </w:rPr>
            </w:pPr>
            <w:r>
              <w:rPr>
                <w:rFonts w:eastAsia="Times New Roman" w:cs="Calibri"/>
                <w:bCs/>
                <w:sz w:val="18"/>
                <w:szCs w:val="18"/>
              </w:rPr>
              <w:t>Wbudowane mechanizmy bezpieczeństwa dostępu do danych</w:t>
            </w:r>
          </w:p>
          <w:p w14:paraId="14988CAF" w14:textId="77777777" w:rsidR="00731CF1"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xml:space="preserve">- System operacyjny: macOS lub równoważny system w pełni kompatybilny z oprogramowaniem w typie/podobie </w:t>
            </w:r>
            <w:r>
              <w:rPr>
                <w:rFonts w:eastAsia="Times New Roman" w:cs="Calibri"/>
                <w:bCs/>
                <w:sz w:val="18"/>
                <w:szCs w:val="18"/>
              </w:rPr>
              <w:t>IOS</w:t>
            </w:r>
          </w:p>
          <w:p w14:paraId="3B59D424" w14:textId="5C4F7257" w:rsidR="00731CF1" w:rsidRPr="006469D7" w:rsidRDefault="00731CF1" w:rsidP="00F66759">
            <w:pPr>
              <w:spacing w:after="0" w:line="100" w:lineRule="atLeast"/>
              <w:rPr>
                <w:rFonts w:eastAsia="Times New Roman" w:cs="Calibri"/>
                <w:b/>
                <w:bCs/>
                <w:sz w:val="18"/>
                <w:szCs w:val="18"/>
              </w:rPr>
            </w:pPr>
            <w:r>
              <w:rPr>
                <w:rFonts w:eastAsia="Times New Roman" w:cs="Calibri"/>
                <w:b/>
                <w:bCs/>
                <w:sz w:val="18"/>
                <w:szCs w:val="18"/>
              </w:rPr>
              <w:t xml:space="preserve">Producent laptopu </w:t>
            </w:r>
            <w:r w:rsidRPr="006469D7">
              <w:rPr>
                <w:rFonts w:eastAsia="Times New Roman" w:cs="Calibri"/>
                <w:b/>
                <w:bCs/>
                <w:sz w:val="18"/>
                <w:szCs w:val="18"/>
              </w:rPr>
              <w:t>powinien posiadać:</w:t>
            </w:r>
          </w:p>
          <w:p w14:paraId="002C3642" w14:textId="77777777" w:rsidR="00731CF1" w:rsidRPr="00982C28" w:rsidRDefault="00731CF1" w:rsidP="00031599">
            <w:pPr>
              <w:pStyle w:val="Akapitzlist"/>
              <w:numPr>
                <w:ilvl w:val="0"/>
                <w:numId w:val="40"/>
              </w:numPr>
              <w:spacing w:after="0" w:line="100" w:lineRule="atLeast"/>
              <w:rPr>
                <w:rFonts w:eastAsia="Times New Roman" w:cs="Calibri"/>
                <w:bCs/>
                <w:sz w:val="18"/>
                <w:szCs w:val="18"/>
              </w:rPr>
            </w:pPr>
            <w:r w:rsidRPr="00982C28">
              <w:rPr>
                <w:rFonts w:eastAsia="Times New Roman" w:cs="Calibri"/>
                <w:bCs/>
                <w:sz w:val="18"/>
                <w:szCs w:val="18"/>
              </w:rPr>
              <w:t>Certyfikat ISO  9001 systemu zarządzania jakością</w:t>
            </w:r>
          </w:p>
          <w:p w14:paraId="3B2A38E6" w14:textId="77777777" w:rsidR="00731CF1" w:rsidRDefault="00731CF1" w:rsidP="00031599">
            <w:pPr>
              <w:pStyle w:val="Akapitzlist"/>
              <w:numPr>
                <w:ilvl w:val="0"/>
                <w:numId w:val="40"/>
              </w:numPr>
              <w:spacing w:after="0" w:line="100" w:lineRule="atLeast"/>
              <w:rPr>
                <w:rFonts w:eastAsia="Times New Roman" w:cs="Calibri"/>
                <w:bCs/>
                <w:sz w:val="18"/>
                <w:szCs w:val="18"/>
              </w:rPr>
            </w:pPr>
            <w:r>
              <w:rPr>
                <w:rFonts w:eastAsia="Times New Roman" w:cs="Calibri"/>
                <w:bCs/>
                <w:sz w:val="18"/>
                <w:szCs w:val="18"/>
              </w:rPr>
              <w:t>Certyfikat ISO  14001 systemu zarządzania środowiskiem</w:t>
            </w:r>
          </w:p>
          <w:p w14:paraId="5DD5AEDD" w14:textId="77777777" w:rsidR="00731CF1" w:rsidRDefault="00731CF1" w:rsidP="00031599">
            <w:pPr>
              <w:pStyle w:val="Akapitzlist"/>
              <w:numPr>
                <w:ilvl w:val="0"/>
                <w:numId w:val="40"/>
              </w:numPr>
              <w:spacing w:after="0" w:line="100" w:lineRule="atLeast"/>
              <w:rPr>
                <w:rFonts w:eastAsia="Times New Roman" w:cs="Calibri"/>
                <w:bCs/>
                <w:sz w:val="18"/>
                <w:szCs w:val="18"/>
              </w:rPr>
            </w:pPr>
            <w:r>
              <w:rPr>
                <w:rFonts w:eastAsia="Times New Roman" w:cs="Calibri"/>
                <w:bCs/>
                <w:sz w:val="18"/>
                <w:szCs w:val="18"/>
              </w:rPr>
              <w:t>Deklarację zgodności UE i oznakowanie CE</w:t>
            </w:r>
          </w:p>
          <w:p w14:paraId="7F11E661" w14:textId="6CC010EB" w:rsidR="00731CF1" w:rsidRPr="00CB1F7A" w:rsidRDefault="00731CF1" w:rsidP="00031599">
            <w:pPr>
              <w:pStyle w:val="Akapitzlist"/>
              <w:numPr>
                <w:ilvl w:val="0"/>
                <w:numId w:val="40"/>
              </w:numPr>
              <w:spacing w:after="0" w:line="100" w:lineRule="atLeast"/>
              <w:rPr>
                <w:rFonts w:eastAsia="Times New Roman" w:cs="Calibri"/>
                <w:bCs/>
                <w:sz w:val="18"/>
                <w:szCs w:val="18"/>
              </w:rPr>
            </w:pPr>
            <w:r w:rsidRPr="00CB1F7A">
              <w:rPr>
                <w:rFonts w:eastAsia="Times New Roman" w:cs="Calibri"/>
                <w:bCs/>
                <w:sz w:val="18"/>
                <w:szCs w:val="18"/>
              </w:rPr>
              <w:t>Certyfikat TCO lub EPEAT</w:t>
            </w:r>
          </w:p>
          <w:p w14:paraId="5FF619B7" w14:textId="6123D9DD" w:rsidR="00731CF1" w:rsidRPr="00316B70" w:rsidRDefault="00731CF1" w:rsidP="00031599">
            <w:pPr>
              <w:pStyle w:val="Akapitzlist"/>
              <w:numPr>
                <w:ilvl w:val="0"/>
                <w:numId w:val="40"/>
              </w:numPr>
              <w:spacing w:after="0" w:line="100" w:lineRule="atLeast"/>
              <w:rPr>
                <w:rFonts w:eastAsia="Times New Roman" w:cs="Calibri"/>
                <w:bCs/>
                <w:sz w:val="18"/>
                <w:szCs w:val="18"/>
              </w:rPr>
            </w:pPr>
            <w:r>
              <w:rPr>
                <w:rFonts w:eastAsia="Times New Roman" w:cs="Calibri"/>
                <w:bCs/>
                <w:sz w:val="18"/>
                <w:szCs w:val="18"/>
              </w:rPr>
              <w:t xml:space="preserve">Powinien być  objęty minimum 24-miesięcznym okresem gwarancji producenta. </w:t>
            </w:r>
          </w:p>
        </w:tc>
        <w:tc>
          <w:tcPr>
            <w:tcW w:w="1559" w:type="dxa"/>
            <w:vMerge/>
            <w:tcBorders>
              <w:left w:val="single" w:sz="4" w:space="0" w:color="000000"/>
              <w:right w:val="single" w:sz="4" w:space="0" w:color="000000"/>
            </w:tcBorders>
            <w:vAlign w:val="center"/>
          </w:tcPr>
          <w:p w14:paraId="7F455B17" w14:textId="77777777" w:rsidR="00731CF1" w:rsidRPr="000B7D55" w:rsidRDefault="00731CF1" w:rsidP="00F66759">
            <w:pPr>
              <w:spacing w:after="0" w:line="100" w:lineRule="atLeast"/>
              <w:rPr>
                <w:rFonts w:eastAsia="Times New Roman" w:cs="Calibri"/>
                <w:bCs/>
                <w:sz w:val="18"/>
                <w:szCs w:val="18"/>
              </w:rPr>
            </w:pPr>
          </w:p>
        </w:tc>
      </w:tr>
      <w:tr w:rsidR="00731CF1" w:rsidRPr="000B7D55" w14:paraId="0058AADF" w14:textId="77777777" w:rsidTr="009A68C2">
        <w:trPr>
          <w:trHeight w:val="535"/>
        </w:trPr>
        <w:tc>
          <w:tcPr>
            <w:tcW w:w="1277" w:type="dxa"/>
            <w:vMerge/>
            <w:tcBorders>
              <w:left w:val="single" w:sz="4" w:space="0" w:color="000000"/>
              <w:right w:val="single" w:sz="4" w:space="0" w:color="000000"/>
            </w:tcBorders>
            <w:vAlign w:val="center"/>
          </w:tcPr>
          <w:p w14:paraId="690F8CA8" w14:textId="44D442AB" w:rsidR="00731CF1" w:rsidRPr="000B7D55" w:rsidRDefault="00731CF1" w:rsidP="00F66759">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40378" w14:textId="77777777" w:rsidR="00731CF1" w:rsidRPr="000B7D55" w:rsidRDefault="00731CF1" w:rsidP="00F66759">
            <w:pPr>
              <w:spacing w:after="0" w:line="100" w:lineRule="atLeast"/>
              <w:rPr>
                <w:rFonts w:eastAsia="Times New Roman" w:cs="Calibri"/>
                <w:bCs/>
                <w:sz w:val="18"/>
                <w:szCs w:val="18"/>
              </w:rPr>
            </w:pPr>
            <w:r>
              <w:rPr>
                <w:rFonts w:eastAsia="Times New Roman" w:cs="Calibri"/>
                <w:bCs/>
                <w:sz w:val="18"/>
                <w:szCs w:val="18"/>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5BE6E" w14:textId="77777777" w:rsidR="00731CF1" w:rsidRPr="000B7D55" w:rsidRDefault="00731CF1" w:rsidP="00F66759">
            <w:pPr>
              <w:spacing w:after="0" w:line="100" w:lineRule="atLeast"/>
              <w:rPr>
                <w:rFonts w:eastAsia="Times New Roman" w:cs="Calibri"/>
                <w:bCs/>
                <w:sz w:val="18"/>
                <w:szCs w:val="18"/>
              </w:rPr>
            </w:pPr>
            <w:r w:rsidRPr="000B7D55">
              <w:rPr>
                <w:rFonts w:eastAsia="Times New Roman" w:cs="Calibri"/>
                <w:bCs/>
                <w:sz w:val="18"/>
                <w:szCs w:val="18"/>
              </w:rPr>
              <w:t>laptop-</w:t>
            </w:r>
            <w:r>
              <w:rPr>
                <w:rFonts w:eastAsia="Times New Roman" w:cs="Calibri"/>
                <w:bCs/>
                <w:sz w:val="18"/>
                <w:szCs w:val="18"/>
              </w:rPr>
              <w:t>(10.2 info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773F67" w14:textId="77777777" w:rsidR="00731CF1" w:rsidRPr="000B7D55" w:rsidRDefault="00731CF1" w:rsidP="00F66759">
            <w:pPr>
              <w:spacing w:after="0" w:line="100" w:lineRule="atLeast"/>
              <w:rPr>
                <w:rFonts w:eastAsia="Times New Roman" w:cs="Calibri"/>
                <w:bCs/>
                <w:sz w:val="18"/>
                <w:szCs w:val="18"/>
              </w:rPr>
            </w:pPr>
            <w:r w:rsidRPr="000B7D55">
              <w:rPr>
                <w:rFonts w:eastAsia="Times New Roman" w:cs="Calibri"/>
                <w:bCs/>
                <w:sz w:val="18"/>
                <w:szCs w:val="18"/>
              </w:rPr>
              <w:t>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52C82A28" w14:textId="77777777" w:rsidR="00731CF1" w:rsidRPr="00293447" w:rsidRDefault="00731CF1" w:rsidP="00F66759">
            <w:pPr>
              <w:spacing w:after="0" w:line="100" w:lineRule="atLeast"/>
              <w:rPr>
                <w:rFonts w:eastAsia="Times New Roman" w:cs="Calibri"/>
                <w:b/>
                <w:bCs/>
                <w:sz w:val="18"/>
                <w:szCs w:val="18"/>
              </w:rPr>
            </w:pPr>
            <w:r w:rsidRPr="00293447">
              <w:rPr>
                <w:rFonts w:eastAsia="Times New Roman" w:cs="Calibri"/>
                <w:b/>
                <w:bCs/>
                <w:sz w:val="18"/>
                <w:szCs w:val="18"/>
              </w:rPr>
              <w:t xml:space="preserve">Laptop, </w:t>
            </w:r>
          </w:p>
          <w:p w14:paraId="64063545" w14:textId="77777777" w:rsidR="00731CF1" w:rsidRPr="0096007C" w:rsidRDefault="00731CF1" w:rsidP="00F66759">
            <w:pPr>
              <w:spacing w:after="0" w:line="100" w:lineRule="atLeast"/>
              <w:rPr>
                <w:rFonts w:eastAsia="Times New Roman" w:cs="Calibri"/>
                <w:bCs/>
                <w:sz w:val="18"/>
                <w:szCs w:val="18"/>
              </w:rPr>
            </w:pPr>
            <w:r w:rsidRPr="0096007C">
              <w:rPr>
                <w:rFonts w:eastAsia="Times New Roman" w:cs="Calibri"/>
                <w:bCs/>
                <w:sz w:val="18"/>
                <w:szCs w:val="18"/>
              </w:rPr>
              <w:t>- Procesor: minimum 14 rdzeni, 20 wątków, taktowanie do 5.0 GHz</w:t>
            </w:r>
          </w:p>
          <w:p w14:paraId="5D3671C1" w14:textId="77777777" w:rsidR="00731CF1" w:rsidRPr="0096007C" w:rsidRDefault="00731CF1" w:rsidP="00F66759">
            <w:pPr>
              <w:spacing w:after="0" w:line="100" w:lineRule="atLeast"/>
              <w:rPr>
                <w:rFonts w:eastAsia="Times New Roman" w:cs="Calibri"/>
                <w:bCs/>
                <w:sz w:val="18"/>
                <w:szCs w:val="18"/>
              </w:rPr>
            </w:pPr>
            <w:r w:rsidRPr="0096007C">
              <w:rPr>
                <w:rFonts w:eastAsia="Times New Roman" w:cs="Calibri"/>
                <w:bCs/>
                <w:sz w:val="18"/>
                <w:szCs w:val="18"/>
              </w:rPr>
              <w:t>- Pamięć RAM: minimum 16 GB DDR5 4800 MHz</w:t>
            </w:r>
          </w:p>
          <w:p w14:paraId="0CB6E337" w14:textId="77777777" w:rsidR="00731CF1" w:rsidRPr="0096007C" w:rsidRDefault="00731CF1" w:rsidP="00F66759">
            <w:pPr>
              <w:spacing w:after="0" w:line="100" w:lineRule="atLeast"/>
              <w:rPr>
                <w:rFonts w:eastAsia="Times New Roman" w:cs="Calibri"/>
                <w:bCs/>
                <w:sz w:val="18"/>
                <w:szCs w:val="18"/>
              </w:rPr>
            </w:pPr>
            <w:r w:rsidRPr="0096007C">
              <w:rPr>
                <w:rFonts w:eastAsia="Times New Roman" w:cs="Calibri"/>
                <w:bCs/>
                <w:sz w:val="18"/>
                <w:szCs w:val="18"/>
              </w:rPr>
              <w:t xml:space="preserve">- Karta graficzna: dedykowana z obsługą ray tracing lub równoważną technologią, opcjonalnie z obsługą DLSS 3 lub równoważną; w zestawie z zintegrowanym układem graficznym </w:t>
            </w:r>
          </w:p>
          <w:p w14:paraId="5F37703F" w14:textId="77777777" w:rsidR="00731CF1" w:rsidRPr="0096007C" w:rsidRDefault="00731CF1" w:rsidP="00F66759">
            <w:pPr>
              <w:spacing w:after="0" w:line="100" w:lineRule="atLeast"/>
              <w:rPr>
                <w:rFonts w:eastAsia="Times New Roman" w:cs="Calibri"/>
                <w:bCs/>
                <w:sz w:val="18"/>
                <w:szCs w:val="18"/>
              </w:rPr>
            </w:pPr>
            <w:r w:rsidRPr="0096007C">
              <w:rPr>
                <w:rFonts w:eastAsia="Times New Roman" w:cs="Calibri"/>
                <w:bCs/>
                <w:sz w:val="18"/>
                <w:szCs w:val="18"/>
              </w:rPr>
              <w:t>- Ekran: około 15,6″, rozdzielczość 1920 × 1200 (WUXGA), matryca WVA, matowa</w:t>
            </w:r>
          </w:p>
          <w:p w14:paraId="6CDA14B9" w14:textId="77777777" w:rsidR="00731CF1" w:rsidRPr="0096007C" w:rsidRDefault="00731CF1" w:rsidP="00F66759">
            <w:pPr>
              <w:spacing w:after="0" w:line="100" w:lineRule="atLeast"/>
              <w:rPr>
                <w:rFonts w:eastAsia="Times New Roman" w:cs="Calibri"/>
                <w:bCs/>
                <w:sz w:val="18"/>
                <w:szCs w:val="18"/>
              </w:rPr>
            </w:pPr>
            <w:r w:rsidRPr="0096007C">
              <w:rPr>
                <w:rFonts w:eastAsia="Times New Roman" w:cs="Calibri"/>
                <w:bCs/>
                <w:sz w:val="18"/>
                <w:szCs w:val="18"/>
              </w:rPr>
              <w:t xml:space="preserve">- Dysk SSD: pojemność minimum 1TB </w:t>
            </w:r>
          </w:p>
          <w:p w14:paraId="0559F65F" w14:textId="77777777" w:rsidR="00731CF1" w:rsidRPr="0096007C" w:rsidRDefault="00731CF1" w:rsidP="00F66759">
            <w:pPr>
              <w:spacing w:after="0" w:line="100" w:lineRule="atLeast"/>
              <w:rPr>
                <w:rFonts w:eastAsia="Times New Roman" w:cs="Calibri"/>
                <w:bCs/>
                <w:sz w:val="18"/>
                <w:szCs w:val="18"/>
              </w:rPr>
            </w:pPr>
            <w:r w:rsidRPr="0096007C">
              <w:rPr>
                <w:rFonts w:eastAsia="Times New Roman" w:cs="Calibri"/>
                <w:bCs/>
                <w:sz w:val="18"/>
                <w:szCs w:val="18"/>
              </w:rPr>
              <w:t xml:space="preserve">-  System operacyjny: </w:t>
            </w:r>
            <w:r>
              <w:rPr>
                <w:rFonts w:eastAsia="Times New Roman" w:cs="Calibri"/>
                <w:bCs/>
                <w:sz w:val="18"/>
                <w:szCs w:val="18"/>
              </w:rPr>
              <w:t xml:space="preserve"> w typie/ w podobie </w:t>
            </w:r>
            <w:r w:rsidRPr="0096007C">
              <w:rPr>
                <w:rFonts w:eastAsia="Times New Roman" w:cs="Calibri"/>
                <w:bCs/>
                <w:sz w:val="18"/>
                <w:szCs w:val="18"/>
              </w:rPr>
              <w:t>Windows 11 Professional lub nowszy</w:t>
            </w:r>
          </w:p>
          <w:p w14:paraId="674D430C" w14:textId="77777777" w:rsidR="00731CF1" w:rsidRPr="0096007C" w:rsidRDefault="00731CF1" w:rsidP="00F66759">
            <w:pPr>
              <w:spacing w:after="0" w:line="100" w:lineRule="atLeast"/>
              <w:rPr>
                <w:rFonts w:eastAsia="Times New Roman" w:cs="Calibri"/>
                <w:bCs/>
                <w:sz w:val="18"/>
                <w:szCs w:val="18"/>
              </w:rPr>
            </w:pPr>
            <w:r w:rsidRPr="0096007C">
              <w:rPr>
                <w:rFonts w:eastAsia="Times New Roman" w:cs="Calibri"/>
                <w:bCs/>
                <w:sz w:val="18"/>
                <w:szCs w:val="18"/>
              </w:rPr>
              <w:t>- Obudowa: nowoczesna konstrukcja o smukłym profilu, przystosowana do intensywnej pracy mobilnej</w:t>
            </w:r>
          </w:p>
          <w:p w14:paraId="1A120777" w14:textId="77777777" w:rsidR="00731CF1" w:rsidRPr="0096007C" w:rsidRDefault="00731CF1" w:rsidP="00F66759">
            <w:pPr>
              <w:spacing w:after="0" w:line="100" w:lineRule="atLeast"/>
              <w:rPr>
                <w:rFonts w:eastAsia="Times New Roman" w:cs="Calibri"/>
                <w:bCs/>
                <w:sz w:val="18"/>
                <w:szCs w:val="18"/>
              </w:rPr>
            </w:pPr>
            <w:r w:rsidRPr="0096007C">
              <w:rPr>
                <w:rFonts w:eastAsia="Times New Roman" w:cs="Calibri"/>
                <w:bCs/>
                <w:sz w:val="18"/>
                <w:szCs w:val="18"/>
              </w:rPr>
              <w:t>- Dźwięk i audio: wbudowane minimum 2 głośniki stereo, minimum 2 mikrofony oraz kamera</w:t>
            </w:r>
          </w:p>
          <w:p w14:paraId="40B52D7B" w14:textId="77777777" w:rsidR="00731CF1" w:rsidRPr="0096007C" w:rsidRDefault="00731CF1" w:rsidP="00F66759">
            <w:pPr>
              <w:spacing w:after="0" w:line="100" w:lineRule="atLeast"/>
              <w:rPr>
                <w:rFonts w:eastAsia="Times New Roman" w:cs="Calibri"/>
                <w:bCs/>
                <w:sz w:val="18"/>
                <w:szCs w:val="18"/>
              </w:rPr>
            </w:pPr>
            <w:r w:rsidRPr="0096007C">
              <w:rPr>
                <w:rFonts w:eastAsia="Times New Roman" w:cs="Calibri"/>
                <w:bCs/>
                <w:sz w:val="18"/>
                <w:szCs w:val="18"/>
              </w:rPr>
              <w:t>- Złącza: co najmniej 1× czytnik kart SD, 1× USB-C 3.2 Gen 2 z obsługą DisplayPort, 2× USB-C z Thunderbolt 4 oraz 1× gniazdo audio (słuchawkowe/mikrofonowe)</w:t>
            </w:r>
          </w:p>
          <w:p w14:paraId="019EABF1" w14:textId="77777777" w:rsidR="00731CF1" w:rsidRDefault="00731CF1" w:rsidP="00F66759">
            <w:pPr>
              <w:spacing w:after="0" w:line="100" w:lineRule="atLeast"/>
              <w:rPr>
                <w:rFonts w:eastAsia="Times New Roman" w:cs="Calibri"/>
                <w:bCs/>
                <w:sz w:val="18"/>
                <w:szCs w:val="18"/>
              </w:rPr>
            </w:pPr>
            <w:r w:rsidRPr="0096007C">
              <w:rPr>
                <w:rFonts w:eastAsia="Times New Roman" w:cs="Calibri"/>
                <w:bCs/>
                <w:sz w:val="18"/>
                <w:szCs w:val="18"/>
              </w:rPr>
              <w:t>- Dodatkowo: podświetlana klawiatura</w:t>
            </w:r>
          </w:p>
          <w:p w14:paraId="1E0FC36B" w14:textId="77777777" w:rsidR="00731CF1" w:rsidRDefault="00731CF1" w:rsidP="00F66759">
            <w:pPr>
              <w:spacing w:after="0" w:line="100" w:lineRule="atLeast"/>
              <w:rPr>
                <w:rFonts w:eastAsia="Times New Roman" w:cs="Calibri"/>
                <w:bCs/>
                <w:sz w:val="18"/>
                <w:szCs w:val="18"/>
              </w:rPr>
            </w:pPr>
            <w:r>
              <w:rPr>
                <w:rFonts w:eastAsia="Times New Roman" w:cs="Calibri"/>
                <w:bCs/>
                <w:sz w:val="18"/>
                <w:szCs w:val="18"/>
              </w:rPr>
              <w:t>Wbudowany mikrofon</w:t>
            </w:r>
          </w:p>
          <w:p w14:paraId="5DC89884" w14:textId="77777777" w:rsidR="00731CF1" w:rsidRDefault="00731CF1" w:rsidP="00F66759">
            <w:pPr>
              <w:spacing w:after="0" w:line="100" w:lineRule="atLeast"/>
              <w:rPr>
                <w:rFonts w:eastAsia="Times New Roman" w:cs="Calibri"/>
                <w:bCs/>
                <w:sz w:val="18"/>
                <w:szCs w:val="18"/>
              </w:rPr>
            </w:pPr>
            <w:r>
              <w:rPr>
                <w:rFonts w:eastAsia="Times New Roman" w:cs="Calibri"/>
                <w:bCs/>
                <w:sz w:val="18"/>
                <w:szCs w:val="18"/>
              </w:rPr>
              <w:t>Wbudowana kamera</w:t>
            </w:r>
          </w:p>
          <w:p w14:paraId="727A7D35" w14:textId="77777777" w:rsidR="00731CF1" w:rsidRDefault="00731CF1" w:rsidP="00F66759">
            <w:pPr>
              <w:spacing w:after="0" w:line="100" w:lineRule="atLeast"/>
              <w:rPr>
                <w:rFonts w:eastAsia="Times New Roman" w:cs="Calibri"/>
                <w:bCs/>
                <w:sz w:val="18"/>
                <w:szCs w:val="18"/>
              </w:rPr>
            </w:pPr>
            <w:r>
              <w:rPr>
                <w:rFonts w:eastAsia="Times New Roman" w:cs="Calibri"/>
                <w:bCs/>
                <w:sz w:val="18"/>
                <w:szCs w:val="18"/>
              </w:rPr>
              <w:t>Waga laptopa z baterią nie więcej niż 2.5KG</w:t>
            </w:r>
          </w:p>
          <w:p w14:paraId="6022427A" w14:textId="77777777" w:rsidR="00731CF1" w:rsidRPr="005A0AAD" w:rsidRDefault="00731CF1" w:rsidP="00F66759">
            <w:pPr>
              <w:spacing w:after="0" w:line="100" w:lineRule="atLeast"/>
              <w:rPr>
                <w:rFonts w:eastAsia="Times New Roman" w:cs="Calibri"/>
                <w:bCs/>
                <w:sz w:val="18"/>
                <w:szCs w:val="18"/>
              </w:rPr>
            </w:pPr>
            <w:r>
              <w:rPr>
                <w:rFonts w:eastAsia="Times New Roman" w:cs="Calibri"/>
                <w:bCs/>
                <w:sz w:val="18"/>
                <w:szCs w:val="18"/>
              </w:rPr>
              <w:t>Wbudowane mechanizmy bezpieczeństwa dostępu do danych</w:t>
            </w:r>
          </w:p>
          <w:p w14:paraId="1D5D35A3" w14:textId="77777777" w:rsidR="00731CF1" w:rsidRDefault="00731CF1" w:rsidP="00F66759">
            <w:pPr>
              <w:spacing w:after="0" w:line="100" w:lineRule="atLeast"/>
              <w:rPr>
                <w:rFonts w:eastAsia="Times New Roman" w:cs="Calibri"/>
                <w:bCs/>
                <w:sz w:val="18"/>
                <w:szCs w:val="18"/>
              </w:rPr>
            </w:pPr>
            <w:r w:rsidRPr="0096007C">
              <w:rPr>
                <w:rFonts w:eastAsia="Times New Roman" w:cs="Calibri"/>
                <w:bCs/>
                <w:sz w:val="18"/>
                <w:szCs w:val="18"/>
              </w:rPr>
              <w:t>- Waga: około 2kg</w:t>
            </w:r>
          </w:p>
          <w:p w14:paraId="5495CDA0" w14:textId="7B5D1919" w:rsidR="00731CF1" w:rsidRPr="006469D7" w:rsidRDefault="00731CF1" w:rsidP="00F66759">
            <w:pPr>
              <w:spacing w:after="0" w:line="100" w:lineRule="atLeast"/>
              <w:rPr>
                <w:rFonts w:eastAsia="Times New Roman" w:cs="Calibri"/>
                <w:b/>
                <w:bCs/>
                <w:sz w:val="18"/>
                <w:szCs w:val="18"/>
              </w:rPr>
            </w:pPr>
            <w:r>
              <w:rPr>
                <w:rFonts w:eastAsia="Times New Roman" w:cs="Calibri"/>
                <w:b/>
                <w:bCs/>
                <w:sz w:val="18"/>
                <w:szCs w:val="18"/>
              </w:rPr>
              <w:t>Producent laptopu</w:t>
            </w:r>
            <w:r w:rsidRPr="006469D7">
              <w:rPr>
                <w:rFonts w:eastAsia="Times New Roman" w:cs="Calibri"/>
                <w:b/>
                <w:bCs/>
                <w:sz w:val="18"/>
                <w:szCs w:val="18"/>
              </w:rPr>
              <w:t xml:space="preserve"> powinien posiadać:</w:t>
            </w:r>
          </w:p>
          <w:p w14:paraId="11FE4579" w14:textId="08E6EC8E" w:rsidR="00731CF1" w:rsidRPr="00982C28" w:rsidRDefault="00731CF1" w:rsidP="00031599">
            <w:pPr>
              <w:pStyle w:val="Akapitzlist"/>
              <w:numPr>
                <w:ilvl w:val="0"/>
                <w:numId w:val="43"/>
              </w:numPr>
              <w:spacing w:after="0" w:line="100" w:lineRule="atLeast"/>
              <w:rPr>
                <w:rFonts w:eastAsia="Times New Roman" w:cs="Calibri"/>
                <w:bCs/>
                <w:sz w:val="18"/>
                <w:szCs w:val="18"/>
              </w:rPr>
            </w:pPr>
            <w:r w:rsidRPr="00982C28">
              <w:rPr>
                <w:rFonts w:eastAsia="Times New Roman" w:cs="Calibri"/>
                <w:bCs/>
                <w:sz w:val="18"/>
                <w:szCs w:val="18"/>
              </w:rPr>
              <w:t>Certyfikat ISO  9001 systemu zarządzania jakością</w:t>
            </w:r>
          </w:p>
          <w:p w14:paraId="62BBFE55" w14:textId="0880ECE3" w:rsidR="00731CF1" w:rsidRDefault="00731CF1" w:rsidP="00031599">
            <w:pPr>
              <w:pStyle w:val="Akapitzlist"/>
              <w:numPr>
                <w:ilvl w:val="0"/>
                <w:numId w:val="43"/>
              </w:numPr>
              <w:spacing w:after="0" w:line="100" w:lineRule="atLeast"/>
              <w:rPr>
                <w:rFonts w:eastAsia="Times New Roman" w:cs="Calibri"/>
                <w:bCs/>
                <w:sz w:val="18"/>
                <w:szCs w:val="18"/>
              </w:rPr>
            </w:pPr>
            <w:r>
              <w:rPr>
                <w:rFonts w:eastAsia="Times New Roman" w:cs="Calibri"/>
                <w:bCs/>
                <w:sz w:val="18"/>
                <w:szCs w:val="18"/>
              </w:rPr>
              <w:t>Certyfikat ISO  14001 systemu zarządzania środowiskiem</w:t>
            </w:r>
          </w:p>
          <w:p w14:paraId="6118F8BD" w14:textId="77777777" w:rsidR="00731CF1" w:rsidRDefault="00731CF1" w:rsidP="00031599">
            <w:pPr>
              <w:pStyle w:val="Akapitzlist"/>
              <w:numPr>
                <w:ilvl w:val="0"/>
                <w:numId w:val="43"/>
              </w:numPr>
              <w:spacing w:after="0" w:line="100" w:lineRule="atLeast"/>
              <w:rPr>
                <w:rFonts w:eastAsia="Times New Roman" w:cs="Calibri"/>
                <w:bCs/>
                <w:sz w:val="18"/>
                <w:szCs w:val="18"/>
              </w:rPr>
            </w:pPr>
            <w:r>
              <w:rPr>
                <w:rFonts w:eastAsia="Times New Roman" w:cs="Calibri"/>
                <w:bCs/>
                <w:sz w:val="18"/>
                <w:szCs w:val="18"/>
              </w:rPr>
              <w:t>Deklarację zgodności UE i oznakowanie CE</w:t>
            </w:r>
          </w:p>
          <w:p w14:paraId="2AB41CE8" w14:textId="5AC5BFEE" w:rsidR="00731CF1" w:rsidRDefault="00731CF1" w:rsidP="00031599">
            <w:pPr>
              <w:pStyle w:val="Akapitzlist"/>
              <w:numPr>
                <w:ilvl w:val="0"/>
                <w:numId w:val="43"/>
              </w:numPr>
              <w:spacing w:after="0" w:line="100" w:lineRule="atLeast"/>
              <w:rPr>
                <w:rFonts w:eastAsia="Times New Roman" w:cs="Calibri"/>
                <w:bCs/>
                <w:sz w:val="18"/>
                <w:szCs w:val="18"/>
              </w:rPr>
            </w:pPr>
            <w:r w:rsidRPr="005E4944">
              <w:rPr>
                <w:rFonts w:eastAsia="Times New Roman" w:cs="Calibri"/>
                <w:bCs/>
                <w:sz w:val="18"/>
                <w:szCs w:val="18"/>
              </w:rPr>
              <w:t>Certyfikat TCO lub EPEAT</w:t>
            </w:r>
          </w:p>
          <w:p w14:paraId="75A84CC3" w14:textId="79FDB1BD" w:rsidR="00731CF1" w:rsidRPr="00021F57" w:rsidRDefault="00731CF1" w:rsidP="00031599">
            <w:pPr>
              <w:pStyle w:val="Akapitzlist"/>
              <w:numPr>
                <w:ilvl w:val="0"/>
                <w:numId w:val="43"/>
              </w:numPr>
              <w:spacing w:after="0" w:line="100" w:lineRule="atLeast"/>
              <w:rPr>
                <w:rFonts w:eastAsia="Times New Roman" w:cs="Calibri"/>
                <w:bCs/>
                <w:sz w:val="18"/>
                <w:szCs w:val="18"/>
              </w:rPr>
            </w:pPr>
            <w:r>
              <w:rPr>
                <w:rFonts w:eastAsia="Times New Roman" w:cs="Calibri"/>
                <w:bCs/>
                <w:sz w:val="18"/>
                <w:szCs w:val="18"/>
              </w:rPr>
              <w:t xml:space="preserve">Powinien być  objęty minimum 24-miesięcznym okresem gwarancji producenta. </w:t>
            </w:r>
          </w:p>
          <w:p w14:paraId="3F36F160" w14:textId="77777777" w:rsidR="00731CF1" w:rsidRPr="000B7D55" w:rsidRDefault="00731CF1" w:rsidP="00F66759">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39D6CBE4" w14:textId="77777777" w:rsidR="00731CF1" w:rsidRPr="000B7D55" w:rsidRDefault="00731CF1" w:rsidP="00F66759">
            <w:pPr>
              <w:spacing w:after="0" w:line="100" w:lineRule="atLeast"/>
              <w:rPr>
                <w:rFonts w:eastAsia="Times New Roman" w:cs="Calibri"/>
                <w:bCs/>
                <w:sz w:val="18"/>
                <w:szCs w:val="18"/>
              </w:rPr>
            </w:pPr>
          </w:p>
        </w:tc>
      </w:tr>
      <w:tr w:rsidR="00731CF1" w:rsidRPr="000B7D55" w14:paraId="2E1D88B2" w14:textId="77777777" w:rsidTr="009A68C2">
        <w:trPr>
          <w:trHeight w:val="556"/>
        </w:trPr>
        <w:tc>
          <w:tcPr>
            <w:tcW w:w="1277" w:type="dxa"/>
            <w:vMerge/>
            <w:tcBorders>
              <w:left w:val="single" w:sz="4" w:space="0" w:color="000000"/>
              <w:right w:val="single" w:sz="4" w:space="0" w:color="000000"/>
            </w:tcBorders>
            <w:vAlign w:val="center"/>
          </w:tcPr>
          <w:p w14:paraId="649FD399" w14:textId="77777777" w:rsidR="00731CF1" w:rsidRPr="000B7D55" w:rsidRDefault="00731CF1" w:rsidP="00F66759">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858353" w14:textId="77777777" w:rsidR="00731CF1" w:rsidRPr="000B7D55" w:rsidRDefault="00731CF1" w:rsidP="00F66759">
            <w:pPr>
              <w:spacing w:after="0" w:line="100" w:lineRule="atLeast"/>
              <w:rPr>
                <w:rFonts w:eastAsia="Times New Roman" w:cs="Calibri"/>
                <w:bCs/>
                <w:sz w:val="18"/>
                <w:szCs w:val="18"/>
              </w:rPr>
            </w:pPr>
            <w:r>
              <w:rPr>
                <w:rFonts w:eastAsia="Times New Roman" w:cs="Calibri"/>
                <w:bCs/>
                <w:sz w:val="18"/>
                <w:szCs w:val="18"/>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0C0136" w14:textId="77777777" w:rsidR="00731CF1" w:rsidRPr="000B7D55" w:rsidRDefault="00731CF1" w:rsidP="00F66759">
            <w:pPr>
              <w:spacing w:after="0" w:line="100" w:lineRule="atLeast"/>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ablet graficzny</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74A55" w14:textId="77777777" w:rsidR="00731CF1" w:rsidRPr="000B7D55" w:rsidRDefault="00731CF1" w:rsidP="00F66759">
            <w:pPr>
              <w:spacing w:after="0" w:line="100" w:lineRule="atLeast"/>
              <w:rPr>
                <w:rFonts w:eastAsia="Times New Roman" w:cs="Calibri"/>
                <w:bCs/>
                <w:sz w:val="18"/>
                <w:szCs w:val="18"/>
              </w:rPr>
            </w:pPr>
            <w:r w:rsidRPr="000B7D55">
              <w:rPr>
                <w:rFonts w:eastAsia="Times New Roman" w:cs="Calibri"/>
                <w:bCs/>
                <w:sz w:val="18"/>
                <w:szCs w:val="18"/>
              </w:rPr>
              <w:t>17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610B9749" w14:textId="77777777" w:rsidR="00731CF1" w:rsidRPr="00293447" w:rsidRDefault="00731CF1" w:rsidP="00F66759">
            <w:pPr>
              <w:spacing w:after="0" w:line="100" w:lineRule="atLeast"/>
              <w:rPr>
                <w:rFonts w:eastAsia="Times New Roman" w:cs="Calibri"/>
                <w:b/>
                <w:bCs/>
                <w:sz w:val="18"/>
                <w:szCs w:val="18"/>
              </w:rPr>
            </w:pPr>
            <w:r w:rsidRPr="00293447">
              <w:rPr>
                <w:rFonts w:eastAsia="Times New Roman" w:cs="Calibri"/>
                <w:b/>
                <w:bCs/>
                <w:sz w:val="18"/>
                <w:szCs w:val="18"/>
              </w:rPr>
              <w:t>Tablet graficzny piórkowy</w:t>
            </w:r>
          </w:p>
          <w:p w14:paraId="14B7C7C1"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Obszar roboczy: około 345 x 215 mm</w:t>
            </w:r>
          </w:p>
          <w:p w14:paraId="6976F0BB"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Rozdzielczość: 5000 lpi</w:t>
            </w:r>
          </w:p>
          <w:p w14:paraId="12FE29ED"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Poziomy nacisku: minimum 8000</w:t>
            </w:r>
          </w:p>
          <w:p w14:paraId="3B9B2378"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Interfejs: USB Typ-C</w:t>
            </w:r>
          </w:p>
          <w:p w14:paraId="49AC792D"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Typ piórka: bezbateryjne, bezprzewodowe</w:t>
            </w:r>
          </w:p>
          <w:p w14:paraId="78B1913B"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Cechy piórka: czułe na nacisk, rozpoznające nachylenie</w:t>
            </w:r>
          </w:p>
          <w:p w14:paraId="4F1D7520"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Przyciski: minimum 6 programowalnych przycisków</w:t>
            </w:r>
          </w:p>
          <w:p w14:paraId="38232DA8" w14:textId="21C322C1"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Zasilanie tabletu: akumulatorowe, czas pracy około 18 godzin</w:t>
            </w:r>
            <w:r>
              <w:rPr>
                <w:rFonts w:eastAsia="Times New Roman" w:cs="Calibri"/>
                <w:bCs/>
                <w:sz w:val="18"/>
                <w:szCs w:val="18"/>
              </w:rPr>
              <w:t xml:space="preserve">, przystosowany do polskiego systemu energetycznego </w:t>
            </w:r>
          </w:p>
          <w:p w14:paraId="389B687D"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Kompatybilność: Android, Mac OS, Windows</w:t>
            </w:r>
          </w:p>
          <w:p w14:paraId="3D0450D0"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Oprogramowanie: Brak</w:t>
            </w:r>
          </w:p>
          <w:p w14:paraId="699D0763" w14:textId="77777777" w:rsidR="00731CF1" w:rsidRPr="005A0AAD" w:rsidRDefault="00731CF1" w:rsidP="00F66759">
            <w:pPr>
              <w:spacing w:after="0" w:line="100" w:lineRule="atLeast"/>
              <w:rPr>
                <w:rFonts w:eastAsia="Times New Roman" w:cs="Calibri"/>
                <w:bCs/>
                <w:sz w:val="18"/>
                <w:szCs w:val="18"/>
              </w:rPr>
            </w:pPr>
            <w:r w:rsidRPr="005A0AAD">
              <w:rPr>
                <w:rFonts w:eastAsia="Times New Roman" w:cs="Calibri"/>
                <w:bCs/>
                <w:sz w:val="18"/>
                <w:szCs w:val="18"/>
              </w:rPr>
              <w:t>Technologia: elektromagnetyczna</w:t>
            </w:r>
          </w:p>
          <w:p w14:paraId="7E8B4CA5" w14:textId="77777777" w:rsidR="00731CF1" w:rsidRDefault="00731CF1" w:rsidP="00F66759">
            <w:pPr>
              <w:spacing w:after="0" w:line="100" w:lineRule="atLeast"/>
              <w:rPr>
                <w:rFonts w:eastAsia="Times New Roman" w:cs="Calibri"/>
                <w:bCs/>
                <w:sz w:val="18"/>
                <w:szCs w:val="18"/>
              </w:rPr>
            </w:pPr>
            <w:r w:rsidRPr="005A0AAD">
              <w:rPr>
                <w:rFonts w:eastAsia="Times New Roman" w:cs="Calibri"/>
                <w:bCs/>
                <w:sz w:val="18"/>
                <w:szCs w:val="18"/>
              </w:rPr>
              <w:t>- Wyposażenie: kabel USB-C, pióro z podstawką, rękawiczka, wymienne końcówki</w:t>
            </w:r>
          </w:p>
          <w:p w14:paraId="74869E20" w14:textId="52E189D2" w:rsidR="00731CF1" w:rsidRDefault="00731CF1" w:rsidP="00F66759">
            <w:pPr>
              <w:spacing w:after="0" w:line="100" w:lineRule="atLeast"/>
              <w:rPr>
                <w:rFonts w:eastAsia="Times New Roman" w:cs="Calibri"/>
                <w:bCs/>
                <w:sz w:val="18"/>
                <w:szCs w:val="18"/>
              </w:rPr>
            </w:pPr>
            <w:r>
              <w:rPr>
                <w:rFonts w:eastAsia="Times New Roman" w:cs="Calibri"/>
                <w:bCs/>
                <w:sz w:val="18"/>
                <w:szCs w:val="18"/>
              </w:rPr>
              <w:t>Pamięć masowa (SSD, eMMC,UFS)-co najmniej 64 GB</w:t>
            </w:r>
          </w:p>
          <w:p w14:paraId="59E88165" w14:textId="696C8749" w:rsidR="00731CF1" w:rsidRDefault="00731CF1" w:rsidP="00F66759">
            <w:pPr>
              <w:spacing w:after="0" w:line="100" w:lineRule="atLeast"/>
              <w:rPr>
                <w:rFonts w:eastAsia="Times New Roman" w:cs="Calibri"/>
                <w:bCs/>
                <w:sz w:val="18"/>
                <w:szCs w:val="18"/>
              </w:rPr>
            </w:pPr>
            <w:r>
              <w:rPr>
                <w:rFonts w:eastAsia="Times New Roman" w:cs="Calibri"/>
                <w:bCs/>
                <w:sz w:val="18"/>
                <w:szCs w:val="18"/>
              </w:rPr>
              <w:t>Wbudowany mikrofon</w:t>
            </w:r>
          </w:p>
          <w:p w14:paraId="038EF86E" w14:textId="3CDBE684" w:rsidR="00731CF1" w:rsidRDefault="00731CF1" w:rsidP="00F66759">
            <w:pPr>
              <w:spacing w:after="0" w:line="100" w:lineRule="atLeast"/>
              <w:rPr>
                <w:rFonts w:eastAsia="Times New Roman" w:cs="Calibri"/>
                <w:bCs/>
                <w:sz w:val="18"/>
                <w:szCs w:val="18"/>
              </w:rPr>
            </w:pPr>
            <w:r>
              <w:rPr>
                <w:rFonts w:eastAsia="Times New Roman" w:cs="Calibri"/>
                <w:bCs/>
                <w:sz w:val="18"/>
                <w:szCs w:val="18"/>
              </w:rPr>
              <w:t>Wbudowana kamera</w:t>
            </w:r>
          </w:p>
          <w:p w14:paraId="5B2731F7" w14:textId="5DB71DF1" w:rsidR="00731CF1" w:rsidRDefault="00731CF1" w:rsidP="00F66759">
            <w:pPr>
              <w:spacing w:after="0" w:line="100" w:lineRule="atLeast"/>
              <w:rPr>
                <w:rFonts w:eastAsia="Times New Roman" w:cs="Calibri"/>
                <w:bCs/>
                <w:sz w:val="18"/>
                <w:szCs w:val="18"/>
              </w:rPr>
            </w:pPr>
            <w:r>
              <w:rPr>
                <w:rFonts w:eastAsia="Times New Roman" w:cs="Calibri"/>
                <w:bCs/>
                <w:sz w:val="18"/>
                <w:szCs w:val="18"/>
              </w:rPr>
              <w:t xml:space="preserve">Wbudowane głośniki stereo </w:t>
            </w:r>
          </w:p>
          <w:p w14:paraId="55048915" w14:textId="5FBBF5DC" w:rsidR="00731CF1" w:rsidRDefault="00731CF1" w:rsidP="00F66759">
            <w:pPr>
              <w:spacing w:after="0" w:line="100" w:lineRule="atLeast"/>
              <w:rPr>
                <w:rFonts w:eastAsia="Times New Roman" w:cs="Calibri"/>
                <w:bCs/>
                <w:sz w:val="18"/>
                <w:szCs w:val="18"/>
              </w:rPr>
            </w:pPr>
            <w:r>
              <w:rPr>
                <w:rFonts w:eastAsia="Times New Roman" w:cs="Calibri"/>
                <w:bCs/>
                <w:sz w:val="18"/>
                <w:szCs w:val="18"/>
              </w:rPr>
              <w:t>Waga tabletu wraz z baterią nie powinna przekraczać 1 kg</w:t>
            </w:r>
          </w:p>
          <w:p w14:paraId="610B02BE" w14:textId="431E17DF" w:rsidR="00731CF1" w:rsidRPr="006469D7" w:rsidRDefault="00731CF1" w:rsidP="00F66759">
            <w:pPr>
              <w:spacing w:after="0" w:line="100" w:lineRule="atLeast"/>
              <w:rPr>
                <w:rFonts w:eastAsia="Times New Roman" w:cs="Calibri"/>
                <w:b/>
                <w:bCs/>
                <w:sz w:val="18"/>
                <w:szCs w:val="18"/>
              </w:rPr>
            </w:pPr>
            <w:r>
              <w:rPr>
                <w:rFonts w:eastAsia="Times New Roman" w:cs="Calibri"/>
                <w:b/>
                <w:bCs/>
                <w:sz w:val="18"/>
                <w:szCs w:val="18"/>
              </w:rPr>
              <w:t>Producent tabletu</w:t>
            </w:r>
            <w:r w:rsidRPr="006469D7">
              <w:rPr>
                <w:rFonts w:eastAsia="Times New Roman" w:cs="Calibri"/>
                <w:b/>
                <w:bCs/>
                <w:sz w:val="18"/>
                <w:szCs w:val="18"/>
              </w:rPr>
              <w:t xml:space="preserve"> powinien posiadać:</w:t>
            </w:r>
          </w:p>
          <w:p w14:paraId="7E7512C7" w14:textId="14D93C8A" w:rsidR="00731CF1" w:rsidRDefault="00731CF1" w:rsidP="00031599">
            <w:pPr>
              <w:pStyle w:val="Akapitzlist"/>
              <w:numPr>
                <w:ilvl w:val="0"/>
                <w:numId w:val="44"/>
              </w:numPr>
              <w:spacing w:after="0" w:line="100" w:lineRule="atLeast"/>
              <w:rPr>
                <w:rFonts w:eastAsia="Times New Roman" w:cs="Calibri"/>
                <w:bCs/>
                <w:sz w:val="18"/>
                <w:szCs w:val="18"/>
              </w:rPr>
            </w:pPr>
            <w:r>
              <w:rPr>
                <w:rFonts w:eastAsia="Times New Roman" w:cs="Calibri"/>
                <w:bCs/>
                <w:sz w:val="18"/>
                <w:szCs w:val="18"/>
              </w:rPr>
              <w:t>Certyfikat ISO  9001 systemu zarządzania jakością</w:t>
            </w:r>
          </w:p>
          <w:p w14:paraId="6C5E61BD" w14:textId="77777777" w:rsidR="00731CF1" w:rsidRDefault="00731CF1" w:rsidP="00031599">
            <w:pPr>
              <w:pStyle w:val="Akapitzlist"/>
              <w:numPr>
                <w:ilvl w:val="0"/>
                <w:numId w:val="44"/>
              </w:numPr>
              <w:spacing w:after="0" w:line="100" w:lineRule="atLeast"/>
              <w:rPr>
                <w:rFonts w:eastAsia="Times New Roman" w:cs="Calibri"/>
                <w:bCs/>
                <w:sz w:val="18"/>
                <w:szCs w:val="18"/>
              </w:rPr>
            </w:pPr>
            <w:r>
              <w:rPr>
                <w:rFonts w:eastAsia="Times New Roman" w:cs="Calibri"/>
                <w:bCs/>
                <w:sz w:val="18"/>
                <w:szCs w:val="18"/>
              </w:rPr>
              <w:t>Certyfikat ISO  14001 systemu zarządzania środowiskiem</w:t>
            </w:r>
          </w:p>
          <w:p w14:paraId="7BD87CD4" w14:textId="77777777" w:rsidR="00731CF1" w:rsidRDefault="00731CF1" w:rsidP="00031599">
            <w:pPr>
              <w:pStyle w:val="Akapitzlist"/>
              <w:numPr>
                <w:ilvl w:val="0"/>
                <w:numId w:val="44"/>
              </w:numPr>
              <w:spacing w:after="0" w:line="100" w:lineRule="atLeast"/>
              <w:rPr>
                <w:rFonts w:eastAsia="Times New Roman" w:cs="Calibri"/>
                <w:bCs/>
                <w:sz w:val="18"/>
                <w:szCs w:val="18"/>
              </w:rPr>
            </w:pPr>
            <w:r>
              <w:rPr>
                <w:rFonts w:eastAsia="Times New Roman" w:cs="Calibri"/>
                <w:bCs/>
                <w:sz w:val="18"/>
                <w:szCs w:val="18"/>
              </w:rPr>
              <w:t>Deklarację zgodności UE i oznakowanie CE</w:t>
            </w:r>
          </w:p>
          <w:p w14:paraId="48315A46" w14:textId="06D1F354" w:rsidR="00731CF1" w:rsidRPr="00316B70" w:rsidRDefault="00731CF1" w:rsidP="00031599">
            <w:pPr>
              <w:pStyle w:val="Akapitzlist"/>
              <w:numPr>
                <w:ilvl w:val="0"/>
                <w:numId w:val="44"/>
              </w:numPr>
              <w:spacing w:after="0" w:line="100" w:lineRule="atLeast"/>
              <w:rPr>
                <w:rFonts w:eastAsia="Times New Roman" w:cs="Calibri"/>
                <w:bCs/>
                <w:sz w:val="18"/>
                <w:szCs w:val="18"/>
              </w:rPr>
            </w:pPr>
            <w:r>
              <w:rPr>
                <w:rFonts w:eastAsia="Times New Roman" w:cs="Calibri"/>
                <w:bCs/>
                <w:sz w:val="18"/>
                <w:szCs w:val="18"/>
              </w:rPr>
              <w:t xml:space="preserve">Powinien być  objęty minimum 24-miesięcznym okresem gwarancji producenta. </w:t>
            </w:r>
          </w:p>
        </w:tc>
        <w:tc>
          <w:tcPr>
            <w:tcW w:w="1559" w:type="dxa"/>
            <w:vMerge/>
            <w:tcBorders>
              <w:left w:val="single" w:sz="4" w:space="0" w:color="000000"/>
              <w:right w:val="single" w:sz="4" w:space="0" w:color="000000"/>
            </w:tcBorders>
            <w:vAlign w:val="center"/>
          </w:tcPr>
          <w:p w14:paraId="28610C31" w14:textId="77777777" w:rsidR="00731CF1" w:rsidRPr="000B7D55" w:rsidRDefault="00731CF1" w:rsidP="00F66759">
            <w:pPr>
              <w:spacing w:after="0" w:line="100" w:lineRule="atLeast"/>
              <w:rPr>
                <w:rFonts w:eastAsia="Times New Roman" w:cs="Calibri"/>
                <w:bCs/>
                <w:sz w:val="18"/>
                <w:szCs w:val="18"/>
              </w:rPr>
            </w:pPr>
          </w:p>
        </w:tc>
      </w:tr>
      <w:tr w:rsidR="00731CF1" w:rsidRPr="000B7D55" w14:paraId="6C9F7BBB" w14:textId="77777777" w:rsidTr="009A68C2">
        <w:trPr>
          <w:trHeight w:val="422"/>
        </w:trPr>
        <w:tc>
          <w:tcPr>
            <w:tcW w:w="1277" w:type="dxa"/>
            <w:vMerge/>
            <w:tcBorders>
              <w:left w:val="single" w:sz="4" w:space="0" w:color="000000"/>
              <w:right w:val="single" w:sz="4" w:space="0" w:color="000000"/>
            </w:tcBorders>
            <w:vAlign w:val="center"/>
          </w:tcPr>
          <w:p w14:paraId="3E11E6C9" w14:textId="09B4ACAC" w:rsidR="00731CF1" w:rsidRPr="000B7D55" w:rsidRDefault="00731CF1" w:rsidP="00F66759">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CF89DB" w14:textId="61C88BC5" w:rsidR="00731CF1" w:rsidRPr="000B7D55" w:rsidRDefault="00731CF1" w:rsidP="00F66759">
            <w:pPr>
              <w:spacing w:after="0" w:line="100" w:lineRule="atLeast"/>
              <w:rPr>
                <w:rFonts w:eastAsia="Times New Roman" w:cs="Calibri"/>
                <w:bCs/>
                <w:sz w:val="18"/>
                <w:szCs w:val="18"/>
              </w:rPr>
            </w:pPr>
            <w:r>
              <w:rPr>
                <w:rFonts w:eastAsia="Times New Roman" w:cs="Calibri"/>
                <w:bCs/>
                <w:sz w:val="18"/>
                <w:szCs w:val="18"/>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E8726B" w14:textId="77777777" w:rsidR="00731CF1" w:rsidRDefault="00731CF1" w:rsidP="00F66759">
            <w:pPr>
              <w:spacing w:after="0" w:line="100" w:lineRule="atLeast"/>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orba na laptop</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w:t>
            </w:r>
          </w:p>
          <w:p w14:paraId="5B7A673C" w14:textId="77777777" w:rsidR="00731CF1" w:rsidRPr="000B7D55" w:rsidRDefault="00731CF1" w:rsidP="00F66759">
            <w:pPr>
              <w:spacing w:after="0" w:line="100" w:lineRule="atLeast"/>
              <w:rPr>
                <w:rFonts w:eastAsia="Times New Roman" w:cs="Calibri"/>
                <w:bCs/>
                <w:sz w:val="18"/>
                <w:szCs w:val="18"/>
              </w:rPr>
            </w:pPr>
            <w:r>
              <w:rPr>
                <w:rFonts w:eastAsia="Times New Roman" w:cs="Calibri"/>
                <w:bCs/>
                <w:sz w:val="18"/>
                <w:szCs w:val="18"/>
              </w:rPr>
              <w:t xml:space="preserve">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D74603" w14:textId="77777777" w:rsidR="00731CF1" w:rsidRPr="000B7D55" w:rsidRDefault="00731CF1" w:rsidP="00F66759">
            <w:pPr>
              <w:spacing w:after="0" w:line="100" w:lineRule="atLeast"/>
              <w:rPr>
                <w:rFonts w:eastAsia="Times New Roman" w:cs="Calibri"/>
                <w:bCs/>
                <w:sz w:val="18"/>
                <w:szCs w:val="18"/>
              </w:rPr>
            </w:pPr>
            <w:r w:rsidRPr="000B7D55">
              <w:rPr>
                <w:rFonts w:eastAsia="Times New Roman" w:cs="Calibri"/>
                <w:bCs/>
                <w:sz w:val="18"/>
                <w:szCs w:val="18"/>
              </w:rPr>
              <w:t>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3AA59311" w14:textId="77777777" w:rsidR="00731CF1" w:rsidRDefault="00731CF1" w:rsidP="00F66759">
            <w:pPr>
              <w:spacing w:after="0" w:line="100" w:lineRule="atLeast"/>
              <w:rPr>
                <w:rFonts w:eastAsia="Times New Roman" w:cs="Calibri"/>
                <w:b/>
                <w:bCs/>
                <w:sz w:val="18"/>
                <w:szCs w:val="18"/>
              </w:rPr>
            </w:pPr>
            <w:r w:rsidRPr="00293447">
              <w:rPr>
                <w:rFonts w:eastAsia="Times New Roman" w:cs="Calibri"/>
                <w:b/>
                <w:bCs/>
                <w:sz w:val="18"/>
                <w:szCs w:val="18"/>
              </w:rPr>
              <w:t xml:space="preserve">Torba przeznaczona dla laptopów </w:t>
            </w:r>
          </w:p>
          <w:p w14:paraId="7D07D2EF" w14:textId="77777777" w:rsidR="00731CF1" w:rsidRPr="00293447" w:rsidRDefault="00731CF1" w:rsidP="00F66759">
            <w:pPr>
              <w:spacing w:after="0" w:line="100" w:lineRule="atLeast"/>
              <w:rPr>
                <w:rFonts w:eastAsia="Times New Roman" w:cs="Calibri"/>
                <w:b/>
                <w:bCs/>
                <w:sz w:val="18"/>
                <w:szCs w:val="18"/>
              </w:rPr>
            </w:pPr>
            <w:r>
              <w:rPr>
                <w:rFonts w:eastAsia="Times New Roman" w:cs="Calibri"/>
                <w:b/>
                <w:bCs/>
                <w:sz w:val="18"/>
                <w:szCs w:val="18"/>
              </w:rPr>
              <w:t xml:space="preserve">- </w:t>
            </w:r>
            <w:r w:rsidRPr="00293447">
              <w:rPr>
                <w:rFonts w:eastAsia="Times New Roman" w:cs="Calibri"/>
                <w:bCs/>
                <w:sz w:val="18"/>
                <w:szCs w:val="18"/>
              </w:rPr>
              <w:t>Torba przeznaczona dla laptopów o przekątnej do 15,6″</w:t>
            </w:r>
          </w:p>
          <w:p w14:paraId="303410EA" w14:textId="77777777" w:rsidR="00731CF1" w:rsidRPr="001B3DE4" w:rsidRDefault="00731CF1" w:rsidP="00F66759">
            <w:pPr>
              <w:spacing w:after="0" w:line="100" w:lineRule="atLeast"/>
              <w:rPr>
                <w:rFonts w:eastAsia="Times New Roman" w:cs="Calibri"/>
                <w:bCs/>
                <w:sz w:val="18"/>
                <w:szCs w:val="18"/>
              </w:rPr>
            </w:pPr>
            <w:r w:rsidRPr="001B3DE4">
              <w:rPr>
                <w:rFonts w:eastAsia="Times New Roman" w:cs="Calibri"/>
                <w:bCs/>
                <w:sz w:val="18"/>
                <w:szCs w:val="18"/>
              </w:rPr>
              <w:t>- Materiał: skóra ekologiczna</w:t>
            </w:r>
          </w:p>
          <w:p w14:paraId="58799EAC" w14:textId="77777777" w:rsidR="00731CF1" w:rsidRPr="001B3DE4" w:rsidRDefault="00731CF1" w:rsidP="00F66759">
            <w:pPr>
              <w:spacing w:after="0" w:line="100" w:lineRule="atLeast"/>
              <w:rPr>
                <w:rFonts w:eastAsia="Times New Roman" w:cs="Calibri"/>
                <w:bCs/>
                <w:sz w:val="18"/>
                <w:szCs w:val="18"/>
              </w:rPr>
            </w:pPr>
            <w:r w:rsidRPr="001B3DE4">
              <w:rPr>
                <w:rFonts w:eastAsia="Times New Roman" w:cs="Calibri"/>
                <w:bCs/>
                <w:sz w:val="18"/>
                <w:szCs w:val="18"/>
              </w:rPr>
              <w:t>- Kolor: ciemnobrązowy</w:t>
            </w:r>
          </w:p>
          <w:p w14:paraId="4CC91921" w14:textId="77777777" w:rsidR="00731CF1" w:rsidRPr="001B3DE4" w:rsidRDefault="00731CF1" w:rsidP="00F66759">
            <w:pPr>
              <w:spacing w:after="0" w:line="100" w:lineRule="atLeast"/>
              <w:rPr>
                <w:rFonts w:eastAsia="Times New Roman" w:cs="Calibri"/>
                <w:bCs/>
                <w:sz w:val="18"/>
                <w:szCs w:val="18"/>
              </w:rPr>
            </w:pPr>
            <w:r w:rsidRPr="001B3DE4">
              <w:rPr>
                <w:rFonts w:eastAsia="Times New Roman" w:cs="Calibri"/>
                <w:bCs/>
                <w:sz w:val="18"/>
                <w:szCs w:val="18"/>
              </w:rPr>
              <w:t>- Konstrukcja: uchwyty do noszenia w dłoni oraz odpinany pasek na ramię</w:t>
            </w:r>
          </w:p>
          <w:p w14:paraId="59D5EF5D" w14:textId="77777777" w:rsidR="00731CF1" w:rsidRPr="001B3DE4" w:rsidRDefault="00731CF1" w:rsidP="00F66759">
            <w:pPr>
              <w:spacing w:after="0" w:line="100" w:lineRule="atLeast"/>
              <w:rPr>
                <w:rFonts w:eastAsia="Times New Roman" w:cs="Calibri"/>
                <w:bCs/>
                <w:sz w:val="18"/>
                <w:szCs w:val="18"/>
              </w:rPr>
            </w:pPr>
            <w:r w:rsidRPr="001B3DE4">
              <w:rPr>
                <w:rFonts w:eastAsia="Times New Roman" w:cs="Calibri"/>
                <w:bCs/>
                <w:sz w:val="18"/>
                <w:szCs w:val="18"/>
              </w:rPr>
              <w:t>Kieszenie/przegrody:</w:t>
            </w:r>
          </w:p>
          <w:p w14:paraId="7F4C9D98" w14:textId="77777777" w:rsidR="00731CF1" w:rsidRPr="001B3DE4" w:rsidRDefault="00731CF1" w:rsidP="00F66759">
            <w:pPr>
              <w:spacing w:after="0" w:line="100" w:lineRule="atLeast"/>
              <w:rPr>
                <w:rFonts w:eastAsia="Times New Roman" w:cs="Calibri"/>
                <w:bCs/>
                <w:sz w:val="18"/>
                <w:szCs w:val="18"/>
              </w:rPr>
            </w:pPr>
            <w:r w:rsidRPr="001B3DE4">
              <w:rPr>
                <w:rFonts w:eastAsia="Times New Roman" w:cs="Calibri"/>
                <w:bCs/>
                <w:sz w:val="18"/>
                <w:szCs w:val="18"/>
              </w:rPr>
              <w:t>- Zewnętrzne: przednia kieszeń z zapinaną klapką (magnes lub zatrzask), dodatkowa kieszeń na suwak z przodu i z tyłu</w:t>
            </w:r>
          </w:p>
          <w:p w14:paraId="3946D61E" w14:textId="77777777" w:rsidR="00731CF1" w:rsidRPr="001B3DE4" w:rsidRDefault="00731CF1" w:rsidP="00F66759">
            <w:pPr>
              <w:spacing w:after="0" w:line="100" w:lineRule="atLeast"/>
              <w:rPr>
                <w:rFonts w:eastAsia="Times New Roman" w:cs="Calibri"/>
                <w:bCs/>
                <w:sz w:val="18"/>
                <w:szCs w:val="18"/>
              </w:rPr>
            </w:pPr>
            <w:r w:rsidRPr="001B3DE4">
              <w:rPr>
                <w:rFonts w:eastAsia="Times New Roman" w:cs="Calibri"/>
                <w:bCs/>
                <w:sz w:val="18"/>
                <w:szCs w:val="18"/>
              </w:rPr>
              <w:t>– Wewnętrze: główna komora na laptop i dokumenty, dodatkowa mniejsza przegroda, kieszeń zapinana na suwak oraz dwie mniejsze kieszonki</w:t>
            </w:r>
          </w:p>
          <w:p w14:paraId="6D910726" w14:textId="77777777" w:rsidR="00731CF1" w:rsidRPr="001B3DE4" w:rsidRDefault="00731CF1" w:rsidP="00F66759">
            <w:pPr>
              <w:spacing w:after="0" w:line="100" w:lineRule="atLeast"/>
              <w:rPr>
                <w:rFonts w:eastAsia="Times New Roman" w:cs="Calibri"/>
                <w:bCs/>
                <w:sz w:val="18"/>
                <w:szCs w:val="18"/>
              </w:rPr>
            </w:pPr>
            <w:r w:rsidRPr="001B3DE4">
              <w:rPr>
                <w:rFonts w:eastAsia="Times New Roman" w:cs="Calibri"/>
                <w:bCs/>
                <w:sz w:val="18"/>
                <w:szCs w:val="18"/>
              </w:rPr>
              <w:t>Minimalne wymiary:</w:t>
            </w:r>
          </w:p>
          <w:p w14:paraId="6FCC3D3B" w14:textId="77777777" w:rsidR="00731CF1" w:rsidRPr="001B3DE4" w:rsidRDefault="00731CF1" w:rsidP="00F66759">
            <w:pPr>
              <w:spacing w:after="0" w:line="100" w:lineRule="atLeast"/>
              <w:rPr>
                <w:rFonts w:eastAsia="Times New Roman" w:cs="Calibri"/>
                <w:bCs/>
                <w:sz w:val="18"/>
                <w:szCs w:val="18"/>
              </w:rPr>
            </w:pPr>
            <w:r w:rsidRPr="001B3DE4">
              <w:rPr>
                <w:rFonts w:eastAsia="Times New Roman" w:cs="Calibri"/>
                <w:bCs/>
                <w:sz w:val="18"/>
                <w:szCs w:val="18"/>
              </w:rPr>
              <w:t xml:space="preserve">- Szerokość 380 mm </w:t>
            </w:r>
          </w:p>
          <w:p w14:paraId="0955E72A" w14:textId="77777777" w:rsidR="00731CF1" w:rsidRPr="001B3DE4" w:rsidRDefault="00731CF1" w:rsidP="00F66759">
            <w:pPr>
              <w:spacing w:after="0" w:line="100" w:lineRule="atLeast"/>
              <w:rPr>
                <w:rFonts w:eastAsia="Times New Roman" w:cs="Calibri"/>
                <w:bCs/>
                <w:sz w:val="18"/>
                <w:szCs w:val="18"/>
              </w:rPr>
            </w:pPr>
            <w:r w:rsidRPr="001B3DE4">
              <w:rPr>
                <w:rFonts w:eastAsia="Times New Roman" w:cs="Calibri"/>
                <w:bCs/>
                <w:sz w:val="18"/>
                <w:szCs w:val="18"/>
              </w:rPr>
              <w:t xml:space="preserve">- Wysokość 290 mm </w:t>
            </w:r>
          </w:p>
          <w:p w14:paraId="3F91EAEF" w14:textId="77777777" w:rsidR="00731CF1" w:rsidRPr="000B7D55" w:rsidRDefault="00731CF1" w:rsidP="00F66759">
            <w:pPr>
              <w:spacing w:after="0" w:line="100" w:lineRule="atLeast"/>
              <w:rPr>
                <w:rFonts w:eastAsia="Times New Roman" w:cs="Calibri"/>
                <w:bCs/>
                <w:sz w:val="18"/>
                <w:szCs w:val="18"/>
              </w:rPr>
            </w:pPr>
            <w:r w:rsidRPr="001B3DE4">
              <w:rPr>
                <w:rFonts w:eastAsia="Times New Roman" w:cs="Calibri"/>
                <w:bCs/>
                <w:sz w:val="18"/>
                <w:szCs w:val="18"/>
              </w:rPr>
              <w:t xml:space="preserve">- Głębokość 100 mm </w:t>
            </w:r>
          </w:p>
        </w:tc>
        <w:tc>
          <w:tcPr>
            <w:tcW w:w="1559" w:type="dxa"/>
            <w:vMerge/>
            <w:tcBorders>
              <w:left w:val="single" w:sz="4" w:space="0" w:color="000000"/>
              <w:right w:val="single" w:sz="4" w:space="0" w:color="000000"/>
            </w:tcBorders>
            <w:vAlign w:val="center"/>
          </w:tcPr>
          <w:p w14:paraId="5BEEA0E6" w14:textId="77777777" w:rsidR="00731CF1" w:rsidRPr="000B7D55" w:rsidRDefault="00731CF1" w:rsidP="00F66759">
            <w:pPr>
              <w:spacing w:after="0" w:line="100" w:lineRule="atLeast"/>
              <w:rPr>
                <w:rFonts w:eastAsia="Times New Roman" w:cs="Calibri"/>
                <w:bCs/>
                <w:sz w:val="18"/>
                <w:szCs w:val="18"/>
              </w:rPr>
            </w:pPr>
          </w:p>
        </w:tc>
      </w:tr>
      <w:tr w:rsidR="00731CF1" w:rsidRPr="000B7D55" w14:paraId="6620BED8" w14:textId="77777777" w:rsidTr="00F957F0">
        <w:trPr>
          <w:trHeight w:val="422"/>
        </w:trPr>
        <w:tc>
          <w:tcPr>
            <w:tcW w:w="1277" w:type="dxa"/>
            <w:vMerge/>
            <w:tcBorders>
              <w:left w:val="single" w:sz="4" w:space="0" w:color="000000"/>
              <w:bottom w:val="single" w:sz="4" w:space="0" w:color="000000"/>
              <w:right w:val="single" w:sz="4" w:space="0" w:color="000000"/>
            </w:tcBorders>
            <w:vAlign w:val="center"/>
          </w:tcPr>
          <w:p w14:paraId="212C4473" w14:textId="77777777" w:rsidR="00731CF1" w:rsidRPr="000B7D55" w:rsidRDefault="00731CF1" w:rsidP="00F957F0">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4ABEC1" w14:textId="4E8C637F" w:rsidR="00731CF1" w:rsidRDefault="00731CF1" w:rsidP="00F957F0">
            <w:pPr>
              <w:spacing w:after="0" w:line="100" w:lineRule="atLeast"/>
              <w:rPr>
                <w:rFonts w:eastAsia="Times New Roman" w:cs="Calibri"/>
                <w:bCs/>
                <w:sz w:val="18"/>
                <w:szCs w:val="18"/>
              </w:rPr>
            </w:pPr>
            <w:r>
              <w:rPr>
                <w:rFonts w:eastAsia="Times New Roman" w:cs="Calibri"/>
                <w:bCs/>
                <w:sz w:val="18"/>
                <w:szCs w:val="18"/>
              </w:rPr>
              <w:t>5</w:t>
            </w:r>
            <w:r w:rsidRPr="000B7D55">
              <w:rPr>
                <w:rFonts w:eastAsia="Times New Roman" w:cs="Calibri"/>
                <w:bCs/>
                <w:sz w:val="18"/>
                <w:szCs w:val="18"/>
              </w:rPr>
              <w:t>.</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D52B91F" w14:textId="77777777" w:rsidR="00731CF1" w:rsidRPr="000B7D55" w:rsidRDefault="00731CF1" w:rsidP="00F957F0">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p w14:paraId="6084B6D2" w14:textId="77777777" w:rsidR="00731CF1" w:rsidRDefault="00731CF1" w:rsidP="00F957F0">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E6685C8" w14:textId="0994AAE3" w:rsidR="00731CF1" w:rsidRPr="000B7D55" w:rsidRDefault="00731CF1" w:rsidP="00F957F0">
            <w:pPr>
              <w:spacing w:after="0" w:line="100" w:lineRule="atLeast"/>
              <w:rPr>
                <w:rFonts w:eastAsia="Times New Roman" w:cs="Calibri"/>
                <w:bCs/>
                <w:sz w:val="18"/>
                <w:szCs w:val="18"/>
              </w:rPr>
            </w:pPr>
            <w:r w:rsidRPr="000B7D55">
              <w:rPr>
                <w:rFonts w:eastAsia="Times New Roman" w:cs="Calibri"/>
                <w:bCs/>
                <w:sz w:val="18"/>
                <w:szCs w:val="18"/>
              </w:rPr>
              <w:t>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76C8B07" w14:textId="77777777" w:rsidR="00731CF1" w:rsidRPr="00293447" w:rsidRDefault="00731CF1" w:rsidP="00F957F0">
            <w:pPr>
              <w:spacing w:after="0" w:line="100" w:lineRule="atLeast"/>
              <w:rPr>
                <w:rFonts w:eastAsia="Times New Roman" w:cs="Calibri"/>
                <w:b/>
                <w:bCs/>
                <w:sz w:val="18"/>
                <w:szCs w:val="18"/>
              </w:rPr>
            </w:pPr>
            <w:r w:rsidRPr="00293447">
              <w:rPr>
                <w:rFonts w:eastAsia="Times New Roman" w:cs="Calibri"/>
                <w:b/>
                <w:bCs/>
                <w:sz w:val="18"/>
                <w:szCs w:val="18"/>
              </w:rPr>
              <w:t>Wielofunkcyjne przenośne narzędzie elektroniczne</w:t>
            </w:r>
          </w:p>
          <w:p w14:paraId="0A1E46BD" w14:textId="77777777" w:rsidR="00731CF1" w:rsidRPr="007B7708" w:rsidRDefault="00731CF1" w:rsidP="00F957F0">
            <w:pPr>
              <w:spacing w:after="0" w:line="100" w:lineRule="atLeast"/>
              <w:rPr>
                <w:rFonts w:eastAsia="Times New Roman" w:cs="Calibri"/>
                <w:bCs/>
                <w:sz w:val="18"/>
                <w:szCs w:val="18"/>
              </w:rPr>
            </w:pPr>
            <w:r w:rsidRPr="007B7708">
              <w:rPr>
                <w:rFonts w:eastAsia="Times New Roman" w:cs="Calibri"/>
                <w:bCs/>
                <w:sz w:val="18"/>
                <w:szCs w:val="18"/>
              </w:rPr>
              <w:t>- Przeznaczenie: dla testerów penetracyjnych, elektroników i hobbystów „radio-hackingu”.</w:t>
            </w:r>
          </w:p>
          <w:p w14:paraId="468C872B" w14:textId="77777777" w:rsidR="00731CF1" w:rsidRPr="007B7708" w:rsidRDefault="00731CF1" w:rsidP="00F957F0">
            <w:pPr>
              <w:spacing w:after="0" w:line="100" w:lineRule="atLeast"/>
              <w:rPr>
                <w:rFonts w:eastAsia="Times New Roman" w:cs="Calibri"/>
                <w:bCs/>
                <w:sz w:val="18"/>
                <w:szCs w:val="18"/>
              </w:rPr>
            </w:pPr>
            <w:r w:rsidRPr="007B7708">
              <w:rPr>
                <w:rFonts w:eastAsia="Times New Roman" w:cs="Calibri"/>
                <w:bCs/>
                <w:sz w:val="18"/>
                <w:szCs w:val="18"/>
              </w:rPr>
              <w:t>- Procesor i pamięć: mikrokontroler dwurdzeniowy, pamięć flash około 1 MB, RAM około 256 kB.</w:t>
            </w:r>
          </w:p>
          <w:p w14:paraId="182A538A" w14:textId="77777777" w:rsidR="00731CF1" w:rsidRPr="007B7708" w:rsidRDefault="00731CF1" w:rsidP="00F957F0">
            <w:pPr>
              <w:spacing w:after="0" w:line="100" w:lineRule="atLeast"/>
              <w:rPr>
                <w:rFonts w:eastAsia="Times New Roman" w:cs="Calibri"/>
                <w:bCs/>
                <w:sz w:val="18"/>
                <w:szCs w:val="18"/>
              </w:rPr>
            </w:pPr>
            <w:r w:rsidRPr="007B7708">
              <w:rPr>
                <w:rFonts w:eastAsia="Times New Roman" w:cs="Calibri"/>
                <w:bCs/>
                <w:sz w:val="18"/>
                <w:szCs w:val="18"/>
              </w:rPr>
              <w:t>- Ekran: monochromatyczny LCD o przekątnej około 1,4″</w:t>
            </w:r>
          </w:p>
          <w:p w14:paraId="2AD3A396" w14:textId="77777777" w:rsidR="00731CF1" w:rsidRPr="007B7708" w:rsidRDefault="00731CF1" w:rsidP="00F957F0">
            <w:pPr>
              <w:spacing w:after="0" w:line="100" w:lineRule="atLeast"/>
              <w:rPr>
                <w:rFonts w:eastAsia="Times New Roman" w:cs="Calibri"/>
                <w:bCs/>
                <w:sz w:val="18"/>
                <w:szCs w:val="18"/>
              </w:rPr>
            </w:pPr>
            <w:r w:rsidRPr="007B7708">
              <w:rPr>
                <w:rFonts w:eastAsia="Times New Roman" w:cs="Calibri"/>
                <w:bCs/>
                <w:sz w:val="18"/>
                <w:szCs w:val="18"/>
              </w:rPr>
              <w:t>- Sterowanie: 5-kierunkowy pad + przycisk</w:t>
            </w:r>
          </w:p>
          <w:p w14:paraId="14376BCA" w14:textId="77777777" w:rsidR="00731CF1" w:rsidRPr="007B7708" w:rsidRDefault="00731CF1" w:rsidP="00F957F0">
            <w:pPr>
              <w:spacing w:after="0" w:line="100" w:lineRule="atLeast"/>
              <w:rPr>
                <w:rFonts w:eastAsia="Times New Roman" w:cs="Calibri"/>
                <w:bCs/>
                <w:sz w:val="18"/>
                <w:szCs w:val="18"/>
              </w:rPr>
            </w:pPr>
            <w:r w:rsidRPr="007B7708">
              <w:rPr>
                <w:rFonts w:eastAsia="Times New Roman" w:cs="Calibri"/>
                <w:bCs/>
                <w:sz w:val="18"/>
                <w:szCs w:val="18"/>
              </w:rPr>
              <w:t>- Zasilanie: akumulator Li-Po 2000 mAh</w:t>
            </w:r>
          </w:p>
          <w:p w14:paraId="2D2EE400" w14:textId="77777777" w:rsidR="00731CF1" w:rsidRPr="007B7708" w:rsidRDefault="00731CF1" w:rsidP="00F957F0">
            <w:pPr>
              <w:spacing w:after="0" w:line="100" w:lineRule="atLeast"/>
              <w:rPr>
                <w:rFonts w:eastAsia="Times New Roman" w:cs="Calibri"/>
                <w:bCs/>
                <w:sz w:val="18"/>
                <w:szCs w:val="18"/>
              </w:rPr>
            </w:pPr>
            <w:r w:rsidRPr="007B7708">
              <w:rPr>
                <w:rFonts w:eastAsia="Times New Roman" w:cs="Calibri"/>
                <w:bCs/>
                <w:sz w:val="18"/>
                <w:szCs w:val="18"/>
              </w:rPr>
              <w:t>- Ładowanie i komunikacja: USB-C</w:t>
            </w:r>
          </w:p>
          <w:p w14:paraId="7AED8FA4" w14:textId="77777777" w:rsidR="00731CF1" w:rsidRPr="007B7708" w:rsidRDefault="00731CF1" w:rsidP="00F957F0">
            <w:pPr>
              <w:spacing w:after="0" w:line="100" w:lineRule="atLeast"/>
              <w:rPr>
                <w:rFonts w:eastAsia="Times New Roman" w:cs="Calibri"/>
                <w:bCs/>
                <w:sz w:val="18"/>
                <w:szCs w:val="18"/>
              </w:rPr>
            </w:pPr>
            <w:r w:rsidRPr="007B7708">
              <w:rPr>
                <w:rFonts w:eastAsia="Times New Roman" w:cs="Calibri"/>
                <w:bCs/>
                <w:sz w:val="18"/>
                <w:szCs w:val="18"/>
              </w:rPr>
              <w:t>- RF i NFC: obsługa sub-GHz, RFID 125 kHz, NFC 13,56 MHz</w:t>
            </w:r>
          </w:p>
          <w:p w14:paraId="06AC76E6" w14:textId="77777777" w:rsidR="00731CF1" w:rsidRPr="007B7708" w:rsidRDefault="00731CF1" w:rsidP="00F957F0">
            <w:pPr>
              <w:spacing w:after="0" w:line="100" w:lineRule="atLeast"/>
              <w:rPr>
                <w:rFonts w:eastAsia="Times New Roman" w:cs="Calibri"/>
                <w:bCs/>
                <w:sz w:val="18"/>
                <w:szCs w:val="18"/>
              </w:rPr>
            </w:pPr>
            <w:r w:rsidRPr="007B7708">
              <w:rPr>
                <w:rFonts w:eastAsia="Times New Roman" w:cs="Calibri"/>
                <w:bCs/>
                <w:sz w:val="18"/>
                <w:szCs w:val="18"/>
              </w:rPr>
              <w:t>- IR: nadajnik i odbiornik podczerwieni z zapisem i emulacją sygnałów</w:t>
            </w:r>
          </w:p>
          <w:p w14:paraId="215A13D3" w14:textId="77777777" w:rsidR="00731CF1" w:rsidRPr="00827423" w:rsidRDefault="00731CF1" w:rsidP="00F957F0">
            <w:pPr>
              <w:spacing w:after="0" w:line="100" w:lineRule="atLeast"/>
              <w:rPr>
                <w:rFonts w:eastAsia="Times New Roman" w:cs="Calibri"/>
                <w:bCs/>
                <w:sz w:val="18"/>
                <w:szCs w:val="18"/>
                <w:lang w:val="en-US"/>
              </w:rPr>
            </w:pPr>
            <w:r w:rsidRPr="00827423">
              <w:rPr>
                <w:rFonts w:eastAsia="Times New Roman" w:cs="Calibri"/>
                <w:bCs/>
                <w:sz w:val="18"/>
                <w:szCs w:val="18"/>
                <w:lang w:val="en-US"/>
              </w:rPr>
              <w:t>- Bluetooth: moduł Bluetooth Low Energy (BLE)</w:t>
            </w:r>
          </w:p>
          <w:p w14:paraId="17B736F5" w14:textId="77777777" w:rsidR="00731CF1" w:rsidRPr="007B7708" w:rsidRDefault="00731CF1" w:rsidP="00F957F0">
            <w:pPr>
              <w:spacing w:after="0" w:line="100" w:lineRule="atLeast"/>
              <w:rPr>
                <w:rFonts w:eastAsia="Times New Roman" w:cs="Calibri"/>
                <w:bCs/>
                <w:sz w:val="18"/>
                <w:szCs w:val="18"/>
              </w:rPr>
            </w:pPr>
            <w:r w:rsidRPr="007B7708">
              <w:rPr>
                <w:rFonts w:eastAsia="Times New Roman" w:cs="Calibri"/>
                <w:bCs/>
                <w:sz w:val="18"/>
                <w:szCs w:val="18"/>
              </w:rPr>
              <w:t>- GPIO i interfejsy eksperymentalne: dostępne złącza i funkcje wejść/wyjść cyfrowych, magistrala 1-Wire oraz interfejs debugowania</w:t>
            </w:r>
          </w:p>
          <w:p w14:paraId="66252958" w14:textId="2AC53051" w:rsidR="00731CF1" w:rsidRDefault="00731CF1" w:rsidP="00F957F0">
            <w:pPr>
              <w:spacing w:after="0" w:line="100" w:lineRule="atLeast"/>
              <w:rPr>
                <w:rFonts w:eastAsia="Times New Roman" w:cs="Calibri"/>
                <w:bCs/>
                <w:sz w:val="18"/>
                <w:szCs w:val="18"/>
              </w:rPr>
            </w:pPr>
            <w:r w:rsidRPr="007B7708">
              <w:rPr>
                <w:rFonts w:eastAsia="Times New Roman" w:cs="Calibri"/>
                <w:bCs/>
                <w:sz w:val="18"/>
                <w:szCs w:val="18"/>
              </w:rPr>
              <w:t>- Wyposażenie: buzzer, gniazdo microSD obsługujące karty do minimum 64 GB, możliwo</w:t>
            </w:r>
            <w:r>
              <w:rPr>
                <w:rFonts w:eastAsia="Times New Roman" w:cs="Calibri"/>
                <w:bCs/>
                <w:sz w:val="18"/>
                <w:szCs w:val="18"/>
              </w:rPr>
              <w:t>ść rozbudowy o moduły rozszerzeń</w:t>
            </w:r>
          </w:p>
          <w:p w14:paraId="1E272E4A" w14:textId="6AC41C69" w:rsidR="00731CF1" w:rsidRPr="00293447" w:rsidRDefault="00731CF1" w:rsidP="00F957F0">
            <w:pPr>
              <w:spacing w:after="0" w:line="100" w:lineRule="atLeast"/>
              <w:rPr>
                <w:rFonts w:eastAsia="Times New Roman" w:cs="Calibri"/>
                <w:b/>
                <w:bCs/>
                <w:sz w:val="18"/>
                <w:szCs w:val="18"/>
              </w:rPr>
            </w:pPr>
          </w:p>
        </w:tc>
        <w:tc>
          <w:tcPr>
            <w:tcW w:w="1559" w:type="dxa"/>
            <w:vMerge/>
            <w:tcBorders>
              <w:left w:val="single" w:sz="4" w:space="0" w:color="000000"/>
              <w:right w:val="single" w:sz="4" w:space="0" w:color="000000"/>
            </w:tcBorders>
            <w:vAlign w:val="center"/>
          </w:tcPr>
          <w:p w14:paraId="60277E2F" w14:textId="77777777" w:rsidR="00731CF1" w:rsidRPr="000B7D55" w:rsidRDefault="00731CF1" w:rsidP="00F957F0">
            <w:pPr>
              <w:spacing w:after="0" w:line="100" w:lineRule="atLeast"/>
              <w:rPr>
                <w:rFonts w:eastAsia="Times New Roman" w:cs="Calibri"/>
                <w:bCs/>
                <w:sz w:val="18"/>
                <w:szCs w:val="18"/>
              </w:rPr>
            </w:pPr>
          </w:p>
        </w:tc>
      </w:tr>
      <w:tr w:rsidR="00F957F0" w:rsidRPr="000B7D55" w14:paraId="7F43968D" w14:textId="77777777" w:rsidTr="005E5FAD">
        <w:trPr>
          <w:trHeight w:val="242"/>
        </w:trPr>
        <w:tc>
          <w:tcPr>
            <w:tcW w:w="11908" w:type="dxa"/>
            <w:gridSpan w:val="5"/>
            <w:tcBorders>
              <w:left w:val="single" w:sz="4" w:space="0" w:color="000000"/>
              <w:bottom w:val="single" w:sz="4" w:space="0" w:color="000000"/>
              <w:right w:val="single" w:sz="4" w:space="0" w:color="000000"/>
            </w:tcBorders>
            <w:shd w:val="clear" w:color="auto" w:fill="F2F2F2" w:themeFill="background1" w:themeFillShade="F2"/>
            <w:vAlign w:val="center"/>
          </w:tcPr>
          <w:p w14:paraId="3D5AAF84" w14:textId="77777777" w:rsidR="00F957F0" w:rsidRPr="001B3DE4" w:rsidRDefault="00F957F0" w:rsidP="00F957F0">
            <w:pPr>
              <w:spacing w:after="0" w:line="100" w:lineRule="atLeast"/>
              <w:jc w:val="center"/>
              <w:rPr>
                <w:rFonts w:eastAsia="Times New Roman" w:cs="Calibri"/>
                <w:bCs/>
                <w:sz w:val="18"/>
                <w:szCs w:val="18"/>
              </w:rPr>
            </w:pPr>
            <w:r w:rsidRPr="009A341A">
              <w:rPr>
                <w:rFonts w:eastAsia="Times New Roman" w:cs="Calibri"/>
                <w:b/>
                <w:bCs/>
                <w:sz w:val="18"/>
                <w:szCs w:val="18"/>
              </w:rPr>
              <w:t xml:space="preserve">Część </w:t>
            </w:r>
            <w:r>
              <w:rPr>
                <w:rFonts w:eastAsia="Times New Roman" w:cs="Calibri"/>
                <w:b/>
                <w:bCs/>
                <w:sz w:val="18"/>
                <w:szCs w:val="18"/>
              </w:rPr>
              <w:t>9</w:t>
            </w:r>
          </w:p>
        </w:tc>
        <w:tc>
          <w:tcPr>
            <w:tcW w:w="1559" w:type="dxa"/>
            <w:vMerge/>
            <w:tcBorders>
              <w:left w:val="single" w:sz="4" w:space="0" w:color="000000"/>
              <w:right w:val="single" w:sz="4" w:space="0" w:color="000000"/>
            </w:tcBorders>
            <w:vAlign w:val="center"/>
          </w:tcPr>
          <w:p w14:paraId="5B0C3B16" w14:textId="77777777" w:rsidR="00F957F0" w:rsidRPr="000B7D55" w:rsidRDefault="00F957F0" w:rsidP="00F957F0">
            <w:pPr>
              <w:spacing w:after="0" w:line="100" w:lineRule="atLeast"/>
              <w:rPr>
                <w:rFonts w:eastAsia="Times New Roman" w:cs="Calibri"/>
                <w:bCs/>
                <w:sz w:val="18"/>
                <w:szCs w:val="18"/>
              </w:rPr>
            </w:pPr>
          </w:p>
        </w:tc>
      </w:tr>
      <w:tr w:rsidR="00F957F0" w:rsidRPr="000B7D55" w14:paraId="6C606093" w14:textId="77777777" w:rsidTr="00731CF1">
        <w:trPr>
          <w:trHeight w:val="550"/>
        </w:trPr>
        <w:tc>
          <w:tcPr>
            <w:tcW w:w="1277" w:type="dxa"/>
            <w:tcBorders>
              <w:left w:val="single" w:sz="4" w:space="0" w:color="000000"/>
              <w:bottom w:val="single" w:sz="4" w:space="0" w:color="auto"/>
              <w:right w:val="single" w:sz="4" w:space="0" w:color="000000"/>
            </w:tcBorders>
            <w:vAlign w:val="center"/>
          </w:tcPr>
          <w:p w14:paraId="5EF39E13" w14:textId="77777777" w:rsidR="00F957F0" w:rsidRPr="00731CF1" w:rsidRDefault="00F957F0" w:rsidP="00F957F0">
            <w:pPr>
              <w:spacing w:after="0" w:line="100" w:lineRule="atLeast"/>
              <w:rPr>
                <w:rFonts w:eastAsia="Times New Roman" w:cs="Calibri"/>
                <w:b/>
                <w:bCs/>
                <w:sz w:val="18"/>
                <w:szCs w:val="18"/>
              </w:rPr>
            </w:pPr>
            <w:r w:rsidRPr="00731CF1">
              <w:rPr>
                <w:rFonts w:eastAsia="Times New Roman" w:cs="Calibri"/>
                <w:b/>
                <w:bCs/>
                <w:sz w:val="18"/>
                <w:szCs w:val="18"/>
              </w:rPr>
              <w:t>Część 9</w:t>
            </w:r>
          </w:p>
        </w:tc>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3042CAC" w14:textId="77777777" w:rsidR="00F957F0" w:rsidRPr="000B7D55" w:rsidRDefault="00F957F0" w:rsidP="00F957F0">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4" w:space="0" w:color="000000"/>
              <w:bottom w:val="single" w:sz="4" w:space="0" w:color="auto"/>
              <w:right w:val="single" w:sz="4" w:space="0" w:color="000000"/>
            </w:tcBorders>
            <w:shd w:val="clear" w:color="auto" w:fill="FFFFFF"/>
            <w:vAlign w:val="center"/>
          </w:tcPr>
          <w:tbl>
            <w:tblPr>
              <w:tblW w:w="6780" w:type="dxa"/>
              <w:tblLayout w:type="fixed"/>
              <w:tblCellMar>
                <w:left w:w="70" w:type="dxa"/>
                <w:right w:w="70" w:type="dxa"/>
              </w:tblCellMar>
              <w:tblLook w:val="04A0" w:firstRow="1" w:lastRow="0" w:firstColumn="1" w:lastColumn="0" w:noHBand="0" w:noVBand="1"/>
            </w:tblPr>
            <w:tblGrid>
              <w:gridCol w:w="2960"/>
              <w:gridCol w:w="3820"/>
            </w:tblGrid>
            <w:tr w:rsidR="00F957F0" w:rsidRPr="00B26E22" w14:paraId="33B7EA04" w14:textId="77777777" w:rsidTr="005E5FAD">
              <w:trPr>
                <w:trHeight w:val="288"/>
              </w:trPr>
              <w:tc>
                <w:tcPr>
                  <w:tcW w:w="2960" w:type="dxa"/>
                  <w:tcBorders>
                    <w:top w:val="nil"/>
                    <w:left w:val="nil"/>
                    <w:bottom w:val="nil"/>
                    <w:right w:val="nil"/>
                  </w:tcBorders>
                  <w:noWrap/>
                  <w:vAlign w:val="bottom"/>
                  <w:hideMark/>
                </w:tcPr>
                <w:p w14:paraId="1232A04C" w14:textId="77777777" w:rsidR="00F957F0" w:rsidRPr="000B7D55" w:rsidRDefault="00F957F0" w:rsidP="00F957F0">
                  <w:pPr>
                    <w:spacing w:after="0" w:line="100" w:lineRule="atLeast"/>
                    <w:rPr>
                      <w:rFonts w:eastAsia="Times New Roman" w:cs="Calibri"/>
                      <w:bCs/>
                      <w:sz w:val="18"/>
                      <w:szCs w:val="18"/>
                    </w:rPr>
                  </w:pPr>
                  <w:r>
                    <w:rPr>
                      <w:rFonts w:eastAsia="Times New Roman" w:cs="Calibri"/>
                      <w:bCs/>
                      <w:sz w:val="18"/>
                      <w:szCs w:val="18"/>
                    </w:rPr>
                    <w:t>R</w:t>
                  </w:r>
                  <w:r w:rsidRPr="00B26E22">
                    <w:rPr>
                      <w:rFonts w:eastAsia="Times New Roman" w:cs="Calibri"/>
                      <w:bCs/>
                      <w:sz w:val="18"/>
                      <w:szCs w:val="18"/>
                    </w:rPr>
                    <w:t>oboty edukacyjne</w:t>
                  </w:r>
                </w:p>
                <w:p w14:paraId="3B3C46F8" w14:textId="77777777" w:rsidR="00F957F0" w:rsidRDefault="00F957F0" w:rsidP="00F957F0">
                  <w:pPr>
                    <w:spacing w:after="0" w:line="100" w:lineRule="atLeast"/>
                    <w:rPr>
                      <w:rFonts w:eastAsia="Times New Roman" w:cs="Calibri"/>
                      <w:bCs/>
                      <w:sz w:val="18"/>
                      <w:szCs w:val="18"/>
                    </w:rPr>
                  </w:pPr>
                  <w:r>
                    <w:rPr>
                      <w:rFonts w:eastAsia="Times New Roman" w:cs="Calibri"/>
                      <w:bCs/>
                      <w:sz w:val="18"/>
                      <w:szCs w:val="18"/>
                    </w:rPr>
                    <w:t xml:space="preserve"> (10.1 info dla </w:t>
                  </w:r>
                </w:p>
                <w:p w14:paraId="127B7D40" w14:textId="77777777" w:rsidR="00F957F0" w:rsidRPr="00B26E22" w:rsidRDefault="00F957F0" w:rsidP="00F957F0">
                  <w:pPr>
                    <w:spacing w:after="0" w:line="100" w:lineRule="atLeast"/>
                    <w:rPr>
                      <w:rFonts w:eastAsia="Times New Roman" w:cs="Calibri"/>
                      <w:bCs/>
                      <w:sz w:val="18"/>
                      <w:szCs w:val="18"/>
                    </w:rPr>
                  </w:pPr>
                  <w:r>
                    <w:rPr>
                      <w:rFonts w:eastAsia="Times New Roman" w:cs="Calibri"/>
                      <w:bCs/>
                      <w:sz w:val="18"/>
                      <w:szCs w:val="18"/>
                    </w:rPr>
                    <w:t>zamawiającego)</w:t>
                  </w:r>
                </w:p>
              </w:tc>
              <w:tc>
                <w:tcPr>
                  <w:tcW w:w="3820" w:type="dxa"/>
                  <w:tcBorders>
                    <w:top w:val="nil"/>
                    <w:left w:val="nil"/>
                    <w:bottom w:val="nil"/>
                    <w:right w:val="nil"/>
                  </w:tcBorders>
                  <w:noWrap/>
                  <w:vAlign w:val="bottom"/>
                  <w:hideMark/>
                </w:tcPr>
                <w:p w14:paraId="2680BBF8" w14:textId="77777777" w:rsidR="00F957F0" w:rsidRPr="00B26E22" w:rsidRDefault="00F957F0" w:rsidP="00F957F0">
                  <w:pPr>
                    <w:spacing w:after="0" w:line="100" w:lineRule="atLeast"/>
                    <w:rPr>
                      <w:rFonts w:eastAsia="Times New Roman" w:cs="Calibri"/>
                      <w:bCs/>
                      <w:sz w:val="18"/>
                      <w:szCs w:val="18"/>
                    </w:rPr>
                  </w:pPr>
                  <w:r w:rsidRPr="00B26E22">
                    <w:rPr>
                      <w:rFonts w:eastAsia="Times New Roman" w:cs="Calibri"/>
                      <w:bCs/>
                      <w:sz w:val="18"/>
                      <w:szCs w:val="18"/>
                    </w:rPr>
                    <w:t>robot mBot 2</w:t>
                  </w:r>
                </w:p>
              </w:tc>
            </w:tr>
          </w:tbl>
          <w:p w14:paraId="31997BE3" w14:textId="77777777" w:rsidR="00F957F0" w:rsidRPr="000B7D55" w:rsidRDefault="00F957F0" w:rsidP="00F957F0">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auto"/>
              <w:right w:val="single" w:sz="4" w:space="0" w:color="000000"/>
            </w:tcBorders>
            <w:shd w:val="clear" w:color="auto" w:fill="FFFFFF"/>
            <w:vAlign w:val="center"/>
          </w:tcPr>
          <w:p w14:paraId="68328489" w14:textId="77777777" w:rsidR="00F957F0" w:rsidRPr="000B7D55" w:rsidRDefault="00F957F0" w:rsidP="00F957F0">
            <w:pPr>
              <w:spacing w:after="0" w:line="100" w:lineRule="atLeast"/>
              <w:rPr>
                <w:rFonts w:eastAsia="Times New Roman" w:cs="Calibri"/>
                <w:bCs/>
                <w:sz w:val="18"/>
                <w:szCs w:val="18"/>
              </w:rPr>
            </w:pPr>
            <w:r w:rsidRPr="000B7D55">
              <w:rPr>
                <w:rFonts w:eastAsia="Times New Roman" w:cs="Calibri"/>
                <w:bCs/>
                <w:sz w:val="18"/>
                <w:szCs w:val="18"/>
              </w:rPr>
              <w:t>8</w:t>
            </w:r>
          </w:p>
        </w:tc>
        <w:tc>
          <w:tcPr>
            <w:tcW w:w="7513" w:type="dxa"/>
            <w:tcBorders>
              <w:top w:val="single" w:sz="4" w:space="0" w:color="000000"/>
              <w:left w:val="single" w:sz="4" w:space="0" w:color="000000"/>
              <w:bottom w:val="single" w:sz="4" w:space="0" w:color="auto"/>
              <w:right w:val="single" w:sz="4" w:space="0" w:color="000000"/>
            </w:tcBorders>
            <w:shd w:val="clear" w:color="auto" w:fill="FFFFFF"/>
          </w:tcPr>
          <w:p w14:paraId="75136A23" w14:textId="77777777" w:rsidR="00F957F0" w:rsidRPr="00293447" w:rsidRDefault="00F957F0" w:rsidP="00F957F0">
            <w:pPr>
              <w:spacing w:after="0" w:line="100" w:lineRule="atLeast"/>
              <w:rPr>
                <w:rFonts w:eastAsia="Times New Roman" w:cs="Calibri"/>
                <w:b/>
                <w:bCs/>
                <w:sz w:val="18"/>
                <w:szCs w:val="18"/>
              </w:rPr>
            </w:pPr>
            <w:r w:rsidRPr="00293447">
              <w:rPr>
                <w:rFonts w:eastAsia="Times New Roman" w:cs="Calibri"/>
                <w:b/>
                <w:bCs/>
                <w:sz w:val="18"/>
                <w:szCs w:val="18"/>
              </w:rPr>
              <w:t xml:space="preserve">Robot edukacyjny do nauki programowania graficznego i tekstowego </w:t>
            </w:r>
          </w:p>
          <w:p w14:paraId="04DBAFEA"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Programowanie:</w:t>
            </w:r>
          </w:p>
          <w:p w14:paraId="7AF84666"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Środowisko graficzne w typie/podobie mBlock, zgodne ze Scratch 3.0</w:t>
            </w:r>
          </w:p>
          <w:p w14:paraId="21B19F35"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Kompatybilność z Aplikacją mobilną do programowania dostępna na Android i iOS</w:t>
            </w:r>
          </w:p>
          <w:p w14:paraId="36357A50"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Możliwość programowania tekstowego w językach microPython oraz Python 3 lub równoważne</w:t>
            </w:r>
          </w:p>
          <w:p w14:paraId="3CA22288"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Obsługa wielowątkowości oraz możliwość zapisania minimum do 8 programów w pamięci robota</w:t>
            </w:r>
          </w:p>
          <w:p w14:paraId="3313A295"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Procesor: dwurdzeniowy procesor minimum 32-bit, około 240 MHz</w:t>
            </w:r>
          </w:p>
          <w:p w14:paraId="13510C8B"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Pamięć: minimum 520 kB RAM, 8 MB SPI Flash</w:t>
            </w:r>
          </w:p>
          <w:p w14:paraId="275ADEE1"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Komunikacja: Bluetooth, Wi-Fi</w:t>
            </w:r>
          </w:p>
          <w:p w14:paraId="642521EC"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Wyświetlacz: kolorowy IPS, minimum 128×128 px</w:t>
            </w:r>
          </w:p>
          <w:p w14:paraId="7F933FCF"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Dioda LED RGB: minimum 5 szt</w:t>
            </w:r>
          </w:p>
          <w:p w14:paraId="4F03E9AD"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Głośnik i mikrofon z funkcją nagrywania dźwięku</w:t>
            </w:r>
          </w:p>
          <w:p w14:paraId="642866E4"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Zasilanie: akumulator Li-ion ok. 2500 mAh, ładowany przez USB-C</w:t>
            </w:r>
          </w:p>
          <w:p w14:paraId="7D0018E2"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xml:space="preserve">- Czujniki: minimum 4 czujniki w tym: Żyroskop/akcelerometr, czujnik światła, czujnik odległości, czujnik linii i koloru, </w:t>
            </w:r>
          </w:p>
          <w:p w14:paraId="07C79110"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Elementy sterujące : Joystick i przyciski programowalne</w:t>
            </w:r>
          </w:p>
          <w:p w14:paraId="0E14C924"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xml:space="preserve">- Napęd: minimum 2 silniki z enkoderami </w:t>
            </w:r>
          </w:p>
          <w:p w14:paraId="4E7511A4"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xml:space="preserve">Porty i złącza: </w:t>
            </w:r>
          </w:p>
          <w:p w14:paraId="7C3296D1"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Uniwersalne złącze czujników z możliwością obsługi minimum 10 czujników jednocześnie</w:t>
            </w:r>
          </w:p>
          <w:p w14:paraId="3BD0D2C0"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xml:space="preserve">- Minimum 2 porty silników z enkoderem </w:t>
            </w:r>
          </w:p>
          <w:p w14:paraId="5531EF48"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xml:space="preserve">- Minimum 2 porty silników DC </w:t>
            </w:r>
          </w:p>
          <w:p w14:paraId="77B58DB2"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xml:space="preserve">- Minimum 4 porty serwomechanizmów </w:t>
            </w:r>
          </w:p>
          <w:p w14:paraId="0B09DF20"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Minimum 2 porty taśm LED/Arduino  (mogą być współdzielone)</w:t>
            </w:r>
          </w:p>
          <w:p w14:paraId="0EF08FE0" w14:textId="77777777" w:rsidR="00F957F0"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Złącze USB-C</w:t>
            </w:r>
          </w:p>
          <w:p w14:paraId="3DCC4E41" w14:textId="77777777" w:rsidR="00731CF1" w:rsidRDefault="00731CF1" w:rsidP="00F957F0">
            <w:pPr>
              <w:spacing w:after="0" w:line="100" w:lineRule="atLeast"/>
              <w:rPr>
                <w:rFonts w:eastAsia="Times New Roman" w:cs="Calibri"/>
                <w:bCs/>
                <w:sz w:val="18"/>
                <w:szCs w:val="18"/>
              </w:rPr>
            </w:pPr>
          </w:p>
          <w:p w14:paraId="61E2F132" w14:textId="77777777" w:rsidR="00731CF1" w:rsidRDefault="00731CF1" w:rsidP="00F957F0">
            <w:pPr>
              <w:spacing w:after="0" w:line="100" w:lineRule="atLeast"/>
              <w:rPr>
                <w:rFonts w:eastAsia="Times New Roman" w:cs="Calibri"/>
                <w:bCs/>
                <w:sz w:val="18"/>
                <w:szCs w:val="18"/>
              </w:rPr>
            </w:pPr>
          </w:p>
          <w:p w14:paraId="5A4C0658" w14:textId="77777777" w:rsidR="00731CF1" w:rsidRDefault="00731CF1" w:rsidP="00F957F0">
            <w:pPr>
              <w:spacing w:after="0" w:line="100" w:lineRule="atLeast"/>
              <w:rPr>
                <w:rFonts w:eastAsia="Times New Roman" w:cs="Calibri"/>
                <w:bCs/>
                <w:sz w:val="18"/>
                <w:szCs w:val="18"/>
              </w:rPr>
            </w:pPr>
          </w:p>
          <w:p w14:paraId="319C4F7C" w14:textId="77777777" w:rsidR="00731CF1" w:rsidRDefault="00731CF1" w:rsidP="00F957F0">
            <w:pPr>
              <w:spacing w:after="0" w:line="100" w:lineRule="atLeast"/>
              <w:rPr>
                <w:rFonts w:eastAsia="Times New Roman" w:cs="Calibri"/>
                <w:bCs/>
                <w:sz w:val="18"/>
                <w:szCs w:val="18"/>
              </w:rPr>
            </w:pPr>
          </w:p>
          <w:p w14:paraId="54A22901" w14:textId="77777777" w:rsidR="00731CF1" w:rsidRDefault="00731CF1" w:rsidP="00F957F0">
            <w:pPr>
              <w:spacing w:after="0" w:line="100" w:lineRule="atLeast"/>
              <w:rPr>
                <w:rFonts w:eastAsia="Times New Roman" w:cs="Calibri"/>
                <w:bCs/>
                <w:sz w:val="18"/>
                <w:szCs w:val="18"/>
              </w:rPr>
            </w:pPr>
          </w:p>
          <w:p w14:paraId="6C0BE6D9" w14:textId="77777777" w:rsidR="00731CF1" w:rsidRDefault="00731CF1" w:rsidP="00F957F0">
            <w:pPr>
              <w:spacing w:after="0" w:line="100" w:lineRule="atLeast"/>
              <w:rPr>
                <w:rFonts w:eastAsia="Times New Roman" w:cs="Calibri"/>
                <w:bCs/>
                <w:sz w:val="18"/>
                <w:szCs w:val="18"/>
              </w:rPr>
            </w:pPr>
          </w:p>
          <w:p w14:paraId="1FA40AB8" w14:textId="77777777" w:rsidR="00731CF1" w:rsidRDefault="00731CF1" w:rsidP="00F957F0">
            <w:pPr>
              <w:spacing w:after="0" w:line="100" w:lineRule="atLeast"/>
              <w:rPr>
                <w:rFonts w:eastAsia="Times New Roman" w:cs="Calibri"/>
                <w:bCs/>
                <w:sz w:val="18"/>
                <w:szCs w:val="18"/>
              </w:rPr>
            </w:pPr>
          </w:p>
          <w:p w14:paraId="733C004B" w14:textId="77777777" w:rsidR="00731CF1" w:rsidRDefault="00731CF1" w:rsidP="00F957F0">
            <w:pPr>
              <w:spacing w:after="0" w:line="100" w:lineRule="atLeast"/>
              <w:rPr>
                <w:rFonts w:eastAsia="Times New Roman" w:cs="Calibri"/>
                <w:bCs/>
                <w:sz w:val="18"/>
                <w:szCs w:val="18"/>
              </w:rPr>
            </w:pPr>
          </w:p>
          <w:p w14:paraId="5FE43A13" w14:textId="77777777" w:rsidR="00731CF1" w:rsidRDefault="00731CF1" w:rsidP="00F957F0">
            <w:pPr>
              <w:spacing w:after="0" w:line="100" w:lineRule="atLeast"/>
              <w:rPr>
                <w:rFonts w:eastAsia="Times New Roman" w:cs="Calibri"/>
                <w:bCs/>
                <w:sz w:val="18"/>
                <w:szCs w:val="18"/>
              </w:rPr>
            </w:pPr>
          </w:p>
          <w:p w14:paraId="5194DC6B" w14:textId="77777777" w:rsidR="00731CF1" w:rsidRDefault="00731CF1" w:rsidP="00F957F0">
            <w:pPr>
              <w:spacing w:after="0" w:line="100" w:lineRule="atLeast"/>
              <w:rPr>
                <w:rFonts w:eastAsia="Times New Roman" w:cs="Calibri"/>
                <w:bCs/>
                <w:sz w:val="18"/>
                <w:szCs w:val="18"/>
              </w:rPr>
            </w:pPr>
          </w:p>
          <w:p w14:paraId="56D8D5D4" w14:textId="77777777" w:rsidR="00731CF1" w:rsidRDefault="00731CF1" w:rsidP="00F957F0">
            <w:pPr>
              <w:spacing w:after="0" w:line="100" w:lineRule="atLeast"/>
              <w:rPr>
                <w:rFonts w:eastAsia="Times New Roman" w:cs="Calibri"/>
                <w:bCs/>
                <w:sz w:val="18"/>
                <w:szCs w:val="18"/>
              </w:rPr>
            </w:pPr>
          </w:p>
          <w:p w14:paraId="57900181" w14:textId="77777777" w:rsidR="00731CF1" w:rsidRDefault="00731CF1" w:rsidP="00F957F0">
            <w:pPr>
              <w:spacing w:after="0" w:line="100" w:lineRule="atLeast"/>
              <w:rPr>
                <w:rFonts w:eastAsia="Times New Roman" w:cs="Calibri"/>
                <w:bCs/>
                <w:sz w:val="18"/>
                <w:szCs w:val="18"/>
              </w:rPr>
            </w:pPr>
          </w:p>
          <w:p w14:paraId="683466C4" w14:textId="77777777" w:rsidR="00731CF1" w:rsidRDefault="00731CF1" w:rsidP="00731CF1">
            <w:pPr>
              <w:spacing w:after="0" w:line="100" w:lineRule="atLeast"/>
              <w:rPr>
                <w:rFonts w:eastAsia="Times New Roman" w:cs="Calibri"/>
                <w:bCs/>
                <w:sz w:val="18"/>
                <w:szCs w:val="18"/>
              </w:rPr>
            </w:pPr>
          </w:p>
          <w:p w14:paraId="14C1930A" w14:textId="77777777" w:rsidR="00731CF1" w:rsidRPr="000B7D55" w:rsidRDefault="00731CF1" w:rsidP="00731CF1">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613293E3" w14:textId="77777777" w:rsidR="00F957F0" w:rsidRPr="000B7D55" w:rsidRDefault="00F957F0" w:rsidP="00F957F0">
            <w:pPr>
              <w:spacing w:after="0" w:line="100" w:lineRule="atLeast"/>
              <w:rPr>
                <w:rFonts w:eastAsia="Times New Roman" w:cs="Calibri"/>
                <w:bCs/>
                <w:sz w:val="18"/>
                <w:szCs w:val="18"/>
              </w:rPr>
            </w:pPr>
          </w:p>
        </w:tc>
      </w:tr>
      <w:tr w:rsidR="00F957F0" w:rsidRPr="000B7D55" w14:paraId="22054FAD" w14:textId="77777777" w:rsidTr="00731CF1">
        <w:trPr>
          <w:trHeight w:val="255"/>
        </w:trPr>
        <w:tc>
          <w:tcPr>
            <w:tcW w:w="11908"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65E3EF" w14:textId="77777777" w:rsidR="00F957F0" w:rsidRPr="001B3DE4" w:rsidRDefault="00F957F0" w:rsidP="00F957F0">
            <w:pPr>
              <w:spacing w:after="0" w:line="100" w:lineRule="atLeast"/>
              <w:jc w:val="center"/>
              <w:rPr>
                <w:rFonts w:eastAsia="Times New Roman" w:cs="Calibri"/>
                <w:bCs/>
                <w:sz w:val="18"/>
                <w:szCs w:val="18"/>
              </w:rPr>
            </w:pPr>
            <w:r w:rsidRPr="009A341A">
              <w:rPr>
                <w:rFonts w:eastAsia="Times New Roman" w:cs="Calibri"/>
                <w:b/>
                <w:bCs/>
                <w:sz w:val="18"/>
                <w:szCs w:val="18"/>
              </w:rPr>
              <w:t xml:space="preserve">Część </w:t>
            </w:r>
            <w:r>
              <w:rPr>
                <w:rFonts w:eastAsia="Times New Roman" w:cs="Calibri"/>
                <w:b/>
                <w:bCs/>
                <w:sz w:val="18"/>
                <w:szCs w:val="18"/>
              </w:rPr>
              <w:t>10</w:t>
            </w:r>
          </w:p>
        </w:tc>
        <w:tc>
          <w:tcPr>
            <w:tcW w:w="1559" w:type="dxa"/>
            <w:vMerge/>
            <w:tcBorders>
              <w:left w:val="single" w:sz="4" w:space="0" w:color="auto"/>
              <w:right w:val="single" w:sz="4" w:space="0" w:color="000000"/>
            </w:tcBorders>
            <w:vAlign w:val="center"/>
          </w:tcPr>
          <w:p w14:paraId="07E61D79" w14:textId="77777777" w:rsidR="00F957F0" w:rsidRPr="000B7D55" w:rsidRDefault="00F957F0" w:rsidP="00F957F0">
            <w:pPr>
              <w:spacing w:after="0" w:line="100" w:lineRule="atLeast"/>
              <w:rPr>
                <w:rFonts w:eastAsia="Times New Roman" w:cs="Calibri"/>
                <w:bCs/>
                <w:sz w:val="18"/>
                <w:szCs w:val="18"/>
              </w:rPr>
            </w:pPr>
          </w:p>
        </w:tc>
      </w:tr>
      <w:tr w:rsidR="00F957F0" w:rsidRPr="000B7D55" w14:paraId="518FFCBC" w14:textId="77777777" w:rsidTr="00731CF1">
        <w:trPr>
          <w:trHeight w:val="2907"/>
        </w:trPr>
        <w:tc>
          <w:tcPr>
            <w:tcW w:w="1277" w:type="dxa"/>
            <w:tcBorders>
              <w:top w:val="single" w:sz="4" w:space="0" w:color="auto"/>
              <w:left w:val="single" w:sz="4" w:space="0" w:color="000000"/>
              <w:bottom w:val="single" w:sz="4" w:space="0" w:color="auto"/>
              <w:right w:val="single" w:sz="4" w:space="0" w:color="000000"/>
            </w:tcBorders>
            <w:vAlign w:val="center"/>
          </w:tcPr>
          <w:p w14:paraId="40CE5379" w14:textId="77777777" w:rsidR="00F957F0" w:rsidRPr="00731CF1" w:rsidRDefault="00F957F0" w:rsidP="00F957F0">
            <w:pPr>
              <w:spacing w:after="0" w:line="100" w:lineRule="atLeast"/>
              <w:rPr>
                <w:rFonts w:eastAsia="Times New Roman" w:cs="Calibri"/>
                <w:b/>
                <w:bCs/>
                <w:sz w:val="18"/>
                <w:szCs w:val="18"/>
              </w:rPr>
            </w:pPr>
            <w:r w:rsidRPr="00731CF1">
              <w:rPr>
                <w:rFonts w:eastAsia="Times New Roman" w:cs="Calibri"/>
                <w:b/>
                <w:bCs/>
                <w:sz w:val="18"/>
                <w:szCs w:val="18"/>
              </w:rPr>
              <w:t>Część 10</w:t>
            </w:r>
          </w:p>
        </w:tc>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46652891" w14:textId="77777777" w:rsidR="00F957F0" w:rsidRPr="000B7D55" w:rsidRDefault="00F957F0" w:rsidP="00F957F0">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1D213D3" w14:textId="77777777" w:rsidR="00F957F0" w:rsidRPr="000B7D55" w:rsidRDefault="00F957F0" w:rsidP="00F957F0">
            <w:pPr>
              <w:spacing w:after="0" w:line="100" w:lineRule="atLeast"/>
              <w:rPr>
                <w:rFonts w:eastAsia="Times New Roman" w:cs="Calibri"/>
                <w:bCs/>
                <w:sz w:val="18"/>
                <w:szCs w:val="18"/>
              </w:rPr>
            </w:pPr>
            <w:r w:rsidRPr="000B7D55">
              <w:rPr>
                <w:rFonts w:eastAsia="Times New Roman" w:cs="Calibri"/>
                <w:bCs/>
                <w:sz w:val="18"/>
                <w:szCs w:val="18"/>
              </w:rPr>
              <w:t>Szafa na materiały edukacyjne</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p w14:paraId="634F54A0" w14:textId="77777777" w:rsidR="00F957F0" w:rsidRPr="000B7D55" w:rsidRDefault="00F957F0" w:rsidP="00F957F0">
            <w:pPr>
              <w:spacing w:after="0" w:line="100" w:lineRule="atLeast"/>
              <w:rPr>
                <w:rFonts w:eastAsia="Times New Roman" w:cs="Calibri"/>
                <w:bCs/>
                <w:sz w:val="18"/>
                <w:szCs w:val="18"/>
              </w:rPr>
            </w:pPr>
          </w:p>
        </w:tc>
        <w:tc>
          <w:tcPr>
            <w:tcW w:w="567"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56E6932" w14:textId="77777777" w:rsidR="00F957F0" w:rsidRPr="000B7D55" w:rsidRDefault="00F957F0" w:rsidP="00F957F0">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auto"/>
              <w:left w:val="single" w:sz="4" w:space="0" w:color="000000"/>
              <w:bottom w:val="single" w:sz="4" w:space="0" w:color="000000"/>
              <w:right w:val="single" w:sz="4" w:space="0" w:color="000000"/>
            </w:tcBorders>
            <w:shd w:val="clear" w:color="auto" w:fill="FFFFFF"/>
          </w:tcPr>
          <w:p w14:paraId="27C692A9" w14:textId="77777777" w:rsidR="00F957F0" w:rsidRPr="00293447" w:rsidRDefault="00F957F0" w:rsidP="00F957F0">
            <w:pPr>
              <w:spacing w:after="0" w:line="100" w:lineRule="atLeast"/>
              <w:rPr>
                <w:rFonts w:eastAsia="Times New Roman" w:cs="Calibri"/>
                <w:b/>
                <w:bCs/>
                <w:sz w:val="18"/>
                <w:szCs w:val="18"/>
              </w:rPr>
            </w:pPr>
            <w:r w:rsidRPr="00293447">
              <w:rPr>
                <w:rFonts w:eastAsia="Times New Roman" w:cs="Calibri"/>
                <w:b/>
                <w:bCs/>
                <w:sz w:val="18"/>
                <w:szCs w:val="18"/>
              </w:rPr>
              <w:t>Szafa biurowa ze stali</w:t>
            </w:r>
          </w:p>
          <w:p w14:paraId="07F51BAA"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Zastosowanie: przechowywanie dokumentów zgodnie z wymogami RODO</w:t>
            </w:r>
          </w:p>
          <w:p w14:paraId="6132FA0F"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Konstrukcja: stalowa, wykonana z blachy, malowana proszkowo</w:t>
            </w:r>
          </w:p>
          <w:p w14:paraId="7BAFFF37"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Kolor: czarny lub szary, szafa malowana proszkowo</w:t>
            </w:r>
          </w:p>
          <w:p w14:paraId="29DEE528"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xml:space="preserve">Wymiary: </w:t>
            </w:r>
          </w:p>
          <w:p w14:paraId="6709F2E4"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xml:space="preserve">- Szerokość około 90 cm </w:t>
            </w:r>
          </w:p>
          <w:p w14:paraId="03B7F9FC"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xml:space="preserve">- Głębokość 45–50 cm </w:t>
            </w:r>
          </w:p>
          <w:p w14:paraId="43FDF444"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Wysokość 190–195 cm</w:t>
            </w:r>
          </w:p>
          <w:p w14:paraId="0090A5A1"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Konstrukcja drzwi: dwuskrzydłowe, pełne</w:t>
            </w:r>
          </w:p>
          <w:p w14:paraId="482ECB8F"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Rodzaj zamka: zamykane na klucz</w:t>
            </w:r>
          </w:p>
          <w:p w14:paraId="4643FE06" w14:textId="77777777" w:rsidR="00F957F0" w:rsidRPr="001B3DE4"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Półki: minimum 4 półki z regulowaną wysokością</w:t>
            </w:r>
          </w:p>
          <w:p w14:paraId="74FF7CBC" w14:textId="4D5A81F1" w:rsidR="00AF79A8" w:rsidRDefault="00F957F0" w:rsidP="00F957F0">
            <w:pPr>
              <w:spacing w:after="0" w:line="100" w:lineRule="atLeast"/>
              <w:rPr>
                <w:rFonts w:eastAsia="Times New Roman" w:cs="Calibri"/>
                <w:bCs/>
                <w:sz w:val="18"/>
                <w:szCs w:val="18"/>
              </w:rPr>
            </w:pPr>
            <w:r w:rsidRPr="001B3DE4">
              <w:rPr>
                <w:rFonts w:eastAsia="Times New Roman" w:cs="Calibri"/>
                <w:bCs/>
                <w:sz w:val="18"/>
                <w:szCs w:val="18"/>
              </w:rPr>
              <w:t>- Stabilność: możliwość mocowania do ściany lub podłoża dla zwiększenia bezpieczeństwa</w:t>
            </w:r>
          </w:p>
          <w:p w14:paraId="7BF2A076" w14:textId="77777777" w:rsidR="00F957F0" w:rsidRPr="000B7D55" w:rsidRDefault="00F957F0" w:rsidP="00F957F0">
            <w:pPr>
              <w:spacing w:after="0" w:line="100" w:lineRule="atLeast"/>
              <w:rPr>
                <w:rFonts w:eastAsia="Times New Roman" w:cs="Calibri"/>
                <w:bCs/>
                <w:sz w:val="18"/>
                <w:szCs w:val="18"/>
              </w:rPr>
            </w:pPr>
          </w:p>
        </w:tc>
        <w:tc>
          <w:tcPr>
            <w:tcW w:w="1559" w:type="dxa"/>
            <w:vMerge/>
            <w:tcBorders>
              <w:left w:val="single" w:sz="4" w:space="0" w:color="000000"/>
              <w:bottom w:val="single" w:sz="4" w:space="0" w:color="000000"/>
              <w:right w:val="single" w:sz="4" w:space="0" w:color="000000"/>
            </w:tcBorders>
            <w:vAlign w:val="center"/>
          </w:tcPr>
          <w:p w14:paraId="2602B96B" w14:textId="77777777" w:rsidR="00F957F0" w:rsidRPr="000B7D55" w:rsidRDefault="00F957F0" w:rsidP="00F957F0">
            <w:pPr>
              <w:spacing w:after="0" w:line="100" w:lineRule="atLeast"/>
              <w:rPr>
                <w:rFonts w:eastAsia="Times New Roman" w:cs="Calibri"/>
                <w:bCs/>
                <w:sz w:val="18"/>
                <w:szCs w:val="18"/>
              </w:rPr>
            </w:pPr>
          </w:p>
        </w:tc>
      </w:tr>
      <w:tr w:rsidR="00F957F0" w:rsidRPr="000B7D55" w14:paraId="2CDC4A9C" w14:textId="77777777" w:rsidTr="00DF7F17">
        <w:trPr>
          <w:trHeight w:val="231"/>
        </w:trPr>
        <w:tc>
          <w:tcPr>
            <w:tcW w:w="11908" w:type="dxa"/>
            <w:gridSpan w:val="5"/>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14:paraId="7956972B" w14:textId="37A0E907" w:rsidR="00F957F0" w:rsidRPr="00293447" w:rsidRDefault="00F957F0" w:rsidP="00F957F0">
            <w:pPr>
              <w:spacing w:after="0" w:line="100" w:lineRule="atLeast"/>
              <w:jc w:val="center"/>
              <w:rPr>
                <w:rFonts w:eastAsia="Times New Roman" w:cs="Calibri"/>
                <w:b/>
                <w:bCs/>
                <w:sz w:val="18"/>
                <w:szCs w:val="18"/>
              </w:rPr>
            </w:pPr>
            <w:r w:rsidRPr="009A341A">
              <w:rPr>
                <w:rFonts w:eastAsia="Times New Roman" w:cs="Calibri"/>
                <w:b/>
                <w:bCs/>
                <w:sz w:val="18"/>
                <w:szCs w:val="18"/>
              </w:rPr>
              <w:t xml:space="preserve">Część </w:t>
            </w:r>
            <w:r>
              <w:rPr>
                <w:rFonts w:eastAsia="Times New Roman" w:cs="Calibri"/>
                <w:b/>
                <w:bCs/>
                <w:sz w:val="18"/>
                <w:szCs w:val="18"/>
              </w:rPr>
              <w:t>11</w:t>
            </w:r>
          </w:p>
        </w:tc>
        <w:tc>
          <w:tcPr>
            <w:tcW w:w="1559" w:type="dxa"/>
            <w:vMerge w:val="restart"/>
            <w:tcBorders>
              <w:left w:val="single" w:sz="4" w:space="0" w:color="000000"/>
              <w:right w:val="single" w:sz="4" w:space="0" w:color="000000"/>
            </w:tcBorders>
            <w:vAlign w:val="center"/>
          </w:tcPr>
          <w:p w14:paraId="70549C7C" w14:textId="77777777" w:rsidR="00F957F0" w:rsidRPr="007B7708" w:rsidRDefault="00F957F0" w:rsidP="00F957F0">
            <w:pPr>
              <w:spacing w:after="0" w:line="100" w:lineRule="atLeast"/>
              <w:rPr>
                <w:rFonts w:eastAsia="Times New Roman" w:cs="Calibri"/>
                <w:bCs/>
                <w:sz w:val="18"/>
                <w:szCs w:val="18"/>
              </w:rPr>
            </w:pPr>
            <w:r w:rsidRPr="007B7708">
              <w:rPr>
                <w:rFonts w:eastAsia="Times New Roman" w:cs="Calibri"/>
                <w:bCs/>
                <w:sz w:val="18"/>
                <w:szCs w:val="18"/>
              </w:rPr>
              <w:t xml:space="preserve">Zespole Szkół Politechnicznych w Głogowie </w:t>
            </w:r>
          </w:p>
          <w:p w14:paraId="139F0563" w14:textId="77777777" w:rsidR="00F957F0" w:rsidRDefault="00F957F0" w:rsidP="00F957F0">
            <w:pPr>
              <w:spacing w:after="0" w:line="100" w:lineRule="atLeast"/>
              <w:rPr>
                <w:rFonts w:eastAsia="Times New Roman" w:cs="Calibri"/>
                <w:bCs/>
                <w:sz w:val="18"/>
                <w:szCs w:val="18"/>
              </w:rPr>
            </w:pPr>
          </w:p>
          <w:p w14:paraId="09F23B5E" w14:textId="77777777" w:rsidR="00AF79A8" w:rsidRPr="000B7D55" w:rsidRDefault="00AF79A8" w:rsidP="00F957F0">
            <w:pPr>
              <w:spacing w:after="0" w:line="100" w:lineRule="atLeast"/>
              <w:rPr>
                <w:rFonts w:eastAsia="Times New Roman" w:cs="Calibri"/>
                <w:bCs/>
                <w:sz w:val="18"/>
                <w:szCs w:val="18"/>
              </w:rPr>
            </w:pPr>
          </w:p>
        </w:tc>
      </w:tr>
      <w:tr w:rsidR="00F957F0" w:rsidRPr="000B7D55" w14:paraId="51B1AFD5" w14:textId="77777777" w:rsidTr="00DF7F17">
        <w:trPr>
          <w:trHeight w:val="566"/>
        </w:trPr>
        <w:tc>
          <w:tcPr>
            <w:tcW w:w="1277" w:type="dxa"/>
            <w:tcBorders>
              <w:top w:val="single" w:sz="4" w:space="0" w:color="auto"/>
              <w:left w:val="single" w:sz="4" w:space="0" w:color="auto"/>
              <w:bottom w:val="single" w:sz="4" w:space="0" w:color="auto"/>
              <w:right w:val="single" w:sz="4" w:space="0" w:color="auto"/>
            </w:tcBorders>
            <w:vAlign w:val="center"/>
          </w:tcPr>
          <w:p w14:paraId="4C320FD1" w14:textId="24898ED6" w:rsidR="00F957F0" w:rsidRPr="00731CF1" w:rsidRDefault="00F957F0" w:rsidP="00F957F0">
            <w:pPr>
              <w:spacing w:after="0" w:line="100" w:lineRule="atLeast"/>
              <w:rPr>
                <w:rFonts w:eastAsia="Times New Roman" w:cs="Calibri"/>
                <w:b/>
                <w:bCs/>
                <w:sz w:val="18"/>
                <w:szCs w:val="18"/>
              </w:rPr>
            </w:pPr>
            <w:r w:rsidRPr="00731CF1">
              <w:rPr>
                <w:rFonts w:eastAsia="Times New Roman" w:cs="Calibri"/>
                <w:b/>
                <w:bCs/>
                <w:sz w:val="18"/>
                <w:szCs w:val="18"/>
              </w:rPr>
              <w:t>Część 11</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795A44F" w14:textId="65F696F7" w:rsidR="00F957F0" w:rsidRPr="000B7D55" w:rsidRDefault="00F957F0" w:rsidP="00F957F0">
            <w:pPr>
              <w:spacing w:after="0" w:line="100" w:lineRule="atLeast"/>
              <w:rPr>
                <w:rFonts w:eastAsia="Times New Roman" w:cs="Calibri"/>
                <w:bCs/>
                <w:sz w:val="18"/>
                <w:szCs w:val="18"/>
              </w:rPr>
            </w:pPr>
            <w:r>
              <w:rPr>
                <w:rFonts w:eastAsia="Times New Roman" w:cs="Calibri"/>
                <w:bCs/>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02CD4D4F" w14:textId="3E39DCEB" w:rsidR="00F957F0" w:rsidRPr="000B7D55" w:rsidRDefault="00F957F0" w:rsidP="00F957F0">
            <w:pPr>
              <w:spacing w:after="0" w:line="100" w:lineRule="atLeast"/>
              <w:rPr>
                <w:rFonts w:eastAsia="Times New Roman" w:cs="Calibri"/>
                <w:bCs/>
                <w:sz w:val="18"/>
                <w:szCs w:val="18"/>
              </w:rPr>
            </w:pPr>
            <w:r w:rsidRPr="000B7D55">
              <w:rPr>
                <w:rFonts w:eastAsia="Times New Roman" w:cs="Calibri"/>
                <w:bCs/>
                <w:sz w:val="18"/>
                <w:szCs w:val="18"/>
              </w:rPr>
              <w:t xml:space="preserve">Gogle </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91B84AD" w14:textId="4CDD0407" w:rsidR="00F957F0" w:rsidRPr="000B7D55" w:rsidRDefault="00F957F0" w:rsidP="00F957F0">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14:paraId="55F06685" w14:textId="77777777" w:rsidR="00F957F0" w:rsidRPr="00293447" w:rsidRDefault="00F957F0" w:rsidP="00F957F0">
            <w:pPr>
              <w:spacing w:after="0" w:line="100" w:lineRule="atLeast"/>
              <w:rPr>
                <w:rFonts w:eastAsia="Times New Roman" w:cs="Calibri"/>
                <w:b/>
                <w:bCs/>
                <w:sz w:val="18"/>
                <w:szCs w:val="18"/>
              </w:rPr>
            </w:pPr>
            <w:r w:rsidRPr="00293447">
              <w:rPr>
                <w:rFonts w:eastAsia="Times New Roman" w:cs="Calibri"/>
                <w:b/>
                <w:bCs/>
                <w:sz w:val="18"/>
                <w:szCs w:val="18"/>
              </w:rPr>
              <w:t>Bezprzewodowy zestaw technologii wirtualnej rzeczywistości :</w:t>
            </w:r>
          </w:p>
          <w:p w14:paraId="0299DE54" w14:textId="77777777" w:rsidR="00F957F0" w:rsidRPr="007B7708" w:rsidRDefault="00F957F0" w:rsidP="00F957F0">
            <w:pPr>
              <w:spacing w:after="0" w:line="100" w:lineRule="atLeast"/>
              <w:rPr>
                <w:rFonts w:eastAsia="Times New Roman" w:cs="Calibri"/>
                <w:bCs/>
                <w:sz w:val="18"/>
                <w:szCs w:val="18"/>
              </w:rPr>
            </w:pPr>
            <w:r w:rsidRPr="007B7708">
              <w:rPr>
                <w:rFonts w:eastAsia="Times New Roman" w:cs="Calibri"/>
                <w:bCs/>
                <w:sz w:val="18"/>
                <w:szCs w:val="18"/>
              </w:rPr>
              <w:t>- Typ: działający bez konieczności stałego połączenia z komputerem</w:t>
            </w:r>
          </w:p>
          <w:p w14:paraId="63F2E01B" w14:textId="77777777" w:rsidR="00F957F0" w:rsidRPr="007B7708" w:rsidRDefault="00F957F0" w:rsidP="00F957F0">
            <w:pPr>
              <w:spacing w:after="0" w:line="100" w:lineRule="atLeast"/>
              <w:rPr>
                <w:rFonts w:eastAsia="Times New Roman" w:cs="Calibri"/>
                <w:bCs/>
                <w:sz w:val="18"/>
                <w:szCs w:val="18"/>
              </w:rPr>
            </w:pPr>
            <w:r w:rsidRPr="007B7708">
              <w:rPr>
                <w:rFonts w:eastAsia="Times New Roman" w:cs="Calibri"/>
                <w:bCs/>
                <w:sz w:val="18"/>
                <w:szCs w:val="18"/>
              </w:rPr>
              <w:t>- Właściwości: skład zestawu nagłowne gogle + 2 szt. kontrolerów (jeden na każdą dłoń)</w:t>
            </w:r>
          </w:p>
          <w:p w14:paraId="778C505D" w14:textId="77777777" w:rsidR="00F957F0" w:rsidRPr="007B7708" w:rsidRDefault="00F957F0" w:rsidP="00F957F0">
            <w:pPr>
              <w:spacing w:after="0" w:line="100" w:lineRule="atLeast"/>
              <w:rPr>
                <w:rFonts w:eastAsia="Times New Roman" w:cs="Calibri"/>
                <w:bCs/>
                <w:sz w:val="18"/>
                <w:szCs w:val="18"/>
              </w:rPr>
            </w:pPr>
            <w:r w:rsidRPr="007B7708">
              <w:rPr>
                <w:rFonts w:eastAsia="Times New Roman" w:cs="Calibri"/>
                <w:bCs/>
                <w:sz w:val="18"/>
                <w:szCs w:val="18"/>
              </w:rPr>
              <w:t>- Pamięć wbudowana: minimum 512 GB</w:t>
            </w:r>
          </w:p>
          <w:p w14:paraId="5CF3E77C" w14:textId="77777777" w:rsidR="00F957F0" w:rsidRPr="007B7708" w:rsidRDefault="00F957F0" w:rsidP="00F957F0">
            <w:pPr>
              <w:spacing w:after="0" w:line="100" w:lineRule="atLeast"/>
              <w:rPr>
                <w:rFonts w:eastAsia="Times New Roman" w:cs="Calibri"/>
                <w:bCs/>
                <w:sz w:val="18"/>
                <w:szCs w:val="18"/>
              </w:rPr>
            </w:pPr>
            <w:r w:rsidRPr="007B7708">
              <w:rPr>
                <w:rFonts w:eastAsia="Times New Roman" w:cs="Calibri"/>
                <w:bCs/>
                <w:sz w:val="18"/>
                <w:szCs w:val="18"/>
              </w:rPr>
              <w:t>- Transmisja: bezprzewodowa</w:t>
            </w:r>
          </w:p>
          <w:p w14:paraId="140468E0" w14:textId="77777777" w:rsidR="00F957F0" w:rsidRPr="007B7708" w:rsidRDefault="00F957F0" w:rsidP="00F957F0">
            <w:pPr>
              <w:spacing w:after="0" w:line="100" w:lineRule="atLeast"/>
              <w:rPr>
                <w:rFonts w:eastAsia="Times New Roman" w:cs="Calibri"/>
                <w:bCs/>
                <w:sz w:val="18"/>
                <w:szCs w:val="18"/>
              </w:rPr>
            </w:pPr>
            <w:r w:rsidRPr="007B7708">
              <w:rPr>
                <w:rFonts w:eastAsia="Times New Roman" w:cs="Calibri"/>
                <w:bCs/>
                <w:sz w:val="18"/>
                <w:szCs w:val="18"/>
              </w:rPr>
              <w:t>- Ekran: Rozdzielczość: minimum 4128 x 2208 (2064 x 2208 na każde oko)</w:t>
            </w:r>
          </w:p>
          <w:p w14:paraId="08381146" w14:textId="77777777" w:rsidR="00F957F0" w:rsidRPr="007B7708" w:rsidRDefault="00F957F0" w:rsidP="00F957F0">
            <w:pPr>
              <w:spacing w:after="0" w:line="100" w:lineRule="atLeast"/>
              <w:rPr>
                <w:rFonts w:eastAsia="Times New Roman" w:cs="Calibri"/>
                <w:bCs/>
                <w:sz w:val="18"/>
                <w:szCs w:val="18"/>
              </w:rPr>
            </w:pPr>
            <w:r w:rsidRPr="007B7708">
              <w:rPr>
                <w:rFonts w:eastAsia="Times New Roman" w:cs="Calibri"/>
                <w:bCs/>
                <w:sz w:val="18"/>
                <w:szCs w:val="18"/>
              </w:rPr>
              <w:t>- Częstotliwość odświeżania: minimum 90 Hz</w:t>
            </w:r>
          </w:p>
          <w:p w14:paraId="69FB713C" w14:textId="77777777" w:rsidR="00F957F0" w:rsidRPr="007B7708" w:rsidRDefault="00F957F0" w:rsidP="00F957F0">
            <w:pPr>
              <w:spacing w:after="0" w:line="100" w:lineRule="atLeast"/>
              <w:rPr>
                <w:rFonts w:eastAsia="Times New Roman" w:cs="Calibri"/>
                <w:bCs/>
                <w:sz w:val="18"/>
                <w:szCs w:val="18"/>
              </w:rPr>
            </w:pPr>
            <w:r w:rsidRPr="007B7708">
              <w:rPr>
                <w:rFonts w:eastAsia="Times New Roman" w:cs="Calibri"/>
                <w:bCs/>
                <w:sz w:val="18"/>
                <w:szCs w:val="18"/>
              </w:rPr>
              <w:t>- Możliwość regulacji rozstawu ekranów (minimum 3 poziomy) lub system płynny (mechaniczny lub cyfrowy)</w:t>
            </w:r>
          </w:p>
          <w:p w14:paraId="6E33FD96" w14:textId="77777777" w:rsidR="00F957F0" w:rsidRPr="007B7708" w:rsidRDefault="00F957F0" w:rsidP="00F957F0">
            <w:pPr>
              <w:spacing w:after="0" w:line="100" w:lineRule="atLeast"/>
              <w:rPr>
                <w:rFonts w:eastAsia="Times New Roman" w:cs="Calibri"/>
                <w:bCs/>
                <w:sz w:val="18"/>
                <w:szCs w:val="18"/>
              </w:rPr>
            </w:pPr>
            <w:r w:rsidRPr="007B7708">
              <w:rPr>
                <w:rFonts w:eastAsia="Times New Roman" w:cs="Calibri"/>
                <w:bCs/>
                <w:sz w:val="18"/>
                <w:szCs w:val="18"/>
              </w:rPr>
              <w:t>- Dźwięk: wbudowany mikrofon i głośniki</w:t>
            </w:r>
          </w:p>
          <w:p w14:paraId="5B9447D2" w14:textId="77777777" w:rsidR="00F957F0" w:rsidRPr="007B7708" w:rsidRDefault="00F957F0" w:rsidP="00F957F0">
            <w:pPr>
              <w:spacing w:after="0" w:line="100" w:lineRule="atLeast"/>
              <w:rPr>
                <w:rFonts w:eastAsia="Times New Roman" w:cs="Calibri"/>
                <w:bCs/>
                <w:sz w:val="18"/>
                <w:szCs w:val="18"/>
              </w:rPr>
            </w:pPr>
            <w:r w:rsidRPr="007B7708">
              <w:rPr>
                <w:rFonts w:eastAsia="Times New Roman" w:cs="Calibri"/>
                <w:bCs/>
                <w:sz w:val="18"/>
                <w:szCs w:val="18"/>
              </w:rPr>
              <w:t>- Czujniki: żyroskop, czujnik zbliżeniowy, akcelerometr</w:t>
            </w:r>
          </w:p>
          <w:p w14:paraId="62942585" w14:textId="77777777" w:rsidR="00F957F0" w:rsidRPr="007B7708" w:rsidRDefault="00F957F0" w:rsidP="00F957F0">
            <w:pPr>
              <w:spacing w:after="0" w:line="100" w:lineRule="atLeast"/>
              <w:rPr>
                <w:rFonts w:eastAsia="Times New Roman" w:cs="Calibri"/>
                <w:bCs/>
                <w:sz w:val="18"/>
                <w:szCs w:val="18"/>
              </w:rPr>
            </w:pPr>
            <w:r w:rsidRPr="007B7708">
              <w:rPr>
                <w:rFonts w:eastAsia="Times New Roman" w:cs="Calibri"/>
                <w:bCs/>
                <w:sz w:val="18"/>
                <w:szCs w:val="18"/>
              </w:rPr>
              <w:t>- Złącza: minimum złącze USB-C 3.0 (lub nowszy)</w:t>
            </w:r>
          </w:p>
          <w:p w14:paraId="3D5757E7" w14:textId="77777777" w:rsidR="00F957F0" w:rsidRDefault="00F957F0" w:rsidP="00F957F0">
            <w:pPr>
              <w:spacing w:after="0" w:line="100" w:lineRule="atLeast"/>
              <w:rPr>
                <w:rFonts w:eastAsia="Times New Roman" w:cs="Calibri"/>
                <w:bCs/>
                <w:sz w:val="18"/>
                <w:szCs w:val="18"/>
              </w:rPr>
            </w:pPr>
            <w:r w:rsidRPr="007B7708">
              <w:rPr>
                <w:rFonts w:eastAsia="Times New Roman" w:cs="Calibri"/>
                <w:bCs/>
                <w:sz w:val="18"/>
                <w:szCs w:val="18"/>
              </w:rPr>
              <w:t>- Wyposażenie: zasilacz, wkładka dystansująca do gogli, baterie do kontrolerów lub kontrol</w:t>
            </w:r>
            <w:r>
              <w:rPr>
                <w:rFonts w:eastAsia="Times New Roman" w:cs="Calibri"/>
                <w:bCs/>
                <w:sz w:val="18"/>
                <w:szCs w:val="18"/>
              </w:rPr>
              <w:t>ery z wbudowanymi akumulatorami</w:t>
            </w:r>
          </w:p>
          <w:p w14:paraId="4FBDA46F" w14:textId="68703E2C" w:rsidR="00731CF1" w:rsidRPr="00293447" w:rsidRDefault="00731CF1" w:rsidP="00F957F0">
            <w:pPr>
              <w:spacing w:after="0" w:line="100" w:lineRule="atLeast"/>
              <w:rPr>
                <w:rFonts w:eastAsia="Times New Roman" w:cs="Calibri"/>
                <w:b/>
                <w:bCs/>
                <w:sz w:val="18"/>
                <w:szCs w:val="18"/>
              </w:rPr>
            </w:pPr>
          </w:p>
        </w:tc>
        <w:tc>
          <w:tcPr>
            <w:tcW w:w="1559" w:type="dxa"/>
            <w:vMerge/>
            <w:tcBorders>
              <w:left w:val="single" w:sz="4" w:space="0" w:color="auto"/>
              <w:right w:val="single" w:sz="4" w:space="0" w:color="000000"/>
            </w:tcBorders>
            <w:vAlign w:val="center"/>
          </w:tcPr>
          <w:p w14:paraId="395A2106" w14:textId="77777777" w:rsidR="00F957F0" w:rsidRPr="000B7D55" w:rsidRDefault="00F957F0" w:rsidP="00F957F0">
            <w:pPr>
              <w:spacing w:after="0" w:line="100" w:lineRule="atLeast"/>
              <w:rPr>
                <w:rFonts w:eastAsia="Times New Roman" w:cs="Calibri"/>
                <w:bCs/>
                <w:sz w:val="18"/>
                <w:szCs w:val="18"/>
              </w:rPr>
            </w:pPr>
          </w:p>
        </w:tc>
      </w:tr>
      <w:tr w:rsidR="00F957F0" w:rsidRPr="000B7D55" w14:paraId="70351928" w14:textId="77777777" w:rsidTr="00DF7F17">
        <w:trPr>
          <w:trHeight w:val="259"/>
        </w:trPr>
        <w:tc>
          <w:tcPr>
            <w:tcW w:w="11908" w:type="dxa"/>
            <w:gridSpan w:val="5"/>
            <w:tcBorders>
              <w:top w:val="single" w:sz="4" w:space="0" w:color="auto"/>
              <w:left w:val="single" w:sz="4" w:space="0" w:color="000000"/>
              <w:bottom w:val="single" w:sz="4" w:space="0" w:color="auto"/>
              <w:right w:val="single" w:sz="4" w:space="0" w:color="000000"/>
            </w:tcBorders>
            <w:shd w:val="clear" w:color="auto" w:fill="F2F2F2" w:themeFill="background1" w:themeFillShade="F2"/>
            <w:vAlign w:val="center"/>
          </w:tcPr>
          <w:p w14:paraId="1BDFA159" w14:textId="628C08B1" w:rsidR="00F957F0" w:rsidRPr="001B3DE4" w:rsidRDefault="00F957F0" w:rsidP="00F957F0">
            <w:pPr>
              <w:spacing w:after="0" w:line="100" w:lineRule="atLeast"/>
              <w:jc w:val="center"/>
              <w:rPr>
                <w:rFonts w:eastAsia="Times New Roman" w:cs="Calibri"/>
                <w:bCs/>
                <w:sz w:val="18"/>
                <w:szCs w:val="18"/>
              </w:rPr>
            </w:pPr>
            <w:r w:rsidRPr="009A341A">
              <w:rPr>
                <w:rFonts w:eastAsia="Times New Roman" w:cs="Calibri"/>
                <w:b/>
                <w:bCs/>
                <w:sz w:val="18"/>
                <w:szCs w:val="18"/>
              </w:rPr>
              <w:t xml:space="preserve">Część </w:t>
            </w:r>
            <w:r>
              <w:rPr>
                <w:rFonts w:eastAsia="Times New Roman" w:cs="Calibri"/>
                <w:b/>
                <w:bCs/>
                <w:sz w:val="18"/>
                <w:szCs w:val="18"/>
              </w:rPr>
              <w:t>12</w:t>
            </w:r>
          </w:p>
        </w:tc>
        <w:tc>
          <w:tcPr>
            <w:tcW w:w="1559" w:type="dxa"/>
            <w:vMerge/>
            <w:tcBorders>
              <w:left w:val="single" w:sz="4" w:space="0" w:color="000000"/>
              <w:right w:val="single" w:sz="4" w:space="0" w:color="000000"/>
            </w:tcBorders>
            <w:vAlign w:val="center"/>
          </w:tcPr>
          <w:p w14:paraId="6D3DA022" w14:textId="77777777" w:rsidR="00F957F0" w:rsidRPr="000B7D55" w:rsidRDefault="00F957F0" w:rsidP="00F957F0">
            <w:pPr>
              <w:spacing w:after="0" w:line="100" w:lineRule="atLeast"/>
              <w:rPr>
                <w:rFonts w:eastAsia="Times New Roman" w:cs="Calibri"/>
                <w:bCs/>
                <w:sz w:val="18"/>
                <w:szCs w:val="18"/>
              </w:rPr>
            </w:pPr>
          </w:p>
        </w:tc>
      </w:tr>
      <w:tr w:rsidR="00731CF1" w:rsidRPr="007B7708" w14:paraId="1A67A264" w14:textId="77777777" w:rsidTr="005A0C77">
        <w:trPr>
          <w:trHeight w:val="300"/>
        </w:trPr>
        <w:tc>
          <w:tcPr>
            <w:tcW w:w="1277" w:type="dxa"/>
            <w:vMerge w:val="restart"/>
            <w:tcBorders>
              <w:top w:val="single" w:sz="4" w:space="0" w:color="000000"/>
              <w:left w:val="single" w:sz="4" w:space="0" w:color="000000"/>
              <w:right w:val="single" w:sz="4" w:space="0" w:color="000000"/>
            </w:tcBorders>
            <w:vAlign w:val="center"/>
          </w:tcPr>
          <w:p w14:paraId="40130772" w14:textId="3A6B3DC3" w:rsidR="00731CF1" w:rsidRPr="00731CF1" w:rsidRDefault="00731CF1" w:rsidP="00F957F0">
            <w:pPr>
              <w:spacing w:after="0" w:line="100" w:lineRule="atLeast"/>
              <w:rPr>
                <w:rFonts w:eastAsia="Times New Roman" w:cs="Calibri"/>
                <w:b/>
                <w:bCs/>
                <w:sz w:val="18"/>
                <w:szCs w:val="18"/>
              </w:rPr>
            </w:pPr>
            <w:r w:rsidRPr="00731CF1">
              <w:rPr>
                <w:rFonts w:eastAsia="Times New Roman" w:cs="Calibri"/>
                <w:b/>
                <w:bCs/>
                <w:sz w:val="18"/>
                <w:szCs w:val="18"/>
              </w:rPr>
              <w:t>Część 12</w:t>
            </w:r>
          </w:p>
          <w:p w14:paraId="35117A41" w14:textId="77777777" w:rsidR="00731CF1" w:rsidRPr="007B7708" w:rsidRDefault="00731CF1" w:rsidP="00F957F0">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A8BE148" w14:textId="77777777" w:rsidR="00731CF1" w:rsidRPr="007B7708" w:rsidRDefault="00731CF1" w:rsidP="00F957F0">
            <w:pPr>
              <w:spacing w:after="0" w:line="100" w:lineRule="atLeast"/>
              <w:rPr>
                <w:rFonts w:eastAsia="Times New Roman" w:cs="Calibri"/>
                <w:bCs/>
                <w:sz w:val="18"/>
                <w:szCs w:val="18"/>
              </w:rPr>
            </w:pPr>
            <w:r w:rsidRPr="007B7708">
              <w:rPr>
                <w:rFonts w:eastAsia="Times New Roman" w:cs="Calibri"/>
                <w:bCs/>
                <w:sz w:val="18"/>
                <w:szCs w:val="18"/>
              </w:rPr>
              <w:t>1</w:t>
            </w:r>
          </w:p>
        </w:tc>
        <w:tc>
          <w:tcPr>
            <w:tcW w:w="2126" w:type="dxa"/>
            <w:tcBorders>
              <w:top w:val="single" w:sz="4" w:space="0" w:color="000000"/>
              <w:bottom w:val="single" w:sz="4" w:space="0" w:color="000000"/>
              <w:right w:val="single" w:sz="4" w:space="0" w:color="000000"/>
            </w:tcBorders>
            <w:vAlign w:val="center"/>
          </w:tcPr>
          <w:p w14:paraId="634E86E8" w14:textId="77777777" w:rsidR="00731CF1" w:rsidRPr="008D55A3" w:rsidRDefault="00731CF1" w:rsidP="00F957F0">
            <w:pPr>
              <w:spacing w:after="0" w:line="100" w:lineRule="atLeast"/>
              <w:rPr>
                <w:rFonts w:eastAsia="Times New Roman" w:cs="Calibri"/>
                <w:bCs/>
                <w:sz w:val="18"/>
                <w:szCs w:val="18"/>
              </w:rPr>
            </w:pPr>
            <w:r w:rsidRPr="008D55A3">
              <w:rPr>
                <w:rFonts w:eastAsia="Times New Roman" w:cs="Calibri"/>
                <w:bCs/>
                <w:sz w:val="18"/>
                <w:szCs w:val="18"/>
              </w:rPr>
              <w:t>drukarka 3D</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000000"/>
              <w:bottom w:val="single" w:sz="4" w:space="0" w:color="000000"/>
              <w:right w:val="single" w:sz="4" w:space="0" w:color="auto"/>
            </w:tcBorders>
            <w:vAlign w:val="center"/>
          </w:tcPr>
          <w:p w14:paraId="569A66F2" w14:textId="77777777" w:rsidR="00731CF1" w:rsidRPr="008D55A3" w:rsidRDefault="00731CF1" w:rsidP="00F957F0">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vAlign w:val="center"/>
          </w:tcPr>
          <w:p w14:paraId="7C6C24A2" w14:textId="77777777" w:rsidR="00731CF1" w:rsidRPr="00293447" w:rsidRDefault="00731CF1" w:rsidP="00F957F0">
            <w:pPr>
              <w:spacing w:after="0" w:line="100" w:lineRule="atLeast"/>
              <w:rPr>
                <w:rFonts w:eastAsia="Times New Roman" w:cs="Calibri"/>
                <w:b/>
                <w:bCs/>
                <w:sz w:val="18"/>
                <w:szCs w:val="18"/>
              </w:rPr>
            </w:pPr>
            <w:r w:rsidRPr="00293447">
              <w:rPr>
                <w:rFonts w:eastAsia="Times New Roman" w:cs="Calibri"/>
                <w:b/>
                <w:bCs/>
                <w:sz w:val="18"/>
                <w:szCs w:val="18"/>
              </w:rPr>
              <w:t xml:space="preserve">Drukarka 3D z technologią druku FDM </w:t>
            </w:r>
          </w:p>
          <w:p w14:paraId="5BC64912" w14:textId="086130EF"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Wymiary urządzenia: 490 × 510 × 625 mm</w:t>
            </w:r>
          </w:p>
          <w:p w14:paraId="60EE18DF"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Wymiary pola roboczego: minimum 335 × 315 × 335 mm</w:t>
            </w:r>
          </w:p>
          <w:p w14:paraId="293CFAFB" w14:textId="412E50C6"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Średnica filamentu: 1,70 mm</w:t>
            </w:r>
          </w:p>
          <w:p w14:paraId="23752C1A"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Średnica dyszy: standardowa około 0,4 mm</w:t>
            </w:r>
          </w:p>
          <w:p w14:paraId="6129AEC5"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Parametry temperaturowe:</w:t>
            </w:r>
          </w:p>
          <w:p w14:paraId="1722A6CB"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Maksymalna temperatura głowicy: około 350°C</w:t>
            </w:r>
          </w:p>
          <w:p w14:paraId="27656A74"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Maksymalna temperatura stołu roboczego: minimum 120°C</w:t>
            </w:r>
          </w:p>
          <w:p w14:paraId="78B19A29"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Ogrzewanie komory: aktywne, do minimum  60°C</w:t>
            </w:r>
          </w:p>
          <w:p w14:paraId="507415AC"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Parametry pracy:</w:t>
            </w:r>
          </w:p>
          <w:p w14:paraId="10704E37"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Prędkość ruchu głowicy: do 1000 mm/s</w:t>
            </w:r>
          </w:p>
          <w:p w14:paraId="3F754895"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Maksymalne przyspieszenie: do 20 000 mm/s²</w:t>
            </w:r>
          </w:p>
          <w:p w14:paraId="116E433D"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Maksymalny przepływ hotendu: do 40 mm³/s</w:t>
            </w:r>
          </w:p>
          <w:p w14:paraId="4E163D19"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Obsługiwane materiały (filamenty): PLA, PETG, TPU, PVA, BVOH, ABS, ASA, PC, PA, PET, PPS, kompozyty wzmacniane włóknem węglowym (CF) i szklanym (GF)</w:t>
            </w:r>
          </w:p>
          <w:p w14:paraId="4632BBED"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xml:space="preserve">System chłodzenia:- Wentylatory z zamkniętą pętlą kontroli </w:t>
            </w:r>
          </w:p>
          <w:p w14:paraId="236056C1"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Możliwość automatycznego przełączania materiałów</w:t>
            </w:r>
          </w:p>
          <w:p w14:paraId="41ECF3EB"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System czujników składający się z minimum 20 czujników w tym między innymi:</w:t>
            </w:r>
          </w:p>
          <w:p w14:paraId="3A5654FD"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czujnik końca filamentu</w:t>
            </w:r>
            <w:r>
              <w:rPr>
                <w:rFonts w:eastAsia="Times New Roman" w:cs="Calibri"/>
                <w:bCs/>
                <w:sz w:val="18"/>
                <w:szCs w:val="18"/>
              </w:rPr>
              <w:t>,</w:t>
            </w:r>
            <w:r w:rsidRPr="008550D0">
              <w:rPr>
                <w:rFonts w:eastAsia="Times New Roman" w:cs="Calibri"/>
                <w:bCs/>
                <w:sz w:val="18"/>
                <w:szCs w:val="18"/>
              </w:rPr>
              <w:t>- czujnik splątania filamentu</w:t>
            </w:r>
          </w:p>
          <w:p w14:paraId="1D0746DA"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System wizyjny:</w:t>
            </w:r>
          </w:p>
          <w:p w14:paraId="3B35E3F9"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xml:space="preserve">- Kamera w głowicy narzędziowej </w:t>
            </w:r>
            <w:r>
              <w:rPr>
                <w:rFonts w:eastAsia="Times New Roman" w:cs="Calibri"/>
                <w:bCs/>
                <w:sz w:val="18"/>
                <w:szCs w:val="18"/>
              </w:rPr>
              <w:t>,</w:t>
            </w:r>
            <w:r w:rsidRPr="008550D0">
              <w:rPr>
                <w:rFonts w:eastAsia="Times New Roman" w:cs="Calibri"/>
                <w:bCs/>
                <w:sz w:val="18"/>
                <w:szCs w:val="18"/>
              </w:rPr>
              <w:t>- Kamera Live View</w:t>
            </w:r>
          </w:p>
          <w:p w14:paraId="1D77ABF0"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xml:space="preserve">- Opcjonalnie kamera Bird’s Eye </w:t>
            </w:r>
          </w:p>
          <w:p w14:paraId="130BDFEC"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System kalibracji: automatyczny poziomowanie stołu, kalibracja offsetu głowic, kalibracja przepływu materiału</w:t>
            </w:r>
          </w:p>
          <w:p w14:paraId="499A0A05"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Interfejs użytkownika: Ekran dotykowy o rozdzielczości minimum 720 × 1280 px</w:t>
            </w:r>
          </w:p>
          <w:p w14:paraId="357F3EE1"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Kompatybilność z najpopularniejszymi systemami: Windows, macOS, Linux</w:t>
            </w:r>
          </w:p>
          <w:p w14:paraId="6D9C0824"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xml:space="preserve">- Pamięć wewnętrzna: minimum 8 GB </w:t>
            </w:r>
          </w:p>
          <w:p w14:paraId="15F13515"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Port USB</w:t>
            </w:r>
          </w:p>
          <w:p w14:paraId="618E1E99"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xml:space="preserve">- Łączność: bezprzewodowa WiFi </w:t>
            </w:r>
          </w:p>
          <w:p w14:paraId="2438C7B9" w14:textId="77777777" w:rsidR="00731CF1" w:rsidRPr="008550D0"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Możliwość pracy w trybie offline</w:t>
            </w:r>
          </w:p>
          <w:p w14:paraId="3152CC84" w14:textId="77777777" w:rsidR="00731CF1" w:rsidRPr="007B7708" w:rsidRDefault="00731CF1" w:rsidP="00F957F0">
            <w:pPr>
              <w:spacing w:after="0" w:line="100" w:lineRule="atLeast"/>
              <w:rPr>
                <w:rFonts w:eastAsia="Times New Roman" w:cs="Calibri"/>
                <w:bCs/>
                <w:sz w:val="18"/>
                <w:szCs w:val="18"/>
              </w:rPr>
            </w:pPr>
            <w:r w:rsidRPr="008550D0">
              <w:rPr>
                <w:rFonts w:eastAsia="Times New Roman" w:cs="Calibri"/>
                <w:bCs/>
                <w:sz w:val="18"/>
                <w:szCs w:val="18"/>
              </w:rPr>
              <w:t>- Systemy bezpieczeństwa: czujnik otwarcia drzwi, detekcja płomienia, przycisk awaryjny, automatyczne wznowienie druku po utracie zasilania</w:t>
            </w:r>
          </w:p>
        </w:tc>
        <w:tc>
          <w:tcPr>
            <w:tcW w:w="1559" w:type="dxa"/>
            <w:vMerge/>
            <w:tcBorders>
              <w:left w:val="single" w:sz="4" w:space="0" w:color="000000"/>
              <w:right w:val="single" w:sz="4" w:space="0" w:color="000000"/>
            </w:tcBorders>
            <w:vAlign w:val="center"/>
          </w:tcPr>
          <w:p w14:paraId="586AF5E1" w14:textId="77777777" w:rsidR="00731CF1" w:rsidRPr="007B7708" w:rsidRDefault="00731CF1" w:rsidP="00F957F0">
            <w:pPr>
              <w:spacing w:after="0" w:line="100" w:lineRule="atLeast"/>
              <w:rPr>
                <w:rFonts w:eastAsia="Times New Roman" w:cs="Calibri"/>
                <w:bCs/>
                <w:sz w:val="18"/>
                <w:szCs w:val="18"/>
              </w:rPr>
            </w:pPr>
          </w:p>
        </w:tc>
      </w:tr>
      <w:tr w:rsidR="00731CF1" w:rsidRPr="007B7708" w14:paraId="79D5108E" w14:textId="77777777" w:rsidTr="009A68C2">
        <w:trPr>
          <w:trHeight w:val="300"/>
        </w:trPr>
        <w:tc>
          <w:tcPr>
            <w:tcW w:w="1277" w:type="dxa"/>
            <w:vMerge/>
            <w:tcBorders>
              <w:left w:val="single" w:sz="4" w:space="0" w:color="000000"/>
              <w:right w:val="single" w:sz="4" w:space="0" w:color="000000"/>
            </w:tcBorders>
            <w:vAlign w:val="center"/>
          </w:tcPr>
          <w:p w14:paraId="58D3FD30" w14:textId="77777777" w:rsidR="00731CF1" w:rsidRPr="007B7708" w:rsidRDefault="00731CF1" w:rsidP="00AF79A8">
            <w:pPr>
              <w:spacing w:after="0" w:line="100" w:lineRule="atLeast"/>
              <w:rPr>
                <w:rFonts w:eastAsia="Times New Roman" w:cs="Calibri"/>
                <w:bCs/>
                <w:sz w:val="18"/>
                <w:szCs w:val="18"/>
              </w:rPr>
            </w:pPr>
          </w:p>
        </w:tc>
        <w:tc>
          <w:tcPr>
            <w:tcW w:w="425" w:type="dxa"/>
            <w:tcBorders>
              <w:top w:val="single" w:sz="4" w:space="0" w:color="auto"/>
              <w:bottom w:val="single" w:sz="4" w:space="0" w:color="000000"/>
            </w:tcBorders>
            <w:shd w:val="clear" w:color="auto" w:fill="FFFFFF"/>
            <w:vAlign w:val="center"/>
          </w:tcPr>
          <w:p w14:paraId="57A50AC1" w14:textId="49993D59" w:rsidR="00731CF1" w:rsidRPr="007B7708" w:rsidRDefault="00731CF1" w:rsidP="00AF79A8">
            <w:pPr>
              <w:spacing w:after="0" w:line="100" w:lineRule="atLeast"/>
              <w:rPr>
                <w:rFonts w:eastAsia="Times New Roman" w:cs="Calibri"/>
                <w:bCs/>
                <w:sz w:val="18"/>
                <w:szCs w:val="18"/>
              </w:rPr>
            </w:pPr>
            <w:r>
              <w:rPr>
                <w:rFonts w:eastAsia="Times New Roman" w:cs="Calibri"/>
                <w:bCs/>
                <w:sz w:val="18"/>
                <w:szCs w:val="18"/>
              </w:rPr>
              <w:t>2</w:t>
            </w:r>
          </w:p>
        </w:tc>
        <w:tc>
          <w:tcPr>
            <w:tcW w:w="2126" w:type="dxa"/>
            <w:tcBorders>
              <w:top w:val="single" w:sz="4" w:space="0" w:color="auto"/>
              <w:left w:val="single" w:sz="8" w:space="0" w:color="000000"/>
              <w:bottom w:val="single" w:sz="4" w:space="0" w:color="000000"/>
              <w:right w:val="single" w:sz="8" w:space="0" w:color="000000"/>
            </w:tcBorders>
            <w:shd w:val="clear" w:color="auto" w:fill="FFFFFF"/>
            <w:vAlign w:val="bottom"/>
          </w:tcPr>
          <w:p w14:paraId="719A72AA" w14:textId="3794425A" w:rsidR="00731CF1" w:rsidRPr="008D55A3" w:rsidRDefault="00731CF1" w:rsidP="00AF79A8">
            <w:pPr>
              <w:spacing w:after="0" w:line="100" w:lineRule="atLeast"/>
              <w:rPr>
                <w:rFonts w:eastAsia="Times New Roman" w:cs="Calibri"/>
                <w:bCs/>
                <w:sz w:val="18"/>
                <w:szCs w:val="18"/>
              </w:rPr>
            </w:pPr>
            <w:r>
              <w:rPr>
                <w:rFonts w:eastAsia="Times New Roman" w:cs="Calibri"/>
                <w:bCs/>
                <w:sz w:val="18"/>
                <w:szCs w:val="18"/>
              </w:rPr>
              <w:t xml:space="preserve">Zestaw </w:t>
            </w:r>
            <w:r w:rsidRPr="000B7D55">
              <w:rPr>
                <w:rFonts w:eastAsia="Times New Roman" w:cs="Calibri"/>
                <w:bCs/>
                <w:sz w:val="18"/>
                <w:szCs w:val="18"/>
              </w:rPr>
              <w:t>Filament</w:t>
            </w:r>
            <w:r>
              <w:rPr>
                <w:rFonts w:eastAsia="Times New Roman" w:cs="Calibri"/>
                <w:bCs/>
                <w:sz w:val="18"/>
                <w:szCs w:val="18"/>
              </w:rPr>
              <w:t xml:space="preserve">ów </w:t>
            </w:r>
            <w:r w:rsidRPr="000B7D55">
              <w:rPr>
                <w:rFonts w:eastAsia="Times New Roman" w:cs="Calibri"/>
                <w:bCs/>
                <w:sz w:val="18"/>
                <w:szCs w:val="18"/>
              </w:rPr>
              <w:t xml:space="preserve"> </w:t>
            </w:r>
            <w:r>
              <w:rPr>
                <w:rFonts w:eastAsia="Times New Roman" w:cs="Calibri"/>
                <w:bCs/>
                <w:sz w:val="18"/>
                <w:szCs w:val="18"/>
              </w:rPr>
              <w:t>(10.1 info dla zamawiającego)</w:t>
            </w:r>
          </w:p>
        </w:tc>
        <w:tc>
          <w:tcPr>
            <w:tcW w:w="567" w:type="dxa"/>
            <w:tcBorders>
              <w:top w:val="single" w:sz="4" w:space="0" w:color="auto"/>
              <w:left w:val="single" w:sz="4" w:space="0" w:color="000000"/>
              <w:bottom w:val="single" w:sz="4" w:space="0" w:color="000000"/>
            </w:tcBorders>
            <w:shd w:val="clear" w:color="auto" w:fill="FFFFFF"/>
            <w:vAlign w:val="center"/>
          </w:tcPr>
          <w:p w14:paraId="4D2DDAD2" w14:textId="4DC254A8" w:rsidR="00731CF1" w:rsidRPr="008D55A3" w:rsidRDefault="00731CF1" w:rsidP="00AF79A8">
            <w:pPr>
              <w:spacing w:after="0" w:line="100" w:lineRule="atLeast"/>
              <w:rPr>
                <w:rFonts w:eastAsia="Times New Roman" w:cs="Calibri"/>
                <w:bCs/>
                <w:sz w:val="18"/>
                <w:szCs w:val="18"/>
              </w:rPr>
            </w:pPr>
            <w:r>
              <w:rPr>
                <w:rFonts w:eastAsia="Times New Roman" w:cs="Calibri"/>
                <w:bCs/>
                <w:sz w:val="18"/>
                <w:szCs w:val="18"/>
              </w:rPr>
              <w:t>2</w:t>
            </w:r>
          </w:p>
        </w:tc>
        <w:tc>
          <w:tcPr>
            <w:tcW w:w="7513" w:type="dxa"/>
            <w:tcBorders>
              <w:top w:val="single" w:sz="4" w:space="0" w:color="auto"/>
              <w:left w:val="single" w:sz="4" w:space="0" w:color="000000"/>
              <w:bottom w:val="single" w:sz="4" w:space="0" w:color="000000"/>
              <w:right w:val="single" w:sz="4" w:space="0" w:color="000000"/>
            </w:tcBorders>
            <w:shd w:val="clear" w:color="auto" w:fill="FFFFFF"/>
          </w:tcPr>
          <w:p w14:paraId="4D32AD6D" w14:textId="77777777" w:rsidR="00731CF1" w:rsidRPr="00293447" w:rsidRDefault="00731CF1" w:rsidP="00AF79A8">
            <w:pPr>
              <w:spacing w:after="0" w:line="100" w:lineRule="atLeast"/>
              <w:rPr>
                <w:rFonts w:eastAsia="Times New Roman" w:cs="Calibri"/>
                <w:b/>
                <w:bCs/>
                <w:sz w:val="18"/>
                <w:szCs w:val="18"/>
              </w:rPr>
            </w:pPr>
            <w:r w:rsidRPr="00293447">
              <w:rPr>
                <w:rFonts w:eastAsia="Times New Roman" w:cs="Calibri"/>
                <w:b/>
                <w:bCs/>
                <w:sz w:val="18"/>
                <w:szCs w:val="18"/>
              </w:rPr>
              <w:t xml:space="preserve">Zestaw filamentów ok 1kg </w:t>
            </w:r>
          </w:p>
          <w:p w14:paraId="2C34116E" w14:textId="77777777" w:rsidR="00731CF1" w:rsidRPr="00104C22" w:rsidRDefault="00731CF1" w:rsidP="00AF79A8">
            <w:pPr>
              <w:spacing w:after="0" w:line="100" w:lineRule="atLeast"/>
              <w:rPr>
                <w:rFonts w:eastAsia="Times New Roman" w:cs="Calibri"/>
                <w:bCs/>
                <w:sz w:val="18"/>
                <w:szCs w:val="18"/>
              </w:rPr>
            </w:pPr>
            <w:r w:rsidRPr="00104C22">
              <w:rPr>
                <w:rFonts w:eastAsia="Times New Roman" w:cs="Calibri"/>
                <w:bCs/>
                <w:sz w:val="18"/>
                <w:szCs w:val="18"/>
              </w:rPr>
              <w:t>- Każdy zestaw powinien zawierać 10 szpuli w różnorodnych kolorach</w:t>
            </w:r>
          </w:p>
          <w:p w14:paraId="648D72D7" w14:textId="77777777" w:rsidR="00731CF1" w:rsidRPr="00104C22" w:rsidRDefault="00731CF1" w:rsidP="00AF79A8">
            <w:pPr>
              <w:spacing w:after="0" w:line="100" w:lineRule="atLeast"/>
              <w:rPr>
                <w:rFonts w:eastAsia="Times New Roman" w:cs="Calibri"/>
                <w:bCs/>
                <w:sz w:val="18"/>
                <w:szCs w:val="18"/>
              </w:rPr>
            </w:pPr>
            <w:r w:rsidRPr="00104C22">
              <w:rPr>
                <w:rFonts w:eastAsia="Times New Roman" w:cs="Calibri"/>
                <w:bCs/>
                <w:sz w:val="18"/>
                <w:szCs w:val="18"/>
              </w:rPr>
              <w:t>- Pref</w:t>
            </w:r>
            <w:r>
              <w:rPr>
                <w:rFonts w:eastAsia="Times New Roman" w:cs="Calibri"/>
                <w:bCs/>
                <w:sz w:val="18"/>
                <w:szCs w:val="18"/>
              </w:rPr>
              <w:t>erowane kolory filamentów</w:t>
            </w:r>
            <w:r w:rsidRPr="00104C22">
              <w:rPr>
                <w:rFonts w:eastAsia="Times New Roman" w:cs="Calibri"/>
                <w:bCs/>
                <w:sz w:val="18"/>
                <w:szCs w:val="18"/>
              </w:rPr>
              <w:t>: czarny, biały, niebieski, zielony, żółty, czerwony, jasnobrązowy, pomarańczowy</w:t>
            </w:r>
            <w:r>
              <w:rPr>
                <w:rFonts w:eastAsia="Times New Roman" w:cs="Calibri"/>
                <w:bCs/>
                <w:sz w:val="18"/>
                <w:szCs w:val="18"/>
              </w:rPr>
              <w:t>, purple, brown.</w:t>
            </w:r>
          </w:p>
          <w:p w14:paraId="217B7FB1" w14:textId="0149917C" w:rsidR="00731CF1" w:rsidRPr="00104C22" w:rsidRDefault="00731CF1" w:rsidP="00AF79A8">
            <w:pPr>
              <w:spacing w:after="0" w:line="100" w:lineRule="atLeast"/>
              <w:rPr>
                <w:rFonts w:eastAsia="Times New Roman" w:cs="Calibri"/>
                <w:bCs/>
                <w:sz w:val="18"/>
                <w:szCs w:val="18"/>
              </w:rPr>
            </w:pPr>
            <w:r w:rsidRPr="00104C22">
              <w:rPr>
                <w:rFonts w:eastAsia="Times New Roman" w:cs="Calibri"/>
                <w:bCs/>
                <w:sz w:val="18"/>
                <w:szCs w:val="18"/>
              </w:rPr>
              <w:t xml:space="preserve">- Kompatybilność filamentu: każdy element zestawu musi być kompatybilny z oferowaną </w:t>
            </w:r>
            <w:r w:rsidR="00875E89">
              <w:rPr>
                <w:rFonts w:eastAsia="Times New Roman" w:cs="Calibri"/>
                <w:bCs/>
                <w:sz w:val="18"/>
                <w:szCs w:val="18"/>
              </w:rPr>
              <w:t xml:space="preserve">powyższą </w:t>
            </w:r>
            <w:r w:rsidRPr="00104C22">
              <w:rPr>
                <w:rFonts w:eastAsia="Times New Roman" w:cs="Calibri"/>
                <w:bCs/>
                <w:sz w:val="18"/>
                <w:szCs w:val="18"/>
              </w:rPr>
              <w:t>drukarką 3D</w:t>
            </w:r>
            <w:r>
              <w:rPr>
                <w:rFonts w:eastAsia="Times New Roman" w:cs="Calibri"/>
                <w:bCs/>
                <w:sz w:val="18"/>
                <w:szCs w:val="18"/>
              </w:rPr>
              <w:t xml:space="preserve"> w </w:t>
            </w:r>
            <w:r w:rsidRPr="00104C22">
              <w:rPr>
                <w:rFonts w:eastAsia="Times New Roman" w:cs="Calibri"/>
                <w:bCs/>
                <w:sz w:val="18"/>
                <w:szCs w:val="18"/>
              </w:rPr>
              <w:t>FDM</w:t>
            </w:r>
          </w:p>
          <w:p w14:paraId="19DE7E1F" w14:textId="77777777" w:rsidR="00731CF1" w:rsidRPr="00104C22" w:rsidRDefault="00731CF1" w:rsidP="00AF79A8">
            <w:pPr>
              <w:spacing w:after="0" w:line="100" w:lineRule="atLeast"/>
              <w:rPr>
                <w:rFonts w:eastAsia="Times New Roman" w:cs="Calibri"/>
                <w:bCs/>
                <w:sz w:val="18"/>
                <w:szCs w:val="18"/>
              </w:rPr>
            </w:pPr>
            <w:r w:rsidRPr="00104C22">
              <w:rPr>
                <w:rFonts w:eastAsia="Times New Roman" w:cs="Calibri"/>
                <w:bCs/>
                <w:sz w:val="18"/>
                <w:szCs w:val="18"/>
              </w:rPr>
              <w:t>- Rodzaj materiału: PLA lub równoważny materiał bazowy typu PLA, przeznaczony do druku 3D w technologii FDM</w:t>
            </w:r>
          </w:p>
          <w:p w14:paraId="0799366B" w14:textId="77777777" w:rsidR="00731CF1" w:rsidRPr="00104C22" w:rsidRDefault="00731CF1" w:rsidP="00AF79A8">
            <w:pPr>
              <w:spacing w:after="0" w:line="100" w:lineRule="atLeast"/>
              <w:rPr>
                <w:rFonts w:eastAsia="Times New Roman" w:cs="Calibri"/>
                <w:bCs/>
                <w:sz w:val="18"/>
                <w:szCs w:val="18"/>
              </w:rPr>
            </w:pPr>
            <w:r w:rsidRPr="00104C22">
              <w:rPr>
                <w:rFonts w:eastAsia="Times New Roman" w:cs="Calibri"/>
                <w:bCs/>
                <w:sz w:val="18"/>
                <w:szCs w:val="18"/>
              </w:rPr>
              <w:t>- Seria / typ: PLA Starter lub odpowiednik o porównywalnych właściwościach</w:t>
            </w:r>
          </w:p>
          <w:p w14:paraId="1BC96178" w14:textId="04D5799D" w:rsidR="00731CF1" w:rsidRPr="00104C22" w:rsidRDefault="00731CF1" w:rsidP="00AF79A8">
            <w:pPr>
              <w:spacing w:after="0" w:line="100" w:lineRule="atLeast"/>
              <w:rPr>
                <w:rFonts w:eastAsia="Times New Roman" w:cs="Calibri"/>
                <w:bCs/>
                <w:sz w:val="18"/>
                <w:szCs w:val="18"/>
              </w:rPr>
            </w:pPr>
            <w:r w:rsidRPr="00104C22">
              <w:rPr>
                <w:rFonts w:eastAsia="Times New Roman" w:cs="Calibri"/>
                <w:bCs/>
                <w:sz w:val="18"/>
                <w:szCs w:val="18"/>
              </w:rPr>
              <w:t>- Średnica filamentu: 1,75 mm</w:t>
            </w:r>
          </w:p>
          <w:p w14:paraId="17ACEDB8" w14:textId="77777777" w:rsidR="00731CF1" w:rsidRPr="00104C22" w:rsidRDefault="00731CF1" w:rsidP="00AF79A8">
            <w:pPr>
              <w:spacing w:after="0" w:line="100" w:lineRule="atLeast"/>
              <w:rPr>
                <w:rFonts w:eastAsia="Times New Roman" w:cs="Calibri"/>
                <w:bCs/>
                <w:sz w:val="18"/>
                <w:szCs w:val="18"/>
              </w:rPr>
            </w:pPr>
            <w:r w:rsidRPr="00104C22">
              <w:rPr>
                <w:rFonts w:eastAsia="Times New Roman" w:cs="Calibri"/>
                <w:bCs/>
                <w:sz w:val="18"/>
                <w:szCs w:val="18"/>
              </w:rPr>
              <w:t xml:space="preserve">- Masa szpuli: około 1 kg </w:t>
            </w:r>
          </w:p>
          <w:p w14:paraId="60287D5D" w14:textId="77777777" w:rsidR="00731CF1" w:rsidRPr="00104C22" w:rsidRDefault="00731CF1" w:rsidP="00AF79A8">
            <w:pPr>
              <w:spacing w:after="0" w:line="100" w:lineRule="atLeast"/>
              <w:rPr>
                <w:rFonts w:eastAsia="Times New Roman" w:cs="Calibri"/>
                <w:bCs/>
                <w:sz w:val="18"/>
                <w:szCs w:val="18"/>
              </w:rPr>
            </w:pPr>
            <w:r w:rsidRPr="00104C22">
              <w:rPr>
                <w:rFonts w:eastAsia="Times New Roman" w:cs="Calibri"/>
                <w:bCs/>
                <w:sz w:val="18"/>
                <w:szCs w:val="18"/>
              </w:rPr>
              <w:t>- Temperatura druku: w zakresie około 190–250°C</w:t>
            </w:r>
          </w:p>
          <w:p w14:paraId="733075E4" w14:textId="0C5E4A9B" w:rsidR="00731CF1" w:rsidRPr="00293447" w:rsidRDefault="00731CF1" w:rsidP="00AF79A8">
            <w:pPr>
              <w:spacing w:after="0" w:line="100" w:lineRule="atLeast"/>
              <w:rPr>
                <w:rFonts w:eastAsia="Times New Roman" w:cs="Calibri"/>
                <w:b/>
                <w:bCs/>
                <w:sz w:val="18"/>
                <w:szCs w:val="18"/>
              </w:rPr>
            </w:pPr>
            <w:r w:rsidRPr="00104C22">
              <w:rPr>
                <w:rFonts w:eastAsia="Times New Roman" w:cs="Calibri"/>
                <w:bCs/>
                <w:sz w:val="18"/>
                <w:szCs w:val="18"/>
              </w:rPr>
              <w:t>- Temperatura stołu roboczego: w zakresie około 40–60°C</w:t>
            </w:r>
          </w:p>
        </w:tc>
        <w:tc>
          <w:tcPr>
            <w:tcW w:w="1559" w:type="dxa"/>
            <w:vMerge/>
            <w:tcBorders>
              <w:left w:val="single" w:sz="4" w:space="0" w:color="000000"/>
              <w:right w:val="single" w:sz="4" w:space="0" w:color="000000"/>
            </w:tcBorders>
            <w:vAlign w:val="center"/>
          </w:tcPr>
          <w:p w14:paraId="2527903C" w14:textId="77777777" w:rsidR="00731CF1" w:rsidRPr="007B7708" w:rsidRDefault="00731CF1" w:rsidP="00AF79A8">
            <w:pPr>
              <w:spacing w:after="0" w:line="100" w:lineRule="atLeast"/>
              <w:rPr>
                <w:rFonts w:eastAsia="Times New Roman" w:cs="Calibri"/>
                <w:bCs/>
                <w:sz w:val="18"/>
                <w:szCs w:val="18"/>
              </w:rPr>
            </w:pPr>
          </w:p>
        </w:tc>
      </w:tr>
      <w:tr w:rsidR="00731CF1" w:rsidRPr="007B7708" w14:paraId="39528B88" w14:textId="77777777" w:rsidTr="005A0C77">
        <w:trPr>
          <w:trHeight w:val="300"/>
        </w:trPr>
        <w:tc>
          <w:tcPr>
            <w:tcW w:w="1277" w:type="dxa"/>
            <w:vMerge/>
            <w:tcBorders>
              <w:left w:val="single" w:sz="4" w:space="0" w:color="000000"/>
              <w:right w:val="single" w:sz="4" w:space="0" w:color="000000"/>
            </w:tcBorders>
            <w:vAlign w:val="center"/>
          </w:tcPr>
          <w:p w14:paraId="14CD8E27" w14:textId="77777777" w:rsidR="00731CF1" w:rsidRPr="007B7708" w:rsidRDefault="00731CF1" w:rsidP="00AF79A8">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CD32E02" w14:textId="474FA4CA" w:rsidR="00731CF1" w:rsidRPr="007B7708" w:rsidRDefault="00731CF1" w:rsidP="00AF79A8">
            <w:pPr>
              <w:spacing w:after="0" w:line="100" w:lineRule="atLeast"/>
              <w:rPr>
                <w:rFonts w:eastAsia="Times New Roman" w:cs="Calibri"/>
                <w:bCs/>
                <w:sz w:val="18"/>
                <w:szCs w:val="18"/>
              </w:rPr>
            </w:pPr>
            <w:r>
              <w:rPr>
                <w:rFonts w:eastAsia="Times New Roman" w:cs="Calibri"/>
                <w:bCs/>
                <w:sz w:val="18"/>
                <w:szCs w:val="18"/>
              </w:rPr>
              <w:t>3</w:t>
            </w:r>
          </w:p>
        </w:tc>
        <w:tc>
          <w:tcPr>
            <w:tcW w:w="2126" w:type="dxa"/>
            <w:tcBorders>
              <w:top w:val="single" w:sz="4" w:space="0" w:color="000000"/>
              <w:bottom w:val="single" w:sz="4" w:space="0" w:color="000000"/>
              <w:right w:val="single" w:sz="4" w:space="0" w:color="000000"/>
            </w:tcBorders>
            <w:vAlign w:val="center"/>
          </w:tcPr>
          <w:p w14:paraId="3C98D346" w14:textId="77777777" w:rsidR="00731CF1" w:rsidRPr="008D55A3" w:rsidRDefault="00731CF1" w:rsidP="00AF79A8">
            <w:pPr>
              <w:spacing w:after="0" w:line="100" w:lineRule="atLeast"/>
              <w:rPr>
                <w:rFonts w:eastAsia="Times New Roman" w:cs="Calibri"/>
                <w:bCs/>
                <w:sz w:val="18"/>
                <w:szCs w:val="18"/>
              </w:rPr>
            </w:pPr>
            <w:r w:rsidRPr="00BD3A83">
              <w:rPr>
                <w:rFonts w:eastAsia="Times New Roman" w:cs="Calibri"/>
                <w:bCs/>
                <w:sz w:val="18"/>
                <w:szCs w:val="18"/>
              </w:rPr>
              <w:t>drukarka laserowa</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000000"/>
              <w:bottom w:val="single" w:sz="4" w:space="0" w:color="000000"/>
              <w:right w:val="single" w:sz="4" w:space="0" w:color="auto"/>
            </w:tcBorders>
            <w:vAlign w:val="center"/>
          </w:tcPr>
          <w:p w14:paraId="4DEE0862" w14:textId="77777777" w:rsidR="00731CF1" w:rsidRPr="008D55A3" w:rsidRDefault="00731CF1" w:rsidP="00AF79A8">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vAlign w:val="center"/>
          </w:tcPr>
          <w:p w14:paraId="3FC47D48" w14:textId="77777777" w:rsidR="00731CF1" w:rsidRPr="00293447" w:rsidRDefault="00731CF1" w:rsidP="00AF79A8">
            <w:pPr>
              <w:spacing w:after="0" w:line="100" w:lineRule="atLeast"/>
              <w:rPr>
                <w:rFonts w:eastAsia="Times New Roman" w:cs="Calibri"/>
                <w:b/>
                <w:bCs/>
                <w:sz w:val="18"/>
                <w:szCs w:val="18"/>
              </w:rPr>
            </w:pPr>
            <w:r w:rsidRPr="00293447">
              <w:rPr>
                <w:rFonts w:eastAsia="Times New Roman" w:cs="Calibri"/>
                <w:b/>
                <w:bCs/>
                <w:sz w:val="18"/>
                <w:szCs w:val="18"/>
              </w:rPr>
              <w:t>Drukarka laserowa</w:t>
            </w:r>
          </w:p>
          <w:p w14:paraId="7006F949"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Rozdzielczość druku mono i kolor: minimum 600x600dpi</w:t>
            </w:r>
          </w:p>
          <w:p w14:paraId="56966652"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Format papieru: A4</w:t>
            </w:r>
          </w:p>
          <w:p w14:paraId="62E03AEB"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Dopuszczalne miesięczne obciążenie: około  40 000 str./miesięcznie</w:t>
            </w:r>
          </w:p>
          <w:p w14:paraId="4F412F20"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Pojemność podajnika głównego: minimum 220 arkuszy</w:t>
            </w:r>
          </w:p>
          <w:p w14:paraId="12B9ABBB"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Prędkość druku mono i kolor: około 25str/min</w:t>
            </w:r>
          </w:p>
          <w:p w14:paraId="77FDD4E2" w14:textId="77777777" w:rsidR="00731CF1" w:rsidRPr="007B7708"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Funkcje druku: druk z urządzeń mobilnych, druk na kartonie, druk na folii, druk na papierze fotograficznym, automatyczny druk dwustronny</w:t>
            </w:r>
          </w:p>
        </w:tc>
        <w:tc>
          <w:tcPr>
            <w:tcW w:w="1559" w:type="dxa"/>
            <w:vMerge/>
            <w:tcBorders>
              <w:left w:val="single" w:sz="4" w:space="0" w:color="000000"/>
              <w:right w:val="single" w:sz="4" w:space="0" w:color="000000"/>
            </w:tcBorders>
            <w:vAlign w:val="center"/>
          </w:tcPr>
          <w:p w14:paraId="5FDCEBE5" w14:textId="77777777" w:rsidR="00731CF1" w:rsidRPr="007B7708" w:rsidRDefault="00731CF1" w:rsidP="00AF79A8">
            <w:pPr>
              <w:spacing w:after="0" w:line="100" w:lineRule="atLeast"/>
              <w:rPr>
                <w:rFonts w:eastAsia="Times New Roman" w:cs="Calibri"/>
                <w:bCs/>
                <w:sz w:val="18"/>
                <w:szCs w:val="18"/>
              </w:rPr>
            </w:pPr>
          </w:p>
        </w:tc>
      </w:tr>
      <w:tr w:rsidR="00731CF1" w:rsidRPr="007B7708" w14:paraId="7DE6690C" w14:textId="77777777" w:rsidTr="00F957F0">
        <w:trPr>
          <w:trHeight w:val="300"/>
        </w:trPr>
        <w:tc>
          <w:tcPr>
            <w:tcW w:w="1277" w:type="dxa"/>
            <w:vMerge/>
            <w:tcBorders>
              <w:left w:val="single" w:sz="4" w:space="0" w:color="000000"/>
              <w:right w:val="single" w:sz="4" w:space="0" w:color="000000"/>
            </w:tcBorders>
            <w:vAlign w:val="center"/>
          </w:tcPr>
          <w:p w14:paraId="7E075E35" w14:textId="77777777" w:rsidR="00731CF1" w:rsidRPr="007B7708" w:rsidRDefault="00731CF1" w:rsidP="00AF79A8">
            <w:pPr>
              <w:spacing w:after="0" w:line="100" w:lineRule="atLeast"/>
              <w:rPr>
                <w:rFonts w:eastAsia="Times New Roman" w:cs="Calibri"/>
                <w:bCs/>
                <w:sz w:val="18"/>
                <w:szCs w:val="18"/>
              </w:rPr>
            </w:pPr>
          </w:p>
        </w:tc>
        <w:tc>
          <w:tcPr>
            <w:tcW w:w="425" w:type="dxa"/>
            <w:tcBorders>
              <w:top w:val="single" w:sz="4" w:space="0" w:color="000000"/>
              <w:bottom w:val="single" w:sz="4" w:space="0" w:color="000000"/>
            </w:tcBorders>
            <w:shd w:val="clear" w:color="auto" w:fill="FFFFFF"/>
            <w:vAlign w:val="center"/>
          </w:tcPr>
          <w:p w14:paraId="7BB60B51" w14:textId="08DB0204" w:rsidR="00731CF1" w:rsidRPr="007B7708" w:rsidRDefault="00731CF1" w:rsidP="00AF79A8">
            <w:pPr>
              <w:spacing w:after="0" w:line="100" w:lineRule="atLeast"/>
              <w:rPr>
                <w:rFonts w:eastAsia="Times New Roman" w:cs="Calibri"/>
                <w:bCs/>
                <w:sz w:val="18"/>
                <w:szCs w:val="18"/>
              </w:rPr>
            </w:pPr>
            <w:r>
              <w:rPr>
                <w:rFonts w:eastAsia="Times New Roman" w:cs="Calibri"/>
                <w:bCs/>
                <w:sz w:val="18"/>
                <w:szCs w:val="18"/>
              </w:rPr>
              <w:t>4</w:t>
            </w:r>
          </w:p>
        </w:tc>
        <w:tc>
          <w:tcPr>
            <w:tcW w:w="2126" w:type="dxa"/>
            <w:tcBorders>
              <w:left w:val="single" w:sz="8" w:space="0" w:color="000000"/>
              <w:bottom w:val="single" w:sz="4" w:space="0" w:color="000000"/>
              <w:right w:val="single" w:sz="8" w:space="0" w:color="000000"/>
            </w:tcBorders>
            <w:shd w:val="clear" w:color="auto" w:fill="FFFFFF"/>
            <w:vAlign w:val="bottom"/>
          </w:tcPr>
          <w:p w14:paraId="11DD0A34" w14:textId="65FD56CD" w:rsidR="00731CF1" w:rsidRPr="00BD3A83" w:rsidRDefault="00731CF1" w:rsidP="00AF79A8">
            <w:pPr>
              <w:spacing w:after="0" w:line="100" w:lineRule="atLeast"/>
              <w:rPr>
                <w:rFonts w:eastAsia="Times New Roman" w:cs="Calibri"/>
                <w:bCs/>
                <w:sz w:val="18"/>
                <w:szCs w:val="18"/>
              </w:rPr>
            </w:pPr>
            <w:r>
              <w:rPr>
                <w:rFonts w:eastAsia="Times New Roman" w:cs="Calibri"/>
                <w:bCs/>
                <w:sz w:val="18"/>
                <w:szCs w:val="18"/>
              </w:rPr>
              <w:t xml:space="preserve">Zestaw- </w:t>
            </w:r>
            <w:r w:rsidRPr="000B7D55">
              <w:rPr>
                <w:rFonts w:eastAsia="Times New Roman" w:cs="Calibri"/>
                <w:bCs/>
                <w:sz w:val="18"/>
                <w:szCs w:val="18"/>
              </w:rPr>
              <w:t>toner do drukarki</w:t>
            </w:r>
            <w:r>
              <w:rPr>
                <w:rFonts w:eastAsia="Times New Roman" w:cs="Calibri"/>
                <w:bCs/>
                <w:sz w:val="18"/>
                <w:szCs w:val="18"/>
              </w:rPr>
              <w:t xml:space="preserve"> ( 4 kolory) (10.1 info dla zamawiającego)</w:t>
            </w:r>
            <w:r w:rsidRPr="000B7D55">
              <w:rPr>
                <w:rFonts w:eastAsia="Times New Roman" w:cs="Calibri"/>
                <w:bCs/>
                <w:sz w:val="18"/>
                <w:szCs w:val="18"/>
              </w:rPr>
              <w:t xml:space="preserve"> </w:t>
            </w:r>
          </w:p>
        </w:tc>
        <w:tc>
          <w:tcPr>
            <w:tcW w:w="567" w:type="dxa"/>
            <w:tcBorders>
              <w:top w:val="single" w:sz="4" w:space="0" w:color="000000"/>
              <w:left w:val="single" w:sz="4" w:space="0" w:color="000000"/>
              <w:bottom w:val="single" w:sz="4" w:space="0" w:color="000000"/>
            </w:tcBorders>
            <w:shd w:val="clear" w:color="auto" w:fill="FFFFFF"/>
            <w:vAlign w:val="center"/>
          </w:tcPr>
          <w:p w14:paraId="67DD3665" w14:textId="42F7E07F" w:rsidR="00731CF1" w:rsidRPr="008D55A3" w:rsidRDefault="00731CF1" w:rsidP="00AF79A8">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664B8411" w14:textId="77777777" w:rsidR="00731CF1" w:rsidRPr="00293447" w:rsidRDefault="00731CF1" w:rsidP="00AF79A8">
            <w:pPr>
              <w:spacing w:after="0" w:line="100" w:lineRule="atLeast"/>
              <w:rPr>
                <w:rFonts w:eastAsia="Times New Roman" w:cs="Calibri"/>
                <w:b/>
                <w:bCs/>
                <w:sz w:val="18"/>
                <w:szCs w:val="18"/>
              </w:rPr>
            </w:pPr>
            <w:r w:rsidRPr="00293447">
              <w:rPr>
                <w:rFonts w:eastAsia="Times New Roman" w:cs="Calibri"/>
                <w:b/>
                <w:bCs/>
                <w:sz w:val="18"/>
                <w:szCs w:val="18"/>
              </w:rPr>
              <w:t>Toner do drukarki z czipem</w:t>
            </w:r>
          </w:p>
          <w:p w14:paraId="7A1678F5" w14:textId="77777777" w:rsidR="00731CF1" w:rsidRPr="00447229" w:rsidRDefault="00731CF1" w:rsidP="00AF79A8">
            <w:pPr>
              <w:spacing w:after="0" w:line="100" w:lineRule="atLeast"/>
              <w:rPr>
                <w:rFonts w:eastAsia="Times New Roman" w:cs="Calibri"/>
                <w:bCs/>
                <w:sz w:val="18"/>
                <w:szCs w:val="18"/>
              </w:rPr>
            </w:pPr>
            <w:r w:rsidRPr="00447229">
              <w:rPr>
                <w:rFonts w:eastAsia="Times New Roman" w:cs="Calibri"/>
                <w:bCs/>
                <w:sz w:val="18"/>
                <w:szCs w:val="18"/>
              </w:rPr>
              <w:t xml:space="preserve">- </w:t>
            </w:r>
            <w:r>
              <w:rPr>
                <w:rFonts w:eastAsia="Times New Roman" w:cs="Calibri"/>
                <w:bCs/>
                <w:sz w:val="18"/>
                <w:szCs w:val="18"/>
              </w:rPr>
              <w:t>Preferowane k</w:t>
            </w:r>
            <w:r w:rsidRPr="00447229">
              <w:rPr>
                <w:rFonts w:eastAsia="Times New Roman" w:cs="Calibri"/>
                <w:bCs/>
                <w:sz w:val="18"/>
                <w:szCs w:val="18"/>
              </w:rPr>
              <w:t>olor</w:t>
            </w:r>
            <w:r>
              <w:rPr>
                <w:rFonts w:eastAsia="Times New Roman" w:cs="Calibri"/>
                <w:bCs/>
                <w:sz w:val="18"/>
                <w:szCs w:val="18"/>
              </w:rPr>
              <w:t>y po 1 szt</w:t>
            </w:r>
            <w:r w:rsidRPr="00447229">
              <w:rPr>
                <w:rFonts w:eastAsia="Times New Roman" w:cs="Calibri"/>
                <w:bCs/>
                <w:sz w:val="18"/>
                <w:szCs w:val="18"/>
              </w:rPr>
              <w:t>: czarny</w:t>
            </w:r>
            <w:r>
              <w:rPr>
                <w:rFonts w:eastAsia="Times New Roman" w:cs="Calibri"/>
                <w:bCs/>
                <w:sz w:val="18"/>
                <w:szCs w:val="18"/>
              </w:rPr>
              <w:t>,</w:t>
            </w:r>
            <w:r w:rsidRPr="000B7D55">
              <w:rPr>
                <w:rFonts w:eastAsia="Times New Roman" w:cs="Calibri"/>
                <w:bCs/>
                <w:sz w:val="18"/>
                <w:szCs w:val="18"/>
              </w:rPr>
              <w:t xml:space="preserve"> </w:t>
            </w:r>
            <w:r>
              <w:rPr>
                <w:rFonts w:eastAsia="Times New Roman" w:cs="Calibri"/>
                <w:bCs/>
                <w:sz w:val="18"/>
                <w:szCs w:val="18"/>
              </w:rPr>
              <w:t>m</w:t>
            </w:r>
            <w:r w:rsidRPr="000B7D55">
              <w:rPr>
                <w:rFonts w:eastAsia="Times New Roman" w:cs="Calibri"/>
                <w:bCs/>
                <w:sz w:val="18"/>
                <w:szCs w:val="18"/>
              </w:rPr>
              <w:t>agenta</w:t>
            </w:r>
            <w:r>
              <w:rPr>
                <w:rFonts w:eastAsia="Times New Roman" w:cs="Calibri"/>
                <w:bCs/>
                <w:sz w:val="18"/>
                <w:szCs w:val="18"/>
              </w:rPr>
              <w:t xml:space="preserve">, </w:t>
            </w:r>
            <w:r w:rsidRPr="000B7D55">
              <w:rPr>
                <w:rFonts w:eastAsia="Times New Roman" w:cs="Calibri"/>
                <w:bCs/>
                <w:sz w:val="18"/>
                <w:szCs w:val="18"/>
              </w:rPr>
              <w:t>yellow</w:t>
            </w:r>
            <w:r>
              <w:rPr>
                <w:rFonts w:eastAsia="Times New Roman" w:cs="Calibri"/>
                <w:bCs/>
                <w:sz w:val="18"/>
                <w:szCs w:val="18"/>
              </w:rPr>
              <w:t xml:space="preserve">, </w:t>
            </w:r>
            <w:r w:rsidRPr="000B7D55">
              <w:rPr>
                <w:rFonts w:eastAsia="Times New Roman" w:cs="Calibri"/>
                <w:bCs/>
                <w:sz w:val="18"/>
                <w:szCs w:val="18"/>
              </w:rPr>
              <w:t>cyan</w:t>
            </w:r>
          </w:p>
          <w:p w14:paraId="4B2B47B7" w14:textId="77777777" w:rsidR="00731CF1" w:rsidRPr="00447229" w:rsidRDefault="00731CF1" w:rsidP="00AF79A8">
            <w:pPr>
              <w:spacing w:after="0" w:line="100" w:lineRule="atLeast"/>
              <w:rPr>
                <w:rFonts w:eastAsia="Times New Roman" w:cs="Calibri"/>
                <w:bCs/>
                <w:sz w:val="18"/>
                <w:szCs w:val="18"/>
              </w:rPr>
            </w:pPr>
            <w:r w:rsidRPr="00447229">
              <w:rPr>
                <w:rFonts w:eastAsia="Times New Roman" w:cs="Calibri"/>
                <w:bCs/>
                <w:sz w:val="18"/>
                <w:szCs w:val="18"/>
              </w:rPr>
              <w:t>- Wydajność: minimum 1200 stron przy standardowym pokryciu</w:t>
            </w:r>
          </w:p>
          <w:p w14:paraId="566B02EF" w14:textId="4C8DEAAB" w:rsidR="00731CF1" w:rsidRDefault="00731CF1" w:rsidP="00AF79A8">
            <w:pPr>
              <w:spacing w:after="0" w:line="100" w:lineRule="atLeast"/>
              <w:rPr>
                <w:rFonts w:eastAsia="Times New Roman" w:cs="Calibri"/>
                <w:bCs/>
                <w:sz w:val="18"/>
                <w:szCs w:val="18"/>
              </w:rPr>
            </w:pPr>
            <w:r>
              <w:rPr>
                <w:rFonts w:eastAsia="Times New Roman" w:cs="Calibri"/>
                <w:bCs/>
                <w:sz w:val="18"/>
                <w:szCs w:val="18"/>
              </w:rPr>
              <w:t>(</w:t>
            </w:r>
            <w:r w:rsidRPr="00293447">
              <w:rPr>
                <w:rFonts w:eastAsia="Times New Roman" w:cs="Calibri"/>
                <w:b/>
                <w:bCs/>
                <w:sz w:val="18"/>
                <w:szCs w:val="18"/>
              </w:rPr>
              <w:t xml:space="preserve">Kompatybilny z </w:t>
            </w:r>
            <w:r w:rsidR="00875E89">
              <w:rPr>
                <w:rFonts w:eastAsia="Times New Roman" w:cs="Calibri"/>
                <w:b/>
                <w:bCs/>
                <w:sz w:val="18"/>
                <w:szCs w:val="18"/>
              </w:rPr>
              <w:t xml:space="preserve">powyższą </w:t>
            </w:r>
            <w:r w:rsidRPr="00293447">
              <w:rPr>
                <w:rFonts w:eastAsia="Times New Roman" w:cs="Calibri"/>
                <w:b/>
                <w:bCs/>
                <w:sz w:val="18"/>
                <w:szCs w:val="18"/>
              </w:rPr>
              <w:t xml:space="preserve">drukarką </w:t>
            </w:r>
            <w:r w:rsidR="00875E89">
              <w:rPr>
                <w:rFonts w:eastAsia="Times New Roman" w:cs="Calibri"/>
                <w:b/>
                <w:bCs/>
                <w:sz w:val="18"/>
                <w:szCs w:val="18"/>
              </w:rPr>
              <w:t xml:space="preserve">o </w:t>
            </w:r>
            <w:r w:rsidRPr="00293447">
              <w:rPr>
                <w:rFonts w:eastAsia="Times New Roman" w:cs="Calibri"/>
                <w:b/>
                <w:bCs/>
                <w:sz w:val="18"/>
                <w:szCs w:val="18"/>
              </w:rPr>
              <w:t>parametrach</w:t>
            </w:r>
            <w:r>
              <w:rPr>
                <w:rFonts w:eastAsia="Times New Roman" w:cs="Calibri"/>
                <w:bCs/>
                <w:sz w:val="18"/>
                <w:szCs w:val="18"/>
              </w:rPr>
              <w:t xml:space="preserve">: </w:t>
            </w:r>
          </w:p>
          <w:p w14:paraId="625C614A"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Rozdzielczość druku mono i kolor: minimum 600x600dpi</w:t>
            </w:r>
          </w:p>
          <w:p w14:paraId="0D0D4541"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Format papieru: A4</w:t>
            </w:r>
          </w:p>
          <w:p w14:paraId="51267B45"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Dopuszczalne miesięczne obciążenie: około  40 000 str./miesięcznie</w:t>
            </w:r>
          </w:p>
          <w:p w14:paraId="4C53E9CC"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Pojemność podajnika głównego: minimum 220 arkuszy</w:t>
            </w:r>
          </w:p>
          <w:p w14:paraId="4A3D07E2"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Prędkość druku mono i kolor: około 25str/min</w:t>
            </w:r>
          </w:p>
          <w:p w14:paraId="2C7CA1CD" w14:textId="22643B9A" w:rsidR="00731CF1" w:rsidRPr="00293447" w:rsidRDefault="00731CF1" w:rsidP="00AF79A8">
            <w:pPr>
              <w:spacing w:after="0" w:line="100" w:lineRule="atLeast"/>
              <w:rPr>
                <w:rFonts w:eastAsia="Times New Roman" w:cs="Calibri"/>
                <w:b/>
                <w:bCs/>
                <w:sz w:val="18"/>
                <w:szCs w:val="18"/>
              </w:rPr>
            </w:pPr>
            <w:r w:rsidRPr="000B6A38">
              <w:rPr>
                <w:rFonts w:eastAsia="Times New Roman" w:cs="Calibri"/>
                <w:bCs/>
                <w:sz w:val="16"/>
                <w:szCs w:val="16"/>
              </w:rPr>
              <w:t>- Funkcje druku: druk z urządzeń mobilnych, druk na kartonie, druk na folii, druk na papierze fotograficznym, automatyczny druk dwustronny)</w:t>
            </w:r>
          </w:p>
        </w:tc>
        <w:tc>
          <w:tcPr>
            <w:tcW w:w="1559" w:type="dxa"/>
            <w:vMerge/>
            <w:tcBorders>
              <w:left w:val="single" w:sz="4" w:space="0" w:color="000000"/>
              <w:right w:val="single" w:sz="4" w:space="0" w:color="000000"/>
            </w:tcBorders>
            <w:vAlign w:val="center"/>
          </w:tcPr>
          <w:p w14:paraId="4457F889" w14:textId="77777777" w:rsidR="00731CF1" w:rsidRPr="007B7708" w:rsidRDefault="00731CF1" w:rsidP="00AF79A8">
            <w:pPr>
              <w:spacing w:after="0" w:line="100" w:lineRule="atLeast"/>
              <w:rPr>
                <w:rFonts w:eastAsia="Times New Roman" w:cs="Calibri"/>
                <w:bCs/>
                <w:sz w:val="18"/>
                <w:szCs w:val="18"/>
              </w:rPr>
            </w:pPr>
          </w:p>
        </w:tc>
      </w:tr>
      <w:tr w:rsidR="00731CF1" w:rsidRPr="007B7708" w14:paraId="56DFEA9B" w14:textId="77777777" w:rsidTr="009A68C2">
        <w:trPr>
          <w:trHeight w:val="300"/>
        </w:trPr>
        <w:tc>
          <w:tcPr>
            <w:tcW w:w="1277" w:type="dxa"/>
            <w:vMerge/>
            <w:tcBorders>
              <w:left w:val="single" w:sz="4" w:space="0" w:color="000000"/>
              <w:right w:val="single" w:sz="4" w:space="0" w:color="000000"/>
            </w:tcBorders>
            <w:vAlign w:val="center"/>
          </w:tcPr>
          <w:p w14:paraId="2EBFA3FE" w14:textId="77777777" w:rsidR="00731CF1" w:rsidRPr="007B7708" w:rsidRDefault="00731CF1" w:rsidP="00AF79A8">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auto"/>
              <w:right w:val="single" w:sz="4" w:space="0" w:color="000000"/>
            </w:tcBorders>
            <w:vAlign w:val="center"/>
          </w:tcPr>
          <w:p w14:paraId="09031AF9" w14:textId="0C4E1808" w:rsidR="00731CF1" w:rsidRPr="007B7708" w:rsidRDefault="00731CF1" w:rsidP="00AF79A8">
            <w:pPr>
              <w:spacing w:after="0" w:line="100" w:lineRule="atLeast"/>
              <w:rPr>
                <w:rFonts w:eastAsia="Times New Roman" w:cs="Calibri"/>
                <w:bCs/>
                <w:sz w:val="18"/>
                <w:szCs w:val="18"/>
              </w:rPr>
            </w:pPr>
            <w:r>
              <w:rPr>
                <w:rFonts w:eastAsia="Times New Roman" w:cs="Calibri"/>
                <w:bCs/>
                <w:sz w:val="18"/>
                <w:szCs w:val="18"/>
              </w:rPr>
              <w:t>5</w:t>
            </w:r>
          </w:p>
        </w:tc>
        <w:tc>
          <w:tcPr>
            <w:tcW w:w="2126" w:type="dxa"/>
            <w:tcBorders>
              <w:top w:val="single" w:sz="4" w:space="0" w:color="000000"/>
              <w:bottom w:val="single" w:sz="4" w:space="0" w:color="auto"/>
              <w:right w:val="single" w:sz="4" w:space="0" w:color="000000"/>
            </w:tcBorders>
            <w:vAlign w:val="center"/>
          </w:tcPr>
          <w:p w14:paraId="572E71D0" w14:textId="77777777" w:rsidR="00731CF1" w:rsidRPr="008D55A3" w:rsidRDefault="00731CF1" w:rsidP="00AF79A8">
            <w:pPr>
              <w:spacing w:after="0" w:line="100" w:lineRule="atLeast"/>
              <w:rPr>
                <w:rFonts w:eastAsia="Times New Roman" w:cs="Calibri"/>
                <w:bCs/>
                <w:sz w:val="18"/>
                <w:szCs w:val="18"/>
              </w:rPr>
            </w:pPr>
            <w:r w:rsidRPr="00BD3A83">
              <w:rPr>
                <w:rFonts w:eastAsia="Times New Roman" w:cs="Calibri"/>
                <w:bCs/>
                <w:sz w:val="18"/>
                <w:szCs w:val="18"/>
              </w:rPr>
              <w:t>drukarka żywiczna</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000000"/>
              <w:bottom w:val="single" w:sz="4" w:space="0" w:color="auto"/>
              <w:right w:val="single" w:sz="4" w:space="0" w:color="auto"/>
            </w:tcBorders>
            <w:vAlign w:val="center"/>
          </w:tcPr>
          <w:p w14:paraId="2BD10A9C" w14:textId="77777777" w:rsidR="00731CF1" w:rsidRPr="008D55A3" w:rsidRDefault="00731CF1" w:rsidP="00AF79A8">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vAlign w:val="center"/>
          </w:tcPr>
          <w:p w14:paraId="0D90D88B" w14:textId="77777777" w:rsidR="00731CF1" w:rsidRPr="00293447" w:rsidRDefault="00731CF1" w:rsidP="00AF79A8">
            <w:pPr>
              <w:spacing w:after="0" w:line="100" w:lineRule="atLeast"/>
              <w:rPr>
                <w:rFonts w:eastAsia="Times New Roman" w:cs="Calibri"/>
                <w:b/>
                <w:bCs/>
                <w:sz w:val="18"/>
                <w:szCs w:val="18"/>
              </w:rPr>
            </w:pPr>
            <w:r w:rsidRPr="00293447">
              <w:rPr>
                <w:rFonts w:eastAsia="Times New Roman" w:cs="Calibri"/>
                <w:b/>
                <w:bCs/>
                <w:sz w:val="18"/>
                <w:szCs w:val="18"/>
              </w:rPr>
              <w:t>Żywiczna drukarka 3D</w:t>
            </w:r>
          </w:p>
          <w:p w14:paraId="08D0061F"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Wymiary drukarki: około 425 × 360 × 650 mm</w:t>
            </w:r>
          </w:p>
          <w:p w14:paraId="2F877A87"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xml:space="preserve">- Rozmiar druku: minimum 295 x 160 x 300 mm </w:t>
            </w:r>
          </w:p>
          <w:p w14:paraId="7B744769"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Rozdzielczość druku: minimum 6480 x 3600 px (7K)</w:t>
            </w:r>
          </w:p>
          <w:p w14:paraId="36E47417"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Typ ekranu: LCD, monochromatyczny</w:t>
            </w:r>
          </w:p>
          <w:p w14:paraId="75467463"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Prędkość druku w zależności od materiału:</w:t>
            </w:r>
          </w:p>
          <w:p w14:paraId="2AEBF898"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do około 30 mm/h przy warstwie ok. 0,05 mm (żywica standardowa)</w:t>
            </w:r>
          </w:p>
          <w:p w14:paraId="39ACB829"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do około 60 mm/h przy warstwie ok. 0,1 mm (żywica standardowa)</w:t>
            </w:r>
          </w:p>
          <w:p w14:paraId="3221C7AD"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do około 85 mm/h przy warstwie ok. 0,1 mm (żywica typu High Speed</w:t>
            </w:r>
            <w:r w:rsidRPr="008550D0">
              <w:rPr>
                <w:rFonts w:eastAsia="Times New Roman" w:cs="Calibri"/>
                <w:bCs/>
                <w:sz w:val="18"/>
                <w:szCs w:val="18"/>
              </w:rPr>
              <w:tab/>
            </w:r>
          </w:p>
          <w:p w14:paraId="54F5F5F6"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Wysokość warstwy: nie większa niż 0,01 mm</w:t>
            </w:r>
          </w:p>
          <w:p w14:paraId="7AE9CE75"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Rozdzielczość XY: 46 x 46 μm lub wyższa</w:t>
            </w:r>
          </w:p>
          <w:p w14:paraId="76A25483"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Oprogramowanie sterujące: oprogramowanie producenta drukarki lub równoważne, umożliwiające przygotowanie modeli do druku oraz zarządzanie procesem drukowania</w:t>
            </w:r>
          </w:p>
          <w:p w14:paraId="4C912917"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Źródło światła: system o wysokiej równomierności naświetlania nie mniejszej niż 90%</w:t>
            </w:r>
          </w:p>
          <w:p w14:paraId="77E228CD" w14:textId="77777777" w:rsidR="00731CF1" w:rsidRPr="008550D0"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Przesyłanie plików: USB, WiFi, LAN</w:t>
            </w:r>
          </w:p>
          <w:p w14:paraId="3A442B52" w14:textId="77777777" w:rsidR="00731CF1" w:rsidRPr="007B7708" w:rsidRDefault="00731CF1" w:rsidP="00AF79A8">
            <w:pPr>
              <w:spacing w:after="0" w:line="100" w:lineRule="atLeast"/>
              <w:rPr>
                <w:rFonts w:eastAsia="Times New Roman" w:cs="Calibri"/>
                <w:bCs/>
                <w:sz w:val="18"/>
                <w:szCs w:val="18"/>
              </w:rPr>
            </w:pPr>
            <w:r w:rsidRPr="008550D0">
              <w:rPr>
                <w:rFonts w:eastAsia="Times New Roman" w:cs="Calibri"/>
                <w:bCs/>
                <w:sz w:val="18"/>
                <w:szCs w:val="18"/>
              </w:rPr>
              <w:t>- Panel sterowania: ekran dotykowy o przekątnej około 4-5 cali</w:t>
            </w:r>
          </w:p>
        </w:tc>
        <w:tc>
          <w:tcPr>
            <w:tcW w:w="1559" w:type="dxa"/>
            <w:vMerge/>
            <w:tcBorders>
              <w:left w:val="single" w:sz="4" w:space="0" w:color="000000"/>
              <w:right w:val="single" w:sz="4" w:space="0" w:color="000000"/>
            </w:tcBorders>
            <w:vAlign w:val="center"/>
          </w:tcPr>
          <w:p w14:paraId="643EC386" w14:textId="77777777" w:rsidR="00731CF1" w:rsidRPr="007B7708" w:rsidRDefault="00731CF1" w:rsidP="00AF79A8">
            <w:pPr>
              <w:spacing w:after="0" w:line="100" w:lineRule="atLeast"/>
              <w:rPr>
                <w:rFonts w:eastAsia="Times New Roman" w:cs="Calibri"/>
                <w:bCs/>
                <w:sz w:val="18"/>
                <w:szCs w:val="18"/>
              </w:rPr>
            </w:pPr>
          </w:p>
        </w:tc>
      </w:tr>
      <w:tr w:rsidR="00731CF1" w:rsidRPr="007B7708" w14:paraId="0FC4DB0E" w14:textId="77777777" w:rsidTr="00F957F0">
        <w:trPr>
          <w:trHeight w:val="300"/>
        </w:trPr>
        <w:tc>
          <w:tcPr>
            <w:tcW w:w="1277" w:type="dxa"/>
            <w:vMerge/>
            <w:tcBorders>
              <w:left w:val="single" w:sz="4" w:space="0" w:color="000000"/>
              <w:bottom w:val="single" w:sz="4" w:space="0" w:color="auto"/>
              <w:right w:val="single" w:sz="4" w:space="0" w:color="000000"/>
            </w:tcBorders>
            <w:vAlign w:val="center"/>
          </w:tcPr>
          <w:p w14:paraId="134305EC" w14:textId="77777777" w:rsidR="00731CF1" w:rsidRPr="007B7708" w:rsidRDefault="00731CF1" w:rsidP="00AF79A8">
            <w:pPr>
              <w:spacing w:after="0" w:line="100" w:lineRule="atLeast"/>
              <w:rPr>
                <w:rFonts w:eastAsia="Times New Roman" w:cs="Calibri"/>
                <w:bCs/>
                <w:sz w:val="18"/>
                <w:szCs w:val="18"/>
              </w:rPr>
            </w:pPr>
          </w:p>
        </w:tc>
        <w:tc>
          <w:tcPr>
            <w:tcW w:w="425" w:type="dxa"/>
            <w:tcBorders>
              <w:top w:val="single" w:sz="4" w:space="0" w:color="000000"/>
              <w:bottom w:val="single" w:sz="4" w:space="0" w:color="000000"/>
            </w:tcBorders>
            <w:shd w:val="clear" w:color="auto" w:fill="FFFFFF"/>
            <w:vAlign w:val="center"/>
          </w:tcPr>
          <w:p w14:paraId="0D46F219" w14:textId="380A2AA3" w:rsidR="00731CF1" w:rsidRPr="007B7708" w:rsidRDefault="00731CF1" w:rsidP="00AF79A8">
            <w:pPr>
              <w:spacing w:after="0" w:line="100" w:lineRule="atLeast"/>
              <w:rPr>
                <w:rFonts w:eastAsia="Times New Roman" w:cs="Calibri"/>
                <w:bCs/>
                <w:sz w:val="18"/>
                <w:szCs w:val="18"/>
              </w:rPr>
            </w:pPr>
            <w:r>
              <w:rPr>
                <w:rFonts w:eastAsia="Times New Roman" w:cs="Calibri"/>
                <w:bCs/>
                <w:sz w:val="18"/>
                <w:szCs w:val="18"/>
              </w:rPr>
              <w:t>6</w:t>
            </w:r>
          </w:p>
        </w:tc>
        <w:tc>
          <w:tcPr>
            <w:tcW w:w="2126" w:type="dxa"/>
            <w:tcBorders>
              <w:left w:val="single" w:sz="8" w:space="0" w:color="000000"/>
              <w:bottom w:val="single" w:sz="4" w:space="0" w:color="000000"/>
              <w:right w:val="single" w:sz="8" w:space="0" w:color="000000"/>
            </w:tcBorders>
            <w:shd w:val="clear" w:color="auto" w:fill="FFFFFF"/>
            <w:vAlign w:val="bottom"/>
          </w:tcPr>
          <w:p w14:paraId="75C267DE" w14:textId="199B2AFF" w:rsidR="00731CF1" w:rsidRPr="00BD3A83" w:rsidRDefault="00731CF1" w:rsidP="00AF79A8">
            <w:pPr>
              <w:spacing w:after="0" w:line="100" w:lineRule="atLeast"/>
              <w:rPr>
                <w:rFonts w:eastAsia="Times New Roman" w:cs="Calibri"/>
                <w:bCs/>
                <w:sz w:val="18"/>
                <w:szCs w:val="18"/>
              </w:rPr>
            </w:pPr>
            <w:r>
              <w:rPr>
                <w:rFonts w:eastAsia="Times New Roman" w:cs="Calibri"/>
                <w:bCs/>
                <w:sz w:val="18"/>
                <w:szCs w:val="18"/>
              </w:rPr>
              <w:t>Zestaw tonerów - ż</w:t>
            </w:r>
            <w:r w:rsidRPr="000B7D55">
              <w:rPr>
                <w:rFonts w:eastAsia="Times New Roman" w:cs="Calibri"/>
                <w:bCs/>
                <w:sz w:val="18"/>
                <w:szCs w:val="18"/>
              </w:rPr>
              <w:t xml:space="preserve">ywica do druku </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3E17B818" w14:textId="70CD3840" w:rsidR="00731CF1" w:rsidRPr="008D55A3" w:rsidRDefault="00731CF1" w:rsidP="00AF79A8">
            <w:pPr>
              <w:spacing w:after="0" w:line="100" w:lineRule="atLeast"/>
              <w:rPr>
                <w:rFonts w:eastAsia="Times New Roman" w:cs="Calibri"/>
                <w:bCs/>
                <w:sz w:val="18"/>
                <w:szCs w:val="18"/>
              </w:rPr>
            </w:pPr>
            <w:r>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0BF3D142" w14:textId="77777777" w:rsidR="00731CF1" w:rsidRDefault="00731CF1" w:rsidP="00AF79A8">
            <w:pPr>
              <w:spacing w:after="0" w:line="100" w:lineRule="atLeast"/>
              <w:rPr>
                <w:rFonts w:eastAsia="Times New Roman" w:cs="Calibri"/>
                <w:bCs/>
                <w:sz w:val="18"/>
                <w:szCs w:val="18"/>
              </w:rPr>
            </w:pPr>
            <w:r w:rsidRPr="00293447">
              <w:rPr>
                <w:rFonts w:eastAsia="Times New Roman" w:cs="Calibri"/>
                <w:b/>
                <w:bCs/>
                <w:sz w:val="18"/>
                <w:szCs w:val="18"/>
              </w:rPr>
              <w:t>Toner- Żywica do druku 3D</w:t>
            </w:r>
            <w:r>
              <w:rPr>
                <w:rFonts w:eastAsia="Times New Roman" w:cs="Calibri"/>
                <w:bCs/>
                <w:sz w:val="18"/>
                <w:szCs w:val="18"/>
              </w:rPr>
              <w:t>-</w:t>
            </w:r>
          </w:p>
          <w:p w14:paraId="23AF9AEF" w14:textId="77777777" w:rsidR="00731CF1" w:rsidRPr="007853D7" w:rsidRDefault="00731CF1" w:rsidP="00AF79A8">
            <w:pPr>
              <w:spacing w:after="0" w:line="100" w:lineRule="atLeast"/>
              <w:rPr>
                <w:rFonts w:eastAsia="Times New Roman" w:cs="Calibri"/>
                <w:bCs/>
                <w:sz w:val="18"/>
                <w:szCs w:val="18"/>
              </w:rPr>
            </w:pPr>
            <w:r>
              <w:rPr>
                <w:rFonts w:eastAsia="Times New Roman" w:cs="Calibri"/>
                <w:bCs/>
                <w:sz w:val="18"/>
                <w:szCs w:val="18"/>
              </w:rPr>
              <w:t xml:space="preserve">Zestaw składający się z 4 szt. </w:t>
            </w:r>
          </w:p>
          <w:p w14:paraId="22D78104" w14:textId="77777777" w:rsidR="00731CF1" w:rsidRPr="007853D7" w:rsidRDefault="00731CF1" w:rsidP="00AF79A8">
            <w:pPr>
              <w:spacing w:after="0" w:line="100" w:lineRule="atLeast"/>
              <w:rPr>
                <w:rFonts w:eastAsia="Times New Roman" w:cs="Calibri"/>
                <w:bCs/>
                <w:sz w:val="18"/>
                <w:szCs w:val="18"/>
              </w:rPr>
            </w:pPr>
            <w:r w:rsidRPr="007853D7">
              <w:rPr>
                <w:rFonts w:eastAsia="Times New Roman" w:cs="Calibri"/>
                <w:bCs/>
                <w:sz w:val="18"/>
                <w:szCs w:val="18"/>
              </w:rPr>
              <w:t xml:space="preserve">- </w:t>
            </w:r>
            <w:r>
              <w:rPr>
                <w:rFonts w:eastAsia="Times New Roman" w:cs="Calibri"/>
                <w:bCs/>
                <w:sz w:val="18"/>
                <w:szCs w:val="18"/>
              </w:rPr>
              <w:t>Preferowane k</w:t>
            </w:r>
            <w:r w:rsidRPr="007853D7">
              <w:rPr>
                <w:rFonts w:eastAsia="Times New Roman" w:cs="Calibri"/>
                <w:bCs/>
                <w:sz w:val="18"/>
                <w:szCs w:val="18"/>
              </w:rPr>
              <w:t>olor</w:t>
            </w:r>
            <w:r>
              <w:rPr>
                <w:rFonts w:eastAsia="Times New Roman" w:cs="Calibri"/>
                <w:bCs/>
                <w:sz w:val="18"/>
                <w:szCs w:val="18"/>
              </w:rPr>
              <w:t>y</w:t>
            </w:r>
            <w:r w:rsidRPr="007853D7">
              <w:rPr>
                <w:rFonts w:eastAsia="Times New Roman" w:cs="Calibri"/>
                <w:bCs/>
                <w:sz w:val="18"/>
                <w:szCs w:val="18"/>
              </w:rPr>
              <w:t xml:space="preserve">: </w:t>
            </w:r>
            <w:r w:rsidRPr="000B7D55">
              <w:rPr>
                <w:rFonts w:eastAsia="Times New Roman" w:cs="Calibri"/>
                <w:bCs/>
                <w:sz w:val="18"/>
                <w:szCs w:val="18"/>
              </w:rPr>
              <w:t>(szary, fioletowy, niebieski, czarny)</w:t>
            </w:r>
          </w:p>
          <w:p w14:paraId="407D4727" w14:textId="77777777" w:rsidR="00731CF1" w:rsidRPr="007853D7" w:rsidRDefault="00731CF1" w:rsidP="00AF79A8">
            <w:pPr>
              <w:spacing w:after="0" w:line="100" w:lineRule="atLeast"/>
              <w:rPr>
                <w:rFonts w:eastAsia="Times New Roman" w:cs="Calibri"/>
                <w:bCs/>
                <w:sz w:val="18"/>
                <w:szCs w:val="18"/>
              </w:rPr>
            </w:pPr>
            <w:r w:rsidRPr="007853D7">
              <w:rPr>
                <w:rFonts w:eastAsia="Times New Roman" w:cs="Calibri"/>
                <w:bCs/>
                <w:sz w:val="18"/>
                <w:szCs w:val="18"/>
              </w:rPr>
              <w:t>- Ilość: około kilogram</w:t>
            </w:r>
            <w:r>
              <w:rPr>
                <w:rFonts w:eastAsia="Times New Roman" w:cs="Calibri"/>
                <w:bCs/>
                <w:sz w:val="18"/>
                <w:szCs w:val="18"/>
              </w:rPr>
              <w:t xml:space="preserve"> 1 szt.</w:t>
            </w:r>
          </w:p>
          <w:p w14:paraId="211F6EB3" w14:textId="77777777" w:rsidR="00731CF1" w:rsidRPr="007853D7" w:rsidRDefault="00731CF1" w:rsidP="00AF79A8">
            <w:pPr>
              <w:spacing w:after="0" w:line="100" w:lineRule="atLeast"/>
              <w:rPr>
                <w:rFonts w:eastAsia="Times New Roman" w:cs="Calibri"/>
                <w:bCs/>
                <w:sz w:val="18"/>
                <w:szCs w:val="18"/>
              </w:rPr>
            </w:pPr>
            <w:r w:rsidRPr="007853D7">
              <w:rPr>
                <w:rFonts w:eastAsia="Times New Roman" w:cs="Calibri"/>
                <w:bCs/>
                <w:sz w:val="18"/>
                <w:szCs w:val="18"/>
              </w:rPr>
              <w:t>- Gęstość: około 1,13 g/m³</w:t>
            </w:r>
          </w:p>
          <w:p w14:paraId="4DE68019" w14:textId="77777777" w:rsidR="00731CF1" w:rsidRPr="007853D7" w:rsidRDefault="00731CF1" w:rsidP="00AF79A8">
            <w:pPr>
              <w:spacing w:after="0" w:line="100" w:lineRule="atLeast"/>
              <w:rPr>
                <w:rFonts w:eastAsia="Times New Roman" w:cs="Calibri"/>
                <w:bCs/>
                <w:sz w:val="18"/>
                <w:szCs w:val="18"/>
              </w:rPr>
            </w:pPr>
            <w:r w:rsidRPr="007853D7">
              <w:rPr>
                <w:rFonts w:eastAsia="Times New Roman" w:cs="Calibri"/>
                <w:bCs/>
                <w:sz w:val="18"/>
                <w:szCs w:val="18"/>
              </w:rPr>
              <w:t>- Twardość powierzchni: minimum 84-86 HD</w:t>
            </w:r>
          </w:p>
          <w:p w14:paraId="1ECD2C54" w14:textId="77777777" w:rsidR="00731CF1" w:rsidRPr="007853D7" w:rsidRDefault="00731CF1" w:rsidP="00AF79A8">
            <w:pPr>
              <w:spacing w:after="0" w:line="100" w:lineRule="atLeast"/>
              <w:rPr>
                <w:rFonts w:eastAsia="Times New Roman" w:cs="Calibri"/>
                <w:bCs/>
                <w:sz w:val="18"/>
                <w:szCs w:val="18"/>
              </w:rPr>
            </w:pPr>
            <w:r w:rsidRPr="007853D7">
              <w:rPr>
                <w:rFonts w:eastAsia="Times New Roman" w:cs="Calibri"/>
                <w:bCs/>
                <w:sz w:val="18"/>
                <w:szCs w:val="18"/>
              </w:rPr>
              <w:t>- Rodzaj materiału: Żywica UV utwardzalna światłem o długości fali 405 nm, kompatybilna z drukarkami 3D typu vat (DLP/LCD)</w:t>
            </w:r>
          </w:p>
          <w:p w14:paraId="402A65E9" w14:textId="77777777" w:rsidR="00731CF1" w:rsidRPr="007853D7" w:rsidRDefault="00731CF1" w:rsidP="00AF79A8">
            <w:pPr>
              <w:spacing w:after="0" w:line="100" w:lineRule="atLeast"/>
              <w:rPr>
                <w:rFonts w:eastAsia="Times New Roman" w:cs="Calibri"/>
                <w:bCs/>
                <w:sz w:val="18"/>
                <w:szCs w:val="18"/>
              </w:rPr>
            </w:pPr>
            <w:r w:rsidRPr="007853D7">
              <w:rPr>
                <w:rFonts w:eastAsia="Times New Roman" w:cs="Calibri"/>
                <w:bCs/>
                <w:sz w:val="18"/>
                <w:szCs w:val="18"/>
              </w:rPr>
              <w:t>- Wysoka precyzja druku oraz wysoka jakość powierzchni wydruków.</w:t>
            </w:r>
          </w:p>
          <w:p w14:paraId="35947BDA" w14:textId="77777777" w:rsidR="00731CF1" w:rsidRPr="007853D7" w:rsidRDefault="00731CF1" w:rsidP="00AF79A8">
            <w:pPr>
              <w:spacing w:after="0" w:line="100" w:lineRule="atLeast"/>
              <w:rPr>
                <w:rFonts w:eastAsia="Times New Roman" w:cs="Calibri"/>
                <w:bCs/>
                <w:sz w:val="18"/>
                <w:szCs w:val="18"/>
              </w:rPr>
            </w:pPr>
            <w:r w:rsidRPr="007853D7">
              <w:rPr>
                <w:rFonts w:eastAsia="Times New Roman" w:cs="Calibri"/>
                <w:bCs/>
                <w:sz w:val="18"/>
                <w:szCs w:val="18"/>
              </w:rPr>
              <w:t>- Niski lub kontrolowany skurcz podczas utwardzania, zapewniający dokładność wymiarową.</w:t>
            </w:r>
          </w:p>
          <w:p w14:paraId="1C603CBA" w14:textId="77777777" w:rsidR="00731CF1" w:rsidRPr="007853D7" w:rsidRDefault="00731CF1" w:rsidP="00AF79A8">
            <w:pPr>
              <w:spacing w:after="0" w:line="100" w:lineRule="atLeast"/>
              <w:rPr>
                <w:rFonts w:eastAsia="Times New Roman" w:cs="Calibri"/>
                <w:bCs/>
                <w:sz w:val="18"/>
                <w:szCs w:val="18"/>
              </w:rPr>
            </w:pPr>
            <w:r w:rsidRPr="007853D7">
              <w:rPr>
                <w:rFonts w:eastAsia="Times New Roman" w:cs="Calibri"/>
                <w:bCs/>
                <w:sz w:val="18"/>
                <w:szCs w:val="18"/>
              </w:rPr>
              <w:t>- Odporność mechaniczna umożliwiająca zastosowanie zarówno w prototypowaniu, jak i w modelach funkcjonalnych</w:t>
            </w:r>
          </w:p>
          <w:p w14:paraId="33067FF1" w14:textId="77777777" w:rsidR="00731CF1" w:rsidRDefault="00731CF1" w:rsidP="00AF79A8">
            <w:pPr>
              <w:spacing w:after="0" w:line="100" w:lineRule="atLeast"/>
              <w:rPr>
                <w:rFonts w:eastAsia="Times New Roman" w:cs="Calibri"/>
                <w:bCs/>
                <w:sz w:val="18"/>
                <w:szCs w:val="18"/>
              </w:rPr>
            </w:pPr>
            <w:r w:rsidRPr="007853D7">
              <w:rPr>
                <w:rFonts w:eastAsia="Times New Roman" w:cs="Calibri"/>
                <w:bCs/>
                <w:sz w:val="18"/>
                <w:szCs w:val="18"/>
              </w:rPr>
              <w:t>- Materiał nietoksyczny, wymagający standardowych procesów postprodukcji: mycie wydruku oraz końcowe utwardzanie UV</w:t>
            </w:r>
            <w:r w:rsidRPr="00447229">
              <w:rPr>
                <w:rFonts w:eastAsia="Times New Roman" w:cs="Calibri"/>
                <w:bCs/>
                <w:sz w:val="18"/>
                <w:szCs w:val="18"/>
              </w:rPr>
              <w:t xml:space="preserve"> </w:t>
            </w:r>
          </w:p>
          <w:p w14:paraId="1B670842" w14:textId="58B666A5" w:rsidR="00731CF1" w:rsidRDefault="00731CF1" w:rsidP="00AF79A8">
            <w:pPr>
              <w:spacing w:after="0" w:line="100" w:lineRule="atLeast"/>
              <w:rPr>
                <w:rFonts w:eastAsia="Times New Roman" w:cs="Calibri"/>
                <w:bCs/>
                <w:sz w:val="18"/>
                <w:szCs w:val="18"/>
              </w:rPr>
            </w:pPr>
            <w:r w:rsidRPr="00293447">
              <w:rPr>
                <w:rFonts w:eastAsia="Times New Roman" w:cs="Calibri"/>
                <w:b/>
                <w:bCs/>
                <w:sz w:val="18"/>
                <w:szCs w:val="18"/>
              </w:rPr>
              <w:t xml:space="preserve">Kompatybilny z </w:t>
            </w:r>
            <w:r w:rsidR="00875E89">
              <w:rPr>
                <w:rFonts w:eastAsia="Times New Roman" w:cs="Calibri"/>
                <w:b/>
                <w:bCs/>
                <w:sz w:val="18"/>
                <w:szCs w:val="18"/>
              </w:rPr>
              <w:t xml:space="preserve">powyższą </w:t>
            </w:r>
            <w:r w:rsidRPr="00293447">
              <w:rPr>
                <w:rFonts w:eastAsia="Times New Roman" w:cs="Calibri"/>
                <w:b/>
                <w:bCs/>
                <w:sz w:val="18"/>
                <w:szCs w:val="18"/>
              </w:rPr>
              <w:t>drukarką o parametrach: Żywiczna drukarka 3D</w:t>
            </w:r>
            <w:r w:rsidRPr="007853D7">
              <w:rPr>
                <w:rFonts w:eastAsia="Times New Roman" w:cs="Calibri"/>
                <w:bCs/>
                <w:sz w:val="18"/>
                <w:szCs w:val="18"/>
              </w:rPr>
              <w:t xml:space="preserve">: </w:t>
            </w:r>
          </w:p>
          <w:p w14:paraId="5AB49F4C" w14:textId="77777777" w:rsidR="00731CF1" w:rsidRPr="000B6A38" w:rsidRDefault="00731CF1" w:rsidP="00AF79A8">
            <w:pPr>
              <w:spacing w:after="0" w:line="100" w:lineRule="atLeast"/>
              <w:rPr>
                <w:rFonts w:eastAsia="Times New Roman" w:cs="Calibri"/>
                <w:bCs/>
                <w:sz w:val="16"/>
                <w:szCs w:val="16"/>
              </w:rPr>
            </w:pPr>
            <w:r w:rsidRPr="007853D7">
              <w:rPr>
                <w:rFonts w:eastAsia="Times New Roman" w:cs="Calibri"/>
                <w:bCs/>
                <w:sz w:val="18"/>
                <w:szCs w:val="18"/>
              </w:rPr>
              <w:t xml:space="preserve">- </w:t>
            </w:r>
            <w:r w:rsidRPr="000B6A38">
              <w:rPr>
                <w:rFonts w:eastAsia="Times New Roman" w:cs="Calibri"/>
                <w:bCs/>
                <w:sz w:val="16"/>
                <w:szCs w:val="16"/>
              </w:rPr>
              <w:t xml:space="preserve">Rozmiar druku: minimum 295 x 160 x 300 mm </w:t>
            </w:r>
          </w:p>
          <w:p w14:paraId="5E4FFFD9"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Rozdzielczość druku: minimum 6480 x 3600 px (7K)’</w:t>
            </w:r>
          </w:p>
          <w:p w14:paraId="3E170E7C"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Typ ekranu: LCD, monochromatyczny</w:t>
            </w:r>
          </w:p>
          <w:p w14:paraId="15937F0B"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Prędkość druku w zależności od materiału:</w:t>
            </w:r>
          </w:p>
          <w:p w14:paraId="567D9439"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do około 30 mm/h przy warstwie ok. 0,05 mm (żywica standardowa)</w:t>
            </w:r>
          </w:p>
          <w:p w14:paraId="2AAC36A2"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do około 60 mm/h przy warstwie ok. 0,1 mm (żywica standardowa)</w:t>
            </w:r>
          </w:p>
          <w:p w14:paraId="2BB8BC38"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do około 85 mm/h przy warstwie ok. 0,1 mm (żywica typu High Speed</w:t>
            </w:r>
            <w:r w:rsidRPr="000B6A38">
              <w:rPr>
                <w:rFonts w:eastAsia="Times New Roman" w:cs="Calibri"/>
                <w:bCs/>
                <w:sz w:val="16"/>
                <w:szCs w:val="16"/>
              </w:rPr>
              <w:tab/>
            </w:r>
          </w:p>
          <w:p w14:paraId="6919823D"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Wysokość warstwy: nie większa niż 0,01 mm</w:t>
            </w:r>
          </w:p>
          <w:p w14:paraId="12A64C75"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Rozdzielczość XY: 46 x 46 μm lub wyższa</w:t>
            </w:r>
          </w:p>
          <w:p w14:paraId="10CFE65E"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Oprogramowanie sterujące: oprogramowanie producenta drukarki lub równoważne, umożliwiające przygotowanie modeli do druku oraz zarządzanie procesem drukowania</w:t>
            </w:r>
          </w:p>
          <w:p w14:paraId="12C57107"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Źródło światła: system o wysokiej równomierności naświetlania nie mniejszej niż 90%</w:t>
            </w:r>
          </w:p>
          <w:p w14:paraId="3B8DDAF5" w14:textId="77777777" w:rsidR="00731CF1" w:rsidRPr="000B6A38"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Przesyłanie plików: USB, WiFi, LAN</w:t>
            </w:r>
          </w:p>
          <w:p w14:paraId="4C15B26F" w14:textId="77777777" w:rsidR="00731CF1" w:rsidRDefault="00731CF1" w:rsidP="00AF79A8">
            <w:pPr>
              <w:spacing w:after="0" w:line="100" w:lineRule="atLeast"/>
              <w:rPr>
                <w:rFonts w:eastAsia="Times New Roman" w:cs="Calibri"/>
                <w:bCs/>
                <w:sz w:val="16"/>
                <w:szCs w:val="16"/>
              </w:rPr>
            </w:pPr>
            <w:r w:rsidRPr="000B6A38">
              <w:rPr>
                <w:rFonts w:eastAsia="Times New Roman" w:cs="Calibri"/>
                <w:bCs/>
                <w:sz w:val="16"/>
                <w:szCs w:val="16"/>
              </w:rPr>
              <w:t>- Panel sterowania: ekran dotykowy o przekątnej około 4-5 cali</w:t>
            </w:r>
          </w:p>
          <w:p w14:paraId="776B2676" w14:textId="77777777" w:rsidR="00731CF1" w:rsidRDefault="00731CF1" w:rsidP="00AF79A8">
            <w:pPr>
              <w:spacing w:after="0" w:line="100" w:lineRule="atLeast"/>
              <w:rPr>
                <w:rFonts w:eastAsia="Times New Roman" w:cs="Calibri"/>
                <w:bCs/>
                <w:sz w:val="16"/>
                <w:szCs w:val="16"/>
              </w:rPr>
            </w:pPr>
          </w:p>
          <w:p w14:paraId="64AF6A69" w14:textId="77777777" w:rsidR="00731CF1" w:rsidRDefault="00731CF1" w:rsidP="00AF79A8">
            <w:pPr>
              <w:spacing w:after="0" w:line="100" w:lineRule="atLeast"/>
              <w:rPr>
                <w:rFonts w:eastAsia="Times New Roman" w:cs="Calibri"/>
                <w:bCs/>
                <w:sz w:val="16"/>
                <w:szCs w:val="16"/>
              </w:rPr>
            </w:pPr>
          </w:p>
          <w:p w14:paraId="2EFE41B8" w14:textId="77777777" w:rsidR="00731CF1" w:rsidRPr="00293447" w:rsidRDefault="00731CF1" w:rsidP="00AF79A8">
            <w:pPr>
              <w:spacing w:after="0" w:line="100" w:lineRule="atLeast"/>
              <w:rPr>
                <w:rFonts w:eastAsia="Times New Roman" w:cs="Calibri"/>
                <w:b/>
                <w:bCs/>
                <w:sz w:val="18"/>
                <w:szCs w:val="18"/>
              </w:rPr>
            </w:pPr>
          </w:p>
        </w:tc>
        <w:tc>
          <w:tcPr>
            <w:tcW w:w="1559" w:type="dxa"/>
            <w:vMerge/>
            <w:tcBorders>
              <w:left w:val="single" w:sz="4" w:space="0" w:color="000000"/>
              <w:right w:val="single" w:sz="4" w:space="0" w:color="000000"/>
            </w:tcBorders>
            <w:vAlign w:val="center"/>
          </w:tcPr>
          <w:p w14:paraId="6B2BF0E1" w14:textId="77777777" w:rsidR="00731CF1" w:rsidRPr="007B7708" w:rsidRDefault="00731CF1" w:rsidP="00AF79A8">
            <w:pPr>
              <w:spacing w:after="0" w:line="100" w:lineRule="atLeast"/>
              <w:rPr>
                <w:rFonts w:eastAsia="Times New Roman" w:cs="Calibri"/>
                <w:bCs/>
                <w:sz w:val="18"/>
                <w:szCs w:val="18"/>
              </w:rPr>
            </w:pPr>
          </w:p>
        </w:tc>
      </w:tr>
      <w:tr w:rsidR="00AF79A8" w:rsidRPr="007B7708" w14:paraId="7DA85894" w14:textId="77777777" w:rsidTr="005A0C77">
        <w:trPr>
          <w:trHeight w:val="300"/>
        </w:trPr>
        <w:tc>
          <w:tcPr>
            <w:tcW w:w="11908" w:type="dxa"/>
            <w:gridSpan w:val="5"/>
            <w:tcBorders>
              <w:left w:val="single" w:sz="4" w:space="0" w:color="000000"/>
              <w:bottom w:val="single" w:sz="4" w:space="0" w:color="auto"/>
              <w:right w:val="single" w:sz="4" w:space="0" w:color="000000"/>
            </w:tcBorders>
            <w:vAlign w:val="center"/>
          </w:tcPr>
          <w:p w14:paraId="519D8302" w14:textId="6BF86938" w:rsidR="00CF0F24" w:rsidRPr="00CF0F24" w:rsidRDefault="00CB1F7A" w:rsidP="00CF0F24">
            <w:pPr>
              <w:spacing w:after="0" w:line="100" w:lineRule="atLeast"/>
              <w:rPr>
                <w:rFonts w:eastAsia="Times New Roman" w:cs="Calibri"/>
                <w:bCs/>
                <w:sz w:val="18"/>
                <w:szCs w:val="18"/>
              </w:rPr>
            </w:pPr>
            <w:r w:rsidRPr="008924DE">
              <w:rPr>
                <w:rFonts w:eastAsia="Times New Roman" w:cs="Calibri"/>
                <w:bCs/>
                <w:sz w:val="18"/>
                <w:szCs w:val="18"/>
              </w:rPr>
              <w:t>Zamawiający informuje, że dostawa sprzętu objętego niniejszym zamówieniem,</w:t>
            </w:r>
            <w:r w:rsidR="00CF0F24">
              <w:rPr>
                <w:rFonts w:eastAsia="Times New Roman" w:cs="Calibri"/>
                <w:bCs/>
                <w:sz w:val="18"/>
                <w:szCs w:val="18"/>
              </w:rPr>
              <w:t xml:space="preserve"> </w:t>
            </w:r>
            <w:r w:rsidR="00CF0F24" w:rsidRPr="00CF0F24">
              <w:rPr>
                <w:rFonts w:eastAsia="Times New Roman" w:cs="Calibri"/>
                <w:bCs/>
                <w:sz w:val="18"/>
                <w:szCs w:val="18"/>
              </w:rPr>
              <w:t xml:space="preserve">w części nr 12 pozycji 1,2.3 </w:t>
            </w:r>
            <w:r w:rsidRPr="008924DE">
              <w:rPr>
                <w:rFonts w:eastAsia="Times New Roman" w:cs="Calibri"/>
                <w:bCs/>
                <w:sz w:val="18"/>
                <w:szCs w:val="18"/>
              </w:rPr>
              <w:t>realizowana na rzecz placówki oświatowej (szkoły), podlega preferencyjnej stawce podatku VAT 0%, zgodnie z art. 83 ust. 1 pkt 26 ustawy z dnia 11 marca 2004 r. o podatku od towarów i usług oraz załącznikiem nr 8 do ww. ustawy. Zamawiający na prośbę Wykonawcy, może wystąpić do Powiatu, jako Partnera projektu, o wydanie dokumentu potwierdzającego, że sprzęt objęty niniejszym zamówieniem zostanie objęty preferencyjną stawką Vat 0%. Wykonawca zobowiązany jest do przedstawienia w formularzu ofertowym wartości netto oraz brutto wyposażenia. W przypadku, gdy wartość netto i brutto są identyczne z uwagi na zastosowaną stawkę VAT (np. 0%), Oferent i tak ma obowiązek wpisania obu wartości – zarówno netto, jak i brutto. Zamawiający do oceny oferty zawsze przyjmuje kwotę brutto. W związku z tym niewpisanie ceny brutto skutkować będzie odrzuceniem oferty. Zamawiający przyjmuje do oceny wyłącznie formularze ofertowe, które zawierają wypełnione pola zarówno dla wartości netto, jak i brutto.</w:t>
            </w:r>
          </w:p>
        </w:tc>
        <w:tc>
          <w:tcPr>
            <w:tcW w:w="1559" w:type="dxa"/>
            <w:vMerge/>
            <w:tcBorders>
              <w:left w:val="single" w:sz="4" w:space="0" w:color="000000"/>
              <w:right w:val="single" w:sz="4" w:space="0" w:color="000000"/>
            </w:tcBorders>
            <w:vAlign w:val="center"/>
          </w:tcPr>
          <w:p w14:paraId="22B7BBB2" w14:textId="77777777" w:rsidR="00AF79A8" w:rsidRPr="007B7708" w:rsidRDefault="00AF79A8" w:rsidP="00AF79A8">
            <w:pPr>
              <w:spacing w:after="0" w:line="100" w:lineRule="atLeast"/>
              <w:rPr>
                <w:rFonts w:eastAsia="Times New Roman" w:cs="Calibri"/>
                <w:bCs/>
                <w:sz w:val="18"/>
                <w:szCs w:val="18"/>
              </w:rPr>
            </w:pPr>
          </w:p>
        </w:tc>
      </w:tr>
      <w:tr w:rsidR="00AF79A8" w:rsidRPr="007B7708" w14:paraId="528660DA" w14:textId="77777777" w:rsidTr="005A0C77">
        <w:trPr>
          <w:trHeight w:val="300"/>
        </w:trPr>
        <w:tc>
          <w:tcPr>
            <w:tcW w:w="11908" w:type="dxa"/>
            <w:gridSpan w:val="5"/>
            <w:tcBorders>
              <w:left w:val="single" w:sz="4" w:space="0" w:color="000000"/>
              <w:bottom w:val="single" w:sz="4" w:space="0" w:color="auto"/>
              <w:right w:val="single" w:sz="4" w:space="0" w:color="000000"/>
            </w:tcBorders>
            <w:shd w:val="clear" w:color="auto" w:fill="F2F2F2" w:themeFill="background1" w:themeFillShade="F2"/>
            <w:vAlign w:val="center"/>
          </w:tcPr>
          <w:p w14:paraId="3E5B1975" w14:textId="4648C905" w:rsidR="00AF79A8" w:rsidRPr="009A341A" w:rsidRDefault="00AF79A8" w:rsidP="00AF79A8">
            <w:pPr>
              <w:spacing w:after="0" w:line="100" w:lineRule="atLeast"/>
              <w:jc w:val="center"/>
              <w:rPr>
                <w:rFonts w:eastAsia="Times New Roman" w:cs="Calibri"/>
                <w:b/>
                <w:bCs/>
                <w:sz w:val="18"/>
                <w:szCs w:val="18"/>
              </w:rPr>
            </w:pPr>
            <w:r w:rsidRPr="009A341A">
              <w:rPr>
                <w:rFonts w:eastAsia="Times New Roman" w:cs="Calibri"/>
                <w:b/>
                <w:bCs/>
                <w:sz w:val="18"/>
                <w:szCs w:val="18"/>
              </w:rPr>
              <w:t>Część  1</w:t>
            </w:r>
            <w:r>
              <w:rPr>
                <w:rFonts w:eastAsia="Times New Roman" w:cs="Calibri"/>
                <w:b/>
                <w:bCs/>
                <w:sz w:val="18"/>
                <w:szCs w:val="18"/>
              </w:rPr>
              <w:t>3</w:t>
            </w:r>
          </w:p>
        </w:tc>
        <w:tc>
          <w:tcPr>
            <w:tcW w:w="1559" w:type="dxa"/>
            <w:vMerge/>
            <w:tcBorders>
              <w:left w:val="single" w:sz="4" w:space="0" w:color="000000"/>
              <w:right w:val="single" w:sz="4" w:space="0" w:color="000000"/>
            </w:tcBorders>
            <w:vAlign w:val="center"/>
          </w:tcPr>
          <w:p w14:paraId="47EC625D" w14:textId="77777777" w:rsidR="00AF79A8" w:rsidRPr="007B7708" w:rsidRDefault="00AF79A8" w:rsidP="00AF79A8">
            <w:pPr>
              <w:spacing w:after="0" w:line="100" w:lineRule="atLeast"/>
              <w:rPr>
                <w:rFonts w:eastAsia="Times New Roman" w:cs="Calibri"/>
                <w:bCs/>
                <w:sz w:val="18"/>
                <w:szCs w:val="18"/>
              </w:rPr>
            </w:pPr>
          </w:p>
        </w:tc>
      </w:tr>
      <w:tr w:rsidR="00AF79A8" w:rsidRPr="007B7708" w14:paraId="5C627727" w14:textId="77777777" w:rsidTr="005A0C77">
        <w:trPr>
          <w:trHeight w:val="656"/>
        </w:trPr>
        <w:tc>
          <w:tcPr>
            <w:tcW w:w="1277" w:type="dxa"/>
            <w:vMerge w:val="restart"/>
            <w:tcBorders>
              <w:top w:val="single" w:sz="4" w:space="0" w:color="auto"/>
              <w:left w:val="single" w:sz="4" w:space="0" w:color="auto"/>
              <w:bottom w:val="single" w:sz="4" w:space="0" w:color="auto"/>
              <w:right w:val="single" w:sz="4" w:space="0" w:color="auto"/>
            </w:tcBorders>
            <w:vAlign w:val="center"/>
          </w:tcPr>
          <w:p w14:paraId="083E6796" w14:textId="77777777" w:rsidR="00AF79A8" w:rsidRPr="007B7708" w:rsidRDefault="00AF79A8" w:rsidP="00AF79A8">
            <w:pPr>
              <w:spacing w:after="0" w:line="100" w:lineRule="atLeast"/>
              <w:rPr>
                <w:rFonts w:eastAsia="Times New Roman" w:cs="Calibri"/>
                <w:bCs/>
                <w:sz w:val="18"/>
                <w:szCs w:val="18"/>
              </w:rPr>
            </w:pPr>
          </w:p>
          <w:p w14:paraId="5D18978B" w14:textId="5623A708" w:rsidR="00AF79A8" w:rsidRPr="00731CF1" w:rsidRDefault="00AF79A8" w:rsidP="00AF79A8">
            <w:pPr>
              <w:spacing w:after="0" w:line="100" w:lineRule="atLeast"/>
              <w:rPr>
                <w:rFonts w:eastAsia="Times New Roman" w:cs="Calibri"/>
                <w:b/>
                <w:bCs/>
                <w:sz w:val="18"/>
                <w:szCs w:val="18"/>
              </w:rPr>
            </w:pPr>
            <w:r w:rsidRPr="00731CF1">
              <w:rPr>
                <w:rFonts w:eastAsia="Times New Roman" w:cs="Calibri"/>
                <w:b/>
                <w:bCs/>
                <w:sz w:val="18"/>
                <w:szCs w:val="18"/>
              </w:rPr>
              <w:t>Część  13</w:t>
            </w:r>
          </w:p>
          <w:p w14:paraId="137A963A" w14:textId="77777777" w:rsidR="00AF79A8" w:rsidRPr="007B7708" w:rsidRDefault="00AF79A8" w:rsidP="00AF79A8">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0E1E3AB" w14:textId="77777777" w:rsidR="00AF79A8" w:rsidRPr="007B7708" w:rsidRDefault="00AF79A8" w:rsidP="00AF79A8">
            <w:pPr>
              <w:spacing w:after="0" w:line="100" w:lineRule="atLeast"/>
              <w:rPr>
                <w:rFonts w:eastAsia="Times New Roman" w:cs="Calibri"/>
                <w:bCs/>
                <w:sz w:val="18"/>
                <w:szCs w:val="18"/>
              </w:rPr>
            </w:pPr>
            <w:r w:rsidRPr="007B7708">
              <w:rPr>
                <w:rFonts w:eastAsia="Times New Roman" w:cs="Calibri"/>
                <w:bCs/>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54E80497" w14:textId="77777777" w:rsidR="00AF79A8" w:rsidRDefault="00AF79A8" w:rsidP="00AF79A8">
            <w:pPr>
              <w:spacing w:after="0" w:line="100" w:lineRule="atLeast"/>
              <w:rPr>
                <w:rFonts w:eastAsia="Times New Roman" w:cs="Calibri"/>
                <w:bCs/>
                <w:sz w:val="18"/>
                <w:szCs w:val="18"/>
              </w:rPr>
            </w:pPr>
            <w:r w:rsidRPr="008D55A3">
              <w:rPr>
                <w:rFonts w:eastAsia="Times New Roman" w:cs="Calibri"/>
                <w:bCs/>
                <w:sz w:val="18"/>
                <w:szCs w:val="18"/>
              </w:rPr>
              <w:t>Minikomputer( zestaw)</w:t>
            </w:r>
          </w:p>
          <w:p w14:paraId="6404FD27" w14:textId="77777777" w:rsidR="00AF79A8" w:rsidRPr="008D55A3" w:rsidRDefault="00AF79A8" w:rsidP="00AF79A8">
            <w:pPr>
              <w:spacing w:after="0" w:line="100" w:lineRule="atLeast"/>
              <w:rPr>
                <w:rFonts w:eastAsia="Times New Roman" w:cs="Calibri"/>
                <w:bCs/>
                <w:sz w:val="18"/>
                <w:szCs w:val="18"/>
              </w:rPr>
            </w:pP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2E70BB61" w14:textId="77777777" w:rsidR="00AF79A8" w:rsidRPr="008D55A3" w:rsidRDefault="00AF79A8" w:rsidP="00AF79A8">
            <w:pPr>
              <w:spacing w:after="0" w:line="100" w:lineRule="atLeast"/>
              <w:rPr>
                <w:rFonts w:eastAsia="Times New Roman" w:cs="Calibri"/>
                <w:bCs/>
                <w:sz w:val="18"/>
                <w:szCs w:val="18"/>
              </w:rPr>
            </w:pPr>
            <w:r w:rsidRPr="008D55A3">
              <w:rPr>
                <w:rFonts w:eastAsia="Times New Roman" w:cs="Calibri"/>
                <w:bCs/>
                <w:sz w:val="18"/>
                <w:szCs w:val="18"/>
              </w:rPr>
              <w:t>17</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35D13588" w14:textId="67AADD65" w:rsidR="00AF79A8" w:rsidRPr="008550D0" w:rsidRDefault="00AF79A8" w:rsidP="00AF79A8">
            <w:pPr>
              <w:spacing w:after="0" w:line="100" w:lineRule="atLeast"/>
              <w:rPr>
                <w:rFonts w:eastAsia="Times New Roman" w:cs="Calibri"/>
                <w:bCs/>
                <w:sz w:val="18"/>
                <w:szCs w:val="18"/>
              </w:rPr>
            </w:pPr>
            <w:r w:rsidRPr="00293447">
              <w:rPr>
                <w:rFonts w:eastAsia="Times New Roman" w:cs="Calibri"/>
                <w:b/>
                <w:bCs/>
                <w:sz w:val="18"/>
                <w:szCs w:val="18"/>
              </w:rPr>
              <w:t>Zestaw edukacyjny z minikomputerem jednopłytkowym</w:t>
            </w:r>
            <w:r w:rsidRPr="008550D0">
              <w:rPr>
                <w:rFonts w:eastAsia="Times New Roman" w:cs="Calibri"/>
                <w:bCs/>
                <w:sz w:val="18"/>
                <w:szCs w:val="18"/>
              </w:rPr>
              <w:t xml:space="preserve"> + karta microSD</w:t>
            </w:r>
          </w:p>
          <w:p w14:paraId="35FF6C36"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Jeden zestaw powinien składać się z modułu mikrokomputera jednopłytkowego oraz karty microSD</w:t>
            </w:r>
          </w:p>
          <w:p w14:paraId="22E72A3D"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Zestaw z modułem mikrokomputera: jednopłytkowego w typie/podobie Raspberry Pi lub równoważny</w:t>
            </w:r>
          </w:p>
          <w:p w14:paraId="194C18BD"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Pamięć RAM: minimum 2 GB</w:t>
            </w:r>
          </w:p>
          <w:p w14:paraId="175DD571"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Pamięć zewnętrzna: obsługa kart microSD.</w:t>
            </w:r>
          </w:p>
          <w:p w14:paraId="05D20E2C"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Procesor: czterordzeniowy (Quad Core), taktowanie około 1,4 GHz</w:t>
            </w:r>
          </w:p>
          <w:p w14:paraId="66765159"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Liczba pinów GPIO: minimum 40</w:t>
            </w:r>
          </w:p>
          <w:p w14:paraId="641BB958"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Pamięć zewnętrzna: karta microSD</w:t>
            </w:r>
          </w:p>
          <w:p w14:paraId="16A24208"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Złącza USB: 2 × USB 3.0 oraz 2 × USB 2.0</w:t>
            </w:r>
          </w:p>
          <w:p w14:paraId="69CBF74F"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Sieć przewodowa: Ethernet – tak</w:t>
            </w:r>
          </w:p>
          <w:p w14:paraId="50DB79B3"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xml:space="preserve">- Łączność bezprzewodowa: Wi-Fi, Bluetooth </w:t>
            </w:r>
          </w:p>
          <w:p w14:paraId="0ED8A65E"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Porty wideo: 2 × micro</w:t>
            </w:r>
            <w:r>
              <w:rPr>
                <w:rFonts w:eastAsia="Times New Roman" w:cs="Calibri"/>
                <w:bCs/>
                <w:sz w:val="18"/>
                <w:szCs w:val="18"/>
              </w:rPr>
              <w:t xml:space="preserve"> </w:t>
            </w:r>
            <w:r w:rsidRPr="008550D0">
              <w:rPr>
                <w:rFonts w:eastAsia="Times New Roman" w:cs="Calibri"/>
                <w:bCs/>
                <w:sz w:val="18"/>
                <w:szCs w:val="18"/>
              </w:rPr>
              <w:t>HDMI lub równoważne</w:t>
            </w:r>
          </w:p>
          <w:p w14:paraId="28730B90"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Interfejsy: I²C, UART, SPI, LCD, kamera (CSI) – tak</w:t>
            </w:r>
          </w:p>
          <w:p w14:paraId="608F5B9E"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Zasilanie: USB typu C lub równoważne</w:t>
            </w:r>
          </w:p>
          <w:p w14:paraId="76BAA119"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xml:space="preserve">- Systemy operacyjne: Linux </w:t>
            </w:r>
          </w:p>
          <w:p w14:paraId="70C34114"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Karta microSD:</w:t>
            </w:r>
          </w:p>
          <w:p w14:paraId="0DA485FE" w14:textId="77777777" w:rsidR="00AF79A8" w:rsidRPr="008550D0"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pojemność: minimum 32 GB</w:t>
            </w:r>
          </w:p>
          <w:p w14:paraId="2709273D" w14:textId="77777777" w:rsidR="00AF79A8" w:rsidRDefault="00AF79A8" w:rsidP="00AF79A8">
            <w:pPr>
              <w:spacing w:after="0" w:line="100" w:lineRule="atLeast"/>
              <w:rPr>
                <w:rFonts w:eastAsia="Times New Roman" w:cs="Calibri"/>
                <w:bCs/>
                <w:sz w:val="18"/>
                <w:szCs w:val="18"/>
              </w:rPr>
            </w:pPr>
            <w:r w:rsidRPr="008550D0">
              <w:rPr>
                <w:rFonts w:eastAsia="Times New Roman" w:cs="Calibri"/>
                <w:bCs/>
                <w:sz w:val="18"/>
                <w:szCs w:val="18"/>
              </w:rPr>
              <w:t>- kompatybilna z zestawem edukacyjnym</w:t>
            </w:r>
          </w:p>
          <w:p w14:paraId="7731AEB5" w14:textId="77777777" w:rsidR="00CB1F7A" w:rsidRPr="006469D7" w:rsidRDefault="00CB1F7A" w:rsidP="00CB1F7A">
            <w:pPr>
              <w:spacing w:after="0" w:line="100" w:lineRule="atLeast"/>
              <w:rPr>
                <w:rFonts w:eastAsia="Times New Roman" w:cs="Calibri"/>
                <w:b/>
                <w:bCs/>
                <w:sz w:val="18"/>
                <w:szCs w:val="18"/>
              </w:rPr>
            </w:pPr>
            <w:r>
              <w:rPr>
                <w:rFonts w:eastAsia="Times New Roman" w:cs="Calibri"/>
                <w:b/>
                <w:bCs/>
                <w:sz w:val="18"/>
                <w:szCs w:val="18"/>
              </w:rPr>
              <w:t>Minikomputer (zestaw)</w:t>
            </w:r>
            <w:r w:rsidRPr="006469D7">
              <w:rPr>
                <w:rFonts w:eastAsia="Times New Roman" w:cs="Calibri"/>
                <w:b/>
                <w:bCs/>
                <w:sz w:val="18"/>
                <w:szCs w:val="18"/>
              </w:rPr>
              <w:t xml:space="preserve"> powinien posiadać:</w:t>
            </w:r>
          </w:p>
          <w:p w14:paraId="4808427A" w14:textId="77777777" w:rsidR="00CB1F7A" w:rsidRDefault="00CB1F7A" w:rsidP="00CB1F7A">
            <w:pPr>
              <w:pStyle w:val="Akapitzlist"/>
              <w:spacing w:after="0" w:line="100" w:lineRule="atLeast"/>
              <w:rPr>
                <w:rFonts w:eastAsia="Times New Roman" w:cs="Calibri"/>
                <w:bCs/>
                <w:sz w:val="18"/>
                <w:szCs w:val="18"/>
              </w:rPr>
            </w:pPr>
            <w:r>
              <w:rPr>
                <w:rFonts w:eastAsia="Times New Roman" w:cs="Calibri"/>
                <w:bCs/>
                <w:sz w:val="18"/>
                <w:szCs w:val="18"/>
              </w:rPr>
              <w:t>a)Certyfikat ISO  9001 systemu zarządzania jakością</w:t>
            </w:r>
          </w:p>
          <w:p w14:paraId="7FEB0B5F" w14:textId="77777777" w:rsidR="00CB1F7A" w:rsidRDefault="00CB1F7A" w:rsidP="00CB1F7A">
            <w:pPr>
              <w:pStyle w:val="Akapitzlist"/>
              <w:spacing w:after="0" w:line="100" w:lineRule="atLeast"/>
              <w:rPr>
                <w:rFonts w:eastAsia="Times New Roman" w:cs="Calibri"/>
                <w:bCs/>
                <w:sz w:val="18"/>
                <w:szCs w:val="18"/>
              </w:rPr>
            </w:pPr>
            <w:r>
              <w:rPr>
                <w:rFonts w:eastAsia="Times New Roman" w:cs="Calibri"/>
                <w:bCs/>
                <w:sz w:val="18"/>
                <w:szCs w:val="18"/>
              </w:rPr>
              <w:t>b)Certyfikat ISO  14001 systemu zarządzania środowiskiem</w:t>
            </w:r>
          </w:p>
          <w:p w14:paraId="77203F88" w14:textId="77777777" w:rsidR="00CB1F7A" w:rsidRDefault="00CB1F7A" w:rsidP="00CB1F7A">
            <w:pPr>
              <w:pStyle w:val="Akapitzlist"/>
              <w:spacing w:after="0" w:line="100" w:lineRule="atLeast"/>
              <w:rPr>
                <w:rFonts w:eastAsia="Times New Roman" w:cs="Calibri"/>
                <w:bCs/>
                <w:sz w:val="18"/>
                <w:szCs w:val="18"/>
              </w:rPr>
            </w:pPr>
            <w:r>
              <w:rPr>
                <w:rFonts w:eastAsia="Times New Roman" w:cs="Calibri"/>
                <w:bCs/>
                <w:sz w:val="18"/>
                <w:szCs w:val="18"/>
              </w:rPr>
              <w:t>c)Deklarację zgodności UE i oznakowanie CE</w:t>
            </w:r>
          </w:p>
          <w:p w14:paraId="2B3246B5" w14:textId="77777777" w:rsidR="00CB1F7A" w:rsidRDefault="00CB1F7A" w:rsidP="00CB1F7A">
            <w:pPr>
              <w:pStyle w:val="Akapitzlist"/>
              <w:spacing w:after="0" w:line="100" w:lineRule="atLeast"/>
              <w:rPr>
                <w:rFonts w:eastAsia="Times New Roman" w:cs="Calibri"/>
                <w:bCs/>
                <w:sz w:val="18"/>
                <w:szCs w:val="18"/>
              </w:rPr>
            </w:pPr>
            <w:r>
              <w:rPr>
                <w:rFonts w:eastAsia="Times New Roman" w:cs="Calibri"/>
                <w:bCs/>
                <w:sz w:val="18"/>
                <w:szCs w:val="18"/>
              </w:rPr>
              <w:t>d)Certyfikat TCO lub EPEAT</w:t>
            </w:r>
          </w:p>
          <w:p w14:paraId="7BB52023" w14:textId="42CF62CC" w:rsidR="00CB1F7A" w:rsidRPr="007B7708" w:rsidRDefault="00CB1F7A" w:rsidP="00CB1F7A">
            <w:pPr>
              <w:spacing w:after="0" w:line="100" w:lineRule="atLeast"/>
              <w:rPr>
                <w:rFonts w:eastAsia="Times New Roman" w:cs="Calibri"/>
                <w:bCs/>
                <w:sz w:val="18"/>
                <w:szCs w:val="18"/>
              </w:rPr>
            </w:pPr>
            <w:r>
              <w:rPr>
                <w:rFonts w:eastAsia="Times New Roman" w:cs="Calibri"/>
                <w:bCs/>
                <w:sz w:val="18"/>
                <w:szCs w:val="18"/>
              </w:rPr>
              <w:t>e)Powinien być  objęty minimum 24-miesięcznym okresem gwarancji producenta.</w:t>
            </w:r>
          </w:p>
        </w:tc>
        <w:tc>
          <w:tcPr>
            <w:tcW w:w="1559" w:type="dxa"/>
            <w:vMerge/>
            <w:tcBorders>
              <w:left w:val="single" w:sz="4" w:space="0" w:color="000000"/>
              <w:right w:val="single" w:sz="4" w:space="0" w:color="000000"/>
            </w:tcBorders>
            <w:vAlign w:val="center"/>
          </w:tcPr>
          <w:p w14:paraId="6E9EC7C3" w14:textId="77777777" w:rsidR="00AF79A8" w:rsidRPr="007B7708" w:rsidRDefault="00AF79A8" w:rsidP="00AF79A8">
            <w:pPr>
              <w:spacing w:after="0" w:line="100" w:lineRule="atLeast"/>
              <w:rPr>
                <w:rFonts w:eastAsia="Times New Roman" w:cs="Calibri"/>
                <w:bCs/>
                <w:sz w:val="18"/>
                <w:szCs w:val="18"/>
              </w:rPr>
            </w:pPr>
          </w:p>
        </w:tc>
      </w:tr>
      <w:tr w:rsidR="00AF79A8" w:rsidRPr="007B7708" w14:paraId="0564EAFE" w14:textId="77777777" w:rsidTr="005A0C77">
        <w:trPr>
          <w:trHeight w:val="527"/>
        </w:trPr>
        <w:tc>
          <w:tcPr>
            <w:tcW w:w="1277" w:type="dxa"/>
            <w:vMerge/>
            <w:tcBorders>
              <w:top w:val="single" w:sz="4" w:space="0" w:color="auto"/>
              <w:left w:val="single" w:sz="4" w:space="0" w:color="auto"/>
              <w:bottom w:val="single" w:sz="4" w:space="0" w:color="auto"/>
              <w:right w:val="single" w:sz="4" w:space="0" w:color="auto"/>
            </w:tcBorders>
            <w:vAlign w:val="center"/>
          </w:tcPr>
          <w:p w14:paraId="488201FD" w14:textId="77777777" w:rsidR="00AF79A8" w:rsidRPr="007B7708" w:rsidRDefault="00AF79A8" w:rsidP="00AF79A8">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E931330" w14:textId="77777777" w:rsidR="00AF79A8" w:rsidRPr="007B7708" w:rsidRDefault="00AF79A8" w:rsidP="00AF79A8">
            <w:pPr>
              <w:spacing w:after="0" w:line="100" w:lineRule="atLeast"/>
              <w:rPr>
                <w:rFonts w:eastAsia="Times New Roman" w:cs="Calibri"/>
                <w:bCs/>
                <w:sz w:val="18"/>
                <w:szCs w:val="18"/>
              </w:rPr>
            </w:pPr>
            <w:r w:rsidRPr="007B7708">
              <w:rPr>
                <w:rFonts w:eastAsia="Times New Roman" w:cs="Calibri"/>
                <w:bCs/>
                <w:sz w:val="18"/>
                <w:szCs w:val="18"/>
              </w:rPr>
              <w:t>2</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2B53EED5" w14:textId="77777777" w:rsidR="00AF79A8" w:rsidRPr="008D55A3" w:rsidRDefault="00AF79A8" w:rsidP="00AF79A8">
            <w:pPr>
              <w:spacing w:after="0" w:line="100" w:lineRule="atLeast"/>
              <w:rPr>
                <w:rFonts w:eastAsia="Times New Roman" w:cs="Calibri"/>
                <w:bCs/>
                <w:sz w:val="18"/>
                <w:szCs w:val="18"/>
              </w:rPr>
            </w:pPr>
            <w:r w:rsidRPr="00BD3A83">
              <w:rPr>
                <w:rFonts w:eastAsia="Times New Roman" w:cs="Calibri"/>
                <w:bCs/>
                <w:sz w:val="18"/>
                <w:szCs w:val="18"/>
              </w:rPr>
              <w:t xml:space="preserve">Komputer </w:t>
            </w:r>
            <w:r w:rsidRPr="000B7D55">
              <w:rPr>
                <w:rFonts w:eastAsia="Times New Roman" w:cs="Calibri"/>
                <w:bCs/>
                <w:sz w:val="18"/>
                <w:szCs w:val="18"/>
              </w:rPr>
              <w:t>-</w:t>
            </w:r>
            <w:r>
              <w:rPr>
                <w:rFonts w:eastAsia="Times New Roman" w:cs="Calibri"/>
                <w:bCs/>
                <w:sz w:val="18"/>
                <w:szCs w:val="18"/>
              </w:rPr>
              <w:t>(10.2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4DFE256A" w14:textId="77777777" w:rsidR="00AF79A8" w:rsidRPr="008D55A3" w:rsidRDefault="00AF79A8" w:rsidP="00AF79A8">
            <w:pPr>
              <w:spacing w:after="0" w:line="100" w:lineRule="atLeast"/>
              <w:rPr>
                <w:rFonts w:eastAsia="Times New Roman" w:cs="Calibri"/>
                <w:bCs/>
                <w:sz w:val="18"/>
                <w:szCs w:val="18"/>
              </w:rPr>
            </w:pPr>
            <w:r>
              <w:rPr>
                <w:rFonts w:eastAsia="Times New Roman" w:cs="Calibri"/>
                <w:bCs/>
                <w:sz w:val="18"/>
                <w:szCs w:val="18"/>
              </w:rPr>
              <w:t>2</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29EE2AA7" w14:textId="77777777" w:rsidR="00AF79A8" w:rsidRPr="00EE7F0D" w:rsidRDefault="00AF79A8" w:rsidP="00AF79A8">
            <w:pPr>
              <w:spacing w:after="0" w:line="100" w:lineRule="atLeast"/>
              <w:rPr>
                <w:rFonts w:eastAsia="Times New Roman" w:cs="Calibri"/>
                <w:b/>
                <w:bCs/>
                <w:sz w:val="18"/>
                <w:szCs w:val="18"/>
              </w:rPr>
            </w:pPr>
            <w:r w:rsidRPr="00EE7F0D">
              <w:rPr>
                <w:rFonts w:eastAsia="Times New Roman" w:cs="Calibri"/>
                <w:b/>
                <w:bCs/>
                <w:sz w:val="18"/>
                <w:szCs w:val="18"/>
              </w:rPr>
              <w:t>Komputer stacjonarny</w:t>
            </w:r>
          </w:p>
          <w:p w14:paraId="30E705A9" w14:textId="77777777" w:rsidR="00AF79A8" w:rsidRPr="00C058B4" w:rsidRDefault="00AF79A8" w:rsidP="00AF79A8">
            <w:pPr>
              <w:spacing w:after="0" w:line="100" w:lineRule="atLeast"/>
              <w:rPr>
                <w:rFonts w:eastAsia="Times New Roman" w:cs="Calibri"/>
                <w:bCs/>
                <w:sz w:val="18"/>
                <w:szCs w:val="18"/>
              </w:rPr>
            </w:pPr>
            <w:r w:rsidRPr="00C058B4">
              <w:rPr>
                <w:rFonts w:eastAsia="Times New Roman" w:cs="Calibri"/>
                <w:bCs/>
                <w:sz w:val="18"/>
                <w:szCs w:val="18"/>
              </w:rPr>
              <w:t>- Karta graficzna: dedykowana karta graficzna o wydajności minimum klasy RTX 5070 Ti lub równoważna</w:t>
            </w:r>
          </w:p>
          <w:p w14:paraId="29D0F8B1" w14:textId="77777777" w:rsidR="00AF79A8" w:rsidRPr="00C058B4" w:rsidRDefault="00AF79A8" w:rsidP="00AF79A8">
            <w:pPr>
              <w:spacing w:after="0" w:line="100" w:lineRule="atLeast"/>
              <w:rPr>
                <w:rFonts w:eastAsia="Times New Roman" w:cs="Calibri"/>
                <w:bCs/>
                <w:sz w:val="18"/>
                <w:szCs w:val="18"/>
              </w:rPr>
            </w:pPr>
            <w:r w:rsidRPr="00C058B4">
              <w:rPr>
                <w:rFonts w:eastAsia="Times New Roman" w:cs="Calibri"/>
                <w:bCs/>
                <w:sz w:val="18"/>
                <w:szCs w:val="18"/>
              </w:rPr>
              <w:t>- Pamięć: minimum 16 GB typu GDDR7 lub równoważna</w:t>
            </w:r>
          </w:p>
          <w:p w14:paraId="50E15F0A" w14:textId="77777777" w:rsidR="00AF79A8" w:rsidRPr="00C058B4" w:rsidRDefault="00AF79A8" w:rsidP="00AF79A8">
            <w:pPr>
              <w:spacing w:after="0" w:line="100" w:lineRule="atLeast"/>
              <w:rPr>
                <w:rFonts w:eastAsia="Times New Roman" w:cs="Calibri"/>
                <w:bCs/>
                <w:sz w:val="18"/>
                <w:szCs w:val="18"/>
              </w:rPr>
            </w:pPr>
            <w:r w:rsidRPr="00C058B4">
              <w:rPr>
                <w:rFonts w:eastAsia="Times New Roman" w:cs="Calibri"/>
                <w:bCs/>
                <w:sz w:val="18"/>
                <w:szCs w:val="18"/>
              </w:rPr>
              <w:t>- Obsługa technologii renderingu</w:t>
            </w:r>
          </w:p>
          <w:p w14:paraId="7107DA12" w14:textId="77777777" w:rsidR="00AF79A8" w:rsidRPr="00C058B4" w:rsidRDefault="00AF79A8" w:rsidP="00AF79A8">
            <w:pPr>
              <w:spacing w:after="0" w:line="100" w:lineRule="atLeast"/>
              <w:rPr>
                <w:rFonts w:eastAsia="Times New Roman" w:cs="Calibri"/>
                <w:bCs/>
                <w:sz w:val="18"/>
                <w:szCs w:val="18"/>
              </w:rPr>
            </w:pPr>
            <w:r w:rsidRPr="00C058B4">
              <w:rPr>
                <w:rFonts w:eastAsia="Times New Roman" w:cs="Calibri"/>
                <w:bCs/>
                <w:sz w:val="18"/>
                <w:szCs w:val="18"/>
              </w:rPr>
              <w:t>- Procesor: Jednostka obliczeniowa klasy minimum 24-wątkowej, o architekturze x86-64 lub równoważnej</w:t>
            </w:r>
          </w:p>
          <w:p w14:paraId="5545E3C4" w14:textId="77777777" w:rsidR="00AF79A8" w:rsidRPr="00C058B4" w:rsidRDefault="00AF79A8" w:rsidP="00AF79A8">
            <w:pPr>
              <w:spacing w:after="0" w:line="100" w:lineRule="atLeast"/>
              <w:rPr>
                <w:rFonts w:eastAsia="Times New Roman" w:cs="Calibri"/>
                <w:bCs/>
                <w:sz w:val="18"/>
                <w:szCs w:val="18"/>
              </w:rPr>
            </w:pPr>
            <w:r w:rsidRPr="00C058B4">
              <w:rPr>
                <w:rFonts w:eastAsia="Times New Roman" w:cs="Calibri"/>
                <w:bCs/>
                <w:sz w:val="18"/>
                <w:szCs w:val="18"/>
              </w:rPr>
              <w:t>- Częstotliwość bazowa i/lub tryb turbo zapewniający wysoką wydajność w zastosowaniach graficznych i obliczeniowych</w:t>
            </w:r>
          </w:p>
          <w:p w14:paraId="753FC086" w14:textId="77777777" w:rsidR="00AF79A8" w:rsidRPr="00C058B4" w:rsidRDefault="00AF79A8" w:rsidP="00AF79A8">
            <w:pPr>
              <w:spacing w:after="0" w:line="100" w:lineRule="atLeast"/>
              <w:rPr>
                <w:rFonts w:eastAsia="Times New Roman" w:cs="Calibri"/>
                <w:bCs/>
                <w:sz w:val="18"/>
                <w:szCs w:val="18"/>
              </w:rPr>
            </w:pPr>
            <w:r w:rsidRPr="00C058B4">
              <w:rPr>
                <w:rFonts w:eastAsia="Times New Roman" w:cs="Calibri"/>
                <w:bCs/>
                <w:sz w:val="18"/>
                <w:szCs w:val="18"/>
              </w:rPr>
              <w:t>Pamięć RAM:</w:t>
            </w:r>
          </w:p>
          <w:p w14:paraId="29C9CB38" w14:textId="77777777" w:rsidR="00AF79A8" w:rsidRPr="00C058B4" w:rsidRDefault="00AF79A8" w:rsidP="00AF79A8">
            <w:pPr>
              <w:spacing w:after="0" w:line="100" w:lineRule="atLeast"/>
              <w:rPr>
                <w:rFonts w:eastAsia="Times New Roman" w:cs="Calibri"/>
                <w:bCs/>
                <w:sz w:val="18"/>
                <w:szCs w:val="18"/>
              </w:rPr>
            </w:pPr>
            <w:r w:rsidRPr="00C058B4">
              <w:rPr>
                <w:rFonts w:eastAsia="Times New Roman" w:cs="Calibri"/>
                <w:bCs/>
                <w:sz w:val="18"/>
                <w:szCs w:val="18"/>
              </w:rPr>
              <w:t>- Typ: DDR5 lub równoważny</w:t>
            </w:r>
          </w:p>
          <w:p w14:paraId="3D85E49B" w14:textId="77777777" w:rsidR="00AF79A8" w:rsidRPr="00C058B4" w:rsidRDefault="00AF79A8" w:rsidP="00AF79A8">
            <w:pPr>
              <w:spacing w:after="0" w:line="100" w:lineRule="atLeast"/>
              <w:rPr>
                <w:rFonts w:eastAsia="Times New Roman" w:cs="Calibri"/>
                <w:bCs/>
                <w:sz w:val="18"/>
                <w:szCs w:val="18"/>
              </w:rPr>
            </w:pPr>
            <w:r w:rsidRPr="00C058B4">
              <w:rPr>
                <w:rFonts w:eastAsia="Times New Roman" w:cs="Calibri"/>
                <w:bCs/>
                <w:sz w:val="18"/>
                <w:szCs w:val="18"/>
              </w:rPr>
              <w:t>- Pojemność: minimum 96 GB (2 × 48 GB) w trybie dual-channel</w:t>
            </w:r>
          </w:p>
          <w:p w14:paraId="549FF02A" w14:textId="77777777" w:rsidR="00AF79A8" w:rsidRPr="00C058B4" w:rsidRDefault="00AF79A8" w:rsidP="00AF79A8">
            <w:pPr>
              <w:spacing w:after="0" w:line="100" w:lineRule="atLeast"/>
              <w:rPr>
                <w:rFonts w:eastAsia="Times New Roman" w:cs="Calibri"/>
                <w:bCs/>
                <w:sz w:val="18"/>
                <w:szCs w:val="18"/>
              </w:rPr>
            </w:pPr>
            <w:r w:rsidRPr="00C058B4">
              <w:rPr>
                <w:rFonts w:eastAsia="Times New Roman" w:cs="Calibri"/>
                <w:bCs/>
                <w:sz w:val="18"/>
                <w:szCs w:val="18"/>
              </w:rPr>
              <w:t>- Typ dysku: SSD lub równoważny</w:t>
            </w:r>
          </w:p>
          <w:p w14:paraId="16CD5DA4" w14:textId="77777777" w:rsidR="00AF79A8" w:rsidRPr="00C058B4" w:rsidRDefault="00AF79A8" w:rsidP="00AF79A8">
            <w:pPr>
              <w:spacing w:after="0" w:line="100" w:lineRule="atLeast"/>
              <w:rPr>
                <w:rFonts w:eastAsia="Times New Roman" w:cs="Calibri"/>
                <w:bCs/>
                <w:sz w:val="18"/>
                <w:szCs w:val="18"/>
              </w:rPr>
            </w:pPr>
            <w:r w:rsidRPr="00C058B4">
              <w:rPr>
                <w:rFonts w:eastAsia="Times New Roman" w:cs="Calibri"/>
                <w:bCs/>
                <w:sz w:val="18"/>
                <w:szCs w:val="18"/>
              </w:rPr>
              <w:t>- Pojemność dysku: minimum 2 TB</w:t>
            </w:r>
          </w:p>
          <w:p w14:paraId="5F8E2302" w14:textId="77777777" w:rsidR="00AF79A8" w:rsidRPr="00C058B4" w:rsidRDefault="00AF79A8" w:rsidP="00AF79A8">
            <w:pPr>
              <w:spacing w:after="0" w:line="100" w:lineRule="atLeast"/>
              <w:rPr>
                <w:rFonts w:eastAsia="Times New Roman" w:cs="Calibri"/>
                <w:bCs/>
                <w:sz w:val="18"/>
                <w:szCs w:val="18"/>
              </w:rPr>
            </w:pPr>
            <w:r w:rsidRPr="00C058B4">
              <w:rPr>
                <w:rFonts w:eastAsia="Times New Roman" w:cs="Calibri"/>
                <w:bCs/>
                <w:sz w:val="18"/>
                <w:szCs w:val="18"/>
              </w:rPr>
              <w:t>Obudowa komputera: wysokiej jakości konstrukcja z podświetleniem ARGB lub równoważnym</w:t>
            </w:r>
          </w:p>
          <w:p w14:paraId="6AE1FA09" w14:textId="77777777" w:rsidR="00AF79A8" w:rsidRPr="00C058B4" w:rsidRDefault="00AF79A8" w:rsidP="00AF79A8">
            <w:pPr>
              <w:spacing w:after="0" w:line="100" w:lineRule="atLeast"/>
              <w:rPr>
                <w:rFonts w:eastAsia="Times New Roman" w:cs="Calibri"/>
                <w:bCs/>
                <w:sz w:val="18"/>
                <w:szCs w:val="18"/>
              </w:rPr>
            </w:pPr>
            <w:r w:rsidRPr="00C058B4">
              <w:rPr>
                <w:rFonts w:eastAsia="Times New Roman" w:cs="Calibri"/>
                <w:bCs/>
                <w:sz w:val="18"/>
                <w:szCs w:val="18"/>
              </w:rPr>
              <w:t>- Wydajne i ciche chłodzenie wodne (AIO) lub równoważne</w:t>
            </w:r>
          </w:p>
          <w:p w14:paraId="7A422433" w14:textId="77777777" w:rsidR="00AF79A8" w:rsidRPr="00C058B4" w:rsidRDefault="00AF79A8" w:rsidP="00AF79A8">
            <w:pPr>
              <w:spacing w:after="0" w:line="100" w:lineRule="atLeast"/>
              <w:rPr>
                <w:rFonts w:eastAsia="Times New Roman" w:cs="Calibri"/>
                <w:bCs/>
                <w:sz w:val="18"/>
                <w:szCs w:val="18"/>
              </w:rPr>
            </w:pPr>
          </w:p>
          <w:p w14:paraId="0D649D33" w14:textId="77777777" w:rsidR="00CB1F7A" w:rsidRDefault="00AF79A8" w:rsidP="00CB1F7A">
            <w:pPr>
              <w:spacing w:after="0" w:line="100" w:lineRule="atLeast"/>
              <w:rPr>
                <w:rFonts w:eastAsia="Times New Roman" w:cs="Calibri"/>
                <w:bCs/>
                <w:sz w:val="18"/>
                <w:szCs w:val="18"/>
              </w:rPr>
            </w:pPr>
            <w:r w:rsidRPr="00C058B4">
              <w:rPr>
                <w:rFonts w:eastAsia="Times New Roman" w:cs="Calibri"/>
                <w:bCs/>
                <w:sz w:val="18"/>
                <w:szCs w:val="18"/>
              </w:rPr>
              <w:t>- System operacyjny w typie/podobie Windows 11 Home lub Pro, w pełni licencjonowany, zapewniający stabilną i bezpieczną pracę urządzenia, gotowy do natychmiastowego użytkowania</w:t>
            </w:r>
          </w:p>
          <w:p w14:paraId="1AF5A238" w14:textId="669CC732" w:rsidR="00CB1F7A" w:rsidRPr="00CB1F7A" w:rsidRDefault="00CB1F7A" w:rsidP="00CB1F7A">
            <w:pPr>
              <w:spacing w:after="0" w:line="100" w:lineRule="atLeast"/>
              <w:rPr>
                <w:rFonts w:eastAsia="Times New Roman" w:cs="Calibri"/>
                <w:bCs/>
                <w:sz w:val="18"/>
                <w:szCs w:val="18"/>
              </w:rPr>
            </w:pPr>
            <w:r>
              <w:rPr>
                <w:rFonts w:eastAsia="Times New Roman" w:cs="Calibri"/>
                <w:bCs/>
                <w:sz w:val="18"/>
                <w:szCs w:val="18"/>
              </w:rPr>
              <w:t>K</w:t>
            </w:r>
            <w:r>
              <w:rPr>
                <w:rFonts w:eastAsia="Times New Roman" w:cs="Calibri"/>
                <w:b/>
                <w:bCs/>
                <w:sz w:val="18"/>
                <w:szCs w:val="18"/>
              </w:rPr>
              <w:t>omputer (zestaw)</w:t>
            </w:r>
            <w:r w:rsidRPr="006469D7">
              <w:rPr>
                <w:rFonts w:eastAsia="Times New Roman" w:cs="Calibri"/>
                <w:b/>
                <w:bCs/>
                <w:sz w:val="18"/>
                <w:szCs w:val="18"/>
              </w:rPr>
              <w:t xml:space="preserve"> powinien posiadać:</w:t>
            </w:r>
          </w:p>
          <w:p w14:paraId="5C5CF497" w14:textId="77777777" w:rsidR="00CB1F7A" w:rsidRDefault="00CB1F7A" w:rsidP="00CB1F7A">
            <w:pPr>
              <w:pStyle w:val="Akapitzlist"/>
              <w:spacing w:after="0" w:line="100" w:lineRule="atLeast"/>
              <w:rPr>
                <w:rFonts w:eastAsia="Times New Roman" w:cs="Calibri"/>
                <w:bCs/>
                <w:sz w:val="18"/>
                <w:szCs w:val="18"/>
              </w:rPr>
            </w:pPr>
            <w:r>
              <w:rPr>
                <w:rFonts w:eastAsia="Times New Roman" w:cs="Calibri"/>
                <w:bCs/>
                <w:sz w:val="18"/>
                <w:szCs w:val="18"/>
              </w:rPr>
              <w:t>a)Certyfikat ISO  9001 systemu zarządzania jakością</w:t>
            </w:r>
          </w:p>
          <w:p w14:paraId="7520322C" w14:textId="77777777" w:rsidR="00CB1F7A" w:rsidRDefault="00CB1F7A" w:rsidP="00CB1F7A">
            <w:pPr>
              <w:pStyle w:val="Akapitzlist"/>
              <w:spacing w:after="0" w:line="100" w:lineRule="atLeast"/>
              <w:rPr>
                <w:rFonts w:eastAsia="Times New Roman" w:cs="Calibri"/>
                <w:bCs/>
                <w:sz w:val="18"/>
                <w:szCs w:val="18"/>
              </w:rPr>
            </w:pPr>
            <w:r>
              <w:rPr>
                <w:rFonts w:eastAsia="Times New Roman" w:cs="Calibri"/>
                <w:bCs/>
                <w:sz w:val="18"/>
                <w:szCs w:val="18"/>
              </w:rPr>
              <w:t>b)Certyfikat ISO  14001 systemu zarządzania środowiskiem</w:t>
            </w:r>
          </w:p>
          <w:p w14:paraId="6F31C2B5" w14:textId="77777777" w:rsidR="00CB1F7A" w:rsidRDefault="00CB1F7A" w:rsidP="00CB1F7A">
            <w:pPr>
              <w:pStyle w:val="Akapitzlist"/>
              <w:spacing w:after="0" w:line="100" w:lineRule="atLeast"/>
              <w:rPr>
                <w:rFonts w:eastAsia="Times New Roman" w:cs="Calibri"/>
                <w:bCs/>
                <w:sz w:val="18"/>
                <w:szCs w:val="18"/>
              </w:rPr>
            </w:pPr>
            <w:r>
              <w:rPr>
                <w:rFonts w:eastAsia="Times New Roman" w:cs="Calibri"/>
                <w:bCs/>
                <w:sz w:val="18"/>
                <w:szCs w:val="18"/>
              </w:rPr>
              <w:t>c)Deklarację zgodności UE i oznakowanie CE</w:t>
            </w:r>
          </w:p>
          <w:p w14:paraId="63079C5A" w14:textId="77777777" w:rsidR="00CB1F7A" w:rsidRDefault="00CB1F7A" w:rsidP="00CB1F7A">
            <w:pPr>
              <w:pStyle w:val="Akapitzlist"/>
              <w:spacing w:after="0" w:line="100" w:lineRule="atLeast"/>
              <w:rPr>
                <w:rFonts w:eastAsia="Times New Roman" w:cs="Calibri"/>
                <w:bCs/>
                <w:sz w:val="18"/>
                <w:szCs w:val="18"/>
              </w:rPr>
            </w:pPr>
            <w:r>
              <w:rPr>
                <w:rFonts w:eastAsia="Times New Roman" w:cs="Calibri"/>
                <w:bCs/>
                <w:sz w:val="18"/>
                <w:szCs w:val="18"/>
              </w:rPr>
              <w:t>d)Certyfikat TCO lub EPEAT</w:t>
            </w:r>
          </w:p>
          <w:p w14:paraId="290E0C2B" w14:textId="3606199D" w:rsidR="00CB1F7A" w:rsidRPr="00C058B4" w:rsidRDefault="00CB1F7A" w:rsidP="00CB1F7A">
            <w:pPr>
              <w:spacing w:after="0" w:line="100" w:lineRule="atLeast"/>
              <w:rPr>
                <w:rFonts w:eastAsia="Times New Roman" w:cs="Calibri"/>
                <w:bCs/>
                <w:sz w:val="18"/>
                <w:szCs w:val="18"/>
              </w:rPr>
            </w:pPr>
            <w:r>
              <w:rPr>
                <w:rFonts w:eastAsia="Times New Roman" w:cs="Calibri"/>
                <w:bCs/>
                <w:sz w:val="18"/>
                <w:szCs w:val="18"/>
              </w:rPr>
              <w:t>e)Powinien być  objęty minimum 24-miesięcznym okresem gwarancji producenta.</w:t>
            </w:r>
          </w:p>
          <w:p w14:paraId="317FA44D" w14:textId="77777777" w:rsidR="00AF79A8" w:rsidRPr="007B7708" w:rsidRDefault="00AF79A8" w:rsidP="00AF79A8">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08CEECF3" w14:textId="77777777" w:rsidR="00AF79A8" w:rsidRPr="007B7708" w:rsidRDefault="00AF79A8" w:rsidP="00AF79A8">
            <w:pPr>
              <w:spacing w:after="0" w:line="100" w:lineRule="atLeast"/>
              <w:rPr>
                <w:rFonts w:eastAsia="Times New Roman" w:cs="Calibri"/>
                <w:bCs/>
                <w:sz w:val="18"/>
                <w:szCs w:val="18"/>
              </w:rPr>
            </w:pPr>
          </w:p>
        </w:tc>
      </w:tr>
      <w:tr w:rsidR="00AF79A8" w:rsidRPr="007B7708" w14:paraId="1C14BBD3" w14:textId="77777777" w:rsidTr="005A0C77">
        <w:trPr>
          <w:trHeight w:val="381"/>
        </w:trPr>
        <w:tc>
          <w:tcPr>
            <w:tcW w:w="1277" w:type="dxa"/>
            <w:vMerge/>
            <w:tcBorders>
              <w:top w:val="single" w:sz="4" w:space="0" w:color="auto"/>
              <w:left w:val="single" w:sz="4" w:space="0" w:color="auto"/>
              <w:bottom w:val="single" w:sz="4" w:space="0" w:color="auto"/>
              <w:right w:val="single" w:sz="4" w:space="0" w:color="auto"/>
            </w:tcBorders>
            <w:vAlign w:val="center"/>
          </w:tcPr>
          <w:p w14:paraId="0B97B50B" w14:textId="77777777" w:rsidR="00AF79A8" w:rsidRPr="007B7708" w:rsidRDefault="00AF79A8" w:rsidP="00AF79A8">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6092543" w14:textId="77777777" w:rsidR="00AF79A8" w:rsidRPr="007B7708" w:rsidRDefault="00AF79A8" w:rsidP="00AF79A8">
            <w:pPr>
              <w:spacing w:after="0" w:line="100" w:lineRule="atLeast"/>
              <w:rPr>
                <w:rFonts w:eastAsia="Times New Roman" w:cs="Calibri"/>
                <w:bCs/>
                <w:sz w:val="18"/>
                <w:szCs w:val="18"/>
              </w:rPr>
            </w:pPr>
            <w:r w:rsidRPr="007B7708">
              <w:rPr>
                <w:rFonts w:eastAsia="Times New Roman" w:cs="Calibri"/>
                <w:bCs/>
                <w:sz w:val="18"/>
                <w:szCs w:val="18"/>
              </w:rPr>
              <w:t>3</w:t>
            </w:r>
          </w:p>
        </w:tc>
        <w:tc>
          <w:tcPr>
            <w:tcW w:w="2126" w:type="dxa"/>
            <w:tcBorders>
              <w:top w:val="single" w:sz="4" w:space="0" w:color="auto"/>
              <w:left w:val="single" w:sz="4" w:space="0" w:color="auto"/>
              <w:bottom w:val="single" w:sz="4" w:space="0" w:color="auto"/>
              <w:right w:val="single" w:sz="4" w:space="0" w:color="auto"/>
            </w:tcBorders>
            <w:vAlign w:val="bottom"/>
          </w:tcPr>
          <w:p w14:paraId="37E75302" w14:textId="77777777" w:rsidR="00AF79A8" w:rsidRPr="00BD3A83" w:rsidRDefault="00AF79A8" w:rsidP="00AF79A8">
            <w:pPr>
              <w:spacing w:after="0" w:line="100" w:lineRule="atLeast"/>
              <w:rPr>
                <w:rFonts w:eastAsia="Times New Roman" w:cs="Calibri"/>
                <w:bCs/>
                <w:sz w:val="18"/>
                <w:szCs w:val="18"/>
              </w:rPr>
            </w:pPr>
            <w:r>
              <w:rPr>
                <w:rFonts w:eastAsia="Times New Roman" w:cs="Calibri"/>
                <w:bCs/>
                <w:sz w:val="18"/>
                <w:szCs w:val="18"/>
              </w:rPr>
              <w:t>Komputer zestaw</w:t>
            </w:r>
            <w:r w:rsidRPr="00BD3A83">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40683B22" w14:textId="77777777" w:rsidR="00AF79A8" w:rsidRPr="008D55A3" w:rsidRDefault="00AF79A8" w:rsidP="00AF79A8">
            <w:pPr>
              <w:spacing w:after="0" w:line="100" w:lineRule="atLeast"/>
              <w:rPr>
                <w:rFonts w:eastAsia="Times New Roman" w:cs="Calibri"/>
                <w:bCs/>
                <w:sz w:val="18"/>
                <w:szCs w:val="18"/>
              </w:rPr>
            </w:pPr>
            <w:r>
              <w:rPr>
                <w:rFonts w:eastAsia="Times New Roman" w:cs="Calibri"/>
                <w:bCs/>
                <w:sz w:val="18"/>
                <w:szCs w:val="18"/>
              </w:rPr>
              <w:t>16</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79B16529" w14:textId="77777777" w:rsidR="00AF79A8" w:rsidRPr="00EE7F0D" w:rsidRDefault="00AF79A8" w:rsidP="00AF79A8">
            <w:pPr>
              <w:spacing w:after="0" w:line="100" w:lineRule="atLeast"/>
              <w:rPr>
                <w:rFonts w:eastAsia="Times New Roman" w:cs="Calibri"/>
                <w:b/>
                <w:bCs/>
                <w:sz w:val="18"/>
                <w:szCs w:val="18"/>
              </w:rPr>
            </w:pPr>
            <w:r w:rsidRPr="00EE7F0D">
              <w:rPr>
                <w:rFonts w:eastAsia="Times New Roman" w:cs="Calibri"/>
                <w:b/>
                <w:bCs/>
                <w:sz w:val="18"/>
                <w:szCs w:val="18"/>
              </w:rPr>
              <w:t>Zestaw komputerowy</w:t>
            </w:r>
          </w:p>
          <w:p w14:paraId="7D7C3A68" w14:textId="57311489" w:rsidR="00AF79A8"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xml:space="preserve">Zestaw składa się z komputera w typie All-in-One oraz </w:t>
            </w:r>
            <w:r w:rsidRPr="009D5021">
              <w:rPr>
                <w:rFonts w:eastAsia="Times New Roman" w:cs="Calibri"/>
                <w:bCs/>
                <w:sz w:val="18"/>
                <w:szCs w:val="18"/>
              </w:rPr>
              <w:t>Zestaw składa się z komputera w typie All-in-One oraz klawiatury i myszy bezprzewodowej</w:t>
            </w:r>
            <w:r>
              <w:rPr>
                <w:rFonts w:eastAsia="Times New Roman" w:cs="Calibri"/>
                <w:bCs/>
                <w:sz w:val="18"/>
                <w:szCs w:val="18"/>
              </w:rPr>
              <w:t xml:space="preserve">,Wi-Fi, Bluetooth mikrofon, wbudowane głośniki stereo , kamery, stopy komputerowej wbudowanej, stopy komputerowej wyposażonej w regulację wysokości lub pochyłu lub obroty (PIVOT) </w:t>
            </w:r>
          </w:p>
          <w:p w14:paraId="60C4E42C" w14:textId="21D9A06B" w:rsidR="00AF79A8" w:rsidRPr="008C2905" w:rsidRDefault="00AF79A8" w:rsidP="00AF79A8">
            <w:pPr>
              <w:spacing w:after="0" w:line="100" w:lineRule="atLeast"/>
              <w:rPr>
                <w:rFonts w:eastAsia="Times New Roman" w:cs="Calibri"/>
                <w:b/>
                <w:bCs/>
                <w:sz w:val="18"/>
                <w:szCs w:val="18"/>
              </w:rPr>
            </w:pPr>
            <w:r w:rsidRPr="008C2905">
              <w:rPr>
                <w:rFonts w:eastAsia="Times New Roman" w:cs="Calibri"/>
                <w:b/>
                <w:bCs/>
                <w:sz w:val="18"/>
                <w:szCs w:val="18"/>
              </w:rPr>
              <w:t>Ekran:</w:t>
            </w:r>
          </w:p>
          <w:p w14:paraId="7C725F25"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Typ ekranu: Dotykowy</w:t>
            </w:r>
          </w:p>
          <w:p w14:paraId="4AB9159D"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Przekątna ekranu: około 27″</w:t>
            </w:r>
          </w:p>
          <w:p w14:paraId="397EF596"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Rozdzielczość ekranu: FullHD</w:t>
            </w:r>
          </w:p>
          <w:p w14:paraId="56A05541"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Format ekranu: 16:9</w:t>
            </w:r>
          </w:p>
          <w:p w14:paraId="5FF38FAE"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Powłoka ekranu: w typie TrueLife</w:t>
            </w:r>
          </w:p>
          <w:p w14:paraId="1DDBE3B9"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Wbudowana kamera z mikrofonem</w:t>
            </w:r>
          </w:p>
          <w:p w14:paraId="17BBFE0F"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Wbudowany głośnik</w:t>
            </w:r>
          </w:p>
          <w:p w14:paraId="220E54BA" w14:textId="77777777" w:rsidR="00AF79A8" w:rsidRPr="0015171E" w:rsidRDefault="00AF79A8" w:rsidP="00AF79A8">
            <w:pPr>
              <w:spacing w:after="0" w:line="100" w:lineRule="atLeast"/>
              <w:rPr>
                <w:rFonts w:eastAsia="Times New Roman" w:cs="Calibri"/>
                <w:bCs/>
                <w:sz w:val="18"/>
                <w:szCs w:val="18"/>
              </w:rPr>
            </w:pPr>
            <w:r w:rsidRPr="008C2905">
              <w:rPr>
                <w:rFonts w:eastAsia="Times New Roman" w:cs="Calibri"/>
                <w:b/>
                <w:bCs/>
                <w:sz w:val="18"/>
                <w:szCs w:val="18"/>
              </w:rPr>
              <w:t>Komputer</w:t>
            </w:r>
            <w:r w:rsidRPr="0015171E">
              <w:rPr>
                <w:rFonts w:eastAsia="Times New Roman" w:cs="Calibri"/>
                <w:bCs/>
                <w:sz w:val="18"/>
                <w:szCs w:val="18"/>
              </w:rPr>
              <w:t>:</w:t>
            </w:r>
          </w:p>
          <w:p w14:paraId="1AD51DCB"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Rodzaj obudowy: w typie All-in-One</w:t>
            </w:r>
          </w:p>
          <w:p w14:paraId="7CE4AD63"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Procesor: minimum 4 rdzeniowy w typie/podobie intelcore</w:t>
            </w:r>
          </w:p>
          <w:p w14:paraId="6BDCBB74"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Pamięć RAM: minimum 32 GB z możliwością rozbudowy</w:t>
            </w:r>
          </w:p>
          <w:p w14:paraId="0E104129"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Karta graficzna: Dedykowana, 2GB GDDR6</w:t>
            </w:r>
          </w:p>
          <w:p w14:paraId="20A08AA7"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Dysk SSD: około minimum 4 TB</w:t>
            </w:r>
          </w:p>
          <w:p w14:paraId="3A2A8DD4" w14:textId="1AE56BF4" w:rsidR="00AF79A8" w:rsidRPr="00C42E7D" w:rsidRDefault="00AF79A8" w:rsidP="00AF79A8">
            <w:pPr>
              <w:spacing w:after="0" w:line="100" w:lineRule="atLeast"/>
              <w:rPr>
                <w:rFonts w:eastAsia="Times New Roman" w:cs="Calibri"/>
                <w:bCs/>
                <w:sz w:val="18"/>
                <w:szCs w:val="18"/>
              </w:rPr>
            </w:pPr>
            <w:r w:rsidRPr="008C2905">
              <w:rPr>
                <w:rFonts w:eastAsia="Times New Roman" w:cs="Calibri"/>
                <w:b/>
                <w:bCs/>
                <w:sz w:val="18"/>
                <w:szCs w:val="18"/>
              </w:rPr>
              <w:t>System operacyjny</w:t>
            </w:r>
            <w:r w:rsidRPr="00C42E7D">
              <w:rPr>
                <w:rFonts w:eastAsia="Times New Roman" w:cs="Calibri"/>
                <w:bCs/>
                <w:sz w:val="18"/>
                <w:szCs w:val="18"/>
              </w:rPr>
              <w:t xml:space="preserve">: </w:t>
            </w:r>
            <w:r w:rsidRPr="008C2905">
              <w:rPr>
                <w:rFonts w:eastAsia="Times New Roman" w:cs="Calibri"/>
                <w:bCs/>
                <w:sz w:val="18"/>
                <w:szCs w:val="18"/>
              </w:rPr>
              <w:t>w typie/podobie Windows 11 PRO PL 64-bit lub równoważny, System</w:t>
            </w:r>
            <w:r>
              <w:rPr>
                <w:rFonts w:eastAsia="Times New Roman" w:cs="Calibri"/>
                <w:bCs/>
                <w:sz w:val="18"/>
                <w:szCs w:val="18"/>
              </w:rPr>
              <w:t xml:space="preserve"> powinien</w:t>
            </w:r>
            <w:r w:rsidRPr="008C2905">
              <w:rPr>
                <w:rFonts w:eastAsia="Times New Roman" w:cs="Calibri"/>
                <w:bCs/>
                <w:sz w:val="18"/>
                <w:szCs w:val="18"/>
              </w:rPr>
              <w:t xml:space="preserve"> min zawiera:</w:t>
            </w:r>
          </w:p>
          <w:p w14:paraId="0D8FE0D9" w14:textId="4917C868" w:rsidR="00AF79A8" w:rsidRPr="00C42E7D" w:rsidRDefault="00AF79A8" w:rsidP="00AF79A8">
            <w:pPr>
              <w:spacing w:after="0" w:line="100" w:lineRule="atLeast"/>
              <w:rPr>
                <w:rFonts w:eastAsia="Times New Roman" w:cs="Calibri"/>
                <w:bCs/>
                <w:sz w:val="18"/>
                <w:szCs w:val="18"/>
              </w:rPr>
            </w:pPr>
            <w:r>
              <w:rPr>
                <w:rFonts w:eastAsia="Times New Roman" w:cs="Calibri"/>
                <w:bCs/>
                <w:sz w:val="18"/>
                <w:szCs w:val="18"/>
              </w:rPr>
              <w:t>(</w:t>
            </w:r>
            <w:r w:rsidRPr="00C42E7D">
              <w:rPr>
                <w:rFonts w:eastAsia="Times New Roman" w:cs="Calibri"/>
                <w:bCs/>
                <w:sz w:val="18"/>
                <w:szCs w:val="18"/>
              </w:rPr>
              <w:t>edytor tekstu z możliwością osadzania zewnętrznych obiektów i możliwością zapisywania plików również w formacie PDF;</w:t>
            </w:r>
          </w:p>
          <w:p w14:paraId="63B1AEB6" w14:textId="77777777" w:rsidR="00AF79A8" w:rsidRPr="00C42E7D" w:rsidRDefault="00AF79A8" w:rsidP="00AF79A8">
            <w:pPr>
              <w:spacing w:after="0" w:line="100" w:lineRule="atLeast"/>
              <w:rPr>
                <w:rFonts w:eastAsia="Times New Roman" w:cs="Calibri"/>
                <w:bCs/>
                <w:sz w:val="18"/>
                <w:szCs w:val="18"/>
              </w:rPr>
            </w:pPr>
            <w:r w:rsidRPr="00C42E7D">
              <w:rPr>
                <w:rFonts w:eastAsia="Times New Roman" w:cs="Calibri"/>
                <w:bCs/>
                <w:sz w:val="18"/>
                <w:szCs w:val="18"/>
              </w:rPr>
              <w:t xml:space="preserve">arkusz kalkulacyjny; </w:t>
            </w:r>
          </w:p>
          <w:p w14:paraId="328859B4" w14:textId="77777777" w:rsidR="00AF79A8" w:rsidRPr="00C42E7D" w:rsidRDefault="00AF79A8" w:rsidP="00AF79A8">
            <w:pPr>
              <w:spacing w:after="0" w:line="100" w:lineRule="atLeast"/>
              <w:rPr>
                <w:rFonts w:eastAsia="Times New Roman" w:cs="Calibri"/>
                <w:bCs/>
                <w:sz w:val="18"/>
                <w:szCs w:val="18"/>
              </w:rPr>
            </w:pPr>
            <w:r w:rsidRPr="00C42E7D">
              <w:rPr>
                <w:rFonts w:eastAsia="Times New Roman" w:cs="Calibri"/>
                <w:bCs/>
                <w:sz w:val="18"/>
                <w:szCs w:val="18"/>
              </w:rPr>
              <w:t xml:space="preserve">aplikacja do tworzenia prezentacji; </w:t>
            </w:r>
          </w:p>
          <w:p w14:paraId="33E62336" w14:textId="77777777" w:rsidR="00AF79A8" w:rsidRPr="00C42E7D" w:rsidRDefault="00AF79A8" w:rsidP="00AF79A8">
            <w:pPr>
              <w:spacing w:after="0" w:line="100" w:lineRule="atLeast"/>
              <w:rPr>
                <w:rFonts w:eastAsia="Times New Roman" w:cs="Calibri"/>
                <w:bCs/>
                <w:sz w:val="18"/>
                <w:szCs w:val="18"/>
              </w:rPr>
            </w:pPr>
            <w:r w:rsidRPr="00C42E7D">
              <w:rPr>
                <w:rFonts w:eastAsia="Times New Roman" w:cs="Calibri"/>
                <w:bCs/>
                <w:sz w:val="18"/>
                <w:szCs w:val="18"/>
              </w:rPr>
              <w:t xml:space="preserve">przeglądarka internetowa; </w:t>
            </w:r>
          </w:p>
          <w:p w14:paraId="1EE199C6" w14:textId="77777777" w:rsidR="00AF79A8" w:rsidRPr="00C42E7D" w:rsidRDefault="00AF79A8" w:rsidP="00AF79A8">
            <w:pPr>
              <w:spacing w:after="0" w:line="100" w:lineRule="atLeast"/>
              <w:rPr>
                <w:rFonts w:eastAsia="Times New Roman" w:cs="Calibri"/>
                <w:bCs/>
                <w:sz w:val="18"/>
                <w:szCs w:val="18"/>
              </w:rPr>
            </w:pPr>
            <w:r w:rsidRPr="00C42E7D">
              <w:rPr>
                <w:rFonts w:eastAsia="Times New Roman" w:cs="Calibri"/>
                <w:bCs/>
                <w:sz w:val="18"/>
                <w:szCs w:val="18"/>
              </w:rPr>
              <w:t xml:space="preserve">aplikacja do obsługi poczty elektronicznej; </w:t>
            </w:r>
          </w:p>
          <w:p w14:paraId="4FD4FB86" w14:textId="77777777" w:rsidR="00AF79A8" w:rsidRPr="00C42E7D" w:rsidRDefault="00AF79A8" w:rsidP="00AF79A8">
            <w:pPr>
              <w:spacing w:after="0" w:line="100" w:lineRule="atLeast"/>
              <w:rPr>
                <w:rFonts w:eastAsia="Times New Roman" w:cs="Calibri"/>
                <w:bCs/>
                <w:sz w:val="18"/>
                <w:szCs w:val="18"/>
              </w:rPr>
            </w:pPr>
            <w:r w:rsidRPr="00C42E7D">
              <w:rPr>
                <w:rFonts w:eastAsia="Times New Roman" w:cs="Calibri"/>
                <w:bCs/>
                <w:sz w:val="18"/>
                <w:szCs w:val="18"/>
              </w:rPr>
              <w:t xml:space="preserve">aplikacja do tworzenia i edycji grafiki rastrowej; </w:t>
            </w:r>
          </w:p>
          <w:p w14:paraId="38C21F2B" w14:textId="77777777" w:rsidR="00AF79A8" w:rsidRPr="00C42E7D" w:rsidRDefault="00AF79A8" w:rsidP="00AF79A8">
            <w:pPr>
              <w:spacing w:after="0" w:line="100" w:lineRule="atLeast"/>
              <w:rPr>
                <w:rFonts w:eastAsia="Times New Roman" w:cs="Calibri"/>
                <w:bCs/>
                <w:sz w:val="18"/>
                <w:szCs w:val="18"/>
              </w:rPr>
            </w:pPr>
            <w:r w:rsidRPr="00C42E7D">
              <w:rPr>
                <w:rFonts w:eastAsia="Times New Roman" w:cs="Calibri"/>
                <w:bCs/>
                <w:sz w:val="18"/>
                <w:szCs w:val="18"/>
              </w:rPr>
              <w:t xml:space="preserve">aplikacja do tworzenia i edycji grafiki wektorowej; </w:t>
            </w:r>
          </w:p>
          <w:p w14:paraId="0A328626" w14:textId="77777777" w:rsidR="00AF79A8" w:rsidRPr="00C42E7D" w:rsidRDefault="00AF79A8" w:rsidP="00AF79A8">
            <w:pPr>
              <w:spacing w:after="0" w:line="100" w:lineRule="atLeast"/>
              <w:rPr>
                <w:rFonts w:eastAsia="Times New Roman" w:cs="Calibri"/>
                <w:bCs/>
                <w:sz w:val="18"/>
                <w:szCs w:val="18"/>
              </w:rPr>
            </w:pPr>
            <w:r w:rsidRPr="00C42E7D">
              <w:rPr>
                <w:rFonts w:eastAsia="Times New Roman" w:cs="Calibri"/>
                <w:bCs/>
                <w:sz w:val="18"/>
                <w:szCs w:val="18"/>
              </w:rPr>
              <w:t xml:space="preserve">aplikacje do tworzenia i obsługi baz danych; </w:t>
            </w:r>
          </w:p>
          <w:p w14:paraId="4F5104E5" w14:textId="77777777" w:rsidR="00AF79A8" w:rsidRPr="00C42E7D" w:rsidRDefault="00AF79A8" w:rsidP="00AF79A8">
            <w:pPr>
              <w:spacing w:after="0" w:line="100" w:lineRule="atLeast"/>
              <w:rPr>
                <w:rFonts w:eastAsia="Times New Roman" w:cs="Calibri"/>
                <w:bCs/>
                <w:sz w:val="18"/>
                <w:szCs w:val="18"/>
              </w:rPr>
            </w:pPr>
            <w:r w:rsidRPr="00C42E7D">
              <w:rPr>
                <w:rFonts w:eastAsia="Times New Roman" w:cs="Calibri"/>
                <w:bCs/>
                <w:sz w:val="18"/>
                <w:szCs w:val="18"/>
              </w:rPr>
              <w:t xml:space="preserve">środowisko do programowania adekwatne do etapu edukacyjnego; </w:t>
            </w:r>
          </w:p>
          <w:p w14:paraId="72359BA8" w14:textId="77777777" w:rsidR="00AF79A8" w:rsidRPr="00C42E7D" w:rsidRDefault="00AF79A8" w:rsidP="00AF79A8">
            <w:pPr>
              <w:spacing w:after="0" w:line="100" w:lineRule="atLeast"/>
              <w:rPr>
                <w:rFonts w:eastAsia="Times New Roman" w:cs="Calibri"/>
                <w:bCs/>
                <w:sz w:val="18"/>
                <w:szCs w:val="18"/>
              </w:rPr>
            </w:pPr>
            <w:r w:rsidRPr="00C42E7D">
              <w:rPr>
                <w:rFonts w:eastAsia="Times New Roman" w:cs="Calibri"/>
                <w:bCs/>
                <w:sz w:val="18"/>
                <w:szCs w:val="18"/>
              </w:rPr>
              <w:t xml:space="preserve">edytor wideo; </w:t>
            </w:r>
          </w:p>
          <w:p w14:paraId="0DA16D67" w14:textId="77777777" w:rsidR="00AF79A8" w:rsidRPr="00C42E7D" w:rsidRDefault="00AF79A8" w:rsidP="00AF79A8">
            <w:pPr>
              <w:spacing w:after="0" w:line="100" w:lineRule="atLeast"/>
              <w:rPr>
                <w:rFonts w:eastAsia="Times New Roman" w:cs="Calibri"/>
                <w:bCs/>
                <w:sz w:val="18"/>
                <w:szCs w:val="18"/>
              </w:rPr>
            </w:pPr>
            <w:r w:rsidRPr="00C42E7D">
              <w:rPr>
                <w:rFonts w:eastAsia="Times New Roman" w:cs="Calibri"/>
                <w:bCs/>
                <w:sz w:val="18"/>
                <w:szCs w:val="18"/>
              </w:rPr>
              <w:t xml:space="preserve">edytor dźwięku; </w:t>
            </w:r>
          </w:p>
          <w:p w14:paraId="04EEB527" w14:textId="30700A49" w:rsidR="00AF79A8" w:rsidRPr="00C42E7D" w:rsidRDefault="00AF79A8" w:rsidP="00AF79A8">
            <w:pPr>
              <w:spacing w:after="0" w:line="100" w:lineRule="atLeast"/>
              <w:rPr>
                <w:rFonts w:eastAsia="Times New Roman" w:cs="Calibri"/>
                <w:bCs/>
                <w:sz w:val="18"/>
                <w:szCs w:val="18"/>
              </w:rPr>
            </w:pPr>
            <w:r w:rsidRPr="00C42E7D">
              <w:rPr>
                <w:rFonts w:eastAsia="Times New Roman" w:cs="Calibri"/>
                <w:bCs/>
                <w:sz w:val="18"/>
                <w:szCs w:val="18"/>
              </w:rPr>
              <w:t>oprogramowanie antywirusowe wraz z jego aktualizacją co roku do najnowszej wersji w okresie 5 lat od dnia rozpoczęcia użytkowania.</w:t>
            </w:r>
            <w:r>
              <w:rPr>
                <w:rFonts w:eastAsia="Times New Roman" w:cs="Calibri"/>
                <w:bCs/>
                <w:sz w:val="18"/>
                <w:szCs w:val="18"/>
              </w:rPr>
              <w:t>)</w:t>
            </w:r>
          </w:p>
          <w:p w14:paraId="49F3EA74" w14:textId="2AB96BBC" w:rsidR="00AF79A8" w:rsidRPr="0015171E" w:rsidRDefault="00AF79A8" w:rsidP="00AF79A8">
            <w:pPr>
              <w:spacing w:after="0" w:line="100" w:lineRule="atLeast"/>
              <w:rPr>
                <w:rFonts w:eastAsia="Times New Roman" w:cs="Calibri"/>
                <w:bCs/>
                <w:sz w:val="18"/>
                <w:szCs w:val="18"/>
              </w:rPr>
            </w:pPr>
            <w:r w:rsidRPr="00992B7A">
              <w:rPr>
                <w:rFonts w:eastAsia="Times New Roman" w:cs="Calibri"/>
                <w:b/>
                <w:bCs/>
                <w:sz w:val="18"/>
                <w:szCs w:val="18"/>
              </w:rPr>
              <w:t xml:space="preserve">licencja </w:t>
            </w:r>
            <w:r w:rsidRPr="00992B7A">
              <w:rPr>
                <w:rFonts w:eastAsia="Times New Roman" w:cs="Calibri"/>
                <w:bCs/>
                <w:sz w:val="18"/>
                <w:szCs w:val="18"/>
              </w:rPr>
              <w:t>przypisana</w:t>
            </w:r>
            <w:r w:rsidRPr="00C42E7D">
              <w:rPr>
                <w:rFonts w:eastAsia="Times New Roman" w:cs="Calibri"/>
                <w:bCs/>
                <w:sz w:val="18"/>
                <w:szCs w:val="18"/>
              </w:rPr>
              <w:t xml:space="preserve"> do sprzętu;</w:t>
            </w:r>
          </w:p>
          <w:p w14:paraId="2666DA0C" w14:textId="77777777" w:rsidR="00AF79A8"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xml:space="preserve">- Łączność bezprzewodowa: standard WiFi 6 lub wyższy, </w:t>
            </w:r>
          </w:p>
          <w:p w14:paraId="2D76506A" w14:textId="52C7D48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wbudowany moduł Bluetooth minimum wersja 5.0</w:t>
            </w:r>
          </w:p>
          <w:p w14:paraId="2EF7B80B"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Kolor: biały</w:t>
            </w:r>
          </w:p>
          <w:p w14:paraId="705C470C" w14:textId="77777777" w:rsidR="00AF79A8" w:rsidRPr="0015171E" w:rsidRDefault="00AF79A8" w:rsidP="00AF79A8">
            <w:pPr>
              <w:spacing w:after="0" w:line="100" w:lineRule="atLeast"/>
              <w:rPr>
                <w:rFonts w:eastAsia="Times New Roman" w:cs="Calibri"/>
                <w:bCs/>
                <w:sz w:val="18"/>
                <w:szCs w:val="18"/>
              </w:rPr>
            </w:pPr>
            <w:r w:rsidRPr="008C2905">
              <w:rPr>
                <w:rFonts w:eastAsia="Times New Roman" w:cs="Calibri"/>
                <w:b/>
                <w:bCs/>
                <w:sz w:val="18"/>
                <w:szCs w:val="18"/>
              </w:rPr>
              <w:t>Klawiatura</w:t>
            </w:r>
            <w:r w:rsidRPr="0015171E">
              <w:rPr>
                <w:rFonts w:eastAsia="Times New Roman" w:cs="Calibri"/>
                <w:bCs/>
                <w:sz w:val="18"/>
                <w:szCs w:val="18"/>
              </w:rPr>
              <w:t>:</w:t>
            </w:r>
          </w:p>
          <w:p w14:paraId="1F1E9B63"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Rodzaj: bezprzewodowa, zasilana na baterie</w:t>
            </w:r>
          </w:p>
          <w:p w14:paraId="743BDA89"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Typ: membranowa</w:t>
            </w:r>
          </w:p>
          <w:p w14:paraId="373BB51A"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Klawisze multimedialne: Tak</w:t>
            </w:r>
          </w:p>
          <w:p w14:paraId="089F7FB0" w14:textId="77777777" w:rsidR="00AF79A8"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Kolor: biały</w:t>
            </w:r>
          </w:p>
          <w:p w14:paraId="2E5C069E" w14:textId="1FCB3AB7" w:rsidR="00AF79A8" w:rsidRPr="0015171E" w:rsidRDefault="00AF79A8" w:rsidP="00AF79A8">
            <w:pPr>
              <w:spacing w:after="0" w:line="100" w:lineRule="atLeast"/>
              <w:rPr>
                <w:rFonts w:eastAsia="Times New Roman" w:cs="Calibri"/>
                <w:bCs/>
                <w:sz w:val="18"/>
                <w:szCs w:val="18"/>
              </w:rPr>
            </w:pPr>
            <w:r>
              <w:rPr>
                <w:rFonts w:eastAsia="Times New Roman" w:cs="Calibri"/>
                <w:bCs/>
                <w:sz w:val="18"/>
                <w:szCs w:val="18"/>
              </w:rPr>
              <w:t>- klawiatura w układzie QWERTY</w:t>
            </w:r>
          </w:p>
          <w:p w14:paraId="69F24339" w14:textId="77777777" w:rsidR="00AF79A8" w:rsidRPr="0015171E" w:rsidRDefault="00AF79A8" w:rsidP="00AF79A8">
            <w:pPr>
              <w:spacing w:after="0" w:line="100" w:lineRule="atLeast"/>
              <w:rPr>
                <w:rFonts w:eastAsia="Times New Roman" w:cs="Calibri"/>
                <w:bCs/>
                <w:sz w:val="18"/>
                <w:szCs w:val="18"/>
              </w:rPr>
            </w:pPr>
            <w:r w:rsidRPr="008C2905">
              <w:rPr>
                <w:rFonts w:eastAsia="Times New Roman" w:cs="Calibri"/>
                <w:b/>
                <w:bCs/>
                <w:sz w:val="18"/>
                <w:szCs w:val="18"/>
              </w:rPr>
              <w:t>Mysz komputerowa</w:t>
            </w:r>
            <w:r w:rsidRPr="0015171E">
              <w:rPr>
                <w:rFonts w:eastAsia="Times New Roman" w:cs="Calibri"/>
                <w:bCs/>
                <w:sz w:val="18"/>
                <w:szCs w:val="18"/>
              </w:rPr>
              <w:t>:</w:t>
            </w:r>
          </w:p>
          <w:p w14:paraId="0E09DC11"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Rodzaj: bezprzewodowa, zasilana na baterie</w:t>
            </w:r>
          </w:p>
          <w:p w14:paraId="2B4C4368"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Typ: optyczny</w:t>
            </w:r>
          </w:p>
          <w:p w14:paraId="27C2AE58"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Typ podłączenia: USB</w:t>
            </w:r>
          </w:p>
          <w:p w14:paraId="72A73D55" w14:textId="77777777" w:rsidR="00AF79A8"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Kolor: biały</w:t>
            </w:r>
          </w:p>
          <w:p w14:paraId="4CF91A4D" w14:textId="60300630" w:rsidR="00AF79A8" w:rsidRDefault="00AF79A8" w:rsidP="00AF79A8">
            <w:pPr>
              <w:spacing w:after="0" w:line="100" w:lineRule="atLeast"/>
              <w:rPr>
                <w:rFonts w:eastAsia="Times New Roman" w:cs="Calibri"/>
                <w:bCs/>
                <w:sz w:val="18"/>
                <w:szCs w:val="18"/>
              </w:rPr>
            </w:pPr>
            <w:r w:rsidRPr="008C2905">
              <w:rPr>
                <w:rFonts w:eastAsia="Times New Roman" w:cs="Calibri"/>
                <w:b/>
                <w:bCs/>
                <w:sz w:val="18"/>
                <w:szCs w:val="18"/>
              </w:rPr>
              <w:t>Głośniki</w:t>
            </w:r>
            <w:r>
              <w:rPr>
                <w:rFonts w:eastAsia="Times New Roman" w:cs="Calibri"/>
                <w:bCs/>
                <w:sz w:val="18"/>
                <w:szCs w:val="18"/>
              </w:rPr>
              <w:t xml:space="preserve"> stereo</w:t>
            </w:r>
          </w:p>
          <w:p w14:paraId="529845BD" w14:textId="6DB633D5" w:rsidR="00AF79A8" w:rsidRDefault="00AF79A8" w:rsidP="00AF79A8">
            <w:pPr>
              <w:spacing w:after="0" w:line="100" w:lineRule="atLeast"/>
              <w:rPr>
                <w:rFonts w:eastAsia="Times New Roman" w:cs="Calibri"/>
                <w:bCs/>
                <w:sz w:val="18"/>
                <w:szCs w:val="18"/>
              </w:rPr>
            </w:pPr>
            <w:r w:rsidRPr="008C2905">
              <w:rPr>
                <w:rFonts w:eastAsia="Times New Roman" w:cs="Calibri"/>
                <w:b/>
                <w:bCs/>
                <w:sz w:val="18"/>
                <w:szCs w:val="18"/>
              </w:rPr>
              <w:t>Mikrofon</w:t>
            </w:r>
            <w:r>
              <w:rPr>
                <w:rFonts w:eastAsia="Times New Roman" w:cs="Calibri"/>
                <w:bCs/>
                <w:sz w:val="18"/>
                <w:szCs w:val="18"/>
              </w:rPr>
              <w:t xml:space="preserve"> (dopuszcza się mikrofon w budowany w ekran)</w:t>
            </w:r>
          </w:p>
          <w:p w14:paraId="02F621F4" w14:textId="555CE5E1" w:rsidR="00AF79A8" w:rsidRDefault="00AF79A8" w:rsidP="00AF79A8">
            <w:pPr>
              <w:spacing w:after="0" w:line="100" w:lineRule="atLeast"/>
              <w:rPr>
                <w:rFonts w:eastAsia="Times New Roman" w:cs="Calibri"/>
                <w:bCs/>
                <w:sz w:val="18"/>
                <w:szCs w:val="18"/>
              </w:rPr>
            </w:pPr>
            <w:r w:rsidRPr="008C2905">
              <w:rPr>
                <w:rFonts w:eastAsia="Times New Roman" w:cs="Calibri"/>
                <w:b/>
                <w:bCs/>
                <w:sz w:val="18"/>
                <w:szCs w:val="18"/>
              </w:rPr>
              <w:t>Kamera</w:t>
            </w:r>
            <w:r>
              <w:rPr>
                <w:rFonts w:eastAsia="Times New Roman" w:cs="Calibri"/>
                <w:bCs/>
                <w:sz w:val="18"/>
                <w:szCs w:val="18"/>
              </w:rPr>
              <w:t xml:space="preserve"> (dopuszcza się mikrofon w budowany w ekran)</w:t>
            </w:r>
          </w:p>
          <w:p w14:paraId="13942423" w14:textId="36CCE833" w:rsidR="00AF79A8" w:rsidRPr="006469D7" w:rsidRDefault="00AF79A8" w:rsidP="00AF79A8">
            <w:pPr>
              <w:spacing w:after="0" w:line="100" w:lineRule="atLeast"/>
              <w:rPr>
                <w:rFonts w:eastAsia="Times New Roman" w:cs="Calibri"/>
                <w:b/>
                <w:bCs/>
                <w:sz w:val="18"/>
                <w:szCs w:val="18"/>
              </w:rPr>
            </w:pPr>
            <w:r w:rsidRPr="006469D7">
              <w:rPr>
                <w:rFonts w:eastAsia="Times New Roman" w:cs="Calibri"/>
                <w:b/>
                <w:bCs/>
                <w:sz w:val="18"/>
                <w:szCs w:val="18"/>
              </w:rPr>
              <w:t>Zestaw komputerowy powinien posiadać:</w:t>
            </w:r>
          </w:p>
          <w:p w14:paraId="6DF4B5BB" w14:textId="7DECD572" w:rsidR="00AF79A8" w:rsidRDefault="00AF79A8" w:rsidP="00AF79A8">
            <w:pPr>
              <w:pStyle w:val="Akapitzlist"/>
              <w:spacing w:after="0" w:line="100" w:lineRule="atLeast"/>
              <w:rPr>
                <w:rFonts w:eastAsia="Times New Roman" w:cs="Calibri"/>
                <w:bCs/>
                <w:sz w:val="18"/>
                <w:szCs w:val="18"/>
              </w:rPr>
            </w:pPr>
            <w:r>
              <w:rPr>
                <w:rFonts w:eastAsia="Times New Roman" w:cs="Calibri"/>
                <w:bCs/>
                <w:sz w:val="18"/>
                <w:szCs w:val="18"/>
              </w:rPr>
              <w:t>a)Certyfikat ISO  9001 systemu zarządzania jakością</w:t>
            </w:r>
          </w:p>
          <w:p w14:paraId="16E88729" w14:textId="10E86BC4" w:rsidR="00AF79A8" w:rsidRDefault="00AF79A8" w:rsidP="00AF79A8">
            <w:pPr>
              <w:pStyle w:val="Akapitzlist"/>
              <w:spacing w:after="0" w:line="100" w:lineRule="atLeast"/>
              <w:rPr>
                <w:rFonts w:eastAsia="Times New Roman" w:cs="Calibri"/>
                <w:bCs/>
                <w:sz w:val="18"/>
                <w:szCs w:val="18"/>
              </w:rPr>
            </w:pPr>
            <w:r>
              <w:rPr>
                <w:rFonts w:eastAsia="Times New Roman" w:cs="Calibri"/>
                <w:bCs/>
                <w:sz w:val="18"/>
                <w:szCs w:val="18"/>
              </w:rPr>
              <w:t>b)Certyfikat ISO  14001 systemu zarządzania środowiskiem</w:t>
            </w:r>
          </w:p>
          <w:p w14:paraId="0A148042" w14:textId="69B932D7" w:rsidR="00AF79A8" w:rsidRDefault="00AF79A8" w:rsidP="00AF79A8">
            <w:pPr>
              <w:pStyle w:val="Akapitzlist"/>
              <w:spacing w:after="0" w:line="100" w:lineRule="atLeast"/>
              <w:rPr>
                <w:rFonts w:eastAsia="Times New Roman" w:cs="Calibri"/>
                <w:bCs/>
                <w:sz w:val="18"/>
                <w:szCs w:val="18"/>
              </w:rPr>
            </w:pPr>
            <w:r>
              <w:rPr>
                <w:rFonts w:eastAsia="Times New Roman" w:cs="Calibri"/>
                <w:bCs/>
                <w:sz w:val="18"/>
                <w:szCs w:val="18"/>
              </w:rPr>
              <w:t>c)Deklarację zgodności UE i oznakowanie CE</w:t>
            </w:r>
          </w:p>
          <w:p w14:paraId="2F4BC646" w14:textId="3B4AC0D2" w:rsidR="00AF79A8" w:rsidRDefault="00AF79A8" w:rsidP="00AF79A8">
            <w:pPr>
              <w:pStyle w:val="Akapitzlist"/>
              <w:spacing w:after="0" w:line="100" w:lineRule="atLeast"/>
              <w:rPr>
                <w:rFonts w:eastAsia="Times New Roman" w:cs="Calibri"/>
                <w:bCs/>
                <w:sz w:val="18"/>
                <w:szCs w:val="18"/>
              </w:rPr>
            </w:pPr>
            <w:r>
              <w:rPr>
                <w:rFonts w:eastAsia="Times New Roman" w:cs="Calibri"/>
                <w:bCs/>
                <w:sz w:val="18"/>
                <w:szCs w:val="18"/>
              </w:rPr>
              <w:t>d)Certyfikat TCO lub EPEAT</w:t>
            </w:r>
          </w:p>
          <w:p w14:paraId="45A571BA" w14:textId="0A0DAD0B" w:rsidR="00AF79A8" w:rsidRDefault="00AF79A8" w:rsidP="00AF79A8">
            <w:pPr>
              <w:pStyle w:val="Akapitzlist"/>
              <w:spacing w:after="0" w:line="100" w:lineRule="atLeast"/>
              <w:rPr>
                <w:rFonts w:eastAsia="Times New Roman" w:cs="Calibri"/>
                <w:bCs/>
                <w:sz w:val="18"/>
                <w:szCs w:val="18"/>
              </w:rPr>
            </w:pPr>
            <w:r>
              <w:rPr>
                <w:rFonts w:eastAsia="Times New Roman" w:cs="Calibri"/>
                <w:bCs/>
                <w:sz w:val="18"/>
                <w:szCs w:val="18"/>
              </w:rPr>
              <w:t xml:space="preserve">e)Powinien być  objęty minimum 24-miesięcznym okresem gwarancji producenta. </w:t>
            </w:r>
          </w:p>
          <w:p w14:paraId="5011603A" w14:textId="77777777" w:rsidR="00AF79A8" w:rsidRPr="006469D7" w:rsidRDefault="00AF79A8" w:rsidP="00AF79A8">
            <w:pPr>
              <w:pStyle w:val="Akapitzlist"/>
              <w:spacing w:after="0" w:line="100" w:lineRule="atLeast"/>
              <w:rPr>
                <w:rFonts w:eastAsia="Times New Roman" w:cs="Calibri"/>
                <w:bCs/>
                <w:sz w:val="18"/>
                <w:szCs w:val="18"/>
              </w:rPr>
            </w:pPr>
          </w:p>
          <w:p w14:paraId="14E8DE24" w14:textId="77777777" w:rsidR="00AF79A8" w:rsidRPr="007B7708" w:rsidRDefault="00AF79A8" w:rsidP="00AF79A8">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449ED316" w14:textId="77777777" w:rsidR="00AF79A8" w:rsidRPr="007B7708" w:rsidRDefault="00AF79A8" w:rsidP="00AF79A8">
            <w:pPr>
              <w:spacing w:after="0" w:line="100" w:lineRule="atLeast"/>
              <w:rPr>
                <w:rFonts w:eastAsia="Times New Roman" w:cs="Calibri"/>
                <w:bCs/>
                <w:sz w:val="18"/>
                <w:szCs w:val="18"/>
              </w:rPr>
            </w:pPr>
          </w:p>
        </w:tc>
      </w:tr>
      <w:tr w:rsidR="00AF79A8" w:rsidRPr="003661F5" w14:paraId="05DED046" w14:textId="77777777" w:rsidTr="005A0C77">
        <w:trPr>
          <w:trHeight w:val="312"/>
        </w:trPr>
        <w:tc>
          <w:tcPr>
            <w:tcW w:w="1277" w:type="dxa"/>
            <w:vMerge/>
            <w:tcBorders>
              <w:top w:val="single" w:sz="4" w:space="0" w:color="auto"/>
              <w:left w:val="single" w:sz="4" w:space="0" w:color="auto"/>
              <w:bottom w:val="single" w:sz="4" w:space="0" w:color="auto"/>
              <w:right w:val="single" w:sz="4" w:space="0" w:color="auto"/>
            </w:tcBorders>
            <w:vAlign w:val="center"/>
          </w:tcPr>
          <w:p w14:paraId="62765668" w14:textId="0B72E088" w:rsidR="00AF79A8" w:rsidRPr="007B7708" w:rsidRDefault="00AF79A8" w:rsidP="00AF79A8">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0DDBBEE" w14:textId="77777777" w:rsidR="00AF79A8" w:rsidRPr="007B7708" w:rsidRDefault="00AF79A8" w:rsidP="00AF79A8">
            <w:pPr>
              <w:spacing w:after="0" w:line="100" w:lineRule="atLeast"/>
              <w:rPr>
                <w:rFonts w:eastAsia="Times New Roman" w:cs="Calibri"/>
                <w:bCs/>
                <w:sz w:val="18"/>
                <w:szCs w:val="18"/>
              </w:rPr>
            </w:pPr>
            <w:r w:rsidRPr="007B7708">
              <w:rPr>
                <w:rFonts w:eastAsia="Times New Roman" w:cs="Calibri"/>
                <w:bCs/>
                <w:sz w:val="18"/>
                <w:szCs w:val="18"/>
              </w:rPr>
              <w:t>4</w:t>
            </w:r>
          </w:p>
        </w:tc>
        <w:tc>
          <w:tcPr>
            <w:tcW w:w="2126" w:type="dxa"/>
            <w:tcBorders>
              <w:top w:val="single" w:sz="4" w:space="0" w:color="auto"/>
              <w:left w:val="single" w:sz="4" w:space="0" w:color="auto"/>
              <w:bottom w:val="single" w:sz="4" w:space="0" w:color="auto"/>
              <w:right w:val="single" w:sz="4" w:space="0" w:color="auto"/>
            </w:tcBorders>
            <w:vAlign w:val="bottom"/>
          </w:tcPr>
          <w:p w14:paraId="057F85BC" w14:textId="77777777" w:rsidR="00AF79A8" w:rsidRPr="00BD3A83" w:rsidRDefault="00AF79A8" w:rsidP="00AF79A8">
            <w:pPr>
              <w:spacing w:after="0" w:line="100" w:lineRule="atLeast"/>
              <w:rPr>
                <w:rFonts w:eastAsia="Times New Roman" w:cs="Calibri"/>
                <w:bCs/>
                <w:sz w:val="18"/>
                <w:szCs w:val="18"/>
              </w:rPr>
            </w:pPr>
            <w:r>
              <w:rPr>
                <w:rFonts w:eastAsia="Times New Roman" w:cs="Calibri"/>
                <w:bCs/>
                <w:sz w:val="18"/>
                <w:szCs w:val="18"/>
              </w:rPr>
              <w:t>M</w:t>
            </w:r>
            <w:r w:rsidRPr="00BD3A83">
              <w:rPr>
                <w:rFonts w:eastAsia="Times New Roman" w:cs="Calibri"/>
                <w:bCs/>
                <w:sz w:val="18"/>
                <w:szCs w:val="18"/>
              </w:rPr>
              <w:t>onitor 27 cali</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083A42E9" w14:textId="77777777" w:rsidR="00AF79A8" w:rsidRPr="008D55A3" w:rsidRDefault="00AF79A8" w:rsidP="00AF79A8">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3E258E4E" w14:textId="77777777" w:rsidR="00AF79A8" w:rsidRPr="00EE7F0D" w:rsidRDefault="00AF79A8" w:rsidP="00AF79A8">
            <w:pPr>
              <w:spacing w:after="0" w:line="100" w:lineRule="atLeast"/>
              <w:rPr>
                <w:rFonts w:eastAsia="Times New Roman" w:cs="Calibri"/>
                <w:b/>
                <w:bCs/>
                <w:sz w:val="18"/>
                <w:szCs w:val="18"/>
              </w:rPr>
            </w:pPr>
            <w:r w:rsidRPr="00EE7F0D">
              <w:rPr>
                <w:rFonts w:eastAsia="Times New Roman" w:cs="Calibri"/>
                <w:b/>
                <w:bCs/>
                <w:sz w:val="18"/>
                <w:szCs w:val="18"/>
              </w:rPr>
              <w:t xml:space="preserve">Monitor </w:t>
            </w:r>
          </w:p>
          <w:p w14:paraId="41D11FE0"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Typ matrycy: IPS</w:t>
            </w:r>
          </w:p>
          <w:p w14:paraId="0EC0B08A"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xml:space="preserve">- Przekątna ekranu: około 27″ </w:t>
            </w:r>
          </w:p>
          <w:p w14:paraId="114161A5"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Format obrazu: 16:9</w:t>
            </w:r>
          </w:p>
          <w:p w14:paraId="144BC3AC"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Rozdzielczość: minimum 1920 × 1080 (Full HD)</w:t>
            </w:r>
          </w:p>
          <w:p w14:paraId="399E50F6"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Częstotliwość odświeżania: około 100 Hz</w:t>
            </w:r>
          </w:p>
          <w:p w14:paraId="0994BF0B"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Złącza: DisplayPort x 2, USB 3.2 x 3, USB 3.2 Typ C (z DisplayPort/Power Delivery) x 1, USB 3.2 Typ C (z Power Delivery) x 1, HDMI 1.4 x 1, LAN x 1 (lub równoważne)</w:t>
            </w:r>
          </w:p>
          <w:p w14:paraId="2A71BC06" w14:textId="608C399E"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xml:space="preserve">- Regulacja wysokości pochylenia </w:t>
            </w:r>
            <w:r>
              <w:rPr>
                <w:rFonts w:eastAsia="Times New Roman" w:cs="Calibri"/>
                <w:bCs/>
                <w:sz w:val="18"/>
                <w:szCs w:val="18"/>
              </w:rPr>
              <w:t xml:space="preserve">( w przód i w tył ) </w:t>
            </w:r>
            <w:r w:rsidRPr="003661F5">
              <w:rPr>
                <w:rFonts w:eastAsia="Times New Roman" w:cs="Calibri"/>
                <w:bCs/>
                <w:sz w:val="18"/>
                <w:szCs w:val="18"/>
              </w:rPr>
              <w:t>i obrotu</w:t>
            </w:r>
          </w:p>
          <w:p w14:paraId="68470067"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Matowa powłoka ekranu</w:t>
            </w:r>
          </w:p>
          <w:p w14:paraId="06E7618A" w14:textId="77777777" w:rsidR="00AF79A8" w:rsidRPr="007B7708"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Podświetlenie lub funkcje ergonomiczne ograniczające zmęczenie wzroku (np. filtr światła niebieskiego)</w:t>
            </w:r>
          </w:p>
        </w:tc>
        <w:tc>
          <w:tcPr>
            <w:tcW w:w="1559" w:type="dxa"/>
            <w:vMerge/>
            <w:tcBorders>
              <w:left w:val="single" w:sz="4" w:space="0" w:color="000000"/>
              <w:right w:val="single" w:sz="4" w:space="0" w:color="000000"/>
            </w:tcBorders>
            <w:vAlign w:val="center"/>
          </w:tcPr>
          <w:p w14:paraId="759590BE" w14:textId="77777777" w:rsidR="00AF79A8" w:rsidRPr="007B7708" w:rsidRDefault="00AF79A8" w:rsidP="00AF79A8">
            <w:pPr>
              <w:spacing w:after="0" w:line="100" w:lineRule="atLeast"/>
              <w:rPr>
                <w:rFonts w:eastAsia="Times New Roman" w:cs="Calibri"/>
                <w:bCs/>
                <w:sz w:val="18"/>
                <w:szCs w:val="18"/>
              </w:rPr>
            </w:pPr>
          </w:p>
        </w:tc>
      </w:tr>
      <w:tr w:rsidR="00AF79A8" w:rsidRPr="003661F5" w14:paraId="79CBA3E4" w14:textId="77777777" w:rsidTr="005A0C77">
        <w:trPr>
          <w:trHeight w:val="275"/>
        </w:trPr>
        <w:tc>
          <w:tcPr>
            <w:tcW w:w="1277" w:type="dxa"/>
            <w:vMerge/>
            <w:tcBorders>
              <w:top w:val="single" w:sz="4" w:space="0" w:color="auto"/>
              <w:left w:val="single" w:sz="4" w:space="0" w:color="auto"/>
              <w:bottom w:val="single" w:sz="4" w:space="0" w:color="auto"/>
              <w:right w:val="single" w:sz="4" w:space="0" w:color="auto"/>
            </w:tcBorders>
            <w:vAlign w:val="center"/>
          </w:tcPr>
          <w:p w14:paraId="4FE8BBA9" w14:textId="77777777" w:rsidR="00AF79A8" w:rsidRPr="007B7708" w:rsidRDefault="00AF79A8" w:rsidP="00AF79A8">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E741F02" w14:textId="77777777" w:rsidR="00AF79A8" w:rsidRPr="007B7708" w:rsidRDefault="00AF79A8" w:rsidP="00AF79A8">
            <w:pPr>
              <w:spacing w:after="0" w:line="100" w:lineRule="atLeast"/>
              <w:rPr>
                <w:rFonts w:eastAsia="Times New Roman" w:cs="Calibri"/>
                <w:bCs/>
                <w:sz w:val="18"/>
                <w:szCs w:val="18"/>
              </w:rPr>
            </w:pPr>
            <w:r w:rsidRPr="007B7708">
              <w:rPr>
                <w:rFonts w:eastAsia="Times New Roman" w:cs="Calibri"/>
                <w:bCs/>
                <w:sz w:val="18"/>
                <w:szCs w:val="18"/>
              </w:rPr>
              <w:t>5</w:t>
            </w:r>
          </w:p>
        </w:tc>
        <w:tc>
          <w:tcPr>
            <w:tcW w:w="2126" w:type="dxa"/>
            <w:tcBorders>
              <w:top w:val="single" w:sz="4" w:space="0" w:color="auto"/>
              <w:left w:val="single" w:sz="4" w:space="0" w:color="auto"/>
              <w:bottom w:val="single" w:sz="4" w:space="0" w:color="auto"/>
              <w:right w:val="single" w:sz="4" w:space="0" w:color="auto"/>
            </w:tcBorders>
            <w:vAlign w:val="bottom"/>
          </w:tcPr>
          <w:p w14:paraId="37D656AF" w14:textId="77777777" w:rsidR="00AF79A8" w:rsidRPr="00BD3A83" w:rsidRDefault="00AF79A8" w:rsidP="00AF79A8">
            <w:pPr>
              <w:spacing w:after="0" w:line="100" w:lineRule="atLeast"/>
              <w:rPr>
                <w:rFonts w:eastAsia="Times New Roman" w:cs="Calibri"/>
                <w:bCs/>
                <w:sz w:val="18"/>
                <w:szCs w:val="18"/>
              </w:rPr>
            </w:pPr>
            <w:r w:rsidRPr="00BD3A83">
              <w:rPr>
                <w:rFonts w:eastAsia="Times New Roman" w:cs="Calibri"/>
                <w:bCs/>
                <w:sz w:val="18"/>
                <w:szCs w:val="18"/>
              </w:rPr>
              <w:t xml:space="preserve">Monitor interaktywny </w:t>
            </w:r>
            <w:r w:rsidRPr="000B7D55">
              <w:rPr>
                <w:rFonts w:eastAsia="Times New Roman" w:cs="Calibri"/>
                <w:bCs/>
                <w:sz w:val="18"/>
                <w:szCs w:val="18"/>
              </w:rPr>
              <w:t>-</w:t>
            </w:r>
            <w:r>
              <w:rPr>
                <w:rFonts w:eastAsia="Times New Roman" w:cs="Calibri"/>
                <w:bCs/>
                <w:sz w:val="18"/>
                <w:szCs w:val="18"/>
              </w:rPr>
              <w:t>(10.2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34C851F0" w14:textId="77777777" w:rsidR="00AF79A8" w:rsidRPr="008D55A3" w:rsidRDefault="00AF79A8" w:rsidP="00AF79A8">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03FC4047" w14:textId="77777777" w:rsidR="00AF79A8" w:rsidRPr="00EE7F0D" w:rsidRDefault="00AF79A8" w:rsidP="00AF79A8">
            <w:pPr>
              <w:spacing w:after="0" w:line="100" w:lineRule="atLeast"/>
              <w:rPr>
                <w:rFonts w:eastAsia="Times New Roman" w:cs="Calibri"/>
                <w:b/>
                <w:bCs/>
                <w:sz w:val="18"/>
                <w:szCs w:val="18"/>
              </w:rPr>
            </w:pPr>
            <w:r w:rsidRPr="00EE7F0D">
              <w:rPr>
                <w:rFonts w:eastAsia="Times New Roman" w:cs="Calibri"/>
                <w:b/>
                <w:bCs/>
                <w:sz w:val="18"/>
                <w:szCs w:val="18"/>
              </w:rPr>
              <w:t>Monitor interaktywny</w:t>
            </w:r>
          </w:p>
          <w:p w14:paraId="7F3AA055"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Przekątna ekranu: około 85 cali</w:t>
            </w:r>
          </w:p>
          <w:p w14:paraId="0725D418"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Technologia wyświetlacza: IPS LED</w:t>
            </w:r>
          </w:p>
          <w:p w14:paraId="51464FE5"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Rozdzielczość fizyczna: minimum 4K UHD</w:t>
            </w:r>
          </w:p>
          <w:p w14:paraId="1173E05B"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Format obrazu: 16:9</w:t>
            </w:r>
          </w:p>
          <w:p w14:paraId="2572C692"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Jasność: około 500 cd/m²</w:t>
            </w:r>
          </w:p>
          <w:p w14:paraId="3F389BC4"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Kontrast statyczny: około 1200:1</w:t>
            </w:r>
          </w:p>
          <w:p w14:paraId="79BC880A"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Czas reakcji: do 8 ms</w:t>
            </w:r>
          </w:p>
          <w:p w14:paraId="50BBDFAB"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Powierzchnia robocza: minimum 1890 × 1065 mm</w:t>
            </w:r>
          </w:p>
          <w:p w14:paraId="52807CA9"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Liczba wyświetlanych kolorów: minimum 1,05 mld (10-bit)</w:t>
            </w:r>
          </w:p>
          <w:p w14:paraId="263B3B8F"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xml:space="preserve">- Złącza i interfejsy: USB-C, HDMI, DP, LAN, Wi-Fi </w:t>
            </w:r>
          </w:p>
          <w:p w14:paraId="4968A076"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Obsługa funkcji interaktywnych: dotyk wielopunktowy, współpraca z oprogramowaniem edukacyjnym lub biurowym</w:t>
            </w:r>
          </w:p>
          <w:p w14:paraId="4DE09B98"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System operacyjny / środowisko: kompatybilność z systemem Google EDLA lub równoważnym</w:t>
            </w:r>
          </w:p>
          <w:p w14:paraId="3CBDF00F"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Dodatkowe funkcje: obsługa bezprzewodowego udostępniania obrazu (iiShare lub równoważne), tryb DMS (Device Management System)</w:t>
            </w:r>
          </w:p>
          <w:p w14:paraId="5DAF411F" w14:textId="77777777" w:rsidR="00AF79A8" w:rsidRPr="007B7708"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Orientacja pracy: pozioma</w:t>
            </w:r>
          </w:p>
        </w:tc>
        <w:tc>
          <w:tcPr>
            <w:tcW w:w="1559" w:type="dxa"/>
            <w:vMerge/>
            <w:tcBorders>
              <w:left w:val="single" w:sz="4" w:space="0" w:color="000000"/>
              <w:right w:val="single" w:sz="4" w:space="0" w:color="000000"/>
            </w:tcBorders>
            <w:vAlign w:val="center"/>
          </w:tcPr>
          <w:p w14:paraId="27621BA7" w14:textId="77777777" w:rsidR="00AF79A8" w:rsidRPr="007B7708" w:rsidRDefault="00AF79A8" w:rsidP="00AF79A8">
            <w:pPr>
              <w:spacing w:after="0" w:line="100" w:lineRule="atLeast"/>
              <w:rPr>
                <w:rFonts w:eastAsia="Times New Roman" w:cs="Calibri"/>
                <w:bCs/>
                <w:sz w:val="18"/>
                <w:szCs w:val="18"/>
              </w:rPr>
            </w:pPr>
          </w:p>
        </w:tc>
      </w:tr>
      <w:tr w:rsidR="00AF79A8" w:rsidRPr="003661F5" w14:paraId="0C4963D6" w14:textId="77777777" w:rsidTr="005A0C77">
        <w:trPr>
          <w:trHeight w:val="278"/>
        </w:trPr>
        <w:tc>
          <w:tcPr>
            <w:tcW w:w="1277" w:type="dxa"/>
            <w:vMerge/>
            <w:tcBorders>
              <w:top w:val="single" w:sz="4" w:space="0" w:color="auto"/>
              <w:left w:val="single" w:sz="4" w:space="0" w:color="auto"/>
              <w:bottom w:val="single" w:sz="4" w:space="0" w:color="auto"/>
              <w:right w:val="single" w:sz="4" w:space="0" w:color="auto"/>
            </w:tcBorders>
            <w:vAlign w:val="center"/>
          </w:tcPr>
          <w:p w14:paraId="145B53F2" w14:textId="77777777" w:rsidR="00AF79A8" w:rsidRPr="007B7708" w:rsidRDefault="00AF79A8" w:rsidP="00AF79A8">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EB036F8" w14:textId="77777777" w:rsidR="00AF79A8" w:rsidRPr="007B7708" w:rsidRDefault="00AF79A8" w:rsidP="00AF79A8">
            <w:pPr>
              <w:spacing w:after="0" w:line="100" w:lineRule="atLeast"/>
              <w:rPr>
                <w:rFonts w:eastAsia="Times New Roman" w:cs="Calibri"/>
                <w:bCs/>
                <w:sz w:val="18"/>
                <w:szCs w:val="18"/>
              </w:rPr>
            </w:pPr>
            <w:r w:rsidRPr="007B7708">
              <w:rPr>
                <w:rFonts w:eastAsia="Times New Roman" w:cs="Calibri"/>
                <w:bCs/>
                <w:sz w:val="18"/>
                <w:szCs w:val="18"/>
              </w:rPr>
              <w:t>6</w:t>
            </w:r>
          </w:p>
        </w:tc>
        <w:tc>
          <w:tcPr>
            <w:tcW w:w="2126" w:type="dxa"/>
            <w:tcBorders>
              <w:top w:val="single" w:sz="4" w:space="0" w:color="auto"/>
              <w:left w:val="single" w:sz="4" w:space="0" w:color="auto"/>
              <w:bottom w:val="single" w:sz="4" w:space="0" w:color="auto"/>
              <w:right w:val="single" w:sz="4" w:space="0" w:color="auto"/>
            </w:tcBorders>
            <w:vAlign w:val="bottom"/>
          </w:tcPr>
          <w:p w14:paraId="19398995" w14:textId="77777777" w:rsidR="00AF79A8" w:rsidRPr="00BD3A83" w:rsidRDefault="00AF79A8" w:rsidP="00AF79A8">
            <w:pPr>
              <w:spacing w:after="0" w:line="100" w:lineRule="atLeast"/>
              <w:rPr>
                <w:rFonts w:eastAsia="Times New Roman" w:cs="Calibri"/>
                <w:bCs/>
                <w:sz w:val="18"/>
                <w:szCs w:val="18"/>
              </w:rPr>
            </w:pPr>
            <w:r>
              <w:rPr>
                <w:rFonts w:eastAsia="Times New Roman" w:cs="Calibri"/>
                <w:bCs/>
                <w:sz w:val="18"/>
                <w:szCs w:val="18"/>
              </w:rPr>
              <w:t>S</w:t>
            </w:r>
            <w:r w:rsidRPr="00BD3A83">
              <w:rPr>
                <w:rFonts w:eastAsia="Times New Roman" w:cs="Calibri"/>
                <w:bCs/>
                <w:sz w:val="18"/>
                <w:szCs w:val="18"/>
              </w:rPr>
              <w:t>kaner 3d</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4F5FE987" w14:textId="77777777" w:rsidR="00AF79A8" w:rsidRPr="008D55A3" w:rsidRDefault="00AF79A8" w:rsidP="00AF79A8">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2D8EB610" w14:textId="77777777" w:rsidR="00AF79A8" w:rsidRPr="00EE7F0D" w:rsidRDefault="00AF79A8" w:rsidP="00AF79A8">
            <w:pPr>
              <w:spacing w:after="0" w:line="100" w:lineRule="atLeast"/>
              <w:rPr>
                <w:rFonts w:eastAsia="Times New Roman" w:cs="Calibri"/>
                <w:b/>
                <w:bCs/>
                <w:sz w:val="18"/>
                <w:szCs w:val="18"/>
              </w:rPr>
            </w:pPr>
            <w:r w:rsidRPr="00EE7F0D">
              <w:rPr>
                <w:rFonts w:eastAsia="Times New Roman" w:cs="Calibri"/>
                <w:b/>
                <w:bCs/>
                <w:sz w:val="18"/>
                <w:szCs w:val="18"/>
              </w:rPr>
              <w:t>Przenośny skaner 3D</w:t>
            </w:r>
          </w:p>
          <w:p w14:paraId="56EB4B5E"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Interfejs danych: USB 3.0 oraz USB typu C</w:t>
            </w:r>
          </w:p>
          <w:p w14:paraId="1BB740E6"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Zasilanie: zewnętrzny zasilacz około 12 V / 2 A</w:t>
            </w:r>
          </w:p>
          <w:p w14:paraId="604172AC"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Kompatybilność: współpraca z systemami Windows, macOS, Android oraz iOS</w:t>
            </w:r>
          </w:p>
          <w:p w14:paraId="49D91663"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Kalibracja: wykonywana na precyzyjnej szklanej płycie dołączonej do zestawu</w:t>
            </w:r>
          </w:p>
          <w:p w14:paraId="283CAF01"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Łączność: możliwość skanowania bezprzewodowego</w:t>
            </w:r>
          </w:p>
          <w:p w14:paraId="3B128770"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Tryby skanowania: dwa rodzaje, tryb laserowy oraz tryb umożliwiający bezpieczne skanowanie twarzy i ciała</w:t>
            </w:r>
          </w:p>
          <w:p w14:paraId="50E2B7DE" w14:textId="262EACE0"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Wbudowana kamera RGB</w:t>
            </w:r>
          </w:p>
          <w:p w14:paraId="24B493DF"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Mapowanie kolorów: tak</w:t>
            </w:r>
          </w:p>
          <w:p w14:paraId="3E998BC8" w14:textId="77777777" w:rsidR="00AF79A8" w:rsidRPr="007B7708" w:rsidRDefault="00AF79A8" w:rsidP="00AF79A8">
            <w:pPr>
              <w:spacing w:after="0" w:line="100" w:lineRule="atLeast"/>
              <w:rPr>
                <w:rFonts w:eastAsia="Times New Roman" w:cs="Calibri"/>
                <w:bCs/>
                <w:sz w:val="18"/>
                <w:szCs w:val="18"/>
              </w:rPr>
            </w:pPr>
            <w:r w:rsidRPr="003661F5">
              <w:rPr>
                <w:rFonts w:eastAsia="Times New Roman" w:cs="Calibri"/>
                <w:bCs/>
                <w:sz w:val="18"/>
                <w:szCs w:val="18"/>
              </w:rPr>
              <w:t xml:space="preserve">- Oprogramowanie: dedykowane oprogramowanie do akwizycji i obróbki </w:t>
            </w:r>
          </w:p>
        </w:tc>
        <w:tc>
          <w:tcPr>
            <w:tcW w:w="1559" w:type="dxa"/>
            <w:vMerge/>
            <w:tcBorders>
              <w:left w:val="single" w:sz="4" w:space="0" w:color="000000"/>
              <w:right w:val="single" w:sz="4" w:space="0" w:color="000000"/>
            </w:tcBorders>
            <w:vAlign w:val="center"/>
          </w:tcPr>
          <w:p w14:paraId="23945338" w14:textId="77777777" w:rsidR="00AF79A8" w:rsidRPr="007B7708" w:rsidRDefault="00AF79A8" w:rsidP="00AF79A8">
            <w:pPr>
              <w:spacing w:after="0" w:line="100" w:lineRule="atLeast"/>
              <w:rPr>
                <w:rFonts w:eastAsia="Times New Roman" w:cs="Calibri"/>
                <w:bCs/>
                <w:sz w:val="18"/>
                <w:szCs w:val="18"/>
              </w:rPr>
            </w:pPr>
          </w:p>
        </w:tc>
      </w:tr>
      <w:tr w:rsidR="00AF79A8" w:rsidRPr="003661F5" w14:paraId="1C1B5721" w14:textId="77777777" w:rsidTr="005A0C77">
        <w:trPr>
          <w:trHeight w:val="718"/>
        </w:trPr>
        <w:tc>
          <w:tcPr>
            <w:tcW w:w="1277" w:type="dxa"/>
            <w:vMerge/>
            <w:tcBorders>
              <w:top w:val="single" w:sz="4" w:space="0" w:color="auto"/>
              <w:left w:val="single" w:sz="4" w:space="0" w:color="auto"/>
              <w:bottom w:val="single" w:sz="4" w:space="0" w:color="auto"/>
              <w:right w:val="single" w:sz="4" w:space="0" w:color="auto"/>
            </w:tcBorders>
            <w:vAlign w:val="center"/>
          </w:tcPr>
          <w:p w14:paraId="7687D012" w14:textId="77777777" w:rsidR="00AF79A8" w:rsidRPr="003661F5" w:rsidRDefault="00AF79A8" w:rsidP="00AF79A8">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3463FBE"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7</w:t>
            </w:r>
          </w:p>
        </w:tc>
        <w:tc>
          <w:tcPr>
            <w:tcW w:w="2126" w:type="dxa"/>
            <w:tcBorders>
              <w:top w:val="single" w:sz="4" w:space="0" w:color="auto"/>
              <w:left w:val="single" w:sz="4" w:space="0" w:color="auto"/>
              <w:bottom w:val="single" w:sz="4" w:space="0" w:color="auto"/>
              <w:right w:val="single" w:sz="4" w:space="0" w:color="auto"/>
            </w:tcBorders>
            <w:vAlign w:val="bottom"/>
          </w:tcPr>
          <w:p w14:paraId="490849F1"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Zewnętrzna karta sieciowa WiFi</w:t>
            </w:r>
          </w:p>
          <w:p w14:paraId="5E098E4C" w14:textId="77777777" w:rsidR="00AF79A8" w:rsidRPr="00BD3A83" w:rsidRDefault="00AF79A8" w:rsidP="00AF79A8">
            <w:pPr>
              <w:spacing w:after="0" w:line="100" w:lineRule="atLeast"/>
              <w:rPr>
                <w:rFonts w:eastAsia="Times New Roman" w:cs="Calibri"/>
                <w:bCs/>
                <w:sz w:val="18"/>
                <w:szCs w:val="18"/>
              </w:rPr>
            </w:pPr>
            <w:r w:rsidRPr="000B7D55">
              <w:rPr>
                <w:rFonts w:eastAsia="Times New Roman" w:cs="Calibri"/>
                <w:bCs/>
                <w:sz w:val="18"/>
                <w:szCs w:val="18"/>
              </w:rPr>
              <w:t>-</w:t>
            </w:r>
            <w:r>
              <w:rPr>
                <w:rFonts w:eastAsia="Times New Roman" w:cs="Calibri"/>
                <w:bCs/>
                <w:sz w:val="18"/>
                <w:szCs w:val="18"/>
              </w:rPr>
              <w:t>(10.1info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2FA4DB18" w14:textId="77777777" w:rsidR="00AF79A8" w:rsidRPr="008D55A3" w:rsidRDefault="00AF79A8" w:rsidP="00AF79A8">
            <w:pPr>
              <w:spacing w:after="0" w:line="100" w:lineRule="atLeast"/>
              <w:rPr>
                <w:rFonts w:eastAsia="Times New Roman" w:cs="Calibri"/>
                <w:bCs/>
                <w:sz w:val="18"/>
                <w:szCs w:val="18"/>
              </w:rPr>
            </w:pPr>
            <w:r w:rsidRPr="008D55A3">
              <w:rPr>
                <w:rFonts w:eastAsia="Times New Roman" w:cs="Calibri"/>
                <w:bCs/>
                <w:sz w:val="18"/>
                <w:szCs w:val="18"/>
              </w:rPr>
              <w:t>16</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6275E742" w14:textId="77777777" w:rsidR="00AF79A8" w:rsidRPr="00EE7F0D" w:rsidRDefault="00AF79A8" w:rsidP="00AF79A8">
            <w:pPr>
              <w:spacing w:after="0" w:line="100" w:lineRule="atLeast"/>
              <w:rPr>
                <w:rFonts w:eastAsia="Times New Roman" w:cs="Calibri"/>
                <w:b/>
                <w:bCs/>
                <w:sz w:val="18"/>
                <w:szCs w:val="18"/>
              </w:rPr>
            </w:pPr>
            <w:r w:rsidRPr="00EE7F0D">
              <w:rPr>
                <w:rFonts w:eastAsia="Times New Roman" w:cs="Calibri"/>
                <w:b/>
                <w:bCs/>
                <w:sz w:val="18"/>
                <w:szCs w:val="18"/>
              </w:rPr>
              <w:t>Zewnętrzna karta sieciowa WiFi</w:t>
            </w:r>
          </w:p>
          <w:p w14:paraId="6035AA03"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Podłączenie: USB</w:t>
            </w:r>
          </w:p>
          <w:p w14:paraId="05C82988"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Interfejs: USB 3.0, kompatybilny wstecznie z USB 2.0.</w:t>
            </w:r>
          </w:p>
          <w:p w14:paraId="6AEE0438"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Obsługiwane standardy sieci bezprzewodowej: minimum IEEE 802.11 a/b/g/n/ac</w:t>
            </w:r>
          </w:p>
          <w:p w14:paraId="4824D2ED"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Dwuzakresowe pasma: 2,4 GHz oraz 5 GHz</w:t>
            </w:r>
          </w:p>
          <w:p w14:paraId="47BCAE3B" w14:textId="77777777" w:rsidR="00AF79A8" w:rsidRPr="003661F5"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xml:space="preserve">- Prędkość maksymalna: </w:t>
            </w:r>
            <w:r>
              <w:rPr>
                <w:rFonts w:eastAsia="Times New Roman" w:cs="Calibri"/>
                <w:bCs/>
                <w:sz w:val="18"/>
                <w:szCs w:val="18"/>
              </w:rPr>
              <w:t>ok</w:t>
            </w:r>
            <w:r w:rsidRPr="0015171E">
              <w:rPr>
                <w:rFonts w:eastAsia="Times New Roman" w:cs="Calibri"/>
                <w:bCs/>
                <w:sz w:val="18"/>
                <w:szCs w:val="18"/>
              </w:rPr>
              <w:t xml:space="preserve"> 1200 Mbps</w:t>
            </w:r>
          </w:p>
        </w:tc>
        <w:tc>
          <w:tcPr>
            <w:tcW w:w="1559" w:type="dxa"/>
            <w:vMerge/>
            <w:tcBorders>
              <w:left w:val="single" w:sz="4" w:space="0" w:color="000000"/>
              <w:right w:val="single" w:sz="4" w:space="0" w:color="000000"/>
            </w:tcBorders>
            <w:vAlign w:val="center"/>
          </w:tcPr>
          <w:p w14:paraId="2C74E8FF" w14:textId="77777777" w:rsidR="00AF79A8" w:rsidRPr="003661F5" w:rsidRDefault="00AF79A8" w:rsidP="00AF79A8">
            <w:pPr>
              <w:spacing w:after="0" w:line="100" w:lineRule="atLeast"/>
              <w:rPr>
                <w:rFonts w:eastAsia="Times New Roman" w:cs="Calibri"/>
                <w:bCs/>
                <w:sz w:val="18"/>
                <w:szCs w:val="18"/>
              </w:rPr>
            </w:pPr>
          </w:p>
        </w:tc>
      </w:tr>
      <w:tr w:rsidR="00AF79A8" w:rsidRPr="003661F5" w14:paraId="0C1A1F97" w14:textId="77777777" w:rsidTr="005A0C77">
        <w:trPr>
          <w:trHeight w:val="251"/>
        </w:trPr>
        <w:tc>
          <w:tcPr>
            <w:tcW w:w="1277" w:type="dxa"/>
            <w:vMerge/>
            <w:tcBorders>
              <w:top w:val="single" w:sz="4" w:space="0" w:color="auto"/>
              <w:left w:val="single" w:sz="4" w:space="0" w:color="auto"/>
              <w:bottom w:val="single" w:sz="4" w:space="0" w:color="auto"/>
              <w:right w:val="single" w:sz="4" w:space="0" w:color="auto"/>
            </w:tcBorders>
            <w:vAlign w:val="center"/>
          </w:tcPr>
          <w:p w14:paraId="5FEA5452" w14:textId="77777777" w:rsidR="00AF79A8" w:rsidRPr="003661F5" w:rsidRDefault="00AF79A8" w:rsidP="00AF79A8">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BB1A4A2" w14:textId="77777777" w:rsidR="00AF79A8" w:rsidRPr="003661F5" w:rsidRDefault="00AF79A8" w:rsidP="00AF79A8">
            <w:pPr>
              <w:spacing w:after="0" w:line="100" w:lineRule="atLeast"/>
              <w:rPr>
                <w:rFonts w:eastAsia="Times New Roman" w:cs="Calibri"/>
                <w:bCs/>
                <w:sz w:val="18"/>
                <w:szCs w:val="18"/>
              </w:rPr>
            </w:pPr>
            <w:r w:rsidRPr="003661F5">
              <w:rPr>
                <w:rFonts w:eastAsia="Times New Roman" w:cs="Calibri"/>
                <w:bCs/>
                <w:sz w:val="18"/>
                <w:szCs w:val="18"/>
              </w:rPr>
              <w:t>8</w:t>
            </w:r>
          </w:p>
        </w:tc>
        <w:tc>
          <w:tcPr>
            <w:tcW w:w="2126" w:type="dxa"/>
            <w:tcBorders>
              <w:top w:val="single" w:sz="4" w:space="0" w:color="auto"/>
              <w:left w:val="single" w:sz="4" w:space="0" w:color="auto"/>
              <w:bottom w:val="single" w:sz="4" w:space="0" w:color="auto"/>
              <w:right w:val="single" w:sz="4" w:space="0" w:color="auto"/>
            </w:tcBorders>
            <w:vAlign w:val="bottom"/>
          </w:tcPr>
          <w:p w14:paraId="2905A256"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Zewnętrzny adapter sieciowy</w:t>
            </w:r>
          </w:p>
          <w:p w14:paraId="58317BA8" w14:textId="77777777" w:rsidR="00AF79A8" w:rsidRPr="00BD3A83" w:rsidRDefault="00AF79A8" w:rsidP="00AF79A8">
            <w:pPr>
              <w:spacing w:after="0" w:line="100" w:lineRule="atLeast"/>
              <w:rPr>
                <w:rFonts w:eastAsia="Times New Roman" w:cs="Calibri"/>
                <w:bCs/>
                <w:sz w:val="18"/>
                <w:szCs w:val="18"/>
              </w:rPr>
            </w:pP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7D61C1A1" w14:textId="77777777" w:rsidR="00AF79A8" w:rsidRPr="008D55A3" w:rsidRDefault="00AF79A8" w:rsidP="00AF79A8">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2A4E4962" w14:textId="77777777" w:rsidR="00AF79A8" w:rsidRPr="00EE7F0D" w:rsidRDefault="00AF79A8" w:rsidP="00AF79A8">
            <w:pPr>
              <w:spacing w:after="0" w:line="100" w:lineRule="atLeast"/>
              <w:rPr>
                <w:rFonts w:eastAsia="Times New Roman" w:cs="Calibri"/>
                <w:b/>
                <w:bCs/>
                <w:sz w:val="18"/>
                <w:szCs w:val="18"/>
              </w:rPr>
            </w:pPr>
            <w:r w:rsidRPr="00EE7F0D">
              <w:rPr>
                <w:rFonts w:eastAsia="Times New Roman" w:cs="Calibri"/>
                <w:b/>
                <w:bCs/>
                <w:sz w:val="18"/>
                <w:szCs w:val="18"/>
              </w:rPr>
              <w:t>Zewnętrzny adapter sieciowy</w:t>
            </w:r>
          </w:p>
          <w:p w14:paraId="1861ECE0"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Standard bezprzewodowy: WiFi 6 (802.11ax)</w:t>
            </w:r>
          </w:p>
          <w:p w14:paraId="7FC910A8"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Pasma pracy: 2.4 GHz oraz 5 GHz</w:t>
            </w:r>
          </w:p>
          <w:p w14:paraId="5F910194"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MIMO: 2×2 w obu pasmach</w:t>
            </w:r>
          </w:p>
          <w:p w14:paraId="58F6710B"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Zasięg / pokrycie: około 140 m²</w:t>
            </w:r>
          </w:p>
          <w:p w14:paraId="015B8A84"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Interfejs przewodowy: minimum 1 port RJ-45 typu Gigabit Ethernet</w:t>
            </w:r>
          </w:p>
          <w:p w14:paraId="2FDDA36D"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Zasilanie: PoE, obsługa w zakresie około 44-57 V DC</w:t>
            </w:r>
          </w:p>
          <w:p w14:paraId="64D34C49"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Maksymalne zużycie mocy: około 10 W</w:t>
            </w:r>
          </w:p>
          <w:p w14:paraId="19228100"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Anteny wbudowane: zysk około 3 dBi dla 2,4 GHz oraz około 5 dBi dla 5 GHz.</w:t>
            </w:r>
          </w:p>
          <w:p w14:paraId="5BBB8B28" w14:textId="77777777" w:rsidR="00AF79A8" w:rsidRPr="0015171E" w:rsidRDefault="00AF79A8" w:rsidP="00AF79A8">
            <w:pPr>
              <w:spacing w:after="0" w:line="100" w:lineRule="atLeast"/>
              <w:rPr>
                <w:rFonts w:eastAsia="Times New Roman" w:cs="Calibri"/>
                <w:bCs/>
                <w:sz w:val="18"/>
                <w:szCs w:val="18"/>
              </w:rPr>
            </w:pPr>
            <w:r w:rsidRPr="0015171E">
              <w:rPr>
                <w:rFonts w:eastAsia="Times New Roman" w:cs="Calibri"/>
                <w:bCs/>
                <w:sz w:val="18"/>
                <w:szCs w:val="18"/>
              </w:rPr>
              <w:t xml:space="preserve">- Zarządzanie: kompatybilność z popularnymi platformami do centralnego zarządzania siecią </w:t>
            </w:r>
          </w:p>
          <w:p w14:paraId="44D6532D" w14:textId="77777777" w:rsidR="00AF79A8" w:rsidRPr="003661F5" w:rsidRDefault="00AF79A8" w:rsidP="00AF79A8">
            <w:pPr>
              <w:spacing w:after="0" w:line="100" w:lineRule="atLeast"/>
              <w:rPr>
                <w:rFonts w:eastAsia="Times New Roman" w:cs="Calibri"/>
                <w:bCs/>
                <w:sz w:val="18"/>
                <w:szCs w:val="18"/>
              </w:rPr>
            </w:pPr>
          </w:p>
        </w:tc>
        <w:tc>
          <w:tcPr>
            <w:tcW w:w="1559" w:type="dxa"/>
            <w:vMerge/>
            <w:tcBorders>
              <w:left w:val="single" w:sz="4" w:space="0" w:color="000000"/>
              <w:bottom w:val="single" w:sz="4" w:space="0" w:color="auto"/>
              <w:right w:val="single" w:sz="4" w:space="0" w:color="000000"/>
            </w:tcBorders>
            <w:vAlign w:val="center"/>
          </w:tcPr>
          <w:p w14:paraId="6D41B06C" w14:textId="77777777" w:rsidR="00AF79A8" w:rsidRPr="003661F5" w:rsidRDefault="00AF79A8" w:rsidP="00AF79A8">
            <w:pPr>
              <w:spacing w:after="0" w:line="100" w:lineRule="atLeast"/>
              <w:rPr>
                <w:rFonts w:eastAsia="Times New Roman" w:cs="Calibri"/>
                <w:bCs/>
                <w:sz w:val="18"/>
                <w:szCs w:val="18"/>
              </w:rPr>
            </w:pPr>
          </w:p>
        </w:tc>
      </w:tr>
      <w:tr w:rsidR="00AF79A8" w:rsidRPr="003661F5" w14:paraId="3ADC0814" w14:textId="77777777" w:rsidTr="005E5FAD">
        <w:trPr>
          <w:trHeight w:val="251"/>
        </w:trPr>
        <w:tc>
          <w:tcPr>
            <w:tcW w:w="13467" w:type="dxa"/>
            <w:gridSpan w:val="6"/>
            <w:tcBorders>
              <w:top w:val="single" w:sz="4" w:space="0" w:color="auto"/>
              <w:left w:val="single" w:sz="4" w:space="0" w:color="auto"/>
              <w:bottom w:val="single" w:sz="4" w:space="0" w:color="auto"/>
              <w:right w:val="single" w:sz="4" w:space="0" w:color="auto"/>
            </w:tcBorders>
            <w:vAlign w:val="center"/>
          </w:tcPr>
          <w:p w14:paraId="196E6316" w14:textId="5B69F949" w:rsidR="00AF79A8" w:rsidRPr="003661F5" w:rsidRDefault="00CB1F7A" w:rsidP="00AF79A8">
            <w:pPr>
              <w:spacing w:after="0" w:line="100" w:lineRule="atLeast"/>
              <w:rPr>
                <w:rFonts w:eastAsia="Times New Roman" w:cs="Calibri"/>
                <w:bCs/>
                <w:sz w:val="18"/>
                <w:szCs w:val="18"/>
              </w:rPr>
            </w:pPr>
            <w:r w:rsidRPr="008924DE">
              <w:rPr>
                <w:rFonts w:eastAsia="Times New Roman" w:cs="Calibri"/>
                <w:bCs/>
                <w:sz w:val="18"/>
                <w:szCs w:val="18"/>
              </w:rPr>
              <w:t>Zamawiający informuje, że dostawa sprzętu objętego niniejszym zamówieniem</w:t>
            </w:r>
            <w:r w:rsidR="00CF0F24">
              <w:rPr>
                <w:rFonts w:eastAsia="Times New Roman" w:cs="Calibri"/>
                <w:bCs/>
                <w:sz w:val="18"/>
                <w:szCs w:val="18"/>
              </w:rPr>
              <w:t xml:space="preserve"> </w:t>
            </w:r>
            <w:r w:rsidR="00CF0F24" w:rsidRPr="00CF0F24">
              <w:rPr>
                <w:rFonts w:eastAsia="Times New Roman" w:cs="Calibri"/>
                <w:bCs/>
                <w:sz w:val="18"/>
                <w:szCs w:val="18"/>
              </w:rPr>
              <w:t>oraz w części 13 wszystkie pozycje (1-8)</w:t>
            </w:r>
            <w:r w:rsidRPr="008924DE">
              <w:rPr>
                <w:rFonts w:eastAsia="Times New Roman" w:cs="Calibri"/>
                <w:bCs/>
                <w:sz w:val="18"/>
                <w:szCs w:val="18"/>
              </w:rPr>
              <w:t>, realizowana na rzecz placówki oświatowej (szkoły), podlega preferencyjnej stawce podatku VAT 0%, zgodnie z art. 83 ust. 1 pkt 26 ustawy z dnia 11 marca 2004 r. o podatku od towarów i usług oraz załącznikiem nr 8 do ww. ustawy. Zamawiający na prośbę Wykonawcy, może wystąpić do Powiatu, jako Partnera projektu, o wydanie dokumentu potwierdzającego, że sprzęt objęty niniejszym zamówieniem zostanie objęty preferencyjną stawką Vat 0%. Wykonawca zobowiązany jest do przedstawienia w formularzu ofertowym wartości netto oraz brutto wyposażenia. W przypadku, gdy wartość netto i brutto są identyczne z uwagi na zastosowaną stawkę VAT (np. 0%), Oferent i tak ma obowiązek wpisania obu wartości – zarówno netto, jak i brutto. Zamawiający do oceny oferty zawsze przyjmuje kwotę brutto. W związku z tym niewpisanie ceny brutto skutkować będzie odrzuceniem oferty. Zamawiający przyjmuje do oceny wyłącznie formularze ofertowe, które zawierają wypełnione pola zarówno dla wartości netto, jak i brutto.</w:t>
            </w:r>
          </w:p>
        </w:tc>
      </w:tr>
    </w:tbl>
    <w:p w14:paraId="13D05B50" w14:textId="77777777" w:rsidR="008A6D3B" w:rsidRDefault="008A6D3B" w:rsidP="00A051A3">
      <w:pPr>
        <w:pStyle w:val="Default"/>
        <w:rPr>
          <w:rFonts w:asciiTheme="minorHAnsi" w:hAnsiTheme="minorHAnsi" w:cstheme="minorHAnsi"/>
          <w:b/>
          <w:bCs/>
          <w:sz w:val="22"/>
          <w:szCs w:val="22"/>
        </w:rPr>
      </w:pPr>
    </w:p>
    <w:p w14:paraId="728317CF" w14:textId="77777777" w:rsidR="00B26E22" w:rsidRDefault="00B26E22" w:rsidP="00A051A3">
      <w:pPr>
        <w:pStyle w:val="Default"/>
        <w:rPr>
          <w:rFonts w:asciiTheme="minorHAnsi" w:hAnsiTheme="minorHAnsi" w:cstheme="minorHAnsi"/>
          <w:b/>
          <w:bCs/>
          <w:sz w:val="22"/>
          <w:szCs w:val="22"/>
        </w:rPr>
      </w:pPr>
    </w:p>
    <w:p w14:paraId="68AE69D4" w14:textId="77777777" w:rsidR="000B108B" w:rsidRPr="003661F5" w:rsidRDefault="000B108B" w:rsidP="003661F5">
      <w:pPr>
        <w:spacing w:after="0" w:line="100" w:lineRule="atLeast"/>
        <w:rPr>
          <w:rFonts w:eastAsia="Times New Roman" w:cs="Calibri"/>
          <w:bCs/>
          <w:sz w:val="18"/>
          <w:szCs w:val="18"/>
        </w:rPr>
      </w:pPr>
    </w:p>
    <w:p w14:paraId="3D6D7EFD" w14:textId="77777777" w:rsidR="00903D6E" w:rsidRDefault="00903D6E" w:rsidP="000546A7">
      <w:pPr>
        <w:pStyle w:val="Tekstpodstawowy"/>
        <w:sectPr w:rsidR="00903D6E" w:rsidSect="00903D6E">
          <w:headerReference w:type="default" r:id="rId21"/>
          <w:footerReference w:type="default" r:id="rId22"/>
          <w:pgSz w:w="16838" w:h="11906" w:orient="landscape"/>
          <w:pgMar w:top="1418" w:right="782" w:bottom="1134" w:left="1134" w:header="425" w:footer="391" w:gutter="0"/>
          <w:cols w:space="708"/>
          <w:docGrid w:linePitch="360"/>
        </w:sectPr>
      </w:pPr>
      <w:bookmarkStart w:id="8" w:name="_Hlk165968896"/>
    </w:p>
    <w:bookmarkEnd w:id="8"/>
    <w:p w14:paraId="49F73D39" w14:textId="7671A97A" w:rsidR="000B108B" w:rsidRPr="00A17868" w:rsidRDefault="00CB1F7A" w:rsidP="000B108B">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rPr>
          <w:rFonts w:cstheme="minorHAnsi"/>
          <w:b/>
        </w:rPr>
      </w:pPr>
      <w:r>
        <w:rPr>
          <w:rFonts w:cstheme="minorHAnsi"/>
          <w:b/>
        </w:rPr>
        <w:t>5</w:t>
      </w:r>
      <w:r w:rsidR="000B108B">
        <w:rPr>
          <w:rFonts w:cstheme="minorHAnsi"/>
          <w:b/>
        </w:rPr>
        <w:t>.</w:t>
      </w:r>
      <w:r w:rsidR="000B108B" w:rsidRPr="00A17868">
        <w:rPr>
          <w:rFonts w:cstheme="minorHAnsi"/>
          <w:b/>
        </w:rPr>
        <w:t>INNE ISTOTNE WARUNKI ZAMÓWIENIA</w:t>
      </w:r>
    </w:p>
    <w:p w14:paraId="2CF4A2AD"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rPr>
          <w:rFonts w:eastAsia="Times New Roman" w:cstheme="minorHAnsi"/>
          <w:lang w:eastAsia="pl-PL"/>
        </w:rPr>
      </w:pPr>
      <w:r w:rsidRPr="00BF232D">
        <w:rPr>
          <w:rFonts w:eastAsia="Times New Roman" w:cstheme="minorHAnsi"/>
          <w:lang w:eastAsia="pl-PL"/>
        </w:rPr>
        <w:t>Informujemy, że powyższe zapytanie nie stanowi oferty zawarcia umowy ani też oferty prowadzenia negocjacji w tym celu i jest skierowane do wielu adresatów.</w:t>
      </w:r>
    </w:p>
    <w:p w14:paraId="4011A110"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rPr>
          <w:rFonts w:eastAsia="Times New Roman" w:cstheme="minorHAnsi"/>
          <w:lang w:eastAsia="pl-PL"/>
        </w:rPr>
      </w:pPr>
      <w:r w:rsidRPr="00BF232D">
        <w:rPr>
          <w:rFonts w:eastAsia="Times New Roman" w:cstheme="minorHAnsi"/>
          <w:lang w:eastAsia="pl-PL"/>
        </w:rPr>
        <w:t>Zamawiający zastrzega sobie prawo do nieskorzystania z otrzymanej oferty bez podania przyczyny na każdym etapie zapytania oraz do wystąpienia z zapytaniem dotyczącym dodatkowych informacji, dokumentów lub wyjaśnień na każdym etapie zapytania.</w:t>
      </w:r>
    </w:p>
    <w:p w14:paraId="7F5CB0F6"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rPr>
          <w:rFonts w:eastAsia="Times New Roman" w:cstheme="minorHAnsi"/>
          <w:lang w:eastAsia="pl-PL"/>
        </w:rPr>
      </w:pPr>
      <w:r w:rsidRPr="00BF232D">
        <w:rPr>
          <w:rFonts w:cstheme="minorHAnsi"/>
        </w:rPr>
        <w:t>Cena oferty określona przez Oferenta zostanie ustalona na okres ważności umowy i nie będzie podlegała zmianom oraz okresowej waloryzacji przez okres obowiązywania umowy</w:t>
      </w:r>
      <w:r w:rsidRPr="00BF232D">
        <w:rPr>
          <w:rFonts w:eastAsia="Times New Roman" w:cstheme="minorHAnsi"/>
          <w:lang w:eastAsia="pl-PL"/>
        </w:rPr>
        <w:t>.</w:t>
      </w:r>
    </w:p>
    <w:p w14:paraId="21FDB884"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rPr>
          <w:rFonts w:eastAsia="Times New Roman" w:cstheme="minorHAnsi"/>
          <w:bCs/>
          <w:lang w:eastAsia="pl-PL"/>
        </w:rPr>
      </w:pPr>
      <w:r w:rsidRPr="00BF232D">
        <w:rPr>
          <w:rFonts w:eastAsia="Times New Roman" w:cstheme="minorHAnsi"/>
          <w:bCs/>
          <w:lang w:eastAsia="pl-PL"/>
        </w:rPr>
        <w:t>W cenie usługi Oferent zobowiązany jest ująć wszystkie przewidywalne koszty, związane z realizacją zamówienia, szczegółowo wskazane w niniejszym Zapytaniu oraz wszystkie koszty wynikające z zapisów niniejszego Zapytania ofertowego, bez których realizacja zamówienia nie byłaby możliwa.</w:t>
      </w:r>
    </w:p>
    <w:p w14:paraId="1D9C7034"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Zamawiający dopuszcza składania ofert częściowych. Wykonawca może złożyć ofertę na więcej niż jedną część zamówienia.</w:t>
      </w:r>
    </w:p>
    <w:p w14:paraId="158942F9"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Brak wyboru Wykonawcy w którejkolwiek części zamówienia nie skutkuje nieważnością zamówienia w pozostałych jego częściach.</w:t>
      </w:r>
    </w:p>
    <w:p w14:paraId="4DDB1A41"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 xml:space="preserve">Każdy Oferent może złożyć tylko jedną ofertę na </w:t>
      </w:r>
      <w:r>
        <w:rPr>
          <w:rFonts w:eastAsia="Calibri" w:cstheme="minorHAnsi"/>
        </w:rPr>
        <w:t>daną</w:t>
      </w:r>
      <w:r w:rsidRPr="00BF232D">
        <w:rPr>
          <w:rFonts w:eastAsia="Calibri" w:cstheme="minorHAnsi"/>
        </w:rPr>
        <w:t xml:space="preserve"> część zamówienia. W przypadku, gdy Oferent przedłoży więcej niż jedną ofertę w danej części nie będzie rozpatrywana żadna ze złożonych przez niego ofert.</w:t>
      </w:r>
    </w:p>
    <w:p w14:paraId="698B1A9C"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 xml:space="preserve">Z Wykonawcą, którego oferta zostanie wybrana jako najkorzystniejsza, będzie podpisana umowa pomiędzy nim a Zamawiającym, w uzgodnionym przez </w:t>
      </w:r>
      <w:r w:rsidRPr="00880F6B">
        <w:rPr>
          <w:rFonts w:eastAsia="Calibri" w:cstheme="minorHAnsi"/>
        </w:rPr>
        <w:t>strony terminie do 7 dni</w:t>
      </w:r>
      <w:r w:rsidRPr="00BA38DC">
        <w:rPr>
          <w:rFonts w:eastAsia="Calibri" w:cstheme="minorHAnsi"/>
        </w:rPr>
        <w:t xml:space="preserve"> od wezwania.</w:t>
      </w:r>
      <w:r w:rsidRPr="00BA38DC">
        <w:rPr>
          <w:rFonts w:eastAsia="Calibri" w:cstheme="minorHAnsi"/>
          <w:bCs/>
        </w:rPr>
        <w:t xml:space="preserve">  Istotne</w:t>
      </w:r>
      <w:r w:rsidRPr="00BF232D">
        <w:rPr>
          <w:rFonts w:eastAsia="Calibri" w:cstheme="minorHAnsi"/>
          <w:bCs/>
        </w:rPr>
        <w:t xml:space="preserve"> dla stron postanowienia, które zostaną wprowadzone do zawieranej umowy, a które nie wynikają wprost z treści niniejszego zapytania ofertowego obejmują w szczególności:</w:t>
      </w:r>
    </w:p>
    <w:p w14:paraId="1888BB33" w14:textId="77777777" w:rsidR="000B108B" w:rsidRPr="00BF232D" w:rsidRDefault="000B108B" w:rsidP="00031599">
      <w:pPr>
        <w:widowControl w:val="0"/>
        <w:numPr>
          <w:ilvl w:val="0"/>
          <w:numId w:val="15"/>
        </w:numPr>
        <w:suppressAutoHyphens/>
        <w:autoSpaceDE w:val="0"/>
        <w:spacing w:after="0" w:line="240" w:lineRule="auto"/>
        <w:ind w:left="709" w:hanging="283"/>
        <w:contextualSpacing/>
        <w:jc w:val="both"/>
        <w:rPr>
          <w:rFonts w:eastAsia="Times New Roman" w:cstheme="minorHAnsi"/>
          <w:lang w:eastAsia="pl-PL"/>
        </w:rPr>
      </w:pPr>
      <w:r w:rsidRPr="00BF232D">
        <w:rPr>
          <w:rFonts w:eastAsia="Times New Roman" w:cstheme="minorHAnsi"/>
          <w:lang w:eastAsia="pl-PL"/>
        </w:rPr>
        <w:t>Płatności będą regulowane w terminie do 21 dni od dnia otrzymania przez Zamawiającego faktury wystawionej przez Wykonawcę.</w:t>
      </w:r>
    </w:p>
    <w:p w14:paraId="508255EA" w14:textId="77777777" w:rsidR="000B108B" w:rsidRPr="00BF232D" w:rsidRDefault="000B108B" w:rsidP="00031599">
      <w:pPr>
        <w:widowControl w:val="0"/>
        <w:numPr>
          <w:ilvl w:val="0"/>
          <w:numId w:val="15"/>
        </w:numPr>
        <w:suppressAutoHyphens/>
        <w:autoSpaceDE w:val="0"/>
        <w:spacing w:after="0" w:line="240" w:lineRule="auto"/>
        <w:ind w:left="709" w:hanging="283"/>
        <w:contextualSpacing/>
        <w:jc w:val="both"/>
        <w:rPr>
          <w:rFonts w:eastAsia="Times New Roman" w:cstheme="minorHAnsi"/>
          <w:lang w:eastAsia="pl-PL"/>
        </w:rPr>
      </w:pPr>
      <w:r w:rsidRPr="00BF232D">
        <w:rPr>
          <w:rFonts w:cstheme="minorHAnsi"/>
        </w:rPr>
        <w:t xml:space="preserve">Podstawą wystawienia faktury jest przekazanie Zamawiającemu podpisanego przez Szkołę oraz przez </w:t>
      </w:r>
      <w:r>
        <w:rPr>
          <w:rFonts w:cstheme="minorHAnsi"/>
        </w:rPr>
        <w:t>W</w:t>
      </w:r>
      <w:r w:rsidRPr="00BF232D">
        <w:rPr>
          <w:rFonts w:cstheme="minorHAnsi"/>
        </w:rPr>
        <w:t>ykonawcę protokołu</w:t>
      </w:r>
      <w:r w:rsidRPr="00BF232D">
        <w:rPr>
          <w:rFonts w:eastAsia="Times New Roman" w:cstheme="minorHAnsi"/>
          <w:lang w:eastAsia="pl-PL"/>
        </w:rPr>
        <w:t xml:space="preserve"> </w:t>
      </w:r>
      <w:r w:rsidRPr="00BF232D">
        <w:rPr>
          <w:rFonts w:cstheme="minorHAnsi"/>
        </w:rPr>
        <w:t>końcowego - dla każdej z części.</w:t>
      </w:r>
    </w:p>
    <w:p w14:paraId="3326C94D" w14:textId="77777777" w:rsidR="000B108B" w:rsidRPr="00BF232D" w:rsidRDefault="000B108B" w:rsidP="00031599">
      <w:pPr>
        <w:widowControl w:val="0"/>
        <w:numPr>
          <w:ilvl w:val="0"/>
          <w:numId w:val="15"/>
        </w:numPr>
        <w:suppressAutoHyphens/>
        <w:autoSpaceDE w:val="0"/>
        <w:spacing w:after="0" w:line="240" w:lineRule="auto"/>
        <w:ind w:left="709" w:hanging="283"/>
        <w:contextualSpacing/>
        <w:jc w:val="both"/>
        <w:rPr>
          <w:rFonts w:eastAsia="Times New Roman" w:cstheme="minorHAnsi"/>
          <w:lang w:eastAsia="pl-PL"/>
        </w:rPr>
      </w:pPr>
      <w:r w:rsidRPr="00BF232D">
        <w:rPr>
          <w:rFonts w:eastAsia="Times New Roman" w:cstheme="minorHAnsi"/>
          <w:lang w:eastAsia="pl-PL"/>
        </w:rPr>
        <w:t xml:space="preserve">Płatności mogą zostać wstrzymane przez Zamawiającego maksymalnie do 90 dni w przypadku braku środków na projektowym rachunku bankowym.  </w:t>
      </w:r>
    </w:p>
    <w:p w14:paraId="720559E6" w14:textId="77777777" w:rsidR="000B108B" w:rsidRPr="00BF232D" w:rsidRDefault="000B108B" w:rsidP="00031599">
      <w:pPr>
        <w:widowControl w:val="0"/>
        <w:numPr>
          <w:ilvl w:val="0"/>
          <w:numId w:val="15"/>
        </w:numPr>
        <w:suppressAutoHyphens/>
        <w:autoSpaceDE w:val="0"/>
        <w:spacing w:after="0" w:line="240" w:lineRule="auto"/>
        <w:ind w:left="709" w:hanging="283"/>
        <w:contextualSpacing/>
        <w:jc w:val="both"/>
        <w:rPr>
          <w:rFonts w:eastAsia="Times New Roman" w:cstheme="minorHAnsi"/>
          <w:lang w:eastAsia="pl-PL"/>
        </w:rPr>
      </w:pPr>
      <w:r w:rsidRPr="00BF232D">
        <w:rPr>
          <w:rFonts w:cstheme="minorHAnsi"/>
        </w:rPr>
        <w:t>Zamawiający dopuszcza możliwość udzielania zaliczek na poczet wykonania zamówienia</w:t>
      </w:r>
      <w:r w:rsidRPr="00BF232D">
        <w:rPr>
          <w:rFonts w:eastAsia="Times New Roman" w:cstheme="minorHAnsi"/>
          <w:lang w:eastAsia="pl-PL"/>
        </w:rPr>
        <w:t xml:space="preserve"> </w:t>
      </w:r>
      <w:r w:rsidRPr="00BF232D">
        <w:rPr>
          <w:rFonts w:cstheme="minorHAnsi"/>
        </w:rPr>
        <w:t xml:space="preserve">w wysokości do 50 procent wartości zamówienia (na pisemny </w:t>
      </w:r>
      <w:r>
        <w:rPr>
          <w:rFonts w:cstheme="minorHAnsi"/>
        </w:rPr>
        <w:t>wniosek W</w:t>
      </w:r>
      <w:r w:rsidRPr="00BF232D">
        <w:rPr>
          <w:rFonts w:cstheme="minorHAnsi"/>
        </w:rPr>
        <w:t>ykonawcy</w:t>
      </w:r>
      <w:r>
        <w:rPr>
          <w:rFonts w:cstheme="minorHAnsi"/>
        </w:rPr>
        <w:t xml:space="preserve"> w uzasadnionych przypadkach</w:t>
      </w:r>
      <w:r w:rsidRPr="00BF232D">
        <w:rPr>
          <w:rFonts w:cstheme="minorHAnsi"/>
        </w:rPr>
        <w:t>). W takim przypadku pozostał</w:t>
      </w:r>
      <w:r>
        <w:rPr>
          <w:rFonts w:cstheme="minorHAnsi"/>
        </w:rPr>
        <w:t xml:space="preserve">a </w:t>
      </w:r>
      <w:r w:rsidRPr="00BF232D">
        <w:rPr>
          <w:rFonts w:cstheme="minorHAnsi"/>
        </w:rPr>
        <w:t>wartości zamówienia</w:t>
      </w:r>
      <w:r w:rsidRPr="00BF232D">
        <w:rPr>
          <w:rFonts w:eastAsia="Times New Roman" w:cstheme="minorHAnsi"/>
          <w:lang w:eastAsia="pl-PL"/>
        </w:rPr>
        <w:t xml:space="preserve"> </w:t>
      </w:r>
      <w:r w:rsidRPr="00BF232D">
        <w:rPr>
          <w:rFonts w:cstheme="minorHAnsi"/>
        </w:rPr>
        <w:t>zostanie wypłacone po całościowym zrealizowaniu dostawy na podstawie wystawionej faktury końcowej</w:t>
      </w:r>
      <w:r>
        <w:rPr>
          <w:rFonts w:cstheme="minorHAnsi"/>
        </w:rPr>
        <w:t xml:space="preserve"> oraz protokołu odbioru.</w:t>
      </w:r>
    </w:p>
    <w:p w14:paraId="5256BEF8"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cstheme="minorHAnsi"/>
        </w:rPr>
      </w:pPr>
      <w:r w:rsidRPr="00BF232D">
        <w:rPr>
          <w:rFonts w:cstheme="minorHAnsi"/>
        </w:rPr>
        <w:t xml:space="preserve">Wypłacona przez Zamawiającego zaliczka, o której mowa w punkcie d) powyżej podlega zwrotowi, na konto Zamawiającego w przypadku niewykonania lub nienależytego wykonania umowy </w:t>
      </w:r>
      <w:r w:rsidRPr="00BF232D">
        <w:rPr>
          <w:rFonts w:cstheme="minorHAnsi"/>
        </w:rPr>
        <w:br/>
        <w:t>z wyłączeniem okoliczności, za które odpowiedzialność spoczywa na Zamawiającym i/lub gdy Zamawiający odstąpił od umowy z powodu okoliczności, za które odpowiedzialność spoczywa na Wykonawcy. Zwrot zaliczki nie wyłącza dochodzenia przez Zamawiającego kar umownych, o których mowa w punktach poniżej.</w:t>
      </w:r>
    </w:p>
    <w:p w14:paraId="64E91804"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cstheme="minorHAnsi"/>
        </w:rPr>
      </w:pPr>
      <w:r w:rsidRPr="00BF232D">
        <w:rPr>
          <w:rFonts w:eastAsia="Times New Roman" w:cstheme="minorHAnsi"/>
          <w:lang w:eastAsia="pl-PL"/>
        </w:rPr>
        <w:t>Do każdej wystawionej faktury Wykonawca zobowiązany jest załączyć specyfikację dotyczącą przedmiotu zamówienia wskazanego na fakturze.</w:t>
      </w:r>
    </w:p>
    <w:p w14:paraId="5D4B4F2E"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cstheme="minorHAnsi"/>
        </w:rPr>
      </w:pPr>
      <w:r w:rsidRPr="00BF232D">
        <w:rPr>
          <w:rFonts w:eastAsia="Times New Roman" w:cstheme="minorHAnsi"/>
          <w:lang w:eastAsia="pl-PL"/>
        </w:rPr>
        <w:t>Zamawiający zastrzega sobie prawo bezkosztowego</w:t>
      </w:r>
      <w:r>
        <w:rPr>
          <w:rFonts w:eastAsia="Times New Roman" w:cstheme="minorHAnsi"/>
          <w:lang w:eastAsia="pl-PL"/>
        </w:rPr>
        <w:t xml:space="preserve"> </w:t>
      </w:r>
      <w:r w:rsidRPr="00BF232D">
        <w:rPr>
          <w:rFonts w:eastAsia="Times New Roman" w:cstheme="minorHAnsi"/>
          <w:lang w:eastAsia="pl-PL"/>
        </w:rPr>
        <w:t>przesunięcia/zmiany terminu/odwołania dostawy/wniesienia</w:t>
      </w:r>
      <w:r>
        <w:rPr>
          <w:rFonts w:eastAsia="Times New Roman" w:cstheme="minorHAnsi"/>
          <w:lang w:eastAsia="pl-PL"/>
        </w:rPr>
        <w:t>/montażu/instalacji z odpowiednim wyprzedzeniem. Minimalny akceptowalny termin uprzedzenia wynosi 7 dni kalendarzowych przed planowanym terminem realizacji. Oferent może zaproponować krótszy termin. W takim przypadku oferta zostanie oceniona zgodnie z zasadami określonymi w rozdziale „Kryteria oceny i wyboru Wykonawcy”</w:t>
      </w:r>
    </w:p>
    <w:p w14:paraId="2D298FF9"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dopuszcza zmiany w harmonogramie dostawy, przy czym ostateczny termin realizacji zamówienia nie może wykraczać poza ramy czasowe określone w zapytaniu ofertowym</w:t>
      </w:r>
      <w:r>
        <w:rPr>
          <w:rFonts w:eastAsia="Times New Roman" w:cstheme="minorHAnsi"/>
          <w:lang w:eastAsia="pl-PL"/>
        </w:rPr>
        <w:t>.</w:t>
      </w:r>
    </w:p>
    <w:p w14:paraId="2E850B64"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Wykonawca zobowiązany jest do sprawnej i terminowej realizacji zamówienia oraz współpracy </w:t>
      </w:r>
      <w:r w:rsidRPr="00BF232D">
        <w:rPr>
          <w:rFonts w:eastAsia="Times New Roman" w:cstheme="minorHAnsi"/>
          <w:lang w:eastAsia="pl-PL"/>
        </w:rPr>
        <w:br/>
        <w:t>z Zamawiającym.</w:t>
      </w:r>
    </w:p>
    <w:p w14:paraId="4112BD31"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Wykonawca zobowiązany jest do umożliwienia organom kontrolującym realizację Projektu, wglądu do dokumentów związanych z realizacją zamówienia. </w:t>
      </w:r>
    </w:p>
    <w:p w14:paraId="06F0CDAE"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zastrzega sobie prawo do naliczenia kary umownej w wysokości do 30% wynagrodzenia Wykonawcy w zakresie wartości pełnej usługi w ramach danej części- w przypadku niewykonania lub nienależytego wykonania umowy z wyłączeniem okoliczności, za które odpowiedzialność spoczywa na Zamawiającym.</w:t>
      </w:r>
    </w:p>
    <w:p w14:paraId="5F0F4D9F"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zastrzega sobie prawo do naliczenia kary umownej w wysokości do 30% wynagrodzenia Wykonawcy w zakresie wartości pełnej usługi – w przypadku, gdy Zamawiający odstąpił od umowy z powodu okoliczności, za które odpowiedzialność spoczywa na Wykonawcy.</w:t>
      </w:r>
    </w:p>
    <w:p w14:paraId="6921BC8D"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zastrzega sobie prawo do potrącenia naliczonych kar umownych z wynagrodzenia Wykonawcy.</w:t>
      </w:r>
    </w:p>
    <w:p w14:paraId="4E4B6DB9" w14:textId="77777777" w:rsidR="000B108B" w:rsidRPr="003A3A9C" w:rsidRDefault="000B108B" w:rsidP="00031599">
      <w:pPr>
        <w:widowControl w:val="0"/>
        <w:numPr>
          <w:ilvl w:val="0"/>
          <w:numId w:val="15"/>
        </w:numPr>
        <w:suppressAutoHyphens/>
        <w:autoSpaceDE w:val="0"/>
        <w:spacing w:after="0" w:line="240" w:lineRule="auto"/>
        <w:ind w:left="567" w:hanging="141"/>
        <w:contextualSpacing/>
        <w:jc w:val="both"/>
        <w:rPr>
          <w:rFonts w:eastAsia="Times New Roman" w:cstheme="minorHAnsi"/>
          <w:lang w:val="x-none" w:eastAsia="pl-PL"/>
        </w:rPr>
      </w:pPr>
      <w:r w:rsidRPr="003A3A9C">
        <w:rPr>
          <w:rFonts w:eastAsia="Times New Roman" w:cstheme="minorHAnsi"/>
          <w:lang w:eastAsia="pl-PL"/>
        </w:rPr>
        <w:t xml:space="preserve">Zamawiający dopuszcza zmiany zakresu umowy zawartej z Wykonawcą (zgodnie z zapisami rozdziału 3.2 Wytycznych dotyczących kwalifikowalności wydatków na lata 2021-2027 z dnia 14 marca 2025. </w:t>
      </w:r>
    </w:p>
    <w:p w14:paraId="3EBD3FC1"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w szczególności w przypadkach, gdy:</w:t>
      </w:r>
    </w:p>
    <w:p w14:paraId="7D439804"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nie prowadzi do zmiany charakteru zawartej umowy w stosunku do złożonej oferty, chyba że została przewidziana w zapytaniu ofertowym w postaci jednoznacznych postanowień umownych określających zakres, charakter oraz warunki dopuszczalnych zmian;</w:t>
      </w:r>
    </w:p>
    <w:p w14:paraId="252BC78B"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lub:</w:t>
      </w:r>
    </w:p>
    <w:p w14:paraId="1B92DD2A"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dotyczy realizacji dodatkowych usług lub dostaw, które nie były objęte zamówieniem podstawowym, a które stały się niezbędne do prawidłowego wykonania umowy, przy jednoczesnym spełnieniu następujących warunków:</w:t>
      </w:r>
    </w:p>
    <w:p w14:paraId="6C3B5A8A"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wykonawcy nie jest możliwa z powodów technicznych lub ekonomicznych,</w:t>
      </w:r>
    </w:p>
    <w:p w14:paraId="3C0D4882"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wykonawcy powodowałaby istotną niedogodność lub znaczne zwiększenie kosztów dla Zamawiającego,</w:t>
      </w:r>
    </w:p>
    <w:p w14:paraId="64A37E1D"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łączna wartość zmian nie przekracza 50% pierwotnej wartości umowy;</w:t>
      </w:r>
    </w:p>
    <w:p w14:paraId="6F2A0509"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lub:</w:t>
      </w:r>
    </w:p>
    <w:p w14:paraId="3A1016B1"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umowy wynika z okoliczności, których nie można było przewidzieć na etapie zawarcia umowy, działając z należytą starannością, a ponadto:</w:t>
      </w:r>
    </w:p>
    <w:p w14:paraId="164357D9"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nie prowadzi do zmiany charakteru zamówienia,</w:t>
      </w:r>
    </w:p>
    <w:p w14:paraId="308DE79D" w14:textId="77777777" w:rsidR="000B108B" w:rsidRPr="003A3A9C" w:rsidRDefault="000B108B" w:rsidP="000B108B">
      <w:pPr>
        <w:pStyle w:val="Akapitzlist"/>
        <w:widowControl w:val="0"/>
        <w:suppressAutoHyphens/>
        <w:autoSpaceDE w:val="0"/>
        <w:spacing w:after="0"/>
        <w:ind w:left="709"/>
        <w:jc w:val="both"/>
        <w:rPr>
          <w:rFonts w:eastAsia="Times New Roman" w:cstheme="minorHAnsi"/>
          <w:b/>
          <w:lang w:eastAsia="pl-PL"/>
        </w:rPr>
      </w:pPr>
      <w:r w:rsidRPr="003A3A9C">
        <w:rPr>
          <w:rFonts w:eastAsia="Times New Roman" w:cstheme="minorHAnsi"/>
          <w:lang w:eastAsia="pl-PL"/>
        </w:rPr>
        <w:t>– wartość zmiany nie przekracza 50% pierwotnej wartości umowy</w:t>
      </w:r>
      <w:r w:rsidRPr="003A3A9C">
        <w:rPr>
          <w:rFonts w:eastAsia="Times New Roman" w:cstheme="minorHAnsi"/>
          <w:b/>
          <w:lang w:eastAsia="pl-PL"/>
        </w:rPr>
        <w:t xml:space="preserve">. </w:t>
      </w:r>
    </w:p>
    <w:p w14:paraId="4EFB4C53"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Umowa może zostać rozwiązana przez każdą ze Stron bez podania powodu z zachowaniem 14 dniowego–okresu wypowiedzenia. Rozwiązanie Umowy wymaga zachowania formy pisemnej pod rygorem nieważności.</w:t>
      </w:r>
    </w:p>
    <w:p w14:paraId="19ABE146"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Zamawiającemu przysługuje prawo rozwiązania niniejszej Umowy z 14 dniowym okresem wypowiedzenia, w przypadku, gdy Wykonawca narusza postanowienia niniejszej Umowy lub nie wywiązuje się z postanowień objętych niniejszą Umową.</w:t>
      </w:r>
    </w:p>
    <w:p w14:paraId="0AAD5981" w14:textId="6DC672E2" w:rsidR="00CE4003" w:rsidRPr="00EE7F0D" w:rsidRDefault="00B01E8B" w:rsidP="00031599">
      <w:pPr>
        <w:pStyle w:val="Akapitzlist"/>
        <w:numPr>
          <w:ilvl w:val="2"/>
          <w:numId w:val="14"/>
        </w:numPr>
        <w:suppressAutoHyphens/>
        <w:spacing w:after="0" w:line="240" w:lineRule="auto"/>
        <w:ind w:right="-2"/>
        <w:jc w:val="both"/>
        <w:rPr>
          <w:rFonts w:eastAsia="Calibri" w:cstheme="minorHAnsi"/>
          <w:sz w:val="20"/>
          <w:szCs w:val="20"/>
          <w:lang w:val="x-none" w:eastAsia="ar-SA"/>
        </w:rPr>
      </w:pPr>
      <w:r w:rsidRPr="00EE7F0D">
        <w:rPr>
          <w:rFonts w:eastAsia="Times New Roman" w:cstheme="minorHAnsi"/>
          <w:b/>
          <w:sz w:val="20"/>
          <w:szCs w:val="20"/>
          <w:lang w:eastAsia="pl-PL"/>
        </w:rPr>
        <w:t>Zamawiający NIE dopuszcza składania ofert wariantowych.</w:t>
      </w:r>
      <w:r w:rsidR="008B6E6B" w:rsidRPr="00EE7F0D">
        <w:rPr>
          <w:rFonts w:eastAsia="Calibri" w:cstheme="minorHAnsi"/>
          <w:sz w:val="20"/>
          <w:szCs w:val="20"/>
          <w:lang w:eastAsia="ar-SA"/>
        </w:rPr>
        <w:t xml:space="preserve"> </w:t>
      </w:r>
    </w:p>
    <w:p w14:paraId="453C94DD" w14:textId="77777777" w:rsidR="005C7A2F" w:rsidRPr="00BF232D" w:rsidRDefault="005C7A2F" w:rsidP="005C7A2F">
      <w:pPr>
        <w:pStyle w:val="Akapitzlist"/>
        <w:widowControl w:val="0"/>
        <w:suppressAutoHyphens/>
        <w:autoSpaceDE w:val="0"/>
        <w:spacing w:after="0" w:line="240" w:lineRule="auto"/>
        <w:ind w:left="284"/>
        <w:jc w:val="both"/>
        <w:rPr>
          <w:rFonts w:eastAsia="Times New Roman" w:cstheme="minorHAnsi"/>
          <w:lang w:eastAsia="pl-PL"/>
        </w:rPr>
      </w:pPr>
    </w:p>
    <w:p w14:paraId="4027BDC6" w14:textId="1AF9F660" w:rsidR="005C7A2F" w:rsidRPr="00A17868" w:rsidRDefault="00CB1F7A" w:rsidP="005C7A2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cstheme="minorHAnsi"/>
          <w:b/>
        </w:rPr>
      </w:pPr>
      <w:r>
        <w:rPr>
          <w:rFonts w:cstheme="minorHAnsi"/>
          <w:b/>
          <w:lang w:eastAsia="pl-PL"/>
        </w:rPr>
        <w:t>6</w:t>
      </w:r>
      <w:r w:rsidR="005C7A2F">
        <w:rPr>
          <w:rFonts w:cstheme="minorHAnsi"/>
          <w:b/>
          <w:lang w:eastAsia="pl-PL"/>
        </w:rPr>
        <w:t>.</w:t>
      </w:r>
      <w:r w:rsidR="005C7A2F" w:rsidRPr="00A17868">
        <w:rPr>
          <w:rFonts w:cstheme="minorHAnsi"/>
          <w:b/>
          <w:lang w:eastAsia="pl-PL"/>
        </w:rPr>
        <w:t xml:space="preserve">WYMAGANIA WOBEC WYKONAWCY </w:t>
      </w:r>
    </w:p>
    <w:p w14:paraId="4FA82673" w14:textId="77777777" w:rsidR="005C7A2F" w:rsidRPr="00BF232D" w:rsidRDefault="005C7A2F" w:rsidP="005C7A2F">
      <w:pPr>
        <w:widowControl w:val="0"/>
        <w:tabs>
          <w:tab w:val="left" w:pos="709"/>
        </w:tabs>
        <w:suppressAutoHyphens/>
        <w:spacing w:after="0" w:line="240" w:lineRule="auto"/>
        <w:rPr>
          <w:rFonts w:eastAsia="Times New Roman" w:cstheme="minorHAnsi"/>
          <w:lang w:eastAsia="pl-PL"/>
        </w:rPr>
      </w:pPr>
    </w:p>
    <w:p w14:paraId="00D7FB99" w14:textId="77777777" w:rsidR="005C7A2F" w:rsidRPr="00BF232D" w:rsidRDefault="005C7A2F" w:rsidP="00031599">
      <w:pPr>
        <w:widowControl w:val="0"/>
        <w:numPr>
          <w:ilvl w:val="2"/>
          <w:numId w:val="32"/>
        </w:numPr>
        <w:tabs>
          <w:tab w:val="clear" w:pos="360"/>
        </w:tabs>
        <w:suppressAutoHyphens/>
        <w:spacing w:after="0" w:line="240" w:lineRule="auto"/>
        <w:jc w:val="both"/>
        <w:outlineLvl w:val="2"/>
        <w:rPr>
          <w:rFonts w:eastAsia="Times New Roman" w:cstheme="minorHAnsi"/>
          <w:lang w:eastAsia="pl-PL"/>
        </w:rPr>
      </w:pPr>
      <w:r w:rsidRPr="00BF232D">
        <w:rPr>
          <w:rFonts w:eastAsia="Times New Roman" w:cstheme="minorHAnsi"/>
          <w:lang w:eastAsia="pl-PL"/>
        </w:rPr>
        <w:t>O udzielenie zamówienia mogą ubiegać się Wykonawcy, którzy:</w:t>
      </w:r>
    </w:p>
    <w:p w14:paraId="78DBCCAF" w14:textId="77777777" w:rsidR="005C7A2F" w:rsidRPr="00BF232D" w:rsidRDefault="005C7A2F" w:rsidP="00031599">
      <w:pPr>
        <w:pStyle w:val="Akapitzlist"/>
        <w:widowControl w:val="0"/>
        <w:numPr>
          <w:ilvl w:val="0"/>
          <w:numId w:val="30"/>
        </w:numPr>
        <w:tabs>
          <w:tab w:val="left" w:pos="709"/>
        </w:tabs>
        <w:suppressAutoHyphens/>
        <w:spacing w:after="0" w:line="240" w:lineRule="auto"/>
        <w:jc w:val="both"/>
        <w:rPr>
          <w:rFonts w:eastAsia="Times New Roman" w:cstheme="minorHAnsi"/>
          <w:lang w:eastAsia="pl-PL"/>
        </w:rPr>
      </w:pPr>
      <w:r w:rsidRPr="00BF232D">
        <w:rPr>
          <w:rFonts w:eastAsia="Times New Roman" w:cstheme="minorHAnsi"/>
          <w:lang w:eastAsia="pl-PL"/>
        </w:rPr>
        <w:t>posiadają niezbędną wiedzę, doświadczenie i dysponują potencjałem technicznym, finansowym i osobami zdolnymi do wykonania zamówienia.</w:t>
      </w:r>
    </w:p>
    <w:p w14:paraId="234846F2" w14:textId="77777777" w:rsidR="005C7A2F" w:rsidRPr="00BF232D" w:rsidRDefault="005C7A2F" w:rsidP="005C7A2F">
      <w:pPr>
        <w:widowControl w:val="0"/>
        <w:suppressAutoHyphens/>
        <w:spacing w:after="0" w:line="240" w:lineRule="auto"/>
        <w:ind w:left="720"/>
        <w:jc w:val="both"/>
        <w:rPr>
          <w:rFonts w:eastAsia="Times New Roman" w:cstheme="minorHAnsi"/>
          <w:lang w:eastAsia="pl-PL"/>
        </w:rPr>
      </w:pPr>
      <w:r w:rsidRPr="00BF232D">
        <w:rPr>
          <w:rFonts w:eastAsia="Times New Roman" w:cstheme="minorHAnsi"/>
          <w:lang w:eastAsia="pl-PL"/>
        </w:rPr>
        <w:t xml:space="preserve">Powyższy warunek zostanie zweryfikowany na podstawie załącznika nr 5 do zapytania ofertowego, zawierającego w treści stosowne oświadczenie. </w:t>
      </w:r>
      <w:bookmarkStart w:id="9" w:name="_Hlk200970694"/>
      <w:r w:rsidRPr="00BF232D">
        <w:rPr>
          <w:rFonts w:eastAsia="Times New Roman" w:cstheme="minorHAnsi"/>
          <w:lang w:eastAsia="pl-PL"/>
        </w:rPr>
        <w:t>Brak załącznika skutkować będzie odrzuceniem oferty w całości. Brak poprawnie wypełnionego załącznika skutkować będzie jednorazowym wezwaniem Oferenta do złożenia wyjaśnień w terminie wskazanym przez Zamawiającego.</w:t>
      </w:r>
    </w:p>
    <w:bookmarkEnd w:id="9"/>
    <w:p w14:paraId="26D66A30" w14:textId="77777777" w:rsidR="005C7A2F" w:rsidRPr="00BF232D" w:rsidRDefault="005C7A2F" w:rsidP="005C7A2F">
      <w:pPr>
        <w:pStyle w:val="Akapitzlist"/>
        <w:widowControl w:val="0"/>
        <w:tabs>
          <w:tab w:val="left" w:pos="709"/>
        </w:tabs>
        <w:suppressAutoHyphens/>
        <w:spacing w:after="0" w:line="240" w:lineRule="auto"/>
        <w:ind w:left="644"/>
        <w:jc w:val="both"/>
        <w:rPr>
          <w:rFonts w:eastAsia="Times New Roman" w:cstheme="minorHAnsi"/>
          <w:lang w:eastAsia="pl-PL"/>
        </w:rPr>
      </w:pPr>
    </w:p>
    <w:p w14:paraId="0AB476BA" w14:textId="77777777" w:rsidR="005C7A2F" w:rsidRDefault="005C7A2F" w:rsidP="00031599">
      <w:pPr>
        <w:pStyle w:val="Akapitzlist"/>
        <w:widowControl w:val="0"/>
        <w:numPr>
          <w:ilvl w:val="0"/>
          <w:numId w:val="30"/>
        </w:numPr>
        <w:tabs>
          <w:tab w:val="left" w:pos="709"/>
        </w:tabs>
        <w:suppressAutoHyphens/>
        <w:spacing w:after="0" w:line="240" w:lineRule="auto"/>
        <w:rPr>
          <w:rFonts w:eastAsia="Times New Roman" w:cstheme="minorHAnsi"/>
          <w:lang w:eastAsia="pl-PL"/>
        </w:rPr>
      </w:pPr>
      <w:bookmarkStart w:id="10" w:name="_Hlk172112976"/>
      <w:r w:rsidRPr="009B2FF6">
        <w:rPr>
          <w:rFonts w:eastAsia="Times New Roman" w:cstheme="minorHAnsi"/>
          <w:lang w:eastAsia="pl-PL"/>
        </w:rPr>
        <w:t>posiadają potwierdzenie zrealizowania poprawnie dwóch dostaw na wyposażenie o minimalnej kwocie dostawy ustalonej do każdej części zamówienia:</w:t>
      </w:r>
    </w:p>
    <w:p w14:paraId="483B7564" w14:textId="77777777" w:rsidR="005C7A2F" w:rsidRDefault="005C7A2F" w:rsidP="005C7A2F">
      <w:pPr>
        <w:pStyle w:val="Akapitzlist"/>
        <w:widowControl w:val="0"/>
        <w:tabs>
          <w:tab w:val="left" w:pos="709"/>
        </w:tabs>
        <w:suppressAutoHyphens/>
        <w:spacing w:after="0" w:line="240" w:lineRule="auto"/>
        <w:rPr>
          <w:rFonts w:eastAsia="Times New Roman" w:cstheme="minorHAnsi"/>
          <w:lang w:eastAsia="pl-PL"/>
        </w:rPr>
      </w:pPr>
    </w:p>
    <w:p w14:paraId="707A01DE" w14:textId="77777777" w:rsidR="00C14DB5" w:rsidRPr="00F07A6A" w:rsidRDefault="00C14DB5" w:rsidP="00C14DB5">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1 –3</w:t>
      </w:r>
      <w:r>
        <w:rPr>
          <w:rFonts w:eastAsia="Times New Roman" w:cstheme="minorHAnsi"/>
          <w:lang w:eastAsia="pl-PL"/>
        </w:rPr>
        <w:t> </w:t>
      </w:r>
      <w:r w:rsidRPr="00F07A6A">
        <w:rPr>
          <w:rFonts w:eastAsia="Times New Roman" w:cstheme="minorHAnsi"/>
          <w:lang w:eastAsia="pl-PL"/>
        </w:rPr>
        <w:t>000</w:t>
      </w:r>
      <w:r>
        <w:rPr>
          <w:rFonts w:eastAsia="Times New Roman" w:cstheme="minorHAnsi"/>
          <w:lang w:eastAsia="pl-PL"/>
        </w:rPr>
        <w:t>,00</w:t>
      </w:r>
      <w:r w:rsidRPr="00F07A6A">
        <w:rPr>
          <w:rFonts w:eastAsia="Times New Roman" w:cstheme="minorHAnsi"/>
          <w:lang w:eastAsia="pl-PL"/>
        </w:rPr>
        <w:t xml:space="preserve"> pln brutto (w rozumieniu 3 000,00 pln brutto każda dostawa)</w:t>
      </w:r>
    </w:p>
    <w:p w14:paraId="13A69172" w14:textId="77777777" w:rsidR="00C14DB5" w:rsidRPr="00F07A6A" w:rsidRDefault="00C14DB5" w:rsidP="00C14DB5">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2 – 1</w:t>
      </w:r>
      <w:r>
        <w:rPr>
          <w:rFonts w:eastAsia="Times New Roman" w:cstheme="minorHAnsi"/>
          <w:lang w:eastAsia="pl-PL"/>
        </w:rPr>
        <w:t> </w:t>
      </w:r>
      <w:r w:rsidRPr="00F07A6A">
        <w:rPr>
          <w:rFonts w:eastAsia="Times New Roman" w:cstheme="minorHAnsi"/>
          <w:lang w:eastAsia="pl-PL"/>
        </w:rPr>
        <w:t>000</w:t>
      </w:r>
      <w:r>
        <w:rPr>
          <w:rFonts w:eastAsia="Times New Roman" w:cstheme="minorHAnsi"/>
          <w:lang w:eastAsia="pl-PL"/>
        </w:rPr>
        <w:t>,00</w:t>
      </w:r>
      <w:r w:rsidRPr="00F07A6A">
        <w:rPr>
          <w:rFonts w:eastAsia="Times New Roman" w:cstheme="minorHAnsi"/>
          <w:lang w:eastAsia="pl-PL"/>
        </w:rPr>
        <w:t xml:space="preserve"> pln  brutto (w rozumieniu 1 000,00 pln brutto każda dostawa)</w:t>
      </w:r>
    </w:p>
    <w:p w14:paraId="78267630" w14:textId="77777777" w:rsidR="00C14DB5" w:rsidRPr="00F07A6A" w:rsidRDefault="00C14DB5" w:rsidP="00C14DB5">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3 – 1</w:t>
      </w:r>
      <w:r>
        <w:rPr>
          <w:rFonts w:eastAsia="Times New Roman" w:cstheme="minorHAnsi"/>
          <w:lang w:eastAsia="pl-PL"/>
        </w:rPr>
        <w:t> </w:t>
      </w:r>
      <w:r w:rsidRPr="00F07A6A">
        <w:rPr>
          <w:rFonts w:eastAsia="Times New Roman" w:cstheme="minorHAnsi"/>
          <w:lang w:eastAsia="pl-PL"/>
        </w:rPr>
        <w:t>750</w:t>
      </w:r>
      <w:r>
        <w:rPr>
          <w:rFonts w:eastAsia="Times New Roman" w:cstheme="minorHAnsi"/>
          <w:lang w:eastAsia="pl-PL"/>
        </w:rPr>
        <w:t>,00</w:t>
      </w:r>
      <w:r w:rsidRPr="00F07A6A">
        <w:rPr>
          <w:rFonts w:eastAsia="Times New Roman" w:cstheme="minorHAnsi"/>
          <w:lang w:eastAsia="pl-PL"/>
        </w:rPr>
        <w:t xml:space="preserve"> pln brutto (w rozumieniu 1 750,00 pln brutto każda dostawa)</w:t>
      </w:r>
    </w:p>
    <w:p w14:paraId="7690FCFB" w14:textId="77777777" w:rsidR="00C14DB5" w:rsidRPr="00F07A6A" w:rsidRDefault="00C14DB5" w:rsidP="00C14DB5">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4 – 62</w:t>
      </w:r>
      <w:r>
        <w:rPr>
          <w:rFonts w:eastAsia="Times New Roman" w:cstheme="minorHAnsi"/>
          <w:lang w:eastAsia="pl-PL"/>
        </w:rPr>
        <w:t> </w:t>
      </w:r>
      <w:r w:rsidRPr="00F07A6A">
        <w:rPr>
          <w:rFonts w:eastAsia="Times New Roman" w:cstheme="minorHAnsi"/>
          <w:lang w:eastAsia="pl-PL"/>
        </w:rPr>
        <w:t>000</w:t>
      </w:r>
      <w:r>
        <w:rPr>
          <w:rFonts w:eastAsia="Times New Roman" w:cstheme="minorHAnsi"/>
          <w:lang w:eastAsia="pl-PL"/>
        </w:rPr>
        <w:t>,00</w:t>
      </w:r>
      <w:r w:rsidRPr="00F07A6A">
        <w:rPr>
          <w:rFonts w:eastAsia="Times New Roman" w:cstheme="minorHAnsi"/>
          <w:lang w:eastAsia="pl-PL"/>
        </w:rPr>
        <w:t xml:space="preserve"> pln brutto (w rozumieniu 62 000,00 pln brutto każda dostawa)</w:t>
      </w:r>
    </w:p>
    <w:p w14:paraId="3346189A" w14:textId="77777777" w:rsidR="00C14DB5" w:rsidRPr="00F07A6A" w:rsidRDefault="00C14DB5" w:rsidP="00C14DB5">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5- 2</w:t>
      </w:r>
      <w:r>
        <w:rPr>
          <w:rFonts w:eastAsia="Times New Roman" w:cstheme="minorHAnsi"/>
          <w:lang w:eastAsia="pl-PL"/>
        </w:rPr>
        <w:t> </w:t>
      </w:r>
      <w:r w:rsidRPr="00F07A6A">
        <w:rPr>
          <w:rFonts w:eastAsia="Times New Roman" w:cstheme="minorHAnsi"/>
          <w:lang w:eastAsia="pl-PL"/>
        </w:rPr>
        <w:t>500</w:t>
      </w:r>
      <w:r>
        <w:rPr>
          <w:rFonts w:eastAsia="Times New Roman" w:cstheme="minorHAnsi"/>
          <w:lang w:eastAsia="pl-PL"/>
        </w:rPr>
        <w:t>,00</w:t>
      </w:r>
      <w:r w:rsidRPr="00F07A6A">
        <w:rPr>
          <w:rFonts w:eastAsia="Times New Roman" w:cstheme="minorHAnsi"/>
          <w:lang w:eastAsia="pl-PL"/>
        </w:rPr>
        <w:t xml:space="preserve"> pln brutto (w rozumieniu 2 500,00 pln brutto każda dostawa)</w:t>
      </w:r>
    </w:p>
    <w:p w14:paraId="232AA9AF" w14:textId="77777777" w:rsidR="00C14DB5" w:rsidRPr="00F07A6A" w:rsidRDefault="00C14DB5" w:rsidP="00C14DB5">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6- 3</w:t>
      </w:r>
      <w:r>
        <w:rPr>
          <w:rFonts w:eastAsia="Times New Roman" w:cstheme="minorHAnsi"/>
          <w:lang w:eastAsia="pl-PL"/>
        </w:rPr>
        <w:t> </w:t>
      </w:r>
      <w:r w:rsidRPr="00F07A6A">
        <w:rPr>
          <w:rFonts w:eastAsia="Times New Roman" w:cstheme="minorHAnsi"/>
          <w:lang w:eastAsia="pl-PL"/>
        </w:rPr>
        <w:t>000</w:t>
      </w:r>
      <w:r>
        <w:rPr>
          <w:rFonts w:eastAsia="Times New Roman" w:cstheme="minorHAnsi"/>
          <w:lang w:eastAsia="pl-PL"/>
        </w:rPr>
        <w:t>,00</w:t>
      </w:r>
      <w:r w:rsidRPr="00F07A6A">
        <w:rPr>
          <w:rFonts w:eastAsia="Times New Roman" w:cstheme="minorHAnsi"/>
          <w:lang w:eastAsia="pl-PL"/>
        </w:rPr>
        <w:t xml:space="preserve"> pln brutto (w rozumieniu 3 000,00 pln brutto każda dostawa) </w:t>
      </w:r>
    </w:p>
    <w:p w14:paraId="36BC5AF8" w14:textId="77777777" w:rsidR="00C14DB5" w:rsidRPr="00F07A6A" w:rsidRDefault="00C14DB5" w:rsidP="00C14DB5">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7- 3</w:t>
      </w:r>
      <w:r>
        <w:rPr>
          <w:rFonts w:eastAsia="Times New Roman" w:cstheme="minorHAnsi"/>
          <w:lang w:eastAsia="pl-PL"/>
        </w:rPr>
        <w:t> </w:t>
      </w:r>
      <w:r w:rsidRPr="00F07A6A">
        <w:rPr>
          <w:rFonts w:eastAsia="Times New Roman" w:cstheme="minorHAnsi"/>
          <w:lang w:eastAsia="pl-PL"/>
        </w:rPr>
        <w:t>000</w:t>
      </w:r>
      <w:r>
        <w:rPr>
          <w:rFonts w:eastAsia="Times New Roman" w:cstheme="minorHAnsi"/>
          <w:lang w:eastAsia="pl-PL"/>
        </w:rPr>
        <w:t>,00</w:t>
      </w:r>
      <w:r w:rsidRPr="00F07A6A">
        <w:rPr>
          <w:rFonts w:eastAsia="Times New Roman" w:cstheme="minorHAnsi"/>
          <w:lang w:eastAsia="pl-PL"/>
        </w:rPr>
        <w:t xml:space="preserve"> pln brutto (w rozumieniu 3 000,00 pln brutto każda dostawa)</w:t>
      </w:r>
    </w:p>
    <w:p w14:paraId="72FA9F00" w14:textId="77777777" w:rsidR="00C14DB5" w:rsidRPr="00F07A6A" w:rsidRDefault="00C14DB5" w:rsidP="00C14DB5">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8- 5</w:t>
      </w:r>
      <w:r>
        <w:rPr>
          <w:rFonts w:eastAsia="Times New Roman" w:cstheme="minorHAnsi"/>
          <w:lang w:eastAsia="pl-PL"/>
        </w:rPr>
        <w:t> </w:t>
      </w:r>
      <w:r w:rsidRPr="00F07A6A">
        <w:rPr>
          <w:rFonts w:eastAsia="Times New Roman" w:cstheme="minorHAnsi"/>
          <w:lang w:eastAsia="pl-PL"/>
        </w:rPr>
        <w:t>000</w:t>
      </w:r>
      <w:r>
        <w:rPr>
          <w:rFonts w:eastAsia="Times New Roman" w:cstheme="minorHAnsi"/>
          <w:lang w:eastAsia="pl-PL"/>
        </w:rPr>
        <w:t>,00</w:t>
      </w:r>
      <w:r w:rsidRPr="00F07A6A">
        <w:rPr>
          <w:rFonts w:eastAsia="Times New Roman" w:cstheme="minorHAnsi"/>
          <w:lang w:eastAsia="pl-PL"/>
        </w:rPr>
        <w:t xml:space="preserve"> pln brutto (w rozumieniu 5 000,00 pln brutto każda dostawa)</w:t>
      </w:r>
    </w:p>
    <w:p w14:paraId="13B2CB13" w14:textId="77777777" w:rsidR="00C14DB5" w:rsidRPr="00F07A6A" w:rsidRDefault="00C14DB5" w:rsidP="00C14DB5">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9- 1</w:t>
      </w:r>
      <w:r>
        <w:rPr>
          <w:rFonts w:eastAsia="Times New Roman" w:cstheme="minorHAnsi"/>
          <w:lang w:eastAsia="pl-PL"/>
        </w:rPr>
        <w:t> </w:t>
      </w:r>
      <w:r w:rsidRPr="00F07A6A">
        <w:rPr>
          <w:rFonts w:eastAsia="Times New Roman" w:cstheme="minorHAnsi"/>
          <w:lang w:eastAsia="pl-PL"/>
        </w:rPr>
        <w:t>900</w:t>
      </w:r>
      <w:r>
        <w:rPr>
          <w:rFonts w:eastAsia="Times New Roman" w:cstheme="minorHAnsi"/>
          <w:lang w:eastAsia="pl-PL"/>
        </w:rPr>
        <w:t>,00</w:t>
      </w:r>
      <w:r w:rsidRPr="00F07A6A">
        <w:rPr>
          <w:rFonts w:eastAsia="Times New Roman" w:cstheme="minorHAnsi"/>
          <w:lang w:eastAsia="pl-PL"/>
        </w:rPr>
        <w:t xml:space="preserve"> pln brutto (w rozumieniu 1 900,00 pln brutto każda dostawa)</w:t>
      </w:r>
    </w:p>
    <w:p w14:paraId="4D2545FC" w14:textId="77777777" w:rsidR="00C14DB5" w:rsidRDefault="00C14DB5" w:rsidP="00C14DB5">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 xml:space="preserve">część 10- </w:t>
      </w:r>
      <w:r>
        <w:rPr>
          <w:rFonts w:eastAsia="Times New Roman" w:cstheme="minorHAnsi"/>
          <w:lang w:eastAsia="pl-PL"/>
        </w:rPr>
        <w:t>1 </w:t>
      </w:r>
      <w:r w:rsidRPr="00F07A6A">
        <w:rPr>
          <w:rFonts w:eastAsia="Times New Roman" w:cstheme="minorHAnsi"/>
          <w:lang w:eastAsia="pl-PL"/>
        </w:rPr>
        <w:t>000</w:t>
      </w:r>
      <w:r>
        <w:rPr>
          <w:rFonts w:eastAsia="Times New Roman" w:cstheme="minorHAnsi"/>
          <w:lang w:eastAsia="pl-PL"/>
        </w:rPr>
        <w:t>,00</w:t>
      </w:r>
      <w:r w:rsidRPr="00F07A6A">
        <w:rPr>
          <w:rFonts w:eastAsia="Times New Roman" w:cstheme="minorHAnsi"/>
          <w:lang w:eastAsia="pl-PL"/>
        </w:rPr>
        <w:t xml:space="preserve"> pln brutto (w rozumieniu </w:t>
      </w:r>
      <w:r>
        <w:rPr>
          <w:rFonts w:eastAsia="Times New Roman" w:cstheme="minorHAnsi"/>
          <w:lang w:eastAsia="pl-PL"/>
        </w:rPr>
        <w:t>1</w:t>
      </w:r>
      <w:r w:rsidRPr="00F07A6A">
        <w:rPr>
          <w:rFonts w:eastAsia="Times New Roman" w:cstheme="minorHAnsi"/>
          <w:lang w:eastAsia="pl-PL"/>
        </w:rPr>
        <w:t xml:space="preserve"> 000,00 pln brutto każda dostawa)</w:t>
      </w:r>
    </w:p>
    <w:p w14:paraId="29FAA339" w14:textId="77777777" w:rsidR="00C14DB5" w:rsidRPr="00F07A6A" w:rsidRDefault="00C14DB5" w:rsidP="00C14DB5">
      <w:pPr>
        <w:widowControl w:val="0"/>
        <w:tabs>
          <w:tab w:val="left" w:pos="709"/>
        </w:tabs>
        <w:suppressAutoHyphens/>
        <w:spacing w:after="0" w:line="240" w:lineRule="auto"/>
        <w:ind w:left="709"/>
        <w:rPr>
          <w:rFonts w:eastAsia="Times New Roman" w:cstheme="minorHAnsi"/>
          <w:lang w:eastAsia="pl-PL"/>
        </w:rPr>
      </w:pPr>
      <w:r>
        <w:rPr>
          <w:rFonts w:eastAsia="Times New Roman" w:cstheme="minorHAnsi"/>
          <w:lang w:eastAsia="pl-PL"/>
        </w:rPr>
        <w:t xml:space="preserve">część 11- 1 800,00 </w:t>
      </w:r>
      <w:r w:rsidRPr="00F07A6A">
        <w:rPr>
          <w:rFonts w:eastAsia="Times New Roman" w:cstheme="minorHAnsi"/>
          <w:lang w:eastAsia="pl-PL"/>
        </w:rPr>
        <w:t xml:space="preserve">pln brutto (w rozumieniu </w:t>
      </w:r>
      <w:r>
        <w:rPr>
          <w:rFonts w:eastAsia="Times New Roman" w:cstheme="minorHAnsi"/>
          <w:lang w:eastAsia="pl-PL"/>
        </w:rPr>
        <w:t>1 800</w:t>
      </w:r>
      <w:r w:rsidRPr="00F07A6A">
        <w:rPr>
          <w:rFonts w:eastAsia="Times New Roman" w:cstheme="minorHAnsi"/>
          <w:lang w:eastAsia="pl-PL"/>
        </w:rPr>
        <w:t>,00 pln brutto każda dostawa</w:t>
      </w:r>
    </w:p>
    <w:p w14:paraId="0F5490E9" w14:textId="77777777" w:rsidR="00C14DB5" w:rsidRPr="00F07A6A" w:rsidRDefault="00C14DB5" w:rsidP="00C14DB5">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1</w:t>
      </w:r>
      <w:r>
        <w:rPr>
          <w:rFonts w:eastAsia="Times New Roman" w:cstheme="minorHAnsi"/>
          <w:lang w:eastAsia="pl-PL"/>
        </w:rPr>
        <w:t>2</w:t>
      </w:r>
      <w:r w:rsidRPr="00F07A6A">
        <w:rPr>
          <w:rFonts w:eastAsia="Times New Roman" w:cstheme="minorHAnsi"/>
          <w:lang w:eastAsia="pl-PL"/>
        </w:rPr>
        <w:t>- 5</w:t>
      </w:r>
      <w:r>
        <w:rPr>
          <w:rFonts w:eastAsia="Times New Roman" w:cstheme="minorHAnsi"/>
          <w:lang w:eastAsia="pl-PL"/>
        </w:rPr>
        <w:t> </w:t>
      </w:r>
      <w:r w:rsidRPr="00F07A6A">
        <w:rPr>
          <w:rFonts w:eastAsia="Times New Roman" w:cstheme="minorHAnsi"/>
          <w:lang w:eastAsia="pl-PL"/>
        </w:rPr>
        <w:t>000</w:t>
      </w:r>
      <w:r>
        <w:rPr>
          <w:rFonts w:eastAsia="Times New Roman" w:cstheme="minorHAnsi"/>
          <w:lang w:eastAsia="pl-PL"/>
        </w:rPr>
        <w:t>,00</w:t>
      </w:r>
      <w:r w:rsidRPr="00F07A6A">
        <w:rPr>
          <w:rFonts w:eastAsia="Times New Roman" w:cstheme="minorHAnsi"/>
          <w:lang w:eastAsia="pl-PL"/>
        </w:rPr>
        <w:t xml:space="preserve"> pln brutto (w rozumieniu 5 000,00 pln brutto każda dostawa)</w:t>
      </w:r>
    </w:p>
    <w:p w14:paraId="3A47EDE5" w14:textId="77777777" w:rsidR="00C14DB5" w:rsidRPr="00D673D2" w:rsidRDefault="00C14DB5" w:rsidP="00C14DB5">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1</w:t>
      </w:r>
      <w:r>
        <w:rPr>
          <w:rFonts w:eastAsia="Times New Roman" w:cstheme="minorHAnsi"/>
          <w:lang w:eastAsia="pl-PL"/>
        </w:rPr>
        <w:t>3</w:t>
      </w:r>
      <w:r w:rsidRPr="00F07A6A">
        <w:rPr>
          <w:rFonts w:eastAsia="Times New Roman" w:cstheme="minorHAnsi"/>
          <w:lang w:eastAsia="pl-PL"/>
        </w:rPr>
        <w:t>- 1</w:t>
      </w:r>
      <w:r>
        <w:rPr>
          <w:rFonts w:eastAsia="Times New Roman" w:cstheme="minorHAnsi"/>
          <w:lang w:eastAsia="pl-PL"/>
        </w:rPr>
        <w:t> </w:t>
      </w:r>
      <w:r w:rsidRPr="00F07A6A">
        <w:rPr>
          <w:rFonts w:eastAsia="Times New Roman" w:cstheme="minorHAnsi"/>
          <w:lang w:eastAsia="pl-PL"/>
        </w:rPr>
        <w:t>900</w:t>
      </w:r>
      <w:r>
        <w:rPr>
          <w:rFonts w:eastAsia="Times New Roman" w:cstheme="minorHAnsi"/>
          <w:lang w:eastAsia="pl-PL"/>
        </w:rPr>
        <w:t>,00</w:t>
      </w:r>
      <w:r w:rsidRPr="00F07A6A">
        <w:rPr>
          <w:rFonts w:eastAsia="Times New Roman" w:cstheme="minorHAnsi"/>
          <w:lang w:eastAsia="pl-PL"/>
        </w:rPr>
        <w:t xml:space="preserve"> pln brutto (w rozumieniu 1 900,00 pln brutto każda dostawa</w:t>
      </w:r>
    </w:p>
    <w:p w14:paraId="1943C196" w14:textId="2808B0F9" w:rsidR="009F38EA" w:rsidRPr="00D673D2" w:rsidRDefault="009F38EA" w:rsidP="009F38EA">
      <w:pPr>
        <w:widowControl w:val="0"/>
        <w:tabs>
          <w:tab w:val="left" w:pos="709"/>
        </w:tabs>
        <w:suppressAutoHyphens/>
        <w:spacing w:after="0" w:line="240" w:lineRule="auto"/>
        <w:ind w:left="709"/>
        <w:rPr>
          <w:rFonts w:eastAsia="Times New Roman" w:cstheme="minorHAnsi"/>
          <w:lang w:eastAsia="pl-PL"/>
        </w:rPr>
      </w:pPr>
    </w:p>
    <w:p w14:paraId="743EB76C" w14:textId="77777777" w:rsidR="005C7A2F" w:rsidRPr="007B10DE" w:rsidRDefault="005C7A2F" w:rsidP="005C7A2F">
      <w:pPr>
        <w:widowControl w:val="0"/>
        <w:tabs>
          <w:tab w:val="left" w:pos="709"/>
        </w:tabs>
        <w:suppressAutoHyphens/>
        <w:spacing w:after="0" w:line="240" w:lineRule="auto"/>
        <w:jc w:val="both"/>
        <w:rPr>
          <w:rFonts w:eastAsia="Times New Roman" w:cstheme="minorHAnsi"/>
          <w:lang w:eastAsia="pl-PL"/>
        </w:rPr>
      </w:pPr>
    </w:p>
    <w:p w14:paraId="250F9456" w14:textId="77777777" w:rsidR="005C7A2F" w:rsidRDefault="005C7A2F" w:rsidP="00031599">
      <w:pPr>
        <w:pStyle w:val="Akapitzlist"/>
        <w:widowControl w:val="0"/>
        <w:numPr>
          <w:ilvl w:val="0"/>
          <w:numId w:val="30"/>
        </w:numPr>
        <w:tabs>
          <w:tab w:val="left" w:pos="709"/>
        </w:tabs>
        <w:suppressAutoHyphens/>
        <w:spacing w:after="0" w:line="240" w:lineRule="auto"/>
        <w:jc w:val="both"/>
        <w:rPr>
          <w:rFonts w:eastAsia="Times New Roman" w:cstheme="minorHAnsi"/>
          <w:lang w:eastAsia="pl-PL"/>
        </w:rPr>
      </w:pPr>
      <w:r w:rsidRPr="000E6792">
        <w:rPr>
          <w:rFonts w:eastAsia="Times New Roman" w:cstheme="minorHAnsi"/>
          <w:lang w:eastAsia="pl-PL"/>
        </w:rPr>
        <w:t xml:space="preserve"> </w:t>
      </w:r>
      <w:bookmarkEnd w:id="10"/>
      <w:r>
        <w:rPr>
          <w:rFonts w:eastAsia="Times New Roman" w:cstheme="minorHAnsi"/>
          <w:lang w:eastAsia="pl-PL"/>
        </w:rPr>
        <w:t xml:space="preserve">– </w:t>
      </w:r>
      <w:r w:rsidRPr="000E6792">
        <w:rPr>
          <w:rFonts w:eastAsia="Times New Roman" w:cstheme="minorHAnsi"/>
          <w:lang w:eastAsia="pl-PL"/>
        </w:rPr>
        <w:t>warunek wymagany do każdej części zamówienia, potwierdzony protokołem odbioru (podpisanym przez obie strony umowy) lub inny dokument potwierdzający rzetelne wykonanie zamówień przez Oferenta</w:t>
      </w:r>
      <w:r>
        <w:rPr>
          <w:rFonts w:eastAsia="Times New Roman" w:cstheme="minorHAnsi"/>
          <w:lang w:eastAsia="pl-PL"/>
        </w:rPr>
        <w:t xml:space="preserve">. </w:t>
      </w:r>
      <w:r>
        <w:t xml:space="preserve">Warunek należy spełnić </w:t>
      </w:r>
      <w:r>
        <w:rPr>
          <w:rStyle w:val="Pogrubienie"/>
        </w:rPr>
        <w:t>odrębnie dla każdej części zamówienia</w:t>
      </w:r>
      <w:r>
        <w:t>, na którą Oferent składa ofertę.</w:t>
      </w:r>
    </w:p>
    <w:p w14:paraId="61BA6282" w14:textId="77777777" w:rsidR="005C7A2F" w:rsidRDefault="005C7A2F" w:rsidP="005C7A2F">
      <w:pPr>
        <w:pStyle w:val="Akapitzlist"/>
        <w:widowControl w:val="0"/>
        <w:tabs>
          <w:tab w:val="left" w:pos="709"/>
        </w:tabs>
        <w:suppressAutoHyphens/>
        <w:spacing w:after="0" w:line="240" w:lineRule="auto"/>
        <w:jc w:val="both"/>
        <w:rPr>
          <w:rFonts w:eastAsia="Times New Roman" w:cstheme="minorHAnsi"/>
          <w:lang w:eastAsia="pl-PL"/>
        </w:rPr>
      </w:pPr>
    </w:p>
    <w:p w14:paraId="46620911" w14:textId="77777777" w:rsidR="005C7A2F" w:rsidRPr="0074335F" w:rsidRDefault="005C7A2F" w:rsidP="00031599">
      <w:pPr>
        <w:pStyle w:val="Akapitzlist"/>
        <w:widowControl w:val="0"/>
        <w:numPr>
          <w:ilvl w:val="0"/>
          <w:numId w:val="30"/>
        </w:numPr>
        <w:tabs>
          <w:tab w:val="left" w:pos="709"/>
        </w:tabs>
        <w:suppressAutoHyphens/>
        <w:spacing w:after="0" w:line="240" w:lineRule="auto"/>
        <w:rPr>
          <w:rFonts w:eastAsia="Times New Roman" w:cstheme="minorHAnsi"/>
          <w:lang w:eastAsia="pl-PL"/>
        </w:rPr>
      </w:pPr>
      <w:r>
        <w:rPr>
          <w:rFonts w:eastAsia="Times New Roman" w:cstheme="minorHAnsi"/>
          <w:lang w:eastAsia="pl-PL"/>
        </w:rPr>
        <w:t xml:space="preserve"> - w</w:t>
      </w:r>
      <w:r w:rsidRPr="009B2FF6">
        <w:rPr>
          <w:rFonts w:eastAsia="Times New Roman" w:cstheme="minorHAnsi"/>
          <w:lang w:eastAsia="pl-PL"/>
        </w:rPr>
        <w:t xml:space="preserve"> przypadku, gdy Oferent składa ofertę na więcej niż jedną część zamówienia, dopuszcza się złożenie dokumentu potwierdzającego należyte wykonanie dostawy (protokołów odbioru) dotyczącego jedynie tej części, której wartość jest najwyższa spośród wszystkich części, na które składana jest oferta. Takie potwierdzenie będzie uznane za wystarczające dla celów oceny spełnienia warunku udziału w postępowaniu.</w:t>
      </w:r>
    </w:p>
    <w:p w14:paraId="3A02A3F9" w14:textId="77777777" w:rsidR="005C7A2F" w:rsidRPr="00BF232D" w:rsidRDefault="005C7A2F" w:rsidP="005C7A2F">
      <w:pPr>
        <w:widowControl w:val="0"/>
        <w:tabs>
          <w:tab w:val="left" w:pos="709"/>
        </w:tabs>
        <w:suppressAutoHyphens/>
        <w:spacing w:after="0" w:line="240" w:lineRule="auto"/>
        <w:jc w:val="both"/>
        <w:rPr>
          <w:rFonts w:eastAsia="Times New Roman" w:cstheme="minorHAnsi"/>
          <w:lang w:eastAsia="pl-PL"/>
        </w:rPr>
      </w:pPr>
    </w:p>
    <w:p w14:paraId="12595649" w14:textId="77777777" w:rsidR="005C7A2F" w:rsidRPr="003968FD" w:rsidRDefault="005C7A2F" w:rsidP="005C7A2F">
      <w:pPr>
        <w:widowControl w:val="0"/>
        <w:suppressAutoHyphens/>
        <w:spacing w:after="0" w:line="240" w:lineRule="auto"/>
        <w:ind w:left="709"/>
        <w:jc w:val="both"/>
        <w:rPr>
          <w:rFonts w:eastAsia="Times New Roman" w:cstheme="minorHAnsi"/>
          <w:color w:val="EE0000"/>
          <w:lang w:eastAsia="pl-PL"/>
        </w:rPr>
      </w:pPr>
      <w:r w:rsidRPr="00BF232D">
        <w:rPr>
          <w:rFonts w:eastAsia="Times New Roman" w:cstheme="minorHAnsi"/>
          <w:lang w:eastAsia="pl-PL"/>
        </w:rPr>
        <w:t xml:space="preserve">Powyższy warunek zostanie zweryfikowany na podstawie załącznika nr 5a </w:t>
      </w:r>
      <w:bookmarkStart w:id="11" w:name="_Hlk192662314"/>
      <w:r w:rsidRPr="00BF232D">
        <w:rPr>
          <w:rFonts w:eastAsia="Times New Roman" w:cstheme="minorHAnsi"/>
          <w:lang w:eastAsia="pl-PL"/>
        </w:rPr>
        <w:t xml:space="preserve">do zapytania ofertowego, zawierającego w treści stosowne oświadczenie. </w:t>
      </w:r>
      <w:bookmarkEnd w:id="11"/>
      <w:r>
        <w:rPr>
          <w:rFonts w:eastAsia="Times New Roman" w:cstheme="minorHAnsi"/>
          <w:lang w:eastAsia="pl-PL"/>
        </w:rPr>
        <w:t xml:space="preserve">Do załącznika 5a Oferent zobowiązany jest dołączyć kopie referencji, protokołów odbioru lub innych dokumentów potwierdzających należyte wykonanie usługi. </w:t>
      </w:r>
      <w:r w:rsidRPr="00BF232D">
        <w:rPr>
          <w:rFonts w:eastAsia="Times New Roman" w:cstheme="minorHAnsi"/>
          <w:lang w:eastAsia="pl-PL"/>
        </w:rPr>
        <w:t>Brak załącznika</w:t>
      </w:r>
      <w:r>
        <w:rPr>
          <w:rFonts w:eastAsia="Times New Roman" w:cstheme="minorHAnsi"/>
          <w:lang w:eastAsia="pl-PL"/>
        </w:rPr>
        <w:t xml:space="preserve"> 5a</w:t>
      </w:r>
      <w:r w:rsidRPr="00BF232D">
        <w:rPr>
          <w:rFonts w:eastAsia="Times New Roman" w:cstheme="minorHAnsi"/>
          <w:lang w:eastAsia="pl-PL"/>
        </w:rPr>
        <w:t xml:space="preserve"> skutkować będzie odrzuceniem oferty w całości. </w:t>
      </w:r>
      <w:bookmarkStart w:id="12" w:name="_Hlk200972461"/>
      <w:r w:rsidRPr="009875D6">
        <w:rPr>
          <w:rFonts w:eastAsia="Times New Roman" w:cstheme="minorHAnsi"/>
          <w:lang w:eastAsia="pl-PL"/>
        </w:rPr>
        <w:t xml:space="preserve">Brak poprawnie wypełnionego załącznika </w:t>
      </w:r>
      <w:r>
        <w:rPr>
          <w:rFonts w:eastAsia="Times New Roman" w:cstheme="minorHAnsi"/>
          <w:lang w:eastAsia="pl-PL"/>
        </w:rPr>
        <w:t xml:space="preserve">5a </w:t>
      </w:r>
      <w:r w:rsidRPr="009875D6">
        <w:rPr>
          <w:rFonts w:eastAsia="Times New Roman" w:cstheme="minorHAnsi"/>
          <w:lang w:eastAsia="pl-PL"/>
        </w:rPr>
        <w:t>skutkować będzie jednorazowym wezwaniem Oferenta do złożenia wyjaśnień w terminie wskazanym przez Zamawiającego.</w:t>
      </w:r>
      <w:bookmarkEnd w:id="12"/>
      <w:r>
        <w:rPr>
          <w:rFonts w:eastAsia="Times New Roman" w:cstheme="minorHAnsi"/>
          <w:lang w:eastAsia="pl-PL"/>
        </w:rPr>
        <w:t xml:space="preserve"> Brak dołączenia referencji skutkuje odrzuceniem oferty</w:t>
      </w:r>
      <w:r w:rsidRPr="00ED7BFA">
        <w:rPr>
          <w:rFonts w:eastAsia="Times New Roman" w:cstheme="minorHAnsi"/>
          <w:lang w:eastAsia="pl-PL"/>
        </w:rPr>
        <w:t>.</w:t>
      </w:r>
      <w:r>
        <w:rPr>
          <w:rFonts w:eastAsia="Times New Roman" w:cstheme="minorHAnsi"/>
          <w:lang w:eastAsia="pl-PL"/>
        </w:rPr>
        <w:t xml:space="preserve"> </w:t>
      </w:r>
      <w:r w:rsidRPr="00ED7BFA">
        <w:rPr>
          <w:u w:val="single"/>
        </w:rPr>
        <w:t>Na danych referencjach należy wskazać, jakiej części zamówienia dotyczą. W przypadku braku podania tej informacji w ofercie, Zamawiający wezwie Wykonawcę jednokrotnie do jej uzupełnienia w wyznaczonym terminie. Nieprzedłożenie uzupełnienia we wskazanym terminie skutkować będzie odrzuceniem oferty.</w:t>
      </w:r>
    </w:p>
    <w:p w14:paraId="084FE54C" w14:textId="77777777" w:rsidR="005C7A2F" w:rsidRPr="00BF232D" w:rsidRDefault="005C7A2F" w:rsidP="005C7A2F">
      <w:pPr>
        <w:widowControl w:val="0"/>
        <w:tabs>
          <w:tab w:val="left" w:pos="709"/>
        </w:tabs>
        <w:suppressAutoHyphens/>
        <w:spacing w:after="0" w:line="240" w:lineRule="auto"/>
        <w:rPr>
          <w:rFonts w:eastAsia="Times New Roman" w:cstheme="minorHAnsi"/>
          <w:lang w:eastAsia="pl-PL"/>
        </w:rPr>
      </w:pPr>
    </w:p>
    <w:p w14:paraId="7C1C3F9D" w14:textId="77777777" w:rsidR="005C7A2F" w:rsidRPr="00ED7BFA" w:rsidRDefault="005C7A2F" w:rsidP="005C7A2F">
      <w:pPr>
        <w:widowControl w:val="0"/>
        <w:suppressAutoHyphens/>
        <w:spacing w:after="0" w:line="240" w:lineRule="auto"/>
        <w:ind w:left="426"/>
        <w:rPr>
          <w:rFonts w:eastAsia="Times New Roman" w:cstheme="minorHAnsi"/>
          <w:lang w:eastAsia="pl-PL"/>
        </w:rPr>
      </w:pPr>
      <w:r w:rsidRPr="00ED7BFA">
        <w:rPr>
          <w:rFonts w:eastAsia="Times New Roman" w:cstheme="minorHAnsi"/>
          <w:lang w:eastAsia="pl-PL"/>
        </w:rPr>
        <w:t xml:space="preserve">Akceptowane formy potwierdzenia to protokoły odbioru lub inny dokument potwierdzający rzetelne wykonanie zamówień zawierające informację o rzetelnym zrealizowaniu zamówienia, w określnej kwocie zamówienia, terminie realizacji oraz informacji czego zamówienie dotyczyło. </w:t>
      </w:r>
      <w:bookmarkStart w:id="13" w:name="_Hlk203659199"/>
      <w:r w:rsidRPr="00ED7BFA">
        <w:t xml:space="preserve">Na danych referencjach należy wskazać, jakiej części zamówienia dotyczą. W przypadku braku podania tej informacji w ofercie, Zamawiający wezwie Wykonawcę jednokrotnie do jej uzupełnienia w wyznaczonym terminie. Nieprzedłożenie uzupełnienia we wskazanym terminie skutkować będzie odrzuceniem oferty. </w:t>
      </w:r>
      <w:r w:rsidRPr="00ED7BFA">
        <w:rPr>
          <w:rFonts w:eastAsia="Times New Roman" w:cstheme="minorHAnsi"/>
          <w:lang w:eastAsia="pl-PL"/>
        </w:rPr>
        <w:t>Brak pozostałych informacji na dokumencie również skutkować będzie jednorazowym wezwaniem Oferenta do złożenia wyjaśnień w terminie wskazanym przez Zamawiającego.</w:t>
      </w:r>
      <w:r w:rsidRPr="00ED7BFA">
        <w:t xml:space="preserve"> Nieprzedłożenie uzupełnienia we wskazanym terminie skutkować będzie odrzuceniem oferty</w:t>
      </w:r>
      <w:r>
        <w:t>.</w:t>
      </w:r>
    </w:p>
    <w:bookmarkEnd w:id="13"/>
    <w:p w14:paraId="62C17447" w14:textId="77777777" w:rsidR="005C7A2F" w:rsidRPr="00BA38DC" w:rsidRDefault="005C7A2F" w:rsidP="005C7A2F">
      <w:pPr>
        <w:widowControl w:val="0"/>
        <w:suppressAutoHyphens/>
        <w:spacing w:after="0" w:line="240" w:lineRule="auto"/>
        <w:rPr>
          <w:rFonts w:eastAsia="Times New Roman" w:cstheme="minorHAnsi"/>
          <w:b/>
          <w:bCs/>
          <w:lang w:eastAsia="pl-PL"/>
        </w:rPr>
      </w:pPr>
    </w:p>
    <w:p w14:paraId="3296A694" w14:textId="77777777" w:rsidR="005C7A2F" w:rsidRPr="00BF232D" w:rsidRDefault="005C7A2F" w:rsidP="005C7A2F">
      <w:pPr>
        <w:widowControl w:val="0"/>
        <w:suppressAutoHyphens/>
        <w:spacing w:after="0" w:line="240" w:lineRule="auto"/>
        <w:ind w:left="426"/>
        <w:rPr>
          <w:rFonts w:eastAsia="Times New Roman" w:cstheme="minorHAnsi"/>
          <w:b/>
          <w:bCs/>
          <w:lang w:eastAsia="pl-PL"/>
        </w:rPr>
      </w:pPr>
      <w:r w:rsidRPr="00BA38DC">
        <w:rPr>
          <w:rFonts w:eastAsia="Times New Roman" w:cstheme="minorHAnsi"/>
          <w:b/>
          <w:bCs/>
          <w:lang w:eastAsia="pl-PL"/>
        </w:rPr>
        <w:t>Brak dołączenia dokumentów skutkować będzie odrzuceniem oferty z wyłączeniem jednorazowego wezwania do wyjaśnień w sytuacji niepoprawnie wypełnionych załączników nr 5,  5a czy np. protokołów odbioru lub innego dokumentu potwierdzającego rzetelne wykonanie zamówienia.</w:t>
      </w:r>
      <w:r>
        <w:rPr>
          <w:rFonts w:eastAsia="Times New Roman" w:cstheme="minorHAnsi"/>
          <w:b/>
          <w:bCs/>
          <w:lang w:eastAsia="pl-PL"/>
        </w:rPr>
        <w:t xml:space="preserve"> </w:t>
      </w:r>
    </w:p>
    <w:p w14:paraId="58814CFD" w14:textId="77777777" w:rsidR="005C7A2F" w:rsidRDefault="005C7A2F" w:rsidP="005C7A2F">
      <w:pPr>
        <w:widowControl w:val="0"/>
        <w:suppressAutoHyphens/>
        <w:spacing w:after="0" w:line="240" w:lineRule="auto"/>
        <w:ind w:left="426"/>
        <w:rPr>
          <w:rFonts w:eastAsia="Times New Roman" w:cstheme="minorHAnsi"/>
          <w:u w:val="single"/>
          <w:lang w:eastAsia="pl-PL"/>
        </w:rPr>
      </w:pPr>
    </w:p>
    <w:p w14:paraId="73735BDA" w14:textId="77777777" w:rsidR="005C7A2F" w:rsidRPr="008969A4" w:rsidRDefault="005C7A2F" w:rsidP="005C7A2F">
      <w:pPr>
        <w:widowControl w:val="0"/>
        <w:suppressAutoHyphens/>
        <w:spacing w:after="0" w:line="240" w:lineRule="auto"/>
        <w:ind w:left="426"/>
        <w:rPr>
          <w:rFonts w:eastAsia="Times New Roman" w:cstheme="minorHAnsi"/>
          <w:b/>
          <w:bCs/>
          <w:u w:val="single"/>
          <w:lang w:eastAsia="pl-PL"/>
        </w:rPr>
      </w:pPr>
      <w:r w:rsidRPr="008969A4">
        <w:rPr>
          <w:rFonts w:eastAsia="Times New Roman" w:cstheme="minorHAnsi"/>
          <w:b/>
          <w:bCs/>
          <w:u w:val="single"/>
          <w:lang w:eastAsia="pl-PL"/>
        </w:rPr>
        <w:t>UWAGA!! warunek dotyczy wszystkich części zamówienia.</w:t>
      </w:r>
    </w:p>
    <w:p w14:paraId="34C3CA2B" w14:textId="5CD9691D" w:rsidR="00205C10" w:rsidRPr="006C7E8C" w:rsidRDefault="006951AB" w:rsidP="006C7E8C">
      <w:pPr>
        <w:pStyle w:val="Akapitzlist"/>
        <w:numPr>
          <w:ilvl w:val="0"/>
          <w:numId w:val="7"/>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jc w:val="both"/>
        <w:rPr>
          <w:rFonts w:cstheme="minorHAnsi"/>
          <w:b/>
          <w:sz w:val="20"/>
          <w:szCs w:val="20"/>
        </w:rPr>
      </w:pPr>
      <w:r w:rsidRPr="006C7E8C">
        <w:rPr>
          <w:rFonts w:cstheme="minorHAnsi"/>
          <w:b/>
          <w:sz w:val="20"/>
          <w:szCs w:val="20"/>
          <w:lang w:eastAsia="pl-PL"/>
        </w:rPr>
        <w:t>WYMAGANIA WOBEC WY</w:t>
      </w:r>
      <w:r w:rsidR="003011C4" w:rsidRPr="006C7E8C">
        <w:rPr>
          <w:rFonts w:cstheme="minorHAnsi"/>
          <w:b/>
          <w:sz w:val="20"/>
          <w:szCs w:val="20"/>
          <w:lang w:eastAsia="pl-PL"/>
        </w:rPr>
        <w:t>KONAWCY</w:t>
      </w:r>
      <w:r w:rsidR="00C37AC4" w:rsidRPr="006C7E8C">
        <w:rPr>
          <w:rFonts w:eastAsia="Times New Roman" w:cstheme="minorHAnsi"/>
          <w:b/>
          <w:color w:val="000000"/>
          <w:sz w:val="20"/>
          <w:szCs w:val="20"/>
          <w:lang w:eastAsia="pl-PL"/>
        </w:rPr>
        <w:t xml:space="preserve"> - </w:t>
      </w:r>
      <w:r w:rsidR="00C37AC4" w:rsidRPr="006C7E8C">
        <w:rPr>
          <w:rFonts w:cstheme="minorHAnsi"/>
          <w:b/>
          <w:sz w:val="20"/>
          <w:szCs w:val="20"/>
          <w:lang w:eastAsia="pl-PL"/>
        </w:rPr>
        <w:t>WARUNKI UDZIAŁU W POSTĘPOWANIU</w:t>
      </w:r>
    </w:p>
    <w:p w14:paraId="13C4349F" w14:textId="77777777" w:rsidR="005C7A2F" w:rsidRPr="00BF232D" w:rsidRDefault="005C7A2F" w:rsidP="005C7A2F">
      <w:pPr>
        <w:autoSpaceDE w:val="0"/>
        <w:autoSpaceDN w:val="0"/>
        <w:adjustRightInd w:val="0"/>
        <w:spacing w:after="0" w:line="240" w:lineRule="auto"/>
        <w:ind w:left="720"/>
        <w:contextualSpacing/>
        <w:rPr>
          <w:rFonts w:eastAsia="Times New Roman" w:cstheme="minorHAnsi"/>
          <w:i/>
          <w:lang w:eastAsia="pl-PL"/>
        </w:rPr>
      </w:pPr>
    </w:p>
    <w:p w14:paraId="692384B6" w14:textId="77777777" w:rsidR="005C7A2F" w:rsidRPr="00BF232D" w:rsidRDefault="005C7A2F" w:rsidP="00031599">
      <w:pPr>
        <w:widowControl w:val="0"/>
        <w:numPr>
          <w:ilvl w:val="0"/>
          <w:numId w:val="13"/>
        </w:numPr>
        <w:suppressAutoHyphens/>
        <w:spacing w:after="0" w:line="240" w:lineRule="auto"/>
        <w:ind w:left="426" w:hanging="284"/>
        <w:jc w:val="both"/>
        <w:rPr>
          <w:rFonts w:eastAsia="Times New Roman" w:cstheme="minorHAnsi"/>
          <w:lang w:eastAsia="pl-PL"/>
        </w:rPr>
      </w:pPr>
      <w:r w:rsidRPr="00BF232D">
        <w:rPr>
          <w:rFonts w:eastAsia="Times New Roman" w:cstheme="minorHAnsi"/>
          <w:lang w:eastAsia="pl-PL"/>
        </w:rPr>
        <w:t>Wyznaczenie osoby do kontaktu z ramienia Zamawiającego.</w:t>
      </w:r>
    </w:p>
    <w:p w14:paraId="12A728DD" w14:textId="77777777" w:rsidR="005C7A2F" w:rsidRPr="00BF232D" w:rsidRDefault="005C7A2F" w:rsidP="00031599">
      <w:pPr>
        <w:widowControl w:val="0"/>
        <w:numPr>
          <w:ilvl w:val="0"/>
          <w:numId w:val="13"/>
        </w:numPr>
        <w:suppressAutoHyphens/>
        <w:spacing w:after="0" w:line="240" w:lineRule="auto"/>
        <w:ind w:left="426" w:hanging="284"/>
        <w:jc w:val="both"/>
        <w:rPr>
          <w:rFonts w:eastAsia="Times New Roman" w:cstheme="minorHAnsi"/>
          <w:lang w:eastAsia="pl-PL"/>
        </w:rPr>
      </w:pPr>
      <w:r w:rsidRPr="00BF232D">
        <w:rPr>
          <w:rFonts w:eastAsia="Times New Roman" w:cstheme="minorHAnsi"/>
          <w:lang w:eastAsia="pl-PL"/>
        </w:rPr>
        <w:t>Ustalenie z Wykonawcą szczegółowego harmonogramu dostaw podczas realizacji zamówienia.</w:t>
      </w:r>
    </w:p>
    <w:p w14:paraId="31D76B98" w14:textId="77777777" w:rsidR="005C7A2F" w:rsidRPr="00FA4A46" w:rsidRDefault="005C7A2F" w:rsidP="00031599">
      <w:pPr>
        <w:widowControl w:val="0"/>
        <w:numPr>
          <w:ilvl w:val="0"/>
          <w:numId w:val="13"/>
        </w:numPr>
        <w:suppressAutoHyphens/>
        <w:spacing w:after="0" w:line="240" w:lineRule="auto"/>
        <w:ind w:left="426" w:hanging="284"/>
        <w:jc w:val="both"/>
        <w:rPr>
          <w:rFonts w:eastAsia="Times New Roman" w:cstheme="minorHAnsi"/>
          <w:lang w:eastAsia="pl-PL"/>
        </w:rPr>
      </w:pPr>
      <w:r w:rsidRPr="00BF232D">
        <w:rPr>
          <w:rFonts w:eastAsia="Times New Roman" w:cstheme="minorHAnsi"/>
          <w:color w:val="000000"/>
          <w:lang w:eastAsia="pl-PL"/>
        </w:rPr>
        <w:t>Kontrola realizacji zamówienia w miejscu jego realizacji przez osobę/osoby wyznaczoną/wyznaczone przez Zamawiającego.</w:t>
      </w:r>
    </w:p>
    <w:p w14:paraId="7C27676D" w14:textId="77777777" w:rsidR="00F21D14" w:rsidRPr="00F21D14" w:rsidRDefault="00F21D14" w:rsidP="00F21D14">
      <w:pPr>
        <w:pStyle w:val="Akapitzlist"/>
        <w:rPr>
          <w:rFonts w:cstheme="minorHAnsi"/>
          <w:b/>
          <w:bCs/>
          <w:sz w:val="20"/>
          <w:szCs w:val="20"/>
          <w:u w:val="single"/>
        </w:rPr>
      </w:pPr>
    </w:p>
    <w:p w14:paraId="5D90194C" w14:textId="77777777" w:rsidR="00F21D14" w:rsidRPr="00F21D14" w:rsidRDefault="00F21D14" w:rsidP="00F21D14">
      <w:pPr>
        <w:pStyle w:val="Akapitzlist"/>
        <w:widowControl w:val="0"/>
        <w:suppressAutoHyphens/>
        <w:spacing w:after="0"/>
        <w:ind w:left="426"/>
        <w:jc w:val="both"/>
        <w:rPr>
          <w:rFonts w:cstheme="minorHAnsi"/>
          <w:b/>
          <w:bCs/>
          <w:sz w:val="20"/>
          <w:szCs w:val="20"/>
          <w:u w:val="single"/>
        </w:rPr>
      </w:pPr>
    </w:p>
    <w:p w14:paraId="3033DA83" w14:textId="29B0C5A6" w:rsidR="0004692D" w:rsidRPr="00CB1F7A" w:rsidRDefault="0004692D" w:rsidP="00CB1F7A">
      <w:pPr>
        <w:pStyle w:val="Akapitzlist"/>
        <w:numPr>
          <w:ilvl w:val="0"/>
          <w:numId w:val="7"/>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jc w:val="both"/>
        <w:rPr>
          <w:rFonts w:cstheme="minorHAnsi"/>
          <w:b/>
          <w:sz w:val="20"/>
          <w:szCs w:val="20"/>
        </w:rPr>
      </w:pPr>
      <w:r w:rsidRPr="00CB1F7A">
        <w:rPr>
          <w:rFonts w:cstheme="minorHAnsi"/>
          <w:b/>
          <w:sz w:val="20"/>
          <w:szCs w:val="20"/>
        </w:rPr>
        <w:t>ZOBOWIĄZANIA ZAMAWIAJĄCEGO</w:t>
      </w:r>
    </w:p>
    <w:p w14:paraId="0EF0E558" w14:textId="11280332" w:rsidR="0004692D" w:rsidRPr="00261927" w:rsidRDefault="0004692D" w:rsidP="00031599">
      <w:pPr>
        <w:pStyle w:val="Lista3"/>
        <w:numPr>
          <w:ilvl w:val="0"/>
          <w:numId w:val="38"/>
        </w:numPr>
        <w:rPr>
          <w:lang w:eastAsia="pl-PL"/>
        </w:rPr>
      </w:pPr>
      <w:r w:rsidRPr="00261927">
        <w:rPr>
          <w:lang w:eastAsia="pl-PL"/>
        </w:rPr>
        <w:t>Wyznaczenie osoby do kontaktu z ramienia Zamawiającego.</w:t>
      </w:r>
    </w:p>
    <w:p w14:paraId="4A9B1126" w14:textId="4A29D1DE" w:rsidR="003966CC" w:rsidRPr="00261927" w:rsidRDefault="0004692D" w:rsidP="00031599">
      <w:pPr>
        <w:pStyle w:val="Lista3"/>
        <w:numPr>
          <w:ilvl w:val="0"/>
          <w:numId w:val="38"/>
        </w:numPr>
        <w:rPr>
          <w:lang w:eastAsia="pl-PL"/>
        </w:rPr>
      </w:pPr>
      <w:r w:rsidRPr="00261927">
        <w:rPr>
          <w:lang w:eastAsia="pl-PL"/>
        </w:rPr>
        <w:t>Ustalenie z Wykonawcą szczegółowego harmonogramu prac podczas realizacji zamówienia.</w:t>
      </w:r>
    </w:p>
    <w:p w14:paraId="453DA095" w14:textId="50EDD3B2" w:rsidR="00781478" w:rsidRPr="00D2570A" w:rsidRDefault="003966CC" w:rsidP="00031599">
      <w:pPr>
        <w:pStyle w:val="Lista3"/>
        <w:numPr>
          <w:ilvl w:val="0"/>
          <w:numId w:val="38"/>
        </w:numPr>
        <w:rPr>
          <w:lang w:eastAsia="pl-PL"/>
        </w:rPr>
      </w:pPr>
      <w:r w:rsidRPr="00261927">
        <w:rPr>
          <w:lang w:eastAsia="pl-PL"/>
        </w:rPr>
        <w:t>Kontrola realizacji szkolenia w miejscu jego realizacji.</w:t>
      </w:r>
    </w:p>
    <w:p w14:paraId="68465024" w14:textId="0D7BE4E8" w:rsidR="004240A3" w:rsidRPr="00CB1F7A" w:rsidRDefault="00187E09" w:rsidP="00CB1F7A">
      <w:pPr>
        <w:pStyle w:val="Akapitzlist"/>
        <w:numPr>
          <w:ilvl w:val="0"/>
          <w:numId w:val="7"/>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jc w:val="both"/>
        <w:rPr>
          <w:rFonts w:cstheme="minorHAnsi"/>
          <w:b/>
          <w:sz w:val="20"/>
          <w:szCs w:val="20"/>
        </w:rPr>
      </w:pPr>
      <w:r w:rsidRPr="00CB1F7A">
        <w:rPr>
          <w:rFonts w:cstheme="minorHAnsi"/>
          <w:b/>
          <w:sz w:val="20"/>
          <w:szCs w:val="20"/>
        </w:rPr>
        <w:t>I</w:t>
      </w:r>
      <w:r w:rsidR="004240A3" w:rsidRPr="00CB1F7A">
        <w:rPr>
          <w:rFonts w:cstheme="minorHAnsi"/>
          <w:b/>
          <w:sz w:val="20"/>
          <w:szCs w:val="20"/>
        </w:rPr>
        <w:t>NFORMACJE O WYKLUCZENIU</w:t>
      </w:r>
    </w:p>
    <w:p w14:paraId="3168416B" w14:textId="77777777" w:rsidR="005C7A2F" w:rsidRPr="00BF232D" w:rsidRDefault="005C7A2F" w:rsidP="003F0488">
      <w:pPr>
        <w:pStyle w:val="Akapitzlist"/>
        <w:numPr>
          <w:ilvl w:val="0"/>
          <w:numId w:val="11"/>
        </w:numPr>
        <w:spacing w:after="0" w:line="240" w:lineRule="auto"/>
        <w:ind w:left="426" w:hanging="284"/>
        <w:jc w:val="both"/>
        <w:rPr>
          <w:rFonts w:cstheme="minorHAnsi"/>
        </w:rPr>
      </w:pPr>
      <w:r w:rsidRPr="00BF232D">
        <w:rPr>
          <w:rFonts w:cstheme="minorHAnsi"/>
        </w:rPr>
        <w:t>Z udziału w niniejszym postępowaniu ofertowym wykluczone są podmioty powiązane kapitałowo lub osobowo</w:t>
      </w:r>
      <w:r w:rsidRPr="00FA4A46">
        <w:rPr>
          <w:rStyle w:val="Odwoanieprzypisudolnego"/>
          <w:rFonts w:cstheme="minorHAnsi"/>
        </w:rPr>
        <w:footnoteReference w:id="1"/>
      </w:r>
      <w:r w:rsidRPr="00FA4A46">
        <w:rPr>
          <w:rFonts w:cstheme="minorHAnsi"/>
        </w:rPr>
        <w:t xml:space="preserve"> </w:t>
      </w:r>
      <w:r w:rsidRPr="00BF232D">
        <w:rPr>
          <w:rFonts w:cstheme="minorHAnsi"/>
        </w:rPr>
        <w:t>z Zamawiającym.</w:t>
      </w:r>
    </w:p>
    <w:p w14:paraId="07A26963" w14:textId="77777777" w:rsidR="005C7A2F" w:rsidRPr="00BF232D" w:rsidRDefault="005C7A2F" w:rsidP="003F0488">
      <w:pPr>
        <w:pStyle w:val="Akapitzlist"/>
        <w:numPr>
          <w:ilvl w:val="0"/>
          <w:numId w:val="5"/>
        </w:numPr>
        <w:tabs>
          <w:tab w:val="left" w:pos="567"/>
        </w:tabs>
        <w:spacing w:after="0" w:line="240" w:lineRule="auto"/>
        <w:ind w:left="567" w:hanging="283"/>
        <w:jc w:val="both"/>
        <w:rPr>
          <w:rFonts w:cstheme="minorHAnsi"/>
        </w:rPr>
      </w:pPr>
      <w:r w:rsidRPr="00BF232D">
        <w:rPr>
          <w:rFonts w:cstheme="minorHAnsi"/>
        </w:rPr>
        <w:t>Osobą upoważnioną do zaciągania zobowiązań w imieniu Zamawiającego jest: Zgodnie z KRS 0000246895.</w:t>
      </w:r>
    </w:p>
    <w:p w14:paraId="7CB1A153" w14:textId="77777777" w:rsidR="005C7A2F" w:rsidRDefault="005C7A2F" w:rsidP="003F0488">
      <w:pPr>
        <w:pStyle w:val="Akapitzlist"/>
        <w:numPr>
          <w:ilvl w:val="0"/>
          <w:numId w:val="5"/>
        </w:numPr>
        <w:tabs>
          <w:tab w:val="left" w:pos="567"/>
        </w:tabs>
        <w:spacing w:after="0" w:line="240" w:lineRule="auto"/>
        <w:ind w:left="567" w:hanging="283"/>
        <w:jc w:val="both"/>
        <w:rPr>
          <w:rFonts w:cstheme="minorHAnsi"/>
        </w:rPr>
      </w:pPr>
      <w:r w:rsidRPr="00BF232D">
        <w:rPr>
          <w:rFonts w:cstheme="minorHAnsi"/>
        </w:rPr>
        <w:t xml:space="preserve">Osobą wykonującą w imieniu Zamawiającego czynności związane z przygotowaniem </w:t>
      </w:r>
      <w:r w:rsidRPr="00BF232D">
        <w:rPr>
          <w:rFonts w:cstheme="minorHAnsi"/>
        </w:rPr>
        <w:br/>
        <w:t>i przeprowadzeniem procedury wyboru Wykonawcy jest:</w:t>
      </w:r>
      <w:r>
        <w:rPr>
          <w:rFonts w:cstheme="minorHAnsi"/>
        </w:rPr>
        <w:t xml:space="preserve"> Agnieszka Wolska, Marlena Rajewska.</w:t>
      </w:r>
    </w:p>
    <w:p w14:paraId="4586ED5B" w14:textId="77777777" w:rsidR="005C7A2F" w:rsidRPr="00BF232D" w:rsidRDefault="005C7A2F" w:rsidP="005C7A2F">
      <w:pPr>
        <w:pStyle w:val="Akapitzlist"/>
        <w:tabs>
          <w:tab w:val="left" w:pos="567"/>
        </w:tabs>
        <w:spacing w:after="0" w:line="240" w:lineRule="auto"/>
        <w:ind w:left="567"/>
        <w:jc w:val="both"/>
        <w:rPr>
          <w:rFonts w:cstheme="minorHAnsi"/>
        </w:rPr>
      </w:pPr>
    </w:p>
    <w:p w14:paraId="644C8DCE" w14:textId="77777777" w:rsidR="005C7A2F" w:rsidRDefault="005C7A2F" w:rsidP="005C7A2F">
      <w:pPr>
        <w:spacing w:after="0" w:line="240" w:lineRule="auto"/>
        <w:jc w:val="both"/>
        <w:rPr>
          <w:rFonts w:cstheme="minorHAnsi"/>
          <w:b/>
        </w:rPr>
      </w:pPr>
      <w:r w:rsidRPr="00BF232D">
        <w:rPr>
          <w:rFonts w:cstheme="minorHAnsi"/>
          <w:b/>
        </w:rPr>
        <w:t>Warunek ten zostanie zweryfikowany na podstawie załącznika nr 2 do zapytania ofertowego, zawierającego w treści stosowne oświadczenie.</w:t>
      </w:r>
      <w:r w:rsidRPr="00BF232D">
        <w:rPr>
          <w:rFonts w:cstheme="minorHAnsi"/>
        </w:rPr>
        <w:t xml:space="preserve"> </w:t>
      </w:r>
      <w:r w:rsidRPr="00BF232D">
        <w:rPr>
          <w:rFonts w:cstheme="minorHAnsi"/>
          <w:b/>
        </w:rPr>
        <w:t>Brak załącznika oraz brak poprawnie wypełnionego załącznika skutkować będzie odrzuceniem oferty w całości.</w:t>
      </w:r>
    </w:p>
    <w:p w14:paraId="13D48A5A" w14:textId="77777777" w:rsidR="00DE1FE5" w:rsidRPr="00261927" w:rsidRDefault="00DE1FE5" w:rsidP="00CB1F7A">
      <w:pPr>
        <w:pStyle w:val="Akapitzlist"/>
        <w:numPr>
          <w:ilvl w:val="0"/>
          <w:numId w:val="7"/>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ind w:left="567" w:hanging="567"/>
        <w:jc w:val="both"/>
        <w:rPr>
          <w:rFonts w:cstheme="minorHAnsi"/>
          <w:b/>
          <w:sz w:val="20"/>
          <w:szCs w:val="20"/>
        </w:rPr>
      </w:pPr>
      <w:r w:rsidRPr="00261927">
        <w:rPr>
          <w:rFonts w:cstheme="minorHAnsi"/>
          <w:b/>
          <w:bCs/>
          <w:sz w:val="20"/>
          <w:szCs w:val="20"/>
        </w:rPr>
        <w:t>KRYTERIA</w:t>
      </w:r>
      <w:r w:rsidR="00376C1D" w:rsidRPr="00261927">
        <w:rPr>
          <w:rFonts w:cstheme="minorHAnsi"/>
          <w:b/>
          <w:bCs/>
          <w:sz w:val="20"/>
          <w:szCs w:val="20"/>
        </w:rPr>
        <w:t xml:space="preserve"> OCENY OFERT I WYBORU WYKONAWCY</w:t>
      </w:r>
    </w:p>
    <w:p w14:paraId="563C5454" w14:textId="3EFB2E9D" w:rsidR="005C7A2F" w:rsidRDefault="005C7A2F" w:rsidP="005C7A2F">
      <w:pPr>
        <w:pStyle w:val="wypetab"/>
        <w:tabs>
          <w:tab w:val="left" w:pos="284"/>
          <w:tab w:val="left" w:pos="747"/>
        </w:tabs>
        <w:ind w:left="720"/>
        <w:jc w:val="left"/>
        <w:rPr>
          <w:rFonts w:asciiTheme="minorHAnsi" w:hAnsiTheme="minorHAnsi" w:cstheme="minorHAnsi"/>
          <w:sz w:val="22"/>
          <w:szCs w:val="22"/>
        </w:rPr>
      </w:pPr>
    </w:p>
    <w:p w14:paraId="637C031D" w14:textId="77777777" w:rsidR="005C7A2F" w:rsidRPr="00BF232D" w:rsidRDefault="005C7A2F" w:rsidP="00031599">
      <w:pPr>
        <w:pStyle w:val="wypetab"/>
        <w:numPr>
          <w:ilvl w:val="0"/>
          <w:numId w:val="29"/>
        </w:numPr>
        <w:tabs>
          <w:tab w:val="left" w:pos="284"/>
          <w:tab w:val="left" w:pos="747"/>
        </w:tabs>
        <w:ind w:hanging="720"/>
        <w:jc w:val="left"/>
        <w:rPr>
          <w:rFonts w:asciiTheme="minorHAnsi" w:hAnsiTheme="minorHAnsi" w:cstheme="minorHAnsi"/>
          <w:sz w:val="22"/>
          <w:szCs w:val="22"/>
        </w:rPr>
      </w:pPr>
      <w:r w:rsidRPr="00BF232D">
        <w:rPr>
          <w:rFonts w:asciiTheme="minorHAnsi" w:hAnsiTheme="minorHAnsi" w:cstheme="minorHAnsi"/>
          <w:sz w:val="22"/>
          <w:szCs w:val="22"/>
        </w:rPr>
        <w:t>Zamawiający będzie oceniał oferty wg. następujących kryteriów i ich znaczenia:</w:t>
      </w:r>
    </w:p>
    <w:p w14:paraId="27905F41" w14:textId="77777777" w:rsidR="005C7A2F" w:rsidRPr="00BF232D" w:rsidRDefault="005C7A2F" w:rsidP="005C7A2F">
      <w:pPr>
        <w:autoSpaceDE w:val="0"/>
        <w:spacing w:after="0" w:line="240" w:lineRule="auto"/>
        <w:ind w:left="284" w:hanging="284"/>
        <w:rPr>
          <w:rFonts w:eastAsia="Times New Roman" w:cstheme="minorHAnsi"/>
          <w:b/>
        </w:rPr>
      </w:pPr>
    </w:p>
    <w:p w14:paraId="68A313C8" w14:textId="77777777" w:rsidR="005C7A2F" w:rsidRPr="00901CAF" w:rsidRDefault="005C7A2F" w:rsidP="00031599">
      <w:pPr>
        <w:pStyle w:val="Akapitzlist"/>
        <w:widowControl w:val="0"/>
        <w:numPr>
          <w:ilvl w:val="0"/>
          <w:numId w:val="33"/>
        </w:numPr>
        <w:suppressAutoHyphens/>
        <w:autoSpaceDE w:val="0"/>
        <w:spacing w:after="0" w:line="240" w:lineRule="auto"/>
        <w:ind w:left="709"/>
        <w:jc w:val="both"/>
        <w:rPr>
          <w:rFonts w:eastAsia="Calibri" w:cstheme="minorHAnsi"/>
          <w:b/>
        </w:rPr>
      </w:pPr>
      <w:r w:rsidRPr="00901CAF">
        <w:rPr>
          <w:rFonts w:eastAsia="Times New Roman" w:cstheme="minorHAnsi"/>
          <w:lang w:eastAsia="pl-PL"/>
        </w:rPr>
        <w:t>Kryterium</w:t>
      </w:r>
      <w:r w:rsidRPr="00901CAF">
        <w:rPr>
          <w:rFonts w:eastAsia="Times New Roman" w:cstheme="minorHAnsi"/>
          <w:b/>
        </w:rPr>
        <w:t xml:space="preserve"> 1 (K1) - Cena całkowita oferty (brutto)</w:t>
      </w:r>
      <w:r w:rsidRPr="00901CAF">
        <w:rPr>
          <w:rFonts w:eastAsia="Calibri" w:cstheme="minorHAnsi"/>
          <w:b/>
        </w:rPr>
        <w:t>, waga 70 %</w:t>
      </w:r>
    </w:p>
    <w:p w14:paraId="533AD152" w14:textId="77777777" w:rsidR="005C7A2F" w:rsidRPr="00BF232D" w:rsidRDefault="005C7A2F" w:rsidP="005C7A2F">
      <w:pPr>
        <w:tabs>
          <w:tab w:val="left" w:pos="0"/>
          <w:tab w:val="left" w:pos="3119"/>
          <w:tab w:val="left" w:pos="5040"/>
        </w:tabs>
        <w:autoSpaceDE w:val="0"/>
        <w:autoSpaceDN w:val="0"/>
        <w:adjustRightInd w:val="0"/>
        <w:spacing w:after="0" w:line="240" w:lineRule="auto"/>
        <w:rPr>
          <w:rFonts w:eastAsia="Calibri" w:cstheme="minorHAnsi"/>
        </w:rPr>
      </w:pPr>
    </w:p>
    <w:p w14:paraId="127D25B0" w14:textId="77777777" w:rsidR="005C7A2F" w:rsidRPr="00BF232D" w:rsidRDefault="005C7A2F" w:rsidP="005C7A2F">
      <w:pPr>
        <w:tabs>
          <w:tab w:val="left" w:pos="0"/>
          <w:tab w:val="left" w:pos="142"/>
          <w:tab w:val="left" w:pos="5040"/>
        </w:tabs>
        <w:autoSpaceDE w:val="0"/>
        <w:autoSpaceDN w:val="0"/>
        <w:adjustRightInd w:val="0"/>
        <w:spacing w:after="0" w:line="240" w:lineRule="auto"/>
        <w:contextualSpacing/>
        <w:jc w:val="center"/>
        <w:rPr>
          <w:rFonts w:eastAsia="Calibri" w:cstheme="minorHAnsi"/>
        </w:rPr>
      </w:pPr>
      <w:r w:rsidRPr="00BF232D">
        <w:rPr>
          <w:rFonts w:eastAsia="Calibri" w:cstheme="minorHAnsi"/>
        </w:rPr>
        <w:t>Punktacja w ramach ww. kryterium będzie przyznawana na podstawie poniższego wzoru:</w:t>
      </w:r>
    </w:p>
    <w:p w14:paraId="661B7DD1" w14:textId="77777777" w:rsidR="005C7A2F" w:rsidRPr="00BF232D" w:rsidRDefault="005C7A2F" w:rsidP="005C7A2F">
      <w:pPr>
        <w:tabs>
          <w:tab w:val="left" w:pos="0"/>
          <w:tab w:val="left" w:pos="142"/>
          <w:tab w:val="left" w:pos="5040"/>
        </w:tabs>
        <w:autoSpaceDE w:val="0"/>
        <w:autoSpaceDN w:val="0"/>
        <w:adjustRightInd w:val="0"/>
        <w:spacing w:after="0" w:line="240" w:lineRule="auto"/>
        <w:ind w:left="360"/>
        <w:contextualSpacing/>
        <w:rPr>
          <w:rFonts w:eastAsia="Calibri" w:cstheme="minorHAnsi"/>
        </w:rPr>
      </w:pPr>
    </w:p>
    <w:p w14:paraId="47B6B38F" w14:textId="77777777" w:rsidR="005C7A2F" w:rsidRPr="00BF232D" w:rsidRDefault="005C7A2F" w:rsidP="005C7A2F">
      <w:pPr>
        <w:tabs>
          <w:tab w:val="left" w:pos="0"/>
          <w:tab w:val="left" w:pos="142"/>
          <w:tab w:val="left" w:pos="5040"/>
        </w:tabs>
        <w:autoSpaceDE w:val="0"/>
        <w:autoSpaceDN w:val="0"/>
        <w:adjustRightInd w:val="0"/>
        <w:spacing w:after="0" w:line="240" w:lineRule="auto"/>
        <w:ind w:left="284"/>
        <w:contextualSpacing/>
        <w:rPr>
          <w:rFonts w:eastAsia="Calibri" w:cstheme="minorHAnsi"/>
        </w:rPr>
      </w:pPr>
      <m:oMathPara>
        <m:oMathParaPr>
          <m:jc m:val="center"/>
        </m:oMathParaPr>
        <m:oMath>
          <m:r>
            <m:rPr>
              <m:sty m:val="bi"/>
            </m:rPr>
            <w:rPr>
              <w:rFonts w:ascii="Cambria Math" w:hAnsi="Cambria Math" w:cstheme="minorHAnsi"/>
            </w:rPr>
            <m:t>Wobl=</m:t>
          </m:r>
          <m:f>
            <m:fPr>
              <m:ctrlPr>
                <w:rPr>
                  <w:rFonts w:ascii="Cambria Math" w:eastAsia="Calibri" w:hAnsi="Cambria Math" w:cstheme="minorHAnsi"/>
                  <w:b/>
                  <w:i/>
                </w:rPr>
              </m:ctrlPr>
            </m:fPr>
            <m:num>
              <m:r>
                <m:rPr>
                  <m:sty m:val="bi"/>
                </m:rPr>
                <w:rPr>
                  <w:rFonts w:ascii="Cambria Math" w:hAnsi="Cambria Math" w:cstheme="minorHAnsi"/>
                </w:rPr>
                <m:t>C min</m:t>
              </m:r>
            </m:num>
            <m:den>
              <m:r>
                <m:rPr>
                  <m:sty m:val="bi"/>
                </m:rPr>
                <w:rPr>
                  <w:rFonts w:ascii="Cambria Math" w:hAnsi="Cambria Math" w:cstheme="minorHAnsi"/>
                </w:rPr>
                <m:t>C obl</m:t>
              </m:r>
            </m:den>
          </m:f>
          <m:r>
            <m:rPr>
              <m:sty m:val="bi"/>
            </m:rPr>
            <w:rPr>
              <w:rFonts w:ascii="Cambria Math" w:hAnsi="Cambria Math" w:cstheme="minorHAnsi"/>
            </w:rPr>
            <m:t>*Wmax</m:t>
          </m:r>
        </m:oMath>
      </m:oMathPara>
    </w:p>
    <w:p w14:paraId="47135FB9" w14:textId="77777777" w:rsidR="005C7A2F" w:rsidRPr="00BF232D" w:rsidRDefault="005C7A2F" w:rsidP="005C7A2F">
      <w:pPr>
        <w:autoSpaceDE w:val="0"/>
        <w:autoSpaceDN w:val="0"/>
        <w:adjustRightInd w:val="0"/>
        <w:spacing w:after="0" w:line="240" w:lineRule="auto"/>
        <w:ind w:left="720"/>
        <w:rPr>
          <w:rFonts w:eastAsia="Calibri" w:cstheme="minorHAnsi"/>
        </w:rPr>
      </w:pPr>
    </w:p>
    <w:p w14:paraId="4D4C0FD4" w14:textId="77777777" w:rsidR="005C7A2F" w:rsidRPr="00BF232D" w:rsidRDefault="005C7A2F" w:rsidP="005C7A2F">
      <w:pPr>
        <w:tabs>
          <w:tab w:val="left" w:pos="5040"/>
        </w:tabs>
        <w:autoSpaceDE w:val="0"/>
        <w:autoSpaceDN w:val="0"/>
        <w:adjustRightInd w:val="0"/>
        <w:spacing w:after="0" w:line="240" w:lineRule="auto"/>
        <w:ind w:left="426"/>
        <w:rPr>
          <w:rFonts w:eastAsia="Calibri" w:cstheme="minorHAnsi"/>
        </w:rPr>
      </w:pPr>
      <w:r w:rsidRPr="00BF232D">
        <w:rPr>
          <w:rFonts w:eastAsia="Calibri" w:cstheme="minorHAnsi"/>
        </w:rPr>
        <w:t>W</w:t>
      </w:r>
      <w:r w:rsidRPr="00BF232D">
        <w:rPr>
          <w:rFonts w:eastAsia="Calibri" w:cstheme="minorHAnsi"/>
          <w:vertAlign w:val="subscript"/>
        </w:rPr>
        <w:t>obl</w:t>
      </w:r>
      <w:r w:rsidRPr="00BF232D">
        <w:rPr>
          <w:rFonts w:eastAsia="Calibri" w:cstheme="minorHAnsi"/>
        </w:rPr>
        <w:t xml:space="preserve">  - wartość punktowa, którą należy wyznaczyć</w:t>
      </w:r>
    </w:p>
    <w:p w14:paraId="7A0806C3" w14:textId="77777777" w:rsidR="005C7A2F" w:rsidRPr="00BF232D" w:rsidRDefault="005C7A2F" w:rsidP="005C7A2F">
      <w:pPr>
        <w:tabs>
          <w:tab w:val="left" w:pos="5040"/>
        </w:tabs>
        <w:autoSpaceDE w:val="0"/>
        <w:autoSpaceDN w:val="0"/>
        <w:adjustRightInd w:val="0"/>
        <w:spacing w:after="0" w:line="240" w:lineRule="auto"/>
        <w:ind w:left="426"/>
        <w:rPr>
          <w:rFonts w:eastAsia="Calibri" w:cstheme="minorHAnsi"/>
        </w:rPr>
      </w:pPr>
      <w:r w:rsidRPr="00BF232D">
        <w:rPr>
          <w:rFonts w:eastAsia="Calibri" w:cstheme="minorHAnsi"/>
        </w:rPr>
        <w:t>W</w:t>
      </w:r>
      <w:r w:rsidRPr="00BF232D">
        <w:rPr>
          <w:rFonts w:eastAsia="Calibri" w:cstheme="minorHAnsi"/>
          <w:vertAlign w:val="subscript"/>
        </w:rPr>
        <w:t>max</w:t>
      </w:r>
      <w:r w:rsidRPr="00BF232D">
        <w:rPr>
          <w:rFonts w:eastAsia="Calibri" w:cstheme="minorHAnsi"/>
        </w:rPr>
        <w:t xml:space="preserve"> - waga kryterium ceny – maksymalna liczba punktów, która może być przyznana w kryterium ceny</w:t>
      </w:r>
    </w:p>
    <w:p w14:paraId="20F8635F" w14:textId="77777777" w:rsidR="005C7A2F" w:rsidRPr="00BF232D" w:rsidRDefault="005C7A2F" w:rsidP="005C7A2F">
      <w:pPr>
        <w:tabs>
          <w:tab w:val="left" w:pos="5040"/>
        </w:tabs>
        <w:autoSpaceDE w:val="0"/>
        <w:autoSpaceDN w:val="0"/>
        <w:adjustRightInd w:val="0"/>
        <w:spacing w:after="0" w:line="240" w:lineRule="auto"/>
        <w:ind w:left="426"/>
        <w:rPr>
          <w:rFonts w:eastAsia="Calibri" w:cstheme="minorHAnsi"/>
        </w:rPr>
      </w:pPr>
      <w:r w:rsidRPr="00BF232D">
        <w:rPr>
          <w:rFonts w:eastAsia="Calibri" w:cstheme="minorHAnsi"/>
        </w:rPr>
        <w:t>C</w:t>
      </w:r>
      <w:r w:rsidRPr="00BF232D">
        <w:rPr>
          <w:rFonts w:eastAsia="Calibri" w:cstheme="minorHAnsi"/>
          <w:vertAlign w:val="subscript"/>
        </w:rPr>
        <w:t>min</w:t>
      </w:r>
      <w:r w:rsidRPr="00BF232D">
        <w:rPr>
          <w:rFonts w:eastAsia="Calibri" w:cstheme="minorHAnsi"/>
        </w:rPr>
        <w:t xml:space="preserve">   - wartość najniższej ceny</w:t>
      </w:r>
      <w:r w:rsidRPr="00BF232D">
        <w:rPr>
          <w:rFonts w:cstheme="minorHAnsi"/>
        </w:rPr>
        <w:t xml:space="preserve"> </w:t>
      </w:r>
      <w:r w:rsidRPr="00BF232D">
        <w:rPr>
          <w:rFonts w:eastAsia="Calibri" w:cstheme="minorHAnsi"/>
        </w:rPr>
        <w:t xml:space="preserve">całkowitej brutto spośród złożonych ofert Wykonawców </w:t>
      </w:r>
    </w:p>
    <w:p w14:paraId="74090927" w14:textId="77777777" w:rsidR="005C7A2F" w:rsidRPr="00BF232D" w:rsidRDefault="005C7A2F" w:rsidP="005C7A2F">
      <w:pPr>
        <w:tabs>
          <w:tab w:val="left" w:pos="5040"/>
        </w:tabs>
        <w:autoSpaceDE w:val="0"/>
        <w:autoSpaceDN w:val="0"/>
        <w:adjustRightInd w:val="0"/>
        <w:spacing w:after="0" w:line="240" w:lineRule="auto"/>
        <w:ind w:left="426"/>
        <w:rPr>
          <w:rFonts w:eastAsia="Calibri" w:cstheme="minorHAnsi"/>
        </w:rPr>
      </w:pPr>
      <w:r w:rsidRPr="00BF232D">
        <w:rPr>
          <w:rFonts w:eastAsia="Calibri" w:cstheme="minorHAnsi"/>
        </w:rPr>
        <w:t>C</w:t>
      </w:r>
      <w:r w:rsidRPr="00BF232D">
        <w:rPr>
          <w:rFonts w:eastAsia="Calibri" w:cstheme="minorHAnsi"/>
          <w:vertAlign w:val="subscript"/>
        </w:rPr>
        <w:t>obl</w:t>
      </w:r>
      <w:r w:rsidRPr="00BF232D">
        <w:rPr>
          <w:rFonts w:eastAsia="Calibri" w:cstheme="minorHAnsi"/>
        </w:rPr>
        <w:t xml:space="preserve">  - wartość ceny całkowite brutto rozpatrywanej</w:t>
      </w:r>
      <w:r w:rsidRPr="00BF232D">
        <w:rPr>
          <w:rFonts w:cstheme="minorHAnsi"/>
        </w:rPr>
        <w:t xml:space="preserve"> </w:t>
      </w:r>
      <w:r w:rsidRPr="00BF232D">
        <w:rPr>
          <w:rFonts w:eastAsia="Calibri" w:cstheme="minorHAnsi"/>
        </w:rPr>
        <w:t>oferty Wykonawcy</w:t>
      </w:r>
    </w:p>
    <w:p w14:paraId="19B10E9D" w14:textId="77777777" w:rsidR="005C7A2F" w:rsidRPr="00BF232D" w:rsidRDefault="005C7A2F" w:rsidP="005C7A2F">
      <w:pPr>
        <w:tabs>
          <w:tab w:val="left" w:pos="0"/>
          <w:tab w:val="left" w:pos="5040"/>
        </w:tabs>
        <w:autoSpaceDE w:val="0"/>
        <w:autoSpaceDN w:val="0"/>
        <w:adjustRightInd w:val="0"/>
        <w:spacing w:after="0" w:line="240" w:lineRule="auto"/>
        <w:rPr>
          <w:rFonts w:eastAsia="Calibri" w:cstheme="minorHAnsi"/>
        </w:rPr>
      </w:pPr>
    </w:p>
    <w:p w14:paraId="388A50D0" w14:textId="77777777" w:rsidR="005C7A2F" w:rsidRPr="00BF232D" w:rsidRDefault="005C7A2F" w:rsidP="005C7A2F">
      <w:pPr>
        <w:tabs>
          <w:tab w:val="left" w:pos="0"/>
          <w:tab w:val="left" w:pos="5040"/>
        </w:tabs>
        <w:autoSpaceDE w:val="0"/>
        <w:autoSpaceDN w:val="0"/>
        <w:adjustRightInd w:val="0"/>
        <w:spacing w:after="0" w:line="240" w:lineRule="auto"/>
        <w:jc w:val="center"/>
        <w:rPr>
          <w:rFonts w:eastAsia="Calibri" w:cstheme="minorHAnsi"/>
          <w:u w:val="single"/>
        </w:rPr>
      </w:pPr>
      <w:r w:rsidRPr="00BF232D">
        <w:rPr>
          <w:rFonts w:eastAsia="Calibri" w:cstheme="minorHAnsi"/>
          <w:u w:val="single"/>
        </w:rPr>
        <w:t>Maksymalna możliwa do zdobycia liczba punktów w ramach kryterium 1 (K1) wynosi 70 pkt.</w:t>
      </w:r>
    </w:p>
    <w:p w14:paraId="2D4B02BF" w14:textId="77777777" w:rsidR="005C7A2F" w:rsidRPr="00BF232D" w:rsidRDefault="005C7A2F" w:rsidP="005C7A2F">
      <w:pPr>
        <w:tabs>
          <w:tab w:val="left" w:pos="0"/>
          <w:tab w:val="left" w:pos="5040"/>
        </w:tabs>
        <w:autoSpaceDE w:val="0"/>
        <w:autoSpaceDN w:val="0"/>
        <w:adjustRightInd w:val="0"/>
        <w:spacing w:after="0" w:line="240" w:lineRule="auto"/>
        <w:rPr>
          <w:rFonts w:eastAsia="Calibri" w:cstheme="minorHAnsi"/>
        </w:rPr>
      </w:pPr>
    </w:p>
    <w:p w14:paraId="31B5224B" w14:textId="77777777" w:rsidR="005C7A2F" w:rsidRPr="00901CAF" w:rsidRDefault="005C7A2F" w:rsidP="00031599">
      <w:pPr>
        <w:pStyle w:val="Akapitzlist"/>
        <w:widowControl w:val="0"/>
        <w:numPr>
          <w:ilvl w:val="0"/>
          <w:numId w:val="33"/>
        </w:numPr>
        <w:suppressAutoHyphens/>
        <w:autoSpaceDE w:val="0"/>
        <w:spacing w:after="0" w:line="240" w:lineRule="auto"/>
        <w:ind w:left="709"/>
        <w:jc w:val="both"/>
        <w:rPr>
          <w:rFonts w:eastAsia="Calibri" w:cstheme="minorHAnsi"/>
          <w:b/>
        </w:rPr>
      </w:pPr>
      <w:r w:rsidRPr="00901CAF">
        <w:rPr>
          <w:rFonts w:eastAsia="Times New Roman" w:cstheme="minorHAnsi"/>
          <w:lang w:eastAsia="pl-PL"/>
        </w:rPr>
        <w:t>Kryterium</w:t>
      </w:r>
      <w:r w:rsidRPr="00901CAF">
        <w:rPr>
          <w:rFonts w:eastAsia="Times New Roman" w:cstheme="minorHAnsi"/>
          <w:b/>
        </w:rPr>
        <w:t xml:space="preserve"> 2 (K2) - ,,Elastyczność ‘’, waga 20 % </w:t>
      </w:r>
    </w:p>
    <w:p w14:paraId="0CF166F9" w14:textId="77777777" w:rsidR="005C7A2F" w:rsidRPr="00BF232D" w:rsidRDefault="005C7A2F" w:rsidP="005C7A2F">
      <w:pPr>
        <w:pStyle w:val="Akapitzlist"/>
        <w:tabs>
          <w:tab w:val="left" w:pos="0"/>
          <w:tab w:val="left" w:pos="3119"/>
          <w:tab w:val="left" w:pos="5040"/>
        </w:tabs>
        <w:autoSpaceDE w:val="0"/>
        <w:autoSpaceDN w:val="0"/>
        <w:adjustRightInd w:val="0"/>
        <w:spacing w:after="0" w:line="240" w:lineRule="auto"/>
        <w:rPr>
          <w:rFonts w:eastAsia="Calibri" w:cstheme="minorHAnsi"/>
          <w:b/>
        </w:rPr>
      </w:pPr>
    </w:p>
    <w:p w14:paraId="24081C20" w14:textId="77777777" w:rsidR="005C7A2F" w:rsidRPr="00BF232D" w:rsidRDefault="005C7A2F" w:rsidP="005C7A2F">
      <w:pPr>
        <w:pStyle w:val="Default"/>
        <w:ind w:left="142" w:firstLine="567"/>
        <w:jc w:val="both"/>
        <w:rPr>
          <w:rFonts w:asciiTheme="minorHAnsi" w:hAnsiTheme="minorHAnsi" w:cstheme="minorHAnsi"/>
          <w:sz w:val="22"/>
          <w:szCs w:val="22"/>
        </w:rPr>
      </w:pPr>
      <w:r w:rsidRPr="00BF232D">
        <w:rPr>
          <w:rFonts w:asciiTheme="minorHAnsi" w:hAnsiTheme="minorHAnsi" w:cstheme="minorHAnsi"/>
          <w:sz w:val="22"/>
          <w:szCs w:val="22"/>
        </w:rPr>
        <w:t>Punktacja w ramach ww. kryterium będzie przyznawana w następujący sposób:</w:t>
      </w:r>
    </w:p>
    <w:p w14:paraId="662BBDE8"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901CAF">
        <w:rPr>
          <w:rFonts w:eastAsia="Times New Roman" w:cstheme="minorHAnsi"/>
          <w:color w:val="000000"/>
          <w:lang w:eastAsia="pl-PL"/>
        </w:rPr>
        <w:t xml:space="preserve">Jeśli Wykonawca zaproponuje możliwość bezkosztowego przesunięcia/zmiany terminu/odwołania zaplanowanej dostawy/wniesienia na </w:t>
      </w:r>
      <w:r w:rsidRPr="00901CAF">
        <w:rPr>
          <w:rFonts w:eastAsia="Times New Roman" w:cstheme="minorHAnsi"/>
          <w:b/>
          <w:color w:val="000000"/>
          <w:lang w:eastAsia="pl-PL"/>
        </w:rPr>
        <w:t>jeden dzień przed planowaną realizacją danej dostawy/montażu</w:t>
      </w:r>
      <w:r>
        <w:rPr>
          <w:rFonts w:eastAsia="Times New Roman" w:cstheme="minorHAnsi"/>
          <w:b/>
          <w:color w:val="000000"/>
          <w:lang w:eastAsia="pl-PL"/>
        </w:rPr>
        <w:t>/instalacji</w:t>
      </w:r>
      <w:r w:rsidRPr="00901CAF">
        <w:rPr>
          <w:rFonts w:eastAsia="Times New Roman" w:cstheme="minorHAnsi"/>
          <w:b/>
          <w:color w:val="000000"/>
          <w:lang w:eastAsia="pl-PL"/>
        </w:rPr>
        <w:t xml:space="preserve"> otrzyma 100% maksymalnej liczby punktów, tj. 20.</w:t>
      </w:r>
      <w:r w:rsidRPr="00901CAF">
        <w:rPr>
          <w:rFonts w:eastAsia="Times New Roman" w:cstheme="minorHAnsi"/>
          <w:color w:val="000000"/>
          <w:lang w:eastAsia="pl-PL"/>
        </w:rPr>
        <w:t xml:space="preserve"> </w:t>
      </w:r>
    </w:p>
    <w:p w14:paraId="372155A8" w14:textId="77777777" w:rsidR="005C7A2F" w:rsidRDefault="005C7A2F" w:rsidP="005C7A2F">
      <w:pPr>
        <w:pStyle w:val="Akapitzlist"/>
        <w:spacing w:after="0" w:line="240" w:lineRule="auto"/>
        <w:ind w:left="1134"/>
        <w:jc w:val="both"/>
        <w:rPr>
          <w:rFonts w:eastAsia="Times New Roman" w:cstheme="minorHAnsi"/>
          <w:color w:val="000000"/>
          <w:lang w:eastAsia="pl-PL"/>
        </w:rPr>
      </w:pPr>
    </w:p>
    <w:p w14:paraId="14DFE8D9" w14:textId="77777777" w:rsidR="005C7A2F" w:rsidRPr="009B0EF2" w:rsidRDefault="005C7A2F" w:rsidP="005C7A2F">
      <w:pPr>
        <w:spacing w:after="0" w:line="240" w:lineRule="auto"/>
        <w:ind w:left="774"/>
        <w:jc w:val="both"/>
        <w:rPr>
          <w:rFonts w:eastAsia="Times New Roman" w:cstheme="minorHAnsi"/>
          <w:color w:val="000000"/>
          <w:lang w:eastAsia="pl-PL"/>
        </w:rPr>
      </w:pPr>
    </w:p>
    <w:p w14:paraId="6CF48600" w14:textId="77777777" w:rsidR="005C7A2F" w:rsidRPr="00901CA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901CAF">
        <w:rPr>
          <w:rFonts w:eastAsia="Times New Roman" w:cstheme="minorHAnsi"/>
          <w:color w:val="000000"/>
          <w:lang w:eastAsia="pl-PL"/>
        </w:rPr>
        <w:t>Jeśli natomiast Wykonawca zaproponuje, w ofercie możliwość bezkosztowego przesunięcia/zmiany terminu/odwołania zaplanowanej dostawy/montażu/ustawienia na:</w:t>
      </w:r>
    </w:p>
    <w:p w14:paraId="7BC59E8A" w14:textId="77777777" w:rsidR="005C7A2F" w:rsidRDefault="005C7A2F" w:rsidP="005C7A2F">
      <w:pPr>
        <w:spacing w:after="0" w:line="240" w:lineRule="auto"/>
        <w:ind w:left="1134"/>
        <w:contextualSpacing/>
        <w:jc w:val="both"/>
        <w:rPr>
          <w:rFonts w:eastAsia="Times New Roman" w:cstheme="minorHAnsi"/>
          <w:b/>
          <w:color w:val="000000"/>
          <w:lang w:eastAsia="pl-PL"/>
        </w:rPr>
      </w:pPr>
    </w:p>
    <w:p w14:paraId="67600DBD"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2 dni przed zaplanowanym terminem - otrzyma 15 punktów,</w:t>
      </w:r>
    </w:p>
    <w:p w14:paraId="6AFC045E"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3 dni przed zaplanowanym terminem - otrzyma 10 punktów</w:t>
      </w:r>
    </w:p>
    <w:p w14:paraId="61407BE3"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4 dni przed zaplanowanym terminem - otrzyma 5 punktów,</w:t>
      </w:r>
    </w:p>
    <w:p w14:paraId="01DDA97B"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5 dni przed zaplanowanym terminem - otrzyma 3 punktów,</w:t>
      </w:r>
    </w:p>
    <w:p w14:paraId="2FBB8A62"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6 dni przed zaplanowanym terminem - otrzyma 1 punktów,</w:t>
      </w:r>
    </w:p>
    <w:p w14:paraId="48B89C02" w14:textId="77777777" w:rsidR="005C7A2F"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7 dni przed zaplanowanym terminem - otrzyma 0 punktów.</w:t>
      </w:r>
    </w:p>
    <w:p w14:paraId="6D45D15D" w14:textId="77777777" w:rsidR="005C7A2F" w:rsidRDefault="005C7A2F" w:rsidP="005C7A2F">
      <w:pPr>
        <w:spacing w:after="0" w:line="240" w:lineRule="auto"/>
        <w:ind w:left="1134"/>
        <w:contextualSpacing/>
        <w:jc w:val="both"/>
        <w:rPr>
          <w:rFonts w:eastAsia="Times New Roman" w:cstheme="minorHAnsi"/>
          <w:b/>
          <w:color w:val="000000"/>
          <w:lang w:eastAsia="pl-PL"/>
        </w:rPr>
      </w:pPr>
    </w:p>
    <w:p w14:paraId="2A7DD86B" w14:textId="77777777" w:rsidR="005C7A2F" w:rsidRPr="00901CAF" w:rsidRDefault="005C7A2F" w:rsidP="00031599">
      <w:pPr>
        <w:pStyle w:val="Akapitzlist"/>
        <w:numPr>
          <w:ilvl w:val="0"/>
          <w:numId w:val="30"/>
        </w:numPr>
        <w:spacing w:after="0" w:line="240" w:lineRule="auto"/>
        <w:ind w:left="1134"/>
        <w:jc w:val="both"/>
        <w:rPr>
          <w:rFonts w:eastAsia="Times New Roman" w:cstheme="minorHAnsi"/>
          <w:b/>
          <w:color w:val="000000"/>
          <w:lang w:eastAsia="pl-PL"/>
        </w:rPr>
      </w:pPr>
      <w:r w:rsidRPr="00901CAF">
        <w:rPr>
          <w:rFonts w:eastAsia="Times New Roman" w:cstheme="minorHAnsi"/>
          <w:color w:val="000000"/>
          <w:lang w:eastAsia="pl-PL"/>
        </w:rPr>
        <w:t>Ze względu na fakt, iż Zamawiający zastrzega sobie prawo przesunięcia/zmiany terminu/odwołania dostawy/montażu</w:t>
      </w:r>
      <w:r>
        <w:rPr>
          <w:rFonts w:eastAsia="Times New Roman" w:cstheme="minorHAnsi"/>
          <w:color w:val="000000"/>
          <w:lang w:eastAsia="pl-PL"/>
        </w:rPr>
        <w:t>/instalacji</w:t>
      </w:r>
      <w:r w:rsidRPr="00901CAF">
        <w:rPr>
          <w:rFonts w:eastAsia="Times New Roman" w:cstheme="minorHAnsi"/>
          <w:color w:val="000000"/>
          <w:lang w:eastAsia="pl-PL"/>
        </w:rPr>
        <w:t xml:space="preserve">, najpóźniej na 7 dni przed pierwotnie ustaloną datą dostawy/montażu/ ustawienia Wykonawca nie może w ramach przedmiotowego kryterium określić terminu dłuższego. </w:t>
      </w:r>
    </w:p>
    <w:p w14:paraId="38E44F9F" w14:textId="77777777" w:rsidR="005C7A2F" w:rsidRDefault="005C7A2F" w:rsidP="00031599">
      <w:pPr>
        <w:pStyle w:val="Akapitzlist"/>
        <w:numPr>
          <w:ilvl w:val="0"/>
          <w:numId w:val="30"/>
        </w:numPr>
        <w:spacing w:after="0" w:line="240" w:lineRule="auto"/>
        <w:ind w:left="1134"/>
        <w:jc w:val="both"/>
        <w:rPr>
          <w:rFonts w:eastAsia="Times New Roman" w:cstheme="minorHAnsi"/>
          <w:bCs/>
          <w:color w:val="000000"/>
          <w:lang w:eastAsia="pl-PL"/>
        </w:rPr>
      </w:pPr>
      <w:r w:rsidRPr="00901CAF">
        <w:rPr>
          <w:rFonts w:eastAsia="Times New Roman" w:cstheme="minorHAnsi"/>
          <w:bCs/>
          <w:color w:val="000000"/>
          <w:lang w:eastAsia="pl-PL"/>
        </w:rPr>
        <w:t>Określenie dłuższego terminu niż 7 dni skutkować będzie odrzuceniem oferty.</w:t>
      </w:r>
    </w:p>
    <w:p w14:paraId="29CF5CEE" w14:textId="77777777" w:rsidR="005C7A2F" w:rsidRPr="00901CAF" w:rsidRDefault="005C7A2F" w:rsidP="00031599">
      <w:pPr>
        <w:pStyle w:val="Akapitzlist"/>
        <w:numPr>
          <w:ilvl w:val="0"/>
          <w:numId w:val="30"/>
        </w:numPr>
        <w:spacing w:after="0" w:line="240" w:lineRule="auto"/>
        <w:ind w:left="1134"/>
        <w:jc w:val="both"/>
        <w:rPr>
          <w:rFonts w:eastAsia="Times New Roman" w:cstheme="minorHAnsi"/>
          <w:bCs/>
          <w:color w:val="000000"/>
          <w:lang w:eastAsia="pl-PL"/>
        </w:rPr>
      </w:pPr>
      <w:r w:rsidRPr="00901CAF">
        <w:rPr>
          <w:rFonts w:cstheme="minorHAnsi"/>
        </w:rPr>
        <w:t>Maksymalna możliwa do zdobycia liczba punktów w ramach kryterium 2 (K2) wynosi 20 pkt.</w:t>
      </w:r>
    </w:p>
    <w:p w14:paraId="132CEBF5" w14:textId="77777777" w:rsidR="005C7A2F" w:rsidRPr="00BF232D" w:rsidRDefault="005C7A2F" w:rsidP="005C7A2F">
      <w:pPr>
        <w:pStyle w:val="Default"/>
        <w:rPr>
          <w:rFonts w:asciiTheme="minorHAnsi" w:hAnsiTheme="minorHAnsi" w:cstheme="minorHAnsi"/>
          <w:sz w:val="22"/>
          <w:szCs w:val="22"/>
        </w:rPr>
      </w:pPr>
    </w:p>
    <w:p w14:paraId="3D64D325" w14:textId="77777777" w:rsidR="005C7A2F" w:rsidRPr="00D44983" w:rsidRDefault="005C7A2F" w:rsidP="00031599">
      <w:pPr>
        <w:pStyle w:val="Akapitzlist"/>
        <w:widowControl w:val="0"/>
        <w:numPr>
          <w:ilvl w:val="0"/>
          <w:numId w:val="33"/>
        </w:numPr>
        <w:suppressAutoHyphens/>
        <w:autoSpaceDE w:val="0"/>
        <w:spacing w:after="0" w:line="240" w:lineRule="auto"/>
        <w:ind w:left="709"/>
        <w:jc w:val="both"/>
        <w:rPr>
          <w:rFonts w:eastAsia="Times New Roman" w:cstheme="minorHAnsi"/>
          <w:b/>
        </w:rPr>
      </w:pPr>
      <w:r w:rsidRPr="00D44983">
        <w:rPr>
          <w:rFonts w:eastAsia="Times New Roman" w:cstheme="minorHAnsi"/>
          <w:bCs/>
        </w:rPr>
        <w:t>Kryterium</w:t>
      </w:r>
      <w:r w:rsidRPr="00D44983">
        <w:rPr>
          <w:rFonts w:eastAsia="Times New Roman" w:cstheme="minorHAnsi"/>
          <w:b/>
        </w:rPr>
        <w:t xml:space="preserve"> 3 (K3) – Wydłużenie gwarancji do 36 miesięcy, waga 10%</w:t>
      </w:r>
    </w:p>
    <w:p w14:paraId="600514AC" w14:textId="77777777" w:rsidR="005C7A2F" w:rsidRPr="00BF232D" w:rsidRDefault="005C7A2F" w:rsidP="005C7A2F">
      <w:pPr>
        <w:pStyle w:val="Akapitzlist"/>
        <w:tabs>
          <w:tab w:val="left" w:pos="0"/>
          <w:tab w:val="left" w:pos="3119"/>
          <w:tab w:val="left" w:pos="5040"/>
        </w:tabs>
        <w:autoSpaceDE w:val="0"/>
        <w:autoSpaceDN w:val="0"/>
        <w:adjustRightInd w:val="0"/>
        <w:spacing w:after="0" w:line="240" w:lineRule="auto"/>
        <w:rPr>
          <w:rFonts w:eastAsia="Times New Roman" w:cstheme="minorHAnsi"/>
          <w:b/>
        </w:rPr>
      </w:pPr>
    </w:p>
    <w:p w14:paraId="3DF6E958" w14:textId="77777777" w:rsidR="005C7A2F" w:rsidRPr="00BF232D" w:rsidRDefault="005C7A2F" w:rsidP="005C7A2F">
      <w:pPr>
        <w:tabs>
          <w:tab w:val="left" w:pos="3119"/>
          <w:tab w:val="left" w:pos="5040"/>
        </w:tabs>
        <w:autoSpaceDE w:val="0"/>
        <w:autoSpaceDN w:val="0"/>
        <w:adjustRightInd w:val="0"/>
        <w:spacing w:after="0" w:line="240" w:lineRule="auto"/>
        <w:ind w:left="426"/>
        <w:rPr>
          <w:rFonts w:eastAsia="Times New Roman" w:cstheme="minorHAnsi"/>
          <w:color w:val="000000"/>
          <w:lang w:eastAsia="pl-PL"/>
        </w:rPr>
      </w:pPr>
      <w:r w:rsidRPr="00BF232D">
        <w:rPr>
          <w:rFonts w:eastAsia="Times New Roman" w:cstheme="minorHAnsi"/>
          <w:color w:val="000000"/>
          <w:lang w:eastAsia="pl-PL"/>
        </w:rPr>
        <w:t>Punktacja w ramach ww. kryterium będzie przyznawana w następujący sposób:</w:t>
      </w:r>
    </w:p>
    <w:p w14:paraId="4462AD29"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D44983">
        <w:rPr>
          <w:rFonts w:eastAsia="Times New Roman" w:cstheme="minorHAnsi"/>
          <w:color w:val="000000"/>
          <w:lang w:eastAsia="pl-PL"/>
        </w:rPr>
        <w:t xml:space="preserve">Wykonawca, który zaoferował wartość </w:t>
      </w:r>
      <w:r w:rsidRPr="00D44983">
        <w:rPr>
          <w:rFonts w:eastAsia="Times New Roman" w:cstheme="minorHAnsi"/>
          <w:b/>
          <w:color w:val="000000"/>
          <w:lang w:eastAsia="pl-PL"/>
        </w:rPr>
        <w:t>36 miesięcy lub więcej</w:t>
      </w:r>
      <w:r w:rsidRPr="00D44983">
        <w:rPr>
          <w:rFonts w:eastAsia="Times New Roman" w:cstheme="minorHAnsi"/>
          <w:color w:val="000000"/>
          <w:lang w:eastAsia="pl-PL"/>
        </w:rPr>
        <w:t xml:space="preserve"> – otrzymuje maksymalną liczbę punktów w przedmiotowym kryterium – 10 pkt.</w:t>
      </w:r>
    </w:p>
    <w:p w14:paraId="1899CFB8"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D44983">
        <w:rPr>
          <w:rFonts w:eastAsia="Times New Roman" w:cstheme="minorHAnsi"/>
          <w:color w:val="000000"/>
          <w:lang w:eastAsia="pl-PL"/>
        </w:rPr>
        <w:t xml:space="preserve">Wykonawca, który zaoferował wartość </w:t>
      </w:r>
      <w:r w:rsidRPr="00D44983">
        <w:rPr>
          <w:rFonts w:eastAsia="Times New Roman" w:cstheme="minorHAnsi"/>
          <w:b/>
          <w:color w:val="000000"/>
          <w:lang w:eastAsia="pl-PL"/>
        </w:rPr>
        <w:t xml:space="preserve">równą 24 miesiące </w:t>
      </w:r>
      <w:r w:rsidRPr="00D44983">
        <w:rPr>
          <w:rFonts w:eastAsia="Times New Roman" w:cstheme="minorHAnsi"/>
          <w:color w:val="000000"/>
          <w:lang w:eastAsia="pl-PL"/>
        </w:rPr>
        <w:t>– otrzymuje 0 pkt.</w:t>
      </w:r>
    </w:p>
    <w:p w14:paraId="5FC286CE"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157963">
        <w:rPr>
          <w:rFonts w:eastAsia="Times New Roman" w:cstheme="minorHAnsi"/>
          <w:color w:val="000000"/>
          <w:lang w:eastAsia="pl-PL"/>
        </w:rPr>
        <w:t xml:space="preserve">Ze względu na fakt, iż Zamawiający wymaga udzielenia przez Wykonawcę gwarancji jakości i rękojmi za wady - </w:t>
      </w:r>
      <w:r w:rsidRPr="00157963">
        <w:rPr>
          <w:rFonts w:eastAsia="Times New Roman" w:cstheme="minorHAnsi"/>
          <w:b/>
          <w:color w:val="000000"/>
          <w:lang w:eastAsia="pl-PL"/>
        </w:rPr>
        <w:t>minimum 24 miesiące</w:t>
      </w:r>
      <w:r w:rsidRPr="00157963">
        <w:rPr>
          <w:rFonts w:eastAsia="Times New Roman" w:cstheme="minorHAnsi"/>
          <w:color w:val="000000"/>
          <w:lang w:eastAsia="pl-PL"/>
        </w:rPr>
        <w:t xml:space="preserve"> - liczone od daty podpisania protokołu końcowego</w:t>
      </w:r>
      <w:r>
        <w:rPr>
          <w:rFonts w:eastAsia="Times New Roman" w:cstheme="minorHAnsi"/>
          <w:color w:val="000000"/>
          <w:lang w:eastAsia="pl-PL"/>
        </w:rPr>
        <w:t xml:space="preserve"> </w:t>
      </w:r>
      <w:r w:rsidRPr="00157963">
        <w:rPr>
          <w:rFonts w:eastAsia="Times New Roman" w:cstheme="minorHAnsi"/>
          <w:color w:val="000000"/>
          <w:lang w:eastAsia="pl-PL"/>
        </w:rPr>
        <w:t>Wykonawca nie może w ramach przedmiotowego kryterium określić terminu krótszego</w:t>
      </w:r>
      <w:r>
        <w:rPr>
          <w:rFonts w:eastAsia="Times New Roman" w:cstheme="minorHAnsi"/>
          <w:color w:val="000000"/>
          <w:lang w:eastAsia="pl-PL"/>
        </w:rPr>
        <w:t>.</w:t>
      </w:r>
    </w:p>
    <w:p w14:paraId="44BA792F"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157963">
        <w:rPr>
          <w:rFonts w:eastAsia="Times New Roman" w:cstheme="minorHAnsi"/>
          <w:b/>
          <w:color w:val="000000"/>
          <w:lang w:eastAsia="pl-PL"/>
        </w:rPr>
        <w:t>Określenie krótszego terminu niż 24 miesiące skutkować będzie odrzuceniem oferty</w:t>
      </w:r>
      <w:r w:rsidRPr="00157963">
        <w:rPr>
          <w:rFonts w:eastAsia="Times New Roman" w:cstheme="minorHAnsi"/>
          <w:color w:val="000000"/>
          <w:lang w:eastAsia="pl-PL"/>
        </w:rPr>
        <w:t>.</w:t>
      </w:r>
    </w:p>
    <w:p w14:paraId="40C7CC94" w14:textId="77777777" w:rsidR="005C7A2F" w:rsidRPr="00157963"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157963">
        <w:rPr>
          <w:rFonts w:cstheme="minorHAnsi"/>
        </w:rPr>
        <w:t>Maksymalna możliwa do zdobycia liczba punktów w ramach kryterium 3 (K3) wynosi 10 pkt.</w:t>
      </w:r>
    </w:p>
    <w:p w14:paraId="4C000EB3" w14:textId="77777777" w:rsidR="005C7A2F" w:rsidRDefault="005C7A2F" w:rsidP="005C7A2F">
      <w:pPr>
        <w:pStyle w:val="Default"/>
        <w:tabs>
          <w:tab w:val="left" w:pos="0"/>
        </w:tabs>
        <w:rPr>
          <w:rFonts w:asciiTheme="minorHAnsi" w:hAnsiTheme="minorHAnsi" w:cstheme="minorHAnsi"/>
          <w:b/>
          <w:bCs/>
          <w:sz w:val="22"/>
          <w:szCs w:val="22"/>
        </w:rPr>
      </w:pPr>
    </w:p>
    <w:p w14:paraId="3940C710" w14:textId="77777777" w:rsidR="005C7A2F" w:rsidRDefault="005C7A2F" w:rsidP="005C7A2F">
      <w:pPr>
        <w:pStyle w:val="Default"/>
        <w:tabs>
          <w:tab w:val="left" w:pos="0"/>
        </w:tabs>
        <w:jc w:val="center"/>
        <w:rPr>
          <w:rFonts w:asciiTheme="minorHAnsi" w:hAnsiTheme="minorHAnsi" w:cstheme="minorHAnsi"/>
          <w:b/>
          <w:bCs/>
          <w:sz w:val="22"/>
          <w:szCs w:val="22"/>
        </w:rPr>
      </w:pPr>
    </w:p>
    <w:p w14:paraId="05218915" w14:textId="77777777" w:rsidR="005C7A2F" w:rsidRPr="00BF232D" w:rsidRDefault="005C7A2F" w:rsidP="005C7A2F">
      <w:pPr>
        <w:pStyle w:val="Default"/>
        <w:tabs>
          <w:tab w:val="left" w:pos="0"/>
        </w:tabs>
        <w:jc w:val="center"/>
        <w:rPr>
          <w:rFonts w:asciiTheme="minorHAnsi" w:hAnsiTheme="minorHAnsi" w:cstheme="minorHAnsi"/>
          <w:b/>
          <w:bCs/>
          <w:sz w:val="22"/>
          <w:szCs w:val="22"/>
        </w:rPr>
      </w:pPr>
      <w:r w:rsidRPr="00BF232D">
        <w:rPr>
          <w:rFonts w:asciiTheme="minorHAnsi" w:hAnsiTheme="minorHAnsi" w:cstheme="minorHAnsi"/>
          <w:b/>
          <w:bCs/>
          <w:sz w:val="22"/>
          <w:szCs w:val="22"/>
        </w:rPr>
        <w:t>Ocena ogólna ofert dla zamówienia dokonywana będzie w oparciu o poniższy wzór:</w:t>
      </w:r>
    </w:p>
    <w:p w14:paraId="72949D0E" w14:textId="77777777" w:rsidR="005C7A2F" w:rsidRPr="00BF232D" w:rsidRDefault="005C7A2F" w:rsidP="005C7A2F">
      <w:pPr>
        <w:pStyle w:val="Default"/>
        <w:tabs>
          <w:tab w:val="left" w:pos="0"/>
        </w:tabs>
        <w:rPr>
          <w:rFonts w:asciiTheme="minorHAnsi" w:hAnsiTheme="minorHAnsi" w:cstheme="minorHAnsi"/>
          <w:sz w:val="22"/>
          <w:szCs w:val="22"/>
        </w:rPr>
      </w:pPr>
    </w:p>
    <w:p w14:paraId="4A5A054A" w14:textId="77777777" w:rsidR="005C7A2F" w:rsidRPr="00BF232D" w:rsidRDefault="005C7A2F" w:rsidP="005C7A2F">
      <w:pPr>
        <w:tabs>
          <w:tab w:val="left" w:pos="0"/>
          <w:tab w:val="left" w:pos="3119"/>
          <w:tab w:val="left" w:pos="5040"/>
        </w:tabs>
        <w:autoSpaceDE w:val="0"/>
        <w:autoSpaceDN w:val="0"/>
        <w:adjustRightInd w:val="0"/>
        <w:spacing w:after="0" w:line="240" w:lineRule="auto"/>
        <w:rPr>
          <w:rFonts w:eastAsia="Times New Roman" w:cstheme="minorHAnsi"/>
          <w:color w:val="000000"/>
          <w:lang w:eastAsia="pl-PL"/>
        </w:rPr>
      </w:pPr>
      <m:oMathPara>
        <m:oMathParaPr>
          <m:jc m:val="center"/>
        </m:oMathParaPr>
        <m:oMath>
          <m:r>
            <m:rPr>
              <m:sty m:val="bi"/>
            </m:rPr>
            <w:rPr>
              <w:rFonts w:ascii="Cambria Math" w:eastAsia="Times New Roman" w:hAnsi="Cambria Math" w:cstheme="minorHAnsi"/>
              <w:color w:val="000000"/>
              <w:lang w:eastAsia="pl-PL"/>
            </w:rPr>
            <m:t>O=K1+K</m:t>
          </m:r>
          <m:r>
            <m:rPr>
              <m:sty m:val="bi"/>
            </m:rPr>
            <w:rPr>
              <w:rFonts w:ascii="Cambria Math" w:eastAsia="Times New Roman" w:hAnsi="Cambria Math" w:cstheme="minorHAnsi"/>
              <w:color w:val="000000"/>
              <w:lang w:eastAsia="pl-PL"/>
            </w:rPr>
            <m:t>2+K</m:t>
          </m:r>
          <m:r>
            <m:rPr>
              <m:sty m:val="bi"/>
            </m:rPr>
            <w:rPr>
              <w:rFonts w:ascii="Cambria Math" w:eastAsia="Times New Roman" w:hAnsi="Cambria Math" w:cstheme="minorHAnsi"/>
              <w:color w:val="000000"/>
              <w:lang w:eastAsia="pl-PL"/>
            </w:rPr>
            <m:t>3</m:t>
          </m:r>
        </m:oMath>
      </m:oMathPara>
    </w:p>
    <w:p w14:paraId="7A89D49A"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 xml:space="preserve">gdzie: </w:t>
      </w:r>
    </w:p>
    <w:p w14:paraId="14AE074B"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 xml:space="preserve">O – oznacza łączną ocenę jako sumę punktów w poszczególnych kryteriach </w:t>
      </w:r>
    </w:p>
    <w:p w14:paraId="735A78B9"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 xml:space="preserve">K1 – liczba punktów uzyskanych w kryterium „Cena całkowita oferty (brutto)” </w:t>
      </w:r>
    </w:p>
    <w:p w14:paraId="70D63F0D"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K2 – liczba punktów uzyskanych w kryterium „Elastyczność”</w:t>
      </w:r>
    </w:p>
    <w:p w14:paraId="663DBAA6"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K3- liczba punktów uzyskanych w kryterium „Wydłużenie gwarancji do 36 miesięcy”</w:t>
      </w:r>
    </w:p>
    <w:p w14:paraId="692E65EB" w14:textId="77777777" w:rsidR="005C7A2F" w:rsidRPr="00BF232D" w:rsidRDefault="005C7A2F" w:rsidP="005C7A2F">
      <w:pPr>
        <w:pStyle w:val="Default"/>
        <w:tabs>
          <w:tab w:val="left" w:pos="0"/>
        </w:tabs>
        <w:rPr>
          <w:rFonts w:asciiTheme="minorHAnsi" w:hAnsiTheme="minorHAnsi" w:cstheme="minorHAnsi"/>
          <w:sz w:val="22"/>
          <w:szCs w:val="22"/>
        </w:rPr>
      </w:pPr>
    </w:p>
    <w:p w14:paraId="3408CCA0" w14:textId="77777777" w:rsidR="005C7A2F" w:rsidRPr="00BF232D" w:rsidRDefault="005C7A2F" w:rsidP="005C7A2F">
      <w:pPr>
        <w:tabs>
          <w:tab w:val="left" w:pos="0"/>
          <w:tab w:val="left" w:pos="3119"/>
          <w:tab w:val="left" w:pos="5040"/>
        </w:tabs>
        <w:autoSpaceDE w:val="0"/>
        <w:autoSpaceDN w:val="0"/>
        <w:adjustRightInd w:val="0"/>
        <w:spacing w:after="0" w:line="240" w:lineRule="auto"/>
        <w:jc w:val="center"/>
        <w:rPr>
          <w:rFonts w:eastAsia="Calibri" w:cstheme="minorHAnsi"/>
        </w:rPr>
      </w:pPr>
      <w:r w:rsidRPr="00BF232D">
        <w:rPr>
          <w:rFonts w:cstheme="minorHAnsi"/>
        </w:rPr>
        <w:t>Maksymalna liczba punktów, jaką może uzyskać oferta wynosi łącznie 100 pkt.</w:t>
      </w:r>
    </w:p>
    <w:p w14:paraId="509EF150" w14:textId="77777777" w:rsidR="005C7A2F" w:rsidRPr="00BF232D" w:rsidRDefault="005C7A2F" w:rsidP="005C7A2F">
      <w:pPr>
        <w:tabs>
          <w:tab w:val="left" w:pos="0"/>
          <w:tab w:val="left" w:pos="284"/>
        </w:tabs>
        <w:autoSpaceDE w:val="0"/>
        <w:autoSpaceDN w:val="0"/>
        <w:adjustRightInd w:val="0"/>
        <w:spacing w:after="0" w:line="240" w:lineRule="auto"/>
        <w:rPr>
          <w:rFonts w:eastAsia="Times New Roman" w:cstheme="minorHAnsi"/>
          <w:lang w:eastAsia="pl-PL"/>
        </w:rPr>
      </w:pPr>
    </w:p>
    <w:p w14:paraId="7C9C6612" w14:textId="77777777" w:rsidR="005C7A2F" w:rsidRPr="00BF232D" w:rsidRDefault="005C7A2F" w:rsidP="00031599">
      <w:pPr>
        <w:pStyle w:val="wypetab"/>
        <w:numPr>
          <w:ilvl w:val="0"/>
          <w:numId w:val="29"/>
        </w:numPr>
        <w:tabs>
          <w:tab w:val="clear" w:pos="5040"/>
          <w:tab w:val="left" w:pos="0"/>
          <w:tab w:val="left" w:pos="284"/>
        </w:tabs>
        <w:ind w:left="284" w:hanging="284"/>
        <w:jc w:val="both"/>
        <w:rPr>
          <w:rFonts w:asciiTheme="minorHAnsi" w:hAnsiTheme="minorHAnsi" w:cstheme="minorHAnsi"/>
          <w:sz w:val="22"/>
          <w:szCs w:val="22"/>
        </w:rPr>
      </w:pPr>
      <w:r w:rsidRPr="00BF232D">
        <w:rPr>
          <w:rFonts w:asciiTheme="minorHAnsi" w:hAnsiTheme="minorHAnsi" w:cstheme="minorHAnsi"/>
          <w:sz w:val="22"/>
          <w:szCs w:val="22"/>
        </w:rPr>
        <w:t>Ocena w oparciu o ww. kryteria zostanie dokonana z dokładnością do dwóch miejsc po przecinku (ułamkowa liczba punktów będzie zaokrąglona do pełnych liczb zgodnie z zasadami matematycznymi).</w:t>
      </w:r>
    </w:p>
    <w:p w14:paraId="1704C2D8" w14:textId="77777777" w:rsidR="005C7A2F" w:rsidRPr="00BF232D" w:rsidRDefault="005C7A2F" w:rsidP="005C7A2F">
      <w:pPr>
        <w:pStyle w:val="wypetab"/>
        <w:tabs>
          <w:tab w:val="clear" w:pos="5040"/>
          <w:tab w:val="left" w:pos="0"/>
          <w:tab w:val="left" w:pos="284"/>
        </w:tabs>
        <w:ind w:left="284"/>
        <w:jc w:val="both"/>
        <w:rPr>
          <w:rFonts w:asciiTheme="minorHAnsi" w:hAnsiTheme="minorHAnsi" w:cstheme="minorHAnsi"/>
          <w:sz w:val="22"/>
          <w:szCs w:val="22"/>
        </w:rPr>
      </w:pPr>
    </w:p>
    <w:p w14:paraId="2CB38727" w14:textId="77777777" w:rsidR="005C7A2F" w:rsidRPr="00BF232D" w:rsidRDefault="005C7A2F" w:rsidP="00031599">
      <w:pPr>
        <w:pStyle w:val="wypetab"/>
        <w:numPr>
          <w:ilvl w:val="0"/>
          <w:numId w:val="29"/>
        </w:numPr>
        <w:tabs>
          <w:tab w:val="clear" w:pos="5040"/>
          <w:tab w:val="left" w:pos="0"/>
          <w:tab w:val="left" w:pos="284"/>
        </w:tabs>
        <w:ind w:left="284" w:hanging="284"/>
        <w:jc w:val="both"/>
        <w:rPr>
          <w:rFonts w:asciiTheme="minorHAnsi" w:hAnsiTheme="minorHAnsi" w:cstheme="minorHAnsi"/>
          <w:sz w:val="22"/>
          <w:szCs w:val="22"/>
        </w:rPr>
      </w:pPr>
      <w:r w:rsidRPr="00BF232D">
        <w:rPr>
          <w:rFonts w:asciiTheme="minorHAnsi" w:hAnsiTheme="minorHAnsi" w:cstheme="minorHAnsi"/>
          <w:sz w:val="22"/>
          <w:szCs w:val="22"/>
        </w:rPr>
        <w:t>Za najkorzystniejszą ofertę zostanie uznana oferta, która otrzyma najwyższą liczbę</w:t>
      </w:r>
      <w:r>
        <w:rPr>
          <w:rFonts w:asciiTheme="minorHAnsi" w:hAnsiTheme="minorHAnsi" w:cstheme="minorHAnsi"/>
          <w:sz w:val="22"/>
          <w:szCs w:val="22"/>
        </w:rPr>
        <w:t xml:space="preserve"> punktów</w:t>
      </w:r>
      <w:r w:rsidRPr="00BF232D">
        <w:rPr>
          <w:rFonts w:asciiTheme="minorHAnsi" w:hAnsiTheme="minorHAnsi" w:cstheme="minorHAnsi"/>
          <w:sz w:val="22"/>
          <w:szCs w:val="22"/>
        </w:rPr>
        <w:t>. Jeżeli cena oferty najkorzystniejszej przekroczy kwotę, którą Zamawiający może przeznaczyć (zgodnie z przewidzianym budżetem na realizację zadania) na udzielenie zamówienia, Zamawiający może odstąpić od wyboru Wykonawcy.</w:t>
      </w:r>
    </w:p>
    <w:p w14:paraId="7E549CDC" w14:textId="77777777" w:rsidR="005C7A2F" w:rsidRPr="00EA47A5" w:rsidRDefault="005C7A2F" w:rsidP="005C7A2F">
      <w:pPr>
        <w:pStyle w:val="Akapitzlist"/>
        <w:spacing w:after="0" w:line="240" w:lineRule="auto"/>
        <w:ind w:left="284"/>
        <w:jc w:val="both"/>
        <w:rPr>
          <w:rFonts w:cstheme="minorHAnsi"/>
        </w:rPr>
      </w:pPr>
      <w:r w:rsidRPr="00EA47A5">
        <w:rPr>
          <w:rFonts w:cstheme="minorHAnsi"/>
        </w:rPr>
        <w:t>Informacje wykorzystane do oceny punktowej będą pochodziły z przedłożonego przez Oferenta formularza ofertowego. Mając niniejsze na uwadze nie wypełnienie w całości, niewypełnienie w części lub błędne wypełnienie formularza ofertowego o informacje pozwalające na dokonanie przez Zamawiającego oceny punktowej będą skutkowały odrzuceniem oferty.</w:t>
      </w:r>
    </w:p>
    <w:p w14:paraId="0F129EE2" w14:textId="77777777" w:rsidR="005C7A2F" w:rsidRDefault="005C7A2F" w:rsidP="005C7A2F">
      <w:pPr>
        <w:spacing w:after="0"/>
        <w:jc w:val="both"/>
        <w:rPr>
          <w:rFonts w:cstheme="minorHAnsi"/>
          <w:b/>
          <w:bCs/>
          <w:sz w:val="16"/>
          <w:szCs w:val="16"/>
        </w:rPr>
      </w:pPr>
    </w:p>
    <w:p w14:paraId="5865FA6C" w14:textId="77777777" w:rsidR="005C7A2F" w:rsidRDefault="005C7A2F" w:rsidP="005C7A2F">
      <w:pPr>
        <w:spacing w:after="0"/>
        <w:rPr>
          <w:rFonts w:cstheme="minorHAnsi"/>
          <w:b/>
          <w:bCs/>
        </w:rPr>
      </w:pPr>
      <w:r w:rsidRPr="0078542B">
        <w:rPr>
          <w:rFonts w:cstheme="minorHAnsi"/>
          <w:b/>
          <w:bCs/>
        </w:rPr>
        <w:t xml:space="preserve">Uwaga: </w:t>
      </w:r>
      <w:bookmarkStart w:id="14" w:name="_Hlk203729133"/>
      <w:r w:rsidRPr="0078542B">
        <w:rPr>
          <w:rFonts w:cstheme="minorHAnsi"/>
          <w:b/>
          <w:bCs/>
        </w:rPr>
        <w:t xml:space="preserve">Zamawiający zastrzega, że weryfikacja </w:t>
      </w:r>
      <w:r>
        <w:rPr>
          <w:rFonts w:cstheme="minorHAnsi"/>
          <w:b/>
          <w:bCs/>
        </w:rPr>
        <w:t>„K</w:t>
      </w:r>
      <w:r w:rsidRPr="0078542B">
        <w:rPr>
          <w:rFonts w:cstheme="minorHAnsi"/>
          <w:b/>
          <w:bCs/>
        </w:rPr>
        <w:t xml:space="preserve">art </w:t>
      </w:r>
      <w:r>
        <w:rPr>
          <w:rFonts w:cstheme="minorHAnsi"/>
          <w:b/>
          <w:bCs/>
        </w:rPr>
        <w:t xml:space="preserve">Parametrów Technicznych” </w:t>
      </w:r>
      <w:r w:rsidRPr="0078542B">
        <w:rPr>
          <w:rFonts w:cstheme="minorHAnsi"/>
          <w:b/>
          <w:bCs/>
        </w:rPr>
        <w:t>nastąpi wyłącznie w odniesieniu</w:t>
      </w:r>
      <w:r>
        <w:rPr>
          <w:rFonts w:cstheme="minorHAnsi"/>
          <w:b/>
          <w:bCs/>
        </w:rPr>
        <w:t xml:space="preserve"> </w:t>
      </w:r>
      <w:r w:rsidRPr="0078542B">
        <w:rPr>
          <w:rFonts w:cstheme="minorHAnsi"/>
          <w:b/>
          <w:bCs/>
        </w:rPr>
        <w:t xml:space="preserve">do tych oferentów, których oferty spełniły wszystkie pozostałe kryteria formalne oraz uzyskały najwyższą liczbę punktów w ocenie ofert. W przypadku stwierdzenia, że dołączona </w:t>
      </w:r>
      <w:r>
        <w:rPr>
          <w:rFonts w:cstheme="minorHAnsi"/>
          <w:b/>
          <w:bCs/>
        </w:rPr>
        <w:t>k</w:t>
      </w:r>
      <w:r w:rsidRPr="00375D9F">
        <w:rPr>
          <w:rFonts w:cstheme="minorHAnsi"/>
          <w:b/>
          <w:bCs/>
        </w:rPr>
        <w:t>art</w:t>
      </w:r>
      <w:r>
        <w:rPr>
          <w:rFonts w:cstheme="minorHAnsi"/>
          <w:b/>
          <w:bCs/>
        </w:rPr>
        <w:t>a</w:t>
      </w:r>
      <w:r w:rsidRPr="00375D9F">
        <w:rPr>
          <w:rFonts w:cstheme="minorHAnsi"/>
          <w:b/>
          <w:bCs/>
        </w:rPr>
        <w:t xml:space="preserve"> </w:t>
      </w:r>
      <w:r>
        <w:rPr>
          <w:rFonts w:cstheme="minorHAnsi"/>
          <w:b/>
          <w:bCs/>
        </w:rPr>
        <w:t>p</w:t>
      </w:r>
      <w:r w:rsidRPr="00375D9F">
        <w:rPr>
          <w:rFonts w:cstheme="minorHAnsi"/>
          <w:b/>
          <w:bCs/>
        </w:rPr>
        <w:t xml:space="preserve">arametrów </w:t>
      </w:r>
      <w:r>
        <w:rPr>
          <w:rFonts w:cstheme="minorHAnsi"/>
          <w:b/>
          <w:bCs/>
        </w:rPr>
        <w:t>t</w:t>
      </w:r>
      <w:r w:rsidRPr="00375D9F">
        <w:rPr>
          <w:rFonts w:cstheme="minorHAnsi"/>
          <w:b/>
          <w:bCs/>
        </w:rPr>
        <w:t xml:space="preserve">echnicznych </w:t>
      </w:r>
      <w:r w:rsidRPr="0078542B">
        <w:rPr>
          <w:rFonts w:cstheme="minorHAnsi"/>
          <w:b/>
          <w:bCs/>
        </w:rPr>
        <w:t xml:space="preserve">nie spełnia wymagań i stanowi podstawę do odrzucenia oferty, oferta taka zostanie odrzucona, a Zamawiający </w:t>
      </w:r>
      <w:r>
        <w:rPr>
          <w:rFonts w:cstheme="minorHAnsi"/>
          <w:b/>
          <w:bCs/>
        </w:rPr>
        <w:t xml:space="preserve"> </w:t>
      </w:r>
      <w:r w:rsidRPr="0078542B">
        <w:rPr>
          <w:rFonts w:cstheme="minorHAnsi"/>
          <w:b/>
          <w:bCs/>
        </w:rPr>
        <w:t xml:space="preserve">dokona wyboru kolejnego oferenta, który spełnia wszystkie kryteria formalne i uzyskał kolejną najwyższą liczbę punktów — pod warunkiem, że jego przedstawiona </w:t>
      </w:r>
      <w:r>
        <w:rPr>
          <w:rFonts w:cstheme="minorHAnsi"/>
          <w:b/>
          <w:bCs/>
        </w:rPr>
        <w:t>k</w:t>
      </w:r>
      <w:r w:rsidRPr="00375D9F">
        <w:rPr>
          <w:rFonts w:cstheme="minorHAnsi"/>
          <w:b/>
          <w:bCs/>
        </w:rPr>
        <w:t>art</w:t>
      </w:r>
      <w:r>
        <w:rPr>
          <w:rFonts w:cstheme="minorHAnsi"/>
          <w:b/>
          <w:bCs/>
        </w:rPr>
        <w:t>a</w:t>
      </w:r>
      <w:r w:rsidRPr="00375D9F">
        <w:rPr>
          <w:rFonts w:cstheme="minorHAnsi"/>
          <w:b/>
          <w:bCs/>
        </w:rPr>
        <w:t xml:space="preserve"> </w:t>
      </w:r>
      <w:r>
        <w:rPr>
          <w:rFonts w:cstheme="minorHAnsi"/>
          <w:b/>
          <w:bCs/>
        </w:rPr>
        <w:t>p</w:t>
      </w:r>
      <w:r w:rsidRPr="00375D9F">
        <w:rPr>
          <w:rFonts w:cstheme="minorHAnsi"/>
          <w:b/>
          <w:bCs/>
        </w:rPr>
        <w:t xml:space="preserve">arametrów </w:t>
      </w:r>
      <w:r>
        <w:rPr>
          <w:rFonts w:cstheme="minorHAnsi"/>
          <w:b/>
          <w:bCs/>
        </w:rPr>
        <w:t>t</w:t>
      </w:r>
      <w:r w:rsidRPr="00375D9F">
        <w:rPr>
          <w:rFonts w:cstheme="minorHAnsi"/>
          <w:b/>
          <w:bCs/>
        </w:rPr>
        <w:t xml:space="preserve">echnicznych </w:t>
      </w:r>
      <w:r w:rsidRPr="0078542B">
        <w:rPr>
          <w:rFonts w:cstheme="minorHAnsi"/>
          <w:b/>
          <w:bCs/>
        </w:rPr>
        <w:t>również spełni wymagania Zamawiającego.</w:t>
      </w:r>
      <w:bookmarkEnd w:id="14"/>
    </w:p>
    <w:p w14:paraId="5B44F586" w14:textId="77777777" w:rsidR="005C7A2F" w:rsidRDefault="005C7A2F" w:rsidP="005C7A2F">
      <w:pPr>
        <w:spacing w:after="0"/>
        <w:rPr>
          <w:rFonts w:cstheme="minorHAnsi"/>
          <w:b/>
          <w:bCs/>
        </w:rPr>
      </w:pPr>
    </w:p>
    <w:p w14:paraId="7F8BEBEB" w14:textId="77777777" w:rsidR="005C7A2F" w:rsidRDefault="005C7A2F" w:rsidP="005C7A2F">
      <w:pPr>
        <w:spacing w:after="0" w:line="240" w:lineRule="auto"/>
        <w:jc w:val="both"/>
        <w:rPr>
          <w:rFonts w:cstheme="minorHAnsi"/>
          <w:b/>
          <w:bCs/>
        </w:rPr>
      </w:pPr>
      <w:r w:rsidRPr="00375D9F">
        <w:rPr>
          <w:rFonts w:cstheme="minorHAnsi"/>
          <w:b/>
          <w:bCs/>
        </w:rPr>
        <w:t xml:space="preserve">Przed podpisaniem umowy na realizację zamówienia, wybrany Oferent zostanie zobowiązany do dostarczenia Zamawiającemu </w:t>
      </w:r>
      <w:r>
        <w:rPr>
          <w:rFonts w:cstheme="minorHAnsi"/>
          <w:b/>
          <w:bCs/>
        </w:rPr>
        <w:t>K</w:t>
      </w:r>
      <w:r w:rsidRPr="00375D9F">
        <w:rPr>
          <w:rFonts w:cstheme="minorHAnsi"/>
          <w:b/>
          <w:bCs/>
        </w:rPr>
        <w:t xml:space="preserve">art </w:t>
      </w:r>
      <w:r>
        <w:rPr>
          <w:rFonts w:cstheme="minorHAnsi"/>
          <w:b/>
          <w:bCs/>
        </w:rPr>
        <w:t>K</w:t>
      </w:r>
      <w:r w:rsidRPr="00375D9F">
        <w:rPr>
          <w:rFonts w:cstheme="minorHAnsi"/>
          <w:b/>
          <w:bCs/>
        </w:rPr>
        <w:t>atalogowych lub specyfikacji technicznych pochodzących od Producenta. Na dostarczonych dokumentach Oferent powinien jednoznacznie wskazać</w:t>
      </w:r>
      <w:r>
        <w:rPr>
          <w:rFonts w:cstheme="minorHAnsi"/>
          <w:b/>
          <w:bCs/>
        </w:rPr>
        <w:t>/zaznaczyć</w:t>
      </w:r>
      <w:r w:rsidRPr="00375D9F">
        <w:rPr>
          <w:rFonts w:cstheme="minorHAnsi"/>
          <w:b/>
          <w:bCs/>
        </w:rPr>
        <w:t xml:space="preserve"> parametry techniczne wymagane przez Zamawiającego, zgodnie z Tabelą 1. Przedłożenie tych dokumentów będzie warunkiem koniecznym do zawarcia umowy</w:t>
      </w:r>
    </w:p>
    <w:p w14:paraId="6A8FF2B2" w14:textId="77777777" w:rsidR="005C7A2F" w:rsidRDefault="005C7A2F" w:rsidP="005C7A2F">
      <w:pPr>
        <w:spacing w:after="0" w:line="240" w:lineRule="auto"/>
        <w:jc w:val="both"/>
        <w:rPr>
          <w:rFonts w:cstheme="minorHAnsi"/>
          <w:b/>
          <w:bCs/>
        </w:rPr>
      </w:pPr>
    </w:p>
    <w:p w14:paraId="3EBB0C8A" w14:textId="5C7F8B0E" w:rsidR="005C7A2F" w:rsidRPr="00A17868" w:rsidRDefault="00CB1F7A" w:rsidP="005C7A2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284"/>
        <w:rPr>
          <w:rFonts w:cstheme="minorHAnsi"/>
          <w:b/>
        </w:rPr>
      </w:pPr>
      <w:r>
        <w:rPr>
          <w:rFonts w:cstheme="minorHAnsi"/>
          <w:b/>
        </w:rPr>
        <w:t>1</w:t>
      </w:r>
      <w:r w:rsidR="006C7E8C">
        <w:rPr>
          <w:rFonts w:cstheme="minorHAnsi"/>
          <w:b/>
        </w:rPr>
        <w:t>2</w:t>
      </w:r>
      <w:r w:rsidR="005C7A2F">
        <w:rPr>
          <w:rFonts w:cstheme="minorHAnsi"/>
          <w:b/>
        </w:rPr>
        <w:t>.</w:t>
      </w:r>
      <w:r w:rsidR="005C7A2F" w:rsidRPr="00A17868">
        <w:rPr>
          <w:rFonts w:cstheme="minorHAnsi"/>
          <w:b/>
        </w:rPr>
        <w:t>SPOSÓB OCENY OFERT</w:t>
      </w:r>
    </w:p>
    <w:p w14:paraId="28DCE6F9" w14:textId="77777777" w:rsidR="005C7A2F" w:rsidRPr="00BF232D" w:rsidRDefault="005C7A2F" w:rsidP="005C7A2F">
      <w:pPr>
        <w:pStyle w:val="Akapitzlist"/>
        <w:autoSpaceDE w:val="0"/>
        <w:spacing w:after="0" w:line="240" w:lineRule="auto"/>
        <w:ind w:left="284"/>
        <w:contextualSpacing w:val="0"/>
        <w:rPr>
          <w:rFonts w:cstheme="minorHAnsi"/>
        </w:rPr>
      </w:pPr>
    </w:p>
    <w:p w14:paraId="3D9593F5"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jc w:val="both"/>
        <w:rPr>
          <w:rFonts w:cstheme="minorHAnsi"/>
        </w:rPr>
      </w:pPr>
      <w:r w:rsidRPr="00BF232D">
        <w:rPr>
          <w:rFonts w:cstheme="minorHAnsi"/>
        </w:rPr>
        <w:t xml:space="preserve">Zamawiający dokona sprawdzenia czy oferta jest zgodna z warunkami przedstawionymi w zapytaniu ofertowym, w tym w szczególności pod kątem: </w:t>
      </w:r>
    </w:p>
    <w:p w14:paraId="2E59EC01" w14:textId="77777777" w:rsidR="005C7A2F" w:rsidRPr="00BF232D" w:rsidRDefault="005C7A2F" w:rsidP="003F0488">
      <w:pPr>
        <w:pStyle w:val="Akapitzlist"/>
        <w:numPr>
          <w:ilvl w:val="0"/>
          <w:numId w:val="10"/>
        </w:numPr>
        <w:autoSpaceDE w:val="0"/>
        <w:spacing w:after="0" w:line="240" w:lineRule="auto"/>
        <w:ind w:left="709" w:hanging="283"/>
        <w:contextualSpacing w:val="0"/>
        <w:jc w:val="both"/>
        <w:rPr>
          <w:rFonts w:cstheme="minorHAnsi"/>
          <w:bCs/>
        </w:rPr>
      </w:pPr>
      <w:r w:rsidRPr="00BF232D">
        <w:rPr>
          <w:rFonts w:cstheme="minorHAnsi"/>
        </w:rPr>
        <w:t>wpływu oferty zgodnie z terminem i sposobem opisanym w rozdziale 1</w:t>
      </w:r>
      <w:r>
        <w:rPr>
          <w:rFonts w:cstheme="minorHAnsi"/>
        </w:rPr>
        <w:t>1</w:t>
      </w:r>
      <w:r w:rsidRPr="00BF232D">
        <w:rPr>
          <w:rFonts w:cstheme="minorHAnsi"/>
        </w:rPr>
        <w:t xml:space="preserve"> </w:t>
      </w:r>
      <w:r w:rsidRPr="00BF232D">
        <w:rPr>
          <w:rFonts w:cstheme="minorHAnsi"/>
          <w:bCs/>
        </w:rPr>
        <w:t>SPOSÓB I TERMIN SKŁADANIA OFERT,</w:t>
      </w:r>
    </w:p>
    <w:p w14:paraId="4ABFBF93" w14:textId="77777777" w:rsidR="005C7A2F" w:rsidRPr="00BF232D" w:rsidRDefault="005C7A2F" w:rsidP="003F0488">
      <w:pPr>
        <w:pStyle w:val="Akapitzlist"/>
        <w:numPr>
          <w:ilvl w:val="0"/>
          <w:numId w:val="10"/>
        </w:numPr>
        <w:autoSpaceDE w:val="0"/>
        <w:spacing w:after="0" w:line="240" w:lineRule="auto"/>
        <w:ind w:left="709" w:hanging="283"/>
        <w:contextualSpacing w:val="0"/>
        <w:jc w:val="both"/>
        <w:rPr>
          <w:rFonts w:cstheme="minorHAnsi"/>
        </w:rPr>
      </w:pPr>
      <w:r w:rsidRPr="00BF232D">
        <w:rPr>
          <w:rFonts w:cstheme="minorHAnsi"/>
        </w:rPr>
        <w:t xml:space="preserve">powiązań osobowych lub kapitałowych między Oferentem a Zamawiającym, opisanych </w:t>
      </w:r>
      <w:r w:rsidRPr="00BF232D">
        <w:rPr>
          <w:rFonts w:cstheme="minorHAnsi"/>
        </w:rPr>
        <w:br/>
        <w:t xml:space="preserve">w rozdziale </w:t>
      </w:r>
      <w:r>
        <w:rPr>
          <w:rFonts w:cstheme="minorHAnsi"/>
        </w:rPr>
        <w:t>7</w:t>
      </w:r>
      <w:r w:rsidRPr="00BF232D">
        <w:rPr>
          <w:rFonts w:cstheme="minorHAnsi"/>
        </w:rPr>
        <w:t xml:space="preserve"> INFORMACJE O WYKLUCZENIU,</w:t>
      </w:r>
    </w:p>
    <w:p w14:paraId="392542BE" w14:textId="77777777" w:rsidR="005C7A2F" w:rsidRPr="00BF232D" w:rsidRDefault="005C7A2F" w:rsidP="003F0488">
      <w:pPr>
        <w:pStyle w:val="Akapitzlist"/>
        <w:numPr>
          <w:ilvl w:val="0"/>
          <w:numId w:val="10"/>
        </w:numPr>
        <w:autoSpaceDE w:val="0"/>
        <w:spacing w:after="0" w:line="240" w:lineRule="auto"/>
        <w:ind w:left="709" w:hanging="283"/>
        <w:contextualSpacing w:val="0"/>
        <w:jc w:val="both"/>
        <w:rPr>
          <w:rFonts w:cstheme="minorHAnsi"/>
        </w:rPr>
      </w:pPr>
      <w:r w:rsidRPr="00BF232D">
        <w:rPr>
          <w:rFonts w:cstheme="minorHAnsi"/>
        </w:rPr>
        <w:t xml:space="preserve">spełnienia przez Oferenta warunków udziału w postępowaniu opisanych w rozdziale </w:t>
      </w:r>
      <w:r>
        <w:rPr>
          <w:rFonts w:cstheme="minorHAnsi"/>
        </w:rPr>
        <w:t>5</w:t>
      </w:r>
      <w:r w:rsidRPr="00BF232D">
        <w:rPr>
          <w:rFonts w:cstheme="minorHAnsi"/>
        </w:rPr>
        <w:t xml:space="preserve"> WYMAGANIA WOBEC WYKONAWCY - </w:t>
      </w:r>
      <w:r w:rsidRPr="00BF232D">
        <w:rPr>
          <w:rFonts w:cstheme="minorHAnsi"/>
          <w:bCs/>
        </w:rPr>
        <w:t>WARUNKI UDZIAŁU W POSTĘPOWANIU</w:t>
      </w:r>
      <w:r w:rsidRPr="00BF232D">
        <w:rPr>
          <w:rFonts w:cstheme="minorHAnsi"/>
        </w:rPr>
        <w:t xml:space="preserve">, </w:t>
      </w:r>
    </w:p>
    <w:p w14:paraId="657E52C8" w14:textId="77777777" w:rsidR="005C7A2F" w:rsidRPr="00BF232D" w:rsidRDefault="005C7A2F" w:rsidP="003F0488">
      <w:pPr>
        <w:pStyle w:val="Akapitzlist"/>
        <w:numPr>
          <w:ilvl w:val="0"/>
          <w:numId w:val="10"/>
        </w:numPr>
        <w:autoSpaceDE w:val="0"/>
        <w:spacing w:after="0" w:line="240" w:lineRule="auto"/>
        <w:ind w:left="709" w:hanging="283"/>
        <w:contextualSpacing w:val="0"/>
        <w:jc w:val="both"/>
        <w:rPr>
          <w:rFonts w:cstheme="minorHAnsi"/>
        </w:rPr>
      </w:pPr>
      <w:r w:rsidRPr="00BF232D">
        <w:rPr>
          <w:rFonts w:cstheme="minorHAnsi"/>
        </w:rPr>
        <w:t>przygotowania oferty zgodnie z rozdziałem 1</w:t>
      </w:r>
      <w:r>
        <w:rPr>
          <w:rFonts w:cstheme="minorHAnsi"/>
        </w:rPr>
        <w:t>0</w:t>
      </w:r>
      <w:r w:rsidRPr="00BF232D">
        <w:rPr>
          <w:rFonts w:cstheme="minorHAnsi"/>
        </w:rPr>
        <w:t xml:space="preserve"> SPOSÓB PRZYGOTOWANIA OFERTY, </w:t>
      </w:r>
    </w:p>
    <w:p w14:paraId="3A3AA1BE" w14:textId="77777777" w:rsidR="005C7A2F" w:rsidRPr="00BF232D" w:rsidRDefault="005C7A2F" w:rsidP="003F0488">
      <w:pPr>
        <w:pStyle w:val="Akapitzlist"/>
        <w:numPr>
          <w:ilvl w:val="0"/>
          <w:numId w:val="10"/>
        </w:numPr>
        <w:spacing w:after="0" w:line="240" w:lineRule="auto"/>
        <w:ind w:left="709" w:hanging="283"/>
        <w:jc w:val="both"/>
        <w:rPr>
          <w:rFonts w:cstheme="minorHAnsi"/>
        </w:rPr>
      </w:pPr>
      <w:r w:rsidRPr="00BF232D">
        <w:rPr>
          <w:rFonts w:cstheme="minorHAnsi"/>
        </w:rPr>
        <w:t xml:space="preserve">zgodności przedmiotu oferty z przedmiotem zamówienia opisanym w rozdziale </w:t>
      </w:r>
      <w:r>
        <w:rPr>
          <w:rFonts w:cstheme="minorHAnsi"/>
        </w:rPr>
        <w:t>3</w:t>
      </w:r>
      <w:r w:rsidRPr="00BF232D">
        <w:rPr>
          <w:rFonts w:cstheme="minorHAnsi"/>
        </w:rPr>
        <w:t xml:space="preserve"> OPIS PRZEDMIOTU ZAMÓWIENIA. </w:t>
      </w:r>
    </w:p>
    <w:p w14:paraId="765BBCC1"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jc w:val="both"/>
        <w:rPr>
          <w:rFonts w:cstheme="minorHAnsi"/>
        </w:rPr>
      </w:pPr>
      <w:r w:rsidRPr="00BF232D">
        <w:rPr>
          <w:rFonts w:cstheme="minorHAnsi"/>
        </w:rPr>
        <w:t xml:space="preserve">W przypadku gdy oferta </w:t>
      </w:r>
      <w:r w:rsidRPr="00BF232D">
        <w:rPr>
          <w:rFonts w:cstheme="minorHAnsi"/>
          <w:b/>
        </w:rPr>
        <w:t>nie będzie</w:t>
      </w:r>
      <w:r w:rsidRPr="00BF232D">
        <w:rPr>
          <w:rFonts w:cstheme="minorHAnsi"/>
        </w:rPr>
        <w:t xml:space="preserve"> </w:t>
      </w:r>
      <w:r w:rsidRPr="00BF232D">
        <w:rPr>
          <w:rFonts w:cstheme="minorHAnsi"/>
          <w:b/>
        </w:rPr>
        <w:t xml:space="preserve">zgodna z wymaganiami/warunkami przedstawionymi  </w:t>
      </w:r>
      <w:r w:rsidRPr="00BF232D">
        <w:rPr>
          <w:rFonts w:cstheme="minorHAnsi"/>
          <w:b/>
        </w:rPr>
        <w:br/>
        <w:t xml:space="preserve">w zapytaniu ofertowym </w:t>
      </w:r>
      <w:r w:rsidRPr="00BF232D">
        <w:rPr>
          <w:rFonts w:cstheme="minorHAnsi"/>
        </w:rPr>
        <w:t>– oferta zostanie odrzucona. Z tytułu odrzucenia oferty, Oferentom nie przysługują żadne roszczenia przeciw Zamawiającemu.</w:t>
      </w:r>
    </w:p>
    <w:p w14:paraId="386523F0" w14:textId="77777777" w:rsidR="005C7A2F" w:rsidRPr="00BF232D" w:rsidRDefault="005C7A2F" w:rsidP="005C7A2F">
      <w:pPr>
        <w:pStyle w:val="Akapitzlist"/>
        <w:numPr>
          <w:ilvl w:val="0"/>
          <w:numId w:val="2"/>
        </w:numPr>
        <w:tabs>
          <w:tab w:val="left" w:pos="0"/>
          <w:tab w:val="num" w:pos="851"/>
        </w:tabs>
        <w:autoSpaceDE w:val="0"/>
        <w:spacing w:after="0" w:line="240" w:lineRule="auto"/>
        <w:ind w:hanging="284"/>
        <w:contextualSpacing w:val="0"/>
        <w:jc w:val="both"/>
        <w:rPr>
          <w:rFonts w:cstheme="minorHAnsi"/>
        </w:rPr>
      </w:pPr>
      <w:r w:rsidRPr="00BF232D">
        <w:rPr>
          <w:rFonts w:cstheme="minorHAnsi"/>
        </w:rPr>
        <w:t xml:space="preserve">Zamawiający dokona oceny punktowej ofert (spełniających warunki, o których mowa w punkcie 1 powyżej) według kryteriów wskazanych w rozdziale </w:t>
      </w:r>
      <w:r>
        <w:rPr>
          <w:rFonts w:cstheme="minorHAnsi"/>
        </w:rPr>
        <w:t>8</w:t>
      </w:r>
      <w:r w:rsidRPr="00BF232D">
        <w:rPr>
          <w:rFonts w:cstheme="minorHAnsi"/>
        </w:rPr>
        <w:t xml:space="preserve"> KRYTERIA OCENY OFERT I WYBORU WYKONAWCY.</w:t>
      </w:r>
    </w:p>
    <w:p w14:paraId="1B20705A" w14:textId="77777777" w:rsidR="005C7A2F" w:rsidRPr="00BF232D" w:rsidRDefault="005C7A2F" w:rsidP="005C7A2F">
      <w:pPr>
        <w:pStyle w:val="Akapitzlist"/>
        <w:numPr>
          <w:ilvl w:val="0"/>
          <w:numId w:val="2"/>
        </w:numPr>
        <w:tabs>
          <w:tab w:val="num" w:pos="851"/>
        </w:tabs>
        <w:autoSpaceDE w:val="0"/>
        <w:autoSpaceDN w:val="0"/>
        <w:adjustRightInd w:val="0"/>
        <w:spacing w:after="0" w:line="240" w:lineRule="auto"/>
        <w:ind w:hanging="284"/>
        <w:jc w:val="both"/>
        <w:rPr>
          <w:rFonts w:cstheme="minorHAnsi"/>
        </w:rPr>
      </w:pPr>
      <w:r w:rsidRPr="00BF232D">
        <w:rPr>
          <w:rFonts w:cstheme="minorHAnsi"/>
        </w:rPr>
        <w:t>Zamawiający</w:t>
      </w:r>
      <w:r w:rsidRPr="00BF232D">
        <w:rPr>
          <w:rFonts w:eastAsia="Times New Roman" w:cstheme="minorHAnsi"/>
          <w:lang w:eastAsia="pl-PL"/>
        </w:rPr>
        <w:t xml:space="preserve"> wybierze najkorzystniejszą ofertę na daną część zamówienia i sporządzi protokół z postępowania o udzielenie zamówienia. Zamawiający każdorazowo w Protokole z postępowania uzasadni decyzję w przypadku odrzucenia oferty oraz decyzję dotyczącą wyboru oferty najkorzystniejszej.</w:t>
      </w:r>
    </w:p>
    <w:p w14:paraId="4682EF15" w14:textId="77777777" w:rsidR="005C7A2F" w:rsidRPr="00BF232D" w:rsidRDefault="005C7A2F" w:rsidP="005C7A2F">
      <w:pPr>
        <w:pStyle w:val="Akapitzlist"/>
        <w:numPr>
          <w:ilvl w:val="0"/>
          <w:numId w:val="2"/>
        </w:numPr>
        <w:tabs>
          <w:tab w:val="num" w:pos="851"/>
        </w:tabs>
        <w:autoSpaceDE w:val="0"/>
        <w:autoSpaceDN w:val="0"/>
        <w:adjustRightInd w:val="0"/>
        <w:spacing w:after="0" w:line="240" w:lineRule="auto"/>
        <w:ind w:hanging="284"/>
        <w:rPr>
          <w:rFonts w:cstheme="minorHAnsi"/>
        </w:rPr>
      </w:pPr>
      <w:r w:rsidRPr="00BF232D">
        <w:rPr>
          <w:rFonts w:cstheme="minorHAnsi"/>
        </w:rPr>
        <w:t>O wyborze najkorzystniejszej oferty zadecyduje suma punktów jaką otrzyma dana oferta. Za ofertę najkorzystniejszą zostanie uznana oferta, która otrzyma najwyższą łączną liczbę punktów określoną w oparciu o wskazane w niniejszym zapytaniu kryteria.</w:t>
      </w:r>
    </w:p>
    <w:p w14:paraId="281ACFEC" w14:textId="77777777" w:rsidR="005C7A2F" w:rsidRDefault="005C7A2F" w:rsidP="005C7A2F">
      <w:pPr>
        <w:pStyle w:val="Akapitzlist"/>
        <w:numPr>
          <w:ilvl w:val="0"/>
          <w:numId w:val="2"/>
        </w:numPr>
        <w:tabs>
          <w:tab w:val="num" w:pos="851"/>
        </w:tabs>
        <w:spacing w:after="0" w:line="240" w:lineRule="auto"/>
        <w:ind w:hanging="284"/>
        <w:rPr>
          <w:rFonts w:eastAsia="Times New Roman" w:cstheme="minorHAnsi"/>
          <w:lang w:eastAsia="pl-PL"/>
        </w:rPr>
      </w:pPr>
      <w:r w:rsidRPr="00BF232D">
        <w:rPr>
          <w:rFonts w:eastAsia="Times New Roman" w:cstheme="minorHAnsi"/>
          <w:lang w:eastAsia="pl-PL"/>
        </w:rPr>
        <w:t>Jeżeli cena oferty najkorzystniejszej przekroczy kwotę, którą Zamawiający może przeznaczyć (zgodnie z przewidzianym budżetem na realizację zadania) na udzielenie zamówienia, Zamawiający może odstąpić od wyboru Wykonawcy.</w:t>
      </w:r>
    </w:p>
    <w:p w14:paraId="27A75BAA" w14:textId="77777777" w:rsidR="005C7A2F" w:rsidRPr="0038441C" w:rsidRDefault="005C7A2F" w:rsidP="005C7A2F">
      <w:pPr>
        <w:pStyle w:val="Akapitzlist"/>
        <w:numPr>
          <w:ilvl w:val="0"/>
          <w:numId w:val="2"/>
        </w:numPr>
        <w:tabs>
          <w:tab w:val="num" w:pos="851"/>
        </w:tabs>
        <w:spacing w:after="0" w:line="240" w:lineRule="auto"/>
        <w:ind w:hanging="284"/>
        <w:rPr>
          <w:rFonts w:eastAsia="Times New Roman" w:cstheme="minorHAnsi"/>
          <w:lang w:eastAsia="pl-PL"/>
        </w:rPr>
      </w:pPr>
      <w:r w:rsidRPr="0038441C">
        <w:rPr>
          <w:rFonts w:eastAsia="Times New Roman" w:cstheme="minorHAnsi"/>
          <w:lang w:eastAsia="pl-PL"/>
        </w:rPr>
        <w:t xml:space="preserve">Zamawiający zastrzega, że weryfikacja </w:t>
      </w:r>
      <w:r>
        <w:rPr>
          <w:rFonts w:eastAsia="Times New Roman" w:cstheme="minorHAnsi"/>
          <w:lang w:eastAsia="pl-PL"/>
        </w:rPr>
        <w:t>Karta Parametrów Technicznych</w:t>
      </w:r>
      <w:r w:rsidRPr="0038441C">
        <w:rPr>
          <w:rFonts w:eastAsia="Times New Roman" w:cstheme="minorHAnsi"/>
          <w:lang w:eastAsia="pl-PL"/>
        </w:rPr>
        <w:t xml:space="preserve"> nastąpi wyłącznie w odniesieniu do tych oferentów, których oferty spełniły wszystkie pozostałe kryteria formalne oraz uzyskały najwyższą liczbę punktów w ocenie ofert. W przypadku stwierdzenia, że  dołączona Karta </w:t>
      </w:r>
      <w:r>
        <w:rPr>
          <w:rFonts w:eastAsia="Times New Roman" w:cstheme="minorHAnsi"/>
          <w:lang w:eastAsia="pl-PL"/>
        </w:rPr>
        <w:t>parametrów technicznych</w:t>
      </w:r>
      <w:r w:rsidRPr="0038441C">
        <w:rPr>
          <w:rFonts w:eastAsia="Times New Roman" w:cstheme="minorHAnsi"/>
          <w:lang w:eastAsia="pl-PL"/>
        </w:rPr>
        <w:t xml:space="preserve"> nie spełnia wymagań i stanowi podstawę do odrzucenia oferty, oferta taka zostanie odrzucona, a Zamawiający dokona wyboru kolejnego oferenta, który spełnia wszystkie kryteria formalne i uzyskał kolejną najwyższą liczbę punktów — pod  warunkiem, że jego przedstawiona Karta </w:t>
      </w:r>
      <w:r>
        <w:rPr>
          <w:rFonts w:eastAsia="Times New Roman" w:cstheme="minorHAnsi"/>
          <w:lang w:eastAsia="pl-PL"/>
        </w:rPr>
        <w:t>parametrów technicznych</w:t>
      </w:r>
      <w:r w:rsidRPr="0038441C">
        <w:rPr>
          <w:rFonts w:eastAsia="Times New Roman" w:cstheme="minorHAnsi"/>
          <w:lang w:eastAsia="pl-PL"/>
        </w:rPr>
        <w:t xml:space="preserve"> również spełni wymagania Zamawiającego.”</w:t>
      </w:r>
    </w:p>
    <w:p w14:paraId="5A7454CF"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rPr>
          <w:rFonts w:cstheme="minorHAnsi"/>
        </w:rPr>
      </w:pPr>
      <w:r w:rsidRPr="00BF232D">
        <w:rPr>
          <w:rFonts w:cstheme="minorHAnsi"/>
          <w:bCs/>
        </w:rPr>
        <w:t>W toku badania i oceny ofert Zamawiający może żądać od Oferenta wyjaśnień dotyczących treści złożonej oferty oraz jej uzupełnienia, jeżeli nie naruszy to zasady konkurencyjności.</w:t>
      </w:r>
    </w:p>
    <w:p w14:paraId="3BE6710D"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rPr>
          <w:rFonts w:cstheme="minorHAnsi"/>
        </w:rPr>
      </w:pPr>
      <w:r w:rsidRPr="00BF232D">
        <w:rPr>
          <w:rFonts w:cstheme="minorHAnsi"/>
        </w:rPr>
        <w:t xml:space="preserve">Zamawiający zastrzega sobie prawo do jednokrotnego zwrócenia się do Oferenta z wnioskiem </w:t>
      </w:r>
      <w:r w:rsidRPr="00BF232D">
        <w:rPr>
          <w:rFonts w:cstheme="minorHAnsi"/>
        </w:rPr>
        <w:br/>
        <w:t>o wyjaśnienie, jeśli uzna, iż którykolwiek z elementów wyceny wymienionych w opisie przedmiotu zapytania zawiera rażąco niską cenę w stosunku do przedmiotu zamówienia.</w:t>
      </w:r>
    </w:p>
    <w:p w14:paraId="128BD020"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rPr>
          <w:rFonts w:cstheme="minorHAnsi"/>
        </w:rPr>
      </w:pPr>
      <w:r w:rsidRPr="00BF232D">
        <w:rPr>
          <w:rFonts w:cstheme="minorHAnsi"/>
        </w:rPr>
        <w:t xml:space="preserve">Za ofertę z rażąco niską ceną uznaje się ofertę z ceną niewiarygodną, nierealistyczną w porównaniu do cen rynkowych podobnych zamówień i pozostałych złożonych ofert.  Oznacza to także cenę znacząco odbiegającą od cen przyjętych, wskazującą na fakt realizacji zamówienia poniżej kosztów wytworzenia usługi. Przyczyną wyraźnie niższej ceny od innych ofert złożonych w niniejszym postępowaniu nie może być świadome działanie wykonawcy albo nierzetelność kalkulacji wykonawcy, co grozi nienależytym wykonaniem lub niewykonaniem zamówienia w przyszłości. </w:t>
      </w:r>
    </w:p>
    <w:p w14:paraId="18BC0B48"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rPr>
          <w:rFonts w:cstheme="minorHAnsi"/>
        </w:rPr>
      </w:pPr>
      <w:r w:rsidRPr="00BF232D">
        <w:rPr>
          <w:rFonts w:cstheme="minorHAnsi"/>
        </w:rPr>
        <w:t>Wyjaśnienia Oferenta winny wskazywać, iż wskazana cena jest wiarogodna, realistyczna, a przedmiot zamówienia w tej cenie realny do rzetelnego wykonania. Obowiązek dowodowy w zakresie przedstawianych wyjaśnień spoczywa na Oferencie.</w:t>
      </w:r>
    </w:p>
    <w:p w14:paraId="010990B8" w14:textId="77777777" w:rsidR="005C7A2F" w:rsidRPr="00BF232D" w:rsidRDefault="005C7A2F" w:rsidP="005C7A2F">
      <w:pPr>
        <w:numPr>
          <w:ilvl w:val="0"/>
          <w:numId w:val="2"/>
        </w:numPr>
        <w:tabs>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 xml:space="preserve">Wyjaśnienia o których mowa w punkcie </w:t>
      </w:r>
      <w:r>
        <w:rPr>
          <w:rFonts w:eastAsia="Times New Roman" w:cstheme="minorHAnsi"/>
          <w:lang w:eastAsia="pl-PL"/>
        </w:rPr>
        <w:t>8 i 9</w:t>
      </w:r>
      <w:r w:rsidRPr="00BF232D">
        <w:rPr>
          <w:rFonts w:eastAsia="Times New Roman" w:cstheme="minorHAnsi"/>
          <w:lang w:eastAsia="pl-PL"/>
        </w:rPr>
        <w:t xml:space="preserve"> powyżej, powinny być przedstawione przez Oferenta </w:t>
      </w:r>
      <w:r w:rsidRPr="00BF232D">
        <w:rPr>
          <w:rFonts w:eastAsia="Times New Roman" w:cstheme="minorHAnsi"/>
          <w:lang w:eastAsia="pl-PL"/>
        </w:rPr>
        <w:br/>
        <w:t>w określonym przez Zamawiającego terminie.</w:t>
      </w:r>
    </w:p>
    <w:p w14:paraId="670181DD" w14:textId="77777777" w:rsidR="005C7A2F" w:rsidRPr="00BF232D" w:rsidRDefault="005C7A2F" w:rsidP="005C7A2F">
      <w:pPr>
        <w:numPr>
          <w:ilvl w:val="0"/>
          <w:numId w:val="2"/>
        </w:numPr>
        <w:tabs>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 xml:space="preserve">Zamawiający odrzuci ofertę Oferenta, który nie złożył wyjaśnień, o których mowa w punkcie </w:t>
      </w:r>
      <w:r>
        <w:rPr>
          <w:rFonts w:eastAsia="Times New Roman" w:cstheme="minorHAnsi"/>
          <w:lang w:eastAsia="pl-PL"/>
        </w:rPr>
        <w:t>8 i 9</w:t>
      </w:r>
      <w:r w:rsidRPr="00BF232D">
        <w:rPr>
          <w:rFonts w:eastAsia="Times New Roman" w:cstheme="minorHAnsi"/>
          <w:lang w:eastAsia="pl-PL"/>
        </w:rPr>
        <w:t xml:space="preserve"> powyżej lub złożył wyjaśnienia po upływie określonego przez Zamawiającego terminu, lub jeżeli dokonana ocena wyjaśnień wraz z dostarczonymi dowodami potwierdzi, że oferta nadal zawiera rażąco niską cenę w stosunku do przedmiotu zamówienia. </w:t>
      </w:r>
    </w:p>
    <w:p w14:paraId="3FDFDCC5" w14:textId="77777777" w:rsidR="005C7A2F" w:rsidRPr="00BF232D" w:rsidRDefault="005C7A2F" w:rsidP="005C7A2F">
      <w:pPr>
        <w:numPr>
          <w:ilvl w:val="0"/>
          <w:numId w:val="2"/>
        </w:numPr>
        <w:tabs>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Złożone wyjaśnienie zostaną uwzględnione w toku badania i oceny ofert i posłużą do oceny warunków udziału w postępowaniu i oceny ofert.  Wyjaśnienia będą wiążące dla stron postępowania.</w:t>
      </w:r>
    </w:p>
    <w:p w14:paraId="0A253C93" w14:textId="77777777" w:rsidR="005C7A2F" w:rsidRPr="00BF232D" w:rsidRDefault="005C7A2F" w:rsidP="005C7A2F">
      <w:pPr>
        <w:pStyle w:val="Akapitzlist"/>
        <w:numPr>
          <w:ilvl w:val="0"/>
          <w:numId w:val="2"/>
        </w:numPr>
        <w:tabs>
          <w:tab w:val="left" w:pos="142"/>
          <w:tab w:val="num" w:pos="851"/>
        </w:tabs>
        <w:autoSpaceDE w:val="0"/>
        <w:spacing w:after="0" w:line="240" w:lineRule="auto"/>
        <w:ind w:hanging="284"/>
        <w:contextualSpacing w:val="0"/>
        <w:rPr>
          <w:rFonts w:cstheme="minorHAnsi"/>
        </w:rPr>
      </w:pPr>
      <w:r w:rsidRPr="00BF232D">
        <w:rPr>
          <w:rFonts w:cstheme="minorHAnsi"/>
          <w:color w:val="000000"/>
        </w:rPr>
        <w:t>Zamawiający nie przewiduje procedury odwoławczej.</w:t>
      </w:r>
    </w:p>
    <w:p w14:paraId="03D29A09" w14:textId="17374768" w:rsidR="00DE1FE5" w:rsidRPr="00261927" w:rsidRDefault="00DE1FE5" w:rsidP="005C7A2F">
      <w:pPr>
        <w:pStyle w:val="Akapitzlist"/>
        <w:tabs>
          <w:tab w:val="left" w:pos="142"/>
        </w:tabs>
        <w:autoSpaceDE w:val="0"/>
        <w:spacing w:after="0" w:line="240" w:lineRule="auto"/>
        <w:ind w:left="284"/>
        <w:contextualSpacing w:val="0"/>
        <w:jc w:val="both"/>
        <w:rPr>
          <w:rFonts w:cstheme="minorHAnsi"/>
          <w:sz w:val="20"/>
          <w:szCs w:val="20"/>
        </w:rPr>
      </w:pPr>
    </w:p>
    <w:p w14:paraId="68F8C175" w14:textId="2AF36D3B" w:rsidR="00DE1FE5" w:rsidRPr="00CE019C" w:rsidRDefault="00CE019C" w:rsidP="00CE019C">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ind w:left="360"/>
        <w:jc w:val="both"/>
        <w:rPr>
          <w:rFonts w:cstheme="minorHAnsi"/>
          <w:b/>
          <w:sz w:val="20"/>
          <w:szCs w:val="20"/>
        </w:rPr>
      </w:pPr>
      <w:r>
        <w:rPr>
          <w:rFonts w:cstheme="minorHAnsi"/>
          <w:b/>
          <w:sz w:val="20"/>
          <w:szCs w:val="20"/>
        </w:rPr>
        <w:t>1</w:t>
      </w:r>
      <w:r w:rsidR="006C7E8C">
        <w:rPr>
          <w:rFonts w:cstheme="minorHAnsi"/>
          <w:b/>
          <w:sz w:val="20"/>
          <w:szCs w:val="20"/>
        </w:rPr>
        <w:t>3</w:t>
      </w:r>
      <w:r>
        <w:rPr>
          <w:rFonts w:cstheme="minorHAnsi"/>
          <w:b/>
          <w:sz w:val="20"/>
          <w:szCs w:val="20"/>
        </w:rPr>
        <w:t>.</w:t>
      </w:r>
      <w:r w:rsidR="0048144E" w:rsidRPr="00CE019C">
        <w:rPr>
          <w:rFonts w:cstheme="minorHAnsi"/>
          <w:b/>
          <w:sz w:val="20"/>
          <w:szCs w:val="20"/>
        </w:rPr>
        <w:t xml:space="preserve"> </w:t>
      </w:r>
      <w:r w:rsidR="00DE1FE5" w:rsidRPr="00CE019C">
        <w:rPr>
          <w:rFonts w:cstheme="minorHAnsi"/>
          <w:b/>
          <w:sz w:val="20"/>
          <w:szCs w:val="20"/>
        </w:rPr>
        <w:t>SPOSÓB PRZYGOTOWANIA OFERTY</w:t>
      </w:r>
    </w:p>
    <w:p w14:paraId="58461197" w14:textId="77777777" w:rsidR="005C7A2F" w:rsidRPr="00886B47" w:rsidRDefault="005C7A2F" w:rsidP="003F0488">
      <w:pPr>
        <w:pStyle w:val="Akapitzlist"/>
        <w:numPr>
          <w:ilvl w:val="0"/>
          <w:numId w:val="6"/>
        </w:numPr>
        <w:spacing w:after="0" w:line="240" w:lineRule="auto"/>
        <w:ind w:left="284" w:hanging="284"/>
        <w:jc w:val="both"/>
        <w:rPr>
          <w:rFonts w:eastAsia="Times New Roman" w:cstheme="minorHAnsi"/>
          <w:iCs/>
          <w:lang w:eastAsia="pl-PL"/>
        </w:rPr>
      </w:pPr>
      <w:r w:rsidRPr="00886B47">
        <w:rPr>
          <w:rFonts w:eastAsia="Times New Roman" w:cstheme="minorHAnsi"/>
          <w:iCs/>
          <w:lang w:eastAsia="pl-PL"/>
        </w:rPr>
        <w:t>Oferta powinna być sporządzona zgodnie z postanowieniami niniejszego zapytania.</w:t>
      </w:r>
    </w:p>
    <w:p w14:paraId="131DB2B6" w14:textId="77777777" w:rsidR="005C7A2F" w:rsidRPr="00BF232D" w:rsidRDefault="005C7A2F" w:rsidP="003F0488">
      <w:pPr>
        <w:pStyle w:val="Akapitzlist"/>
        <w:numPr>
          <w:ilvl w:val="0"/>
          <w:numId w:val="6"/>
        </w:numPr>
        <w:tabs>
          <w:tab w:val="left" w:pos="284"/>
        </w:tabs>
        <w:spacing w:after="0" w:line="240" w:lineRule="auto"/>
        <w:ind w:left="284" w:hanging="284"/>
        <w:jc w:val="both"/>
        <w:rPr>
          <w:rFonts w:cstheme="minorHAnsi"/>
        </w:rPr>
      </w:pPr>
      <w:r w:rsidRPr="00BF232D">
        <w:rPr>
          <w:rFonts w:eastAsia="Times New Roman" w:cstheme="minorHAnsi"/>
          <w:iCs/>
          <w:lang w:eastAsia="pl-PL"/>
        </w:rPr>
        <w:t>Ofertę należy sporządzić na załączonym druku</w:t>
      </w:r>
      <w:r>
        <w:rPr>
          <w:rFonts w:eastAsia="Times New Roman" w:cstheme="minorHAnsi"/>
          <w:iCs/>
          <w:lang w:eastAsia="pl-PL"/>
        </w:rPr>
        <w:t xml:space="preserve"> </w:t>
      </w:r>
      <w:r w:rsidRPr="00BF232D">
        <w:rPr>
          <w:rFonts w:eastAsia="Times New Roman" w:cstheme="minorHAnsi"/>
          <w:iCs/>
          <w:lang w:eastAsia="pl-PL"/>
        </w:rPr>
        <w:t>„</w:t>
      </w:r>
      <w:r w:rsidRPr="00BF232D">
        <w:rPr>
          <w:rFonts w:eastAsia="Times New Roman" w:cstheme="minorHAnsi"/>
          <w:b/>
          <w:iCs/>
          <w:lang w:eastAsia="pl-PL"/>
        </w:rPr>
        <w:t>Formularz ofertowy</w:t>
      </w:r>
      <w:r w:rsidRPr="00BF232D">
        <w:rPr>
          <w:rFonts w:eastAsia="Times New Roman" w:cstheme="minorHAnsi"/>
          <w:iCs/>
          <w:lang w:eastAsia="pl-PL"/>
        </w:rPr>
        <w:t xml:space="preserve">” do niniejszego zapytania ofertowego, w formie pisemnej, w języku polskim. Do Formularza ofertowego </w:t>
      </w:r>
      <w:r w:rsidRPr="00BF232D">
        <w:rPr>
          <w:rFonts w:eastAsia="Times New Roman" w:cstheme="minorHAnsi"/>
          <w:b/>
          <w:iCs/>
          <w:lang w:eastAsia="pl-PL"/>
        </w:rPr>
        <w:t>należy dołączyć:</w:t>
      </w:r>
    </w:p>
    <w:p w14:paraId="755DB652" w14:textId="77777777" w:rsidR="005C7A2F" w:rsidRPr="00886B47" w:rsidRDefault="005C7A2F" w:rsidP="00031599">
      <w:pPr>
        <w:pStyle w:val="Akapitzlist"/>
        <w:numPr>
          <w:ilvl w:val="4"/>
          <w:numId w:val="32"/>
        </w:numPr>
        <w:tabs>
          <w:tab w:val="left" w:pos="284"/>
        </w:tabs>
        <w:spacing w:after="0" w:line="240" w:lineRule="auto"/>
        <w:ind w:left="284"/>
        <w:jc w:val="both"/>
        <w:rPr>
          <w:rFonts w:cstheme="minorHAnsi"/>
        </w:rPr>
      </w:pPr>
      <w:r w:rsidRPr="00886B47">
        <w:rPr>
          <w:rFonts w:cstheme="minorHAnsi"/>
          <w:bCs/>
        </w:rPr>
        <w:t>Karty Parametrów Technicznych</w:t>
      </w:r>
      <w:r w:rsidRPr="00886B47">
        <w:rPr>
          <w:rFonts w:eastAsia="Times New Roman" w:cstheme="minorHAnsi"/>
          <w:bCs/>
          <w:iCs/>
          <w:lang w:eastAsia="pl-PL"/>
        </w:rPr>
        <w:t xml:space="preserve"> – Karta Parametrów Technicznych produktu musi zostać dołączona</w:t>
      </w:r>
      <w:r w:rsidRPr="00886B47">
        <w:rPr>
          <w:rFonts w:cstheme="minorHAnsi"/>
          <w:bCs/>
        </w:rPr>
        <w:t xml:space="preserve"> </w:t>
      </w:r>
      <w:r w:rsidRPr="00886B47">
        <w:rPr>
          <w:rFonts w:eastAsia="Times New Roman" w:cstheme="minorHAnsi"/>
          <w:bCs/>
          <w:iCs/>
          <w:lang w:eastAsia="pl-PL"/>
        </w:rPr>
        <w:t>do każdego sprzętu wymienionego w tabeli 1. Przez kartę parametrów technicznych produktu należy rozumieć dokument na wzorze Zamawiającego zgodnie z załącznikiem 7 zapytania ofertowego oraz szczegółowymi wytycznymi opisanymi w zapytaniu ofertowym wraz ze zdjęciem</w:t>
      </w:r>
      <w:bookmarkStart w:id="15" w:name="_Hlk207705466"/>
      <w:bookmarkStart w:id="16" w:name="_Hlk207708872"/>
      <w:r w:rsidRPr="00886B47">
        <w:rPr>
          <w:rFonts w:eastAsia="Times New Roman" w:cstheme="minorHAnsi"/>
          <w:bCs/>
          <w:iCs/>
          <w:lang w:eastAsia="pl-PL"/>
        </w:rPr>
        <w:t xml:space="preserve"> (jeśli dany sprzęt nie posiada modelu dzięki któremu będzie możliwa jego identyfikacja</w:t>
      </w:r>
      <w:bookmarkEnd w:id="15"/>
      <w:r w:rsidRPr="00886B47">
        <w:rPr>
          <w:rFonts w:eastAsia="Times New Roman" w:cstheme="minorHAnsi"/>
          <w:bCs/>
          <w:iCs/>
          <w:lang w:eastAsia="pl-PL"/>
        </w:rPr>
        <w:t>)</w:t>
      </w:r>
      <w:bookmarkEnd w:id="16"/>
      <w:r w:rsidRPr="00886B47">
        <w:rPr>
          <w:rFonts w:eastAsia="Times New Roman" w:cstheme="minorHAnsi"/>
          <w:bCs/>
          <w:iCs/>
          <w:lang w:eastAsia="pl-PL"/>
        </w:rPr>
        <w:t xml:space="preserve">, informacją której części i pozycji dotyczy oraz przedstawionym modelem sprzętu. W przypadku braku możliwości porównania zapisów karty parametrów technicznych/ z opisem przedmiotu zamówienia wskazanym w tabeli 1, braku dołączenia zdjęcia, numeru części, pozycji której dotyczy, modelu sprzętu na karcie parametrów technicznych, Zamawiający </w:t>
      </w:r>
      <w:r>
        <w:t>wezwie Wykonawcę jednokrotnie do ich uzupełnienia w wyznaczonym terminie. Nieprzedłożenie uzupełnienia we wskazanym terminie skutkować będzie odrzuceniem oferty.”</w:t>
      </w:r>
      <w:r w:rsidRPr="00886B47">
        <w:rPr>
          <w:rFonts w:eastAsia="Times New Roman" w:cstheme="minorHAnsi"/>
          <w:bCs/>
          <w:iCs/>
          <w:lang w:eastAsia="pl-PL"/>
        </w:rPr>
        <w:t xml:space="preserve"> Brak wymaganych elementów skutkować będzie odrzuceniem oferty. Wymaga się aby Karty Parametrów Technicznych były ułożone w kolejności zgodnej z tabelą przedmiotu zamówienia. Karta Parametrów Technicznych musi być opisana w języku polskim – niespełnienie tego wymogu skutkuje odrzuceniem oferty. Na karcie parametrów technicznych nie może widnieć cena. Cena musi być wskazana tylko w formularzu ofertowym.</w:t>
      </w:r>
    </w:p>
    <w:p w14:paraId="27286F90" w14:textId="77777777" w:rsidR="005C7A2F" w:rsidRPr="00EE6640" w:rsidRDefault="005C7A2F" w:rsidP="005C7A2F">
      <w:pPr>
        <w:pStyle w:val="Akapitzlist"/>
        <w:tabs>
          <w:tab w:val="left" w:pos="284"/>
        </w:tabs>
        <w:spacing w:after="0" w:line="240" w:lineRule="auto"/>
        <w:jc w:val="both"/>
        <w:rPr>
          <w:rFonts w:cstheme="minorHAnsi"/>
          <w:color w:val="FF0000"/>
        </w:rPr>
      </w:pPr>
    </w:p>
    <w:p w14:paraId="554C9FE2" w14:textId="77777777" w:rsidR="005C7A2F" w:rsidRPr="009C0C76" w:rsidRDefault="005C7A2F" w:rsidP="005C7A2F">
      <w:pPr>
        <w:spacing w:before="100" w:beforeAutospacing="1" w:after="100" w:afterAutospacing="1" w:line="240" w:lineRule="auto"/>
        <w:ind w:left="709" w:hanging="567"/>
        <w:rPr>
          <w:rFonts w:eastAsia="Times New Roman" w:cstheme="minorHAnsi"/>
          <w:lang w:eastAsia="pl-PL"/>
        </w:rPr>
      </w:pPr>
      <w:r w:rsidRPr="009C0C76">
        <w:rPr>
          <w:rFonts w:eastAsia="Times New Roman" w:cstheme="minorHAnsi"/>
          <w:b/>
          <w:bCs/>
          <w:lang w:eastAsia="pl-PL"/>
        </w:rPr>
        <w:t>Uwaga: Karta Parametrów Technicznych wraz z ofertą zostanie odrzucona, jeżeli wystąpi którekolwiek z poniższych uchybień:</w:t>
      </w:r>
    </w:p>
    <w:p w14:paraId="779E8042" w14:textId="77777777" w:rsidR="005C7A2F" w:rsidRPr="009C0C76" w:rsidRDefault="005C7A2F" w:rsidP="00031599">
      <w:pPr>
        <w:numPr>
          <w:ilvl w:val="0"/>
          <w:numId w:val="35"/>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Karta Parametrów Technicznych zostanie sporządzona w innym języku niż język polski – w takim przypadku Zamawiający odrzuci ofertę bez wezwania do uzupełnienia.</w:t>
      </w:r>
    </w:p>
    <w:p w14:paraId="16AB580B" w14:textId="77777777" w:rsidR="005C7A2F" w:rsidRPr="009C0C76" w:rsidRDefault="005C7A2F" w:rsidP="00031599">
      <w:pPr>
        <w:numPr>
          <w:ilvl w:val="0"/>
          <w:numId w:val="35"/>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Karta Parametrów Technicznych zostanie złożona w formie innej niż wzór stanowiący Załącznik nr 7 do zapytania ofertowego – w takim przypadku Zamawiający odrzuci ofertę bez wezwania do uzupełnienia.</w:t>
      </w:r>
    </w:p>
    <w:p w14:paraId="465D5F69" w14:textId="77777777" w:rsidR="005C7A2F" w:rsidRPr="009C0C76" w:rsidRDefault="005C7A2F" w:rsidP="00031599">
      <w:pPr>
        <w:numPr>
          <w:ilvl w:val="0"/>
          <w:numId w:val="35"/>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Karta Parametrów Technicznych będzie niekompletna, tj. brakować będzie któregokolwiek z wymaganych parametrów wskazanych w specyfikacji przedmiotu zamówienia – w takim przypadku Zamawiający odrzuci ofertę bez wezwania do uzupełnienia.</w:t>
      </w:r>
    </w:p>
    <w:p w14:paraId="07220894" w14:textId="77777777" w:rsidR="005C7A2F" w:rsidRPr="009C0C76" w:rsidRDefault="005C7A2F" w:rsidP="005C7A2F">
      <w:pPr>
        <w:spacing w:before="100" w:beforeAutospacing="1" w:after="100" w:afterAutospacing="1" w:line="240" w:lineRule="auto"/>
        <w:rPr>
          <w:rFonts w:eastAsia="Times New Roman" w:cstheme="minorHAnsi"/>
          <w:lang w:eastAsia="pl-PL"/>
        </w:rPr>
      </w:pPr>
      <w:r w:rsidRPr="009C0C76">
        <w:rPr>
          <w:rFonts w:eastAsia="Times New Roman" w:cstheme="minorHAnsi"/>
          <w:b/>
          <w:bCs/>
          <w:lang w:eastAsia="pl-PL"/>
        </w:rPr>
        <w:t>W przypadku braku wskazania w Karcie Parametrów Technicznych:</w:t>
      </w:r>
    </w:p>
    <w:p w14:paraId="3FAFC98B" w14:textId="77777777" w:rsidR="005C7A2F" w:rsidRPr="009C0C76" w:rsidRDefault="005C7A2F" w:rsidP="00031599">
      <w:pPr>
        <w:numPr>
          <w:ilvl w:val="0"/>
          <w:numId w:val="36"/>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części i numeru pozycji, której dotyczy dana karta,</w:t>
      </w:r>
    </w:p>
    <w:p w14:paraId="55D3A0AD" w14:textId="77777777" w:rsidR="005C7A2F" w:rsidRPr="009C0C76" w:rsidRDefault="005C7A2F" w:rsidP="00031599">
      <w:pPr>
        <w:numPr>
          <w:ilvl w:val="0"/>
          <w:numId w:val="36"/>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modelu oferowanego produktu,</w:t>
      </w:r>
    </w:p>
    <w:p w14:paraId="32C7FC1E" w14:textId="77777777" w:rsidR="005C7A2F" w:rsidRPr="009C0C76" w:rsidRDefault="005C7A2F" w:rsidP="00031599">
      <w:pPr>
        <w:numPr>
          <w:ilvl w:val="0"/>
          <w:numId w:val="36"/>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zdjęcia oferowanego produktu (w sytuacji, gdy sprzęt nie posiada modelu umożliwiającego jednoznaczną identyfikację; w przypadku zestawów należy dołączyć zdjęcia wszystkich elementów, np. laptopa i myszki),</w:t>
      </w:r>
    </w:p>
    <w:p w14:paraId="3D1FDA9F" w14:textId="77777777" w:rsidR="005C7A2F" w:rsidRPr="009C0C76" w:rsidRDefault="005C7A2F" w:rsidP="005C7A2F">
      <w:p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Zamawiający wezwie Wykonawcę jednokrotnie do uzupełnienia w wyznaczonym terminie. Brak uzupełnienia w wyznaczonym terminie skutkować będzie odrzuceniem oferty.</w:t>
      </w:r>
    </w:p>
    <w:p w14:paraId="0A12E9CB" w14:textId="77777777" w:rsidR="005C7A2F" w:rsidRPr="009C0C76" w:rsidRDefault="005C7A2F" w:rsidP="005C7A2F">
      <w:pPr>
        <w:spacing w:before="100" w:beforeAutospacing="1" w:after="100" w:afterAutospacing="1" w:line="240" w:lineRule="auto"/>
        <w:rPr>
          <w:rFonts w:eastAsia="Times New Roman" w:cstheme="minorHAnsi"/>
          <w:lang w:eastAsia="pl-PL"/>
        </w:rPr>
      </w:pPr>
      <w:r w:rsidRPr="009C0C76">
        <w:rPr>
          <w:rFonts w:eastAsia="Times New Roman" w:cstheme="minorHAnsi"/>
          <w:b/>
          <w:bCs/>
          <w:lang w:eastAsia="pl-PL"/>
        </w:rPr>
        <w:t>Dodatkowe wymagania:</w:t>
      </w:r>
    </w:p>
    <w:p w14:paraId="129FD708" w14:textId="77777777" w:rsidR="005C7A2F" w:rsidRPr="009C0C76" w:rsidRDefault="005C7A2F" w:rsidP="00031599">
      <w:pPr>
        <w:numPr>
          <w:ilvl w:val="0"/>
          <w:numId w:val="37"/>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Do każdej Karty Parametrów Technicznych należy dołączyć zdjęcie oferowanego produktu (jeśli produkt nie posiada modelu umożliwiającego jednoznaczną identyfikację</w:t>
      </w:r>
      <w:r>
        <w:rPr>
          <w:rFonts w:eastAsia="Times New Roman" w:cstheme="minorHAnsi"/>
          <w:lang w:eastAsia="pl-PL"/>
        </w:rPr>
        <w:t>,</w:t>
      </w:r>
    </w:p>
    <w:p w14:paraId="19090FEC" w14:textId="77777777" w:rsidR="005C7A2F" w:rsidRPr="009C0C76" w:rsidRDefault="005C7A2F" w:rsidP="00031599">
      <w:pPr>
        <w:numPr>
          <w:ilvl w:val="0"/>
          <w:numId w:val="37"/>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Zdjęcia muszą być uporządkowane zgodnie z kolejnością części i pozycji ws</w:t>
      </w:r>
      <w:r>
        <w:rPr>
          <w:rFonts w:eastAsia="Times New Roman" w:cstheme="minorHAnsi"/>
          <w:lang w:eastAsia="pl-PL"/>
        </w:rPr>
        <w:t>kazanych w formularzu ofertowym,</w:t>
      </w:r>
    </w:p>
    <w:p w14:paraId="0BB48530" w14:textId="77777777" w:rsidR="005C7A2F" w:rsidRPr="00BE09D8" w:rsidRDefault="005C7A2F" w:rsidP="00031599">
      <w:pPr>
        <w:numPr>
          <w:ilvl w:val="0"/>
          <w:numId w:val="37"/>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Każde zdjęcie musi być opisane, której części i której pozycji dotyczy (np. „Część 1, pozycja 3”).</w:t>
      </w:r>
    </w:p>
    <w:p w14:paraId="27663B9C" w14:textId="77777777" w:rsidR="005C7A2F" w:rsidRDefault="005C7A2F" w:rsidP="005C7A2F">
      <w:pPr>
        <w:pStyle w:val="Akapitzlist"/>
        <w:spacing w:before="100" w:beforeAutospacing="1" w:after="100" w:afterAutospacing="1" w:line="240" w:lineRule="auto"/>
        <w:ind w:left="142" w:hanging="11"/>
        <w:rPr>
          <w:rFonts w:eastAsia="Times New Roman" w:cstheme="minorHAnsi"/>
          <w:b/>
          <w:bCs/>
          <w:lang w:eastAsia="pl-PL"/>
        </w:rPr>
      </w:pPr>
      <w:r w:rsidRPr="00886B47">
        <w:rPr>
          <w:rFonts w:eastAsia="Times New Roman" w:cstheme="minorHAnsi"/>
          <w:b/>
          <w:bCs/>
          <w:lang w:eastAsia="pl-PL"/>
        </w:rPr>
        <w:t>Zamawiający zastrzega sobie prawo do jednokrotnego wezwania Wykonawcy do złożenia wyjaśnień w celu doprecyzowania niejasności zawartych w Karcie Parametrów Technicznych.</w:t>
      </w:r>
    </w:p>
    <w:p w14:paraId="180999DB" w14:textId="77777777" w:rsidR="005C7A2F" w:rsidRPr="00BE09D8" w:rsidRDefault="005C7A2F" w:rsidP="005C7A2F">
      <w:pPr>
        <w:pStyle w:val="Akapitzlist"/>
        <w:spacing w:before="100" w:beforeAutospacing="1" w:after="100" w:afterAutospacing="1" w:line="240" w:lineRule="auto"/>
        <w:ind w:left="142" w:hanging="11"/>
        <w:rPr>
          <w:rFonts w:eastAsia="Times New Roman" w:cstheme="minorHAnsi"/>
          <w:lang w:eastAsia="pl-PL"/>
        </w:rPr>
      </w:pPr>
    </w:p>
    <w:p w14:paraId="4360134A" w14:textId="77777777" w:rsidR="005C7A2F" w:rsidRPr="00D463A8" w:rsidRDefault="005C7A2F" w:rsidP="005C7A2F">
      <w:pPr>
        <w:pStyle w:val="Akapitzlist"/>
        <w:tabs>
          <w:tab w:val="left" w:pos="284"/>
        </w:tabs>
        <w:spacing w:after="0" w:line="240" w:lineRule="auto"/>
        <w:ind w:left="142"/>
        <w:jc w:val="both"/>
        <w:rPr>
          <w:rFonts w:cstheme="minorHAnsi"/>
          <w:b/>
          <w:bCs/>
        </w:rPr>
      </w:pPr>
      <w:r w:rsidRPr="00D463A8">
        <w:rPr>
          <w:rFonts w:cstheme="minorHAnsi"/>
          <w:b/>
          <w:bCs/>
        </w:rPr>
        <w:t xml:space="preserve">Zamawiający zastrzega, że weryfikacja Kart </w:t>
      </w:r>
      <w:r>
        <w:rPr>
          <w:rFonts w:cstheme="minorHAnsi"/>
          <w:b/>
          <w:bCs/>
        </w:rPr>
        <w:t>Parametrów Technicznych</w:t>
      </w:r>
      <w:r w:rsidRPr="00D463A8">
        <w:rPr>
          <w:rFonts w:cstheme="minorHAnsi"/>
          <w:b/>
          <w:bCs/>
        </w:rPr>
        <w:t xml:space="preserve"> nastąpi wyłącznie w odniesieniu do tych oferentów, których oferty spełniły wszystkie pozostałe kryteria formalne oraz uzyskały najwyższą liczbę punktów w ocenie ofert. W przypadku stwierdzenia, że dołączona Karta </w:t>
      </w:r>
      <w:r>
        <w:rPr>
          <w:rFonts w:cstheme="minorHAnsi"/>
          <w:b/>
          <w:bCs/>
        </w:rPr>
        <w:t>Parametrów Technicznych</w:t>
      </w:r>
      <w:r w:rsidRPr="00D463A8">
        <w:rPr>
          <w:rFonts w:cstheme="minorHAnsi"/>
          <w:b/>
          <w:bCs/>
        </w:rPr>
        <w:t xml:space="preserve"> nie spełnia wymagań i stanowi podstawę do odrzucenia oferty, oferta taka zostanie odrzucona, a Zamawiający dokona wyboru kolejnego oferenta, który spełnia wszystkie kryteria formalne i uzyskał kolejną najwyższą liczbę punktów — pod warunkiem, że jego przedstawiona Karta </w:t>
      </w:r>
      <w:r>
        <w:rPr>
          <w:rFonts w:cstheme="minorHAnsi"/>
          <w:b/>
          <w:bCs/>
        </w:rPr>
        <w:t>Parametrów Technicznych</w:t>
      </w:r>
      <w:r w:rsidRPr="00D463A8">
        <w:rPr>
          <w:rFonts w:cstheme="minorHAnsi"/>
          <w:b/>
          <w:bCs/>
        </w:rPr>
        <w:t xml:space="preserve"> również spełni wymagania Zamawiającego.</w:t>
      </w:r>
    </w:p>
    <w:p w14:paraId="73FB9386" w14:textId="28B0C40C" w:rsidR="005C7A2F" w:rsidRDefault="005C7A2F" w:rsidP="00CE019C">
      <w:pPr>
        <w:tabs>
          <w:tab w:val="left" w:pos="284"/>
        </w:tabs>
        <w:spacing w:after="0" w:line="240" w:lineRule="auto"/>
        <w:rPr>
          <w:rFonts w:cstheme="minorHAnsi"/>
        </w:rPr>
      </w:pPr>
    </w:p>
    <w:p w14:paraId="5ECDD73F" w14:textId="77777777" w:rsidR="00CE019C" w:rsidRPr="00CE019C" w:rsidRDefault="00CE019C" w:rsidP="00CE019C">
      <w:pPr>
        <w:tabs>
          <w:tab w:val="left" w:pos="284"/>
        </w:tabs>
        <w:spacing w:after="0" w:line="240" w:lineRule="auto"/>
        <w:rPr>
          <w:rFonts w:cstheme="minorHAnsi"/>
          <w:bCs/>
        </w:rPr>
      </w:pPr>
    </w:p>
    <w:p w14:paraId="121269BD" w14:textId="364C0706" w:rsidR="00CE019C" w:rsidRPr="00CE019C" w:rsidRDefault="00CE019C" w:rsidP="00031599">
      <w:pPr>
        <w:pStyle w:val="Akapitzlist"/>
        <w:numPr>
          <w:ilvl w:val="4"/>
          <w:numId w:val="32"/>
        </w:numPr>
        <w:tabs>
          <w:tab w:val="left" w:pos="284"/>
        </w:tabs>
        <w:spacing w:after="0" w:line="240" w:lineRule="auto"/>
        <w:ind w:left="284" w:firstLine="0"/>
        <w:rPr>
          <w:rFonts w:cstheme="minorHAnsi"/>
          <w:bCs/>
        </w:rPr>
      </w:pPr>
      <w:r>
        <w:rPr>
          <w:rFonts w:cstheme="minorHAnsi"/>
        </w:rPr>
        <w:t>W</w:t>
      </w:r>
      <w:r w:rsidRPr="009167C6">
        <w:rPr>
          <w:rFonts w:cstheme="minorHAnsi"/>
        </w:rPr>
        <w:t>ynik w te</w:t>
      </w:r>
      <w:r>
        <w:rPr>
          <w:rFonts w:cstheme="minorHAnsi"/>
        </w:rPr>
        <w:t xml:space="preserve">ście </w:t>
      </w:r>
      <w:r w:rsidRPr="009167C6">
        <w:rPr>
          <w:rFonts w:cstheme="minorHAnsi"/>
        </w:rPr>
        <w:t xml:space="preserve">wydajności </w:t>
      </w:r>
      <w:r>
        <w:rPr>
          <w:rFonts w:cstheme="minorHAnsi"/>
        </w:rPr>
        <w:t xml:space="preserve">typu </w:t>
      </w:r>
      <w:r w:rsidRPr="009167C6">
        <w:rPr>
          <w:rFonts w:cstheme="minorHAnsi"/>
        </w:rPr>
        <w:t>CrossMark</w:t>
      </w:r>
      <w:r w:rsidRPr="009167C6">
        <w:t xml:space="preserve"> </w:t>
      </w:r>
      <w:r w:rsidRPr="009167C6">
        <w:rPr>
          <w:rFonts w:cstheme="minorHAnsi"/>
        </w:rPr>
        <w:t>lub równoważnego</w:t>
      </w:r>
    </w:p>
    <w:p w14:paraId="1DB64EEB" w14:textId="6E252FD6" w:rsidR="00CE019C" w:rsidRPr="00886B47" w:rsidRDefault="00CE019C" w:rsidP="00031599">
      <w:pPr>
        <w:pStyle w:val="Akapitzlist"/>
        <w:numPr>
          <w:ilvl w:val="4"/>
          <w:numId w:val="32"/>
        </w:numPr>
        <w:tabs>
          <w:tab w:val="left" w:pos="284"/>
        </w:tabs>
        <w:spacing w:after="0" w:line="240" w:lineRule="auto"/>
        <w:ind w:left="284" w:firstLine="0"/>
        <w:rPr>
          <w:rFonts w:cstheme="minorHAnsi"/>
          <w:bCs/>
        </w:rPr>
      </w:pPr>
      <w:r>
        <w:rPr>
          <w:rFonts w:cstheme="minorHAnsi"/>
          <w:bCs/>
        </w:rPr>
        <w:t>W</w:t>
      </w:r>
      <w:r w:rsidRPr="00BA38DC">
        <w:rPr>
          <w:rFonts w:cstheme="minorHAnsi"/>
          <w:bCs/>
        </w:rPr>
        <w:t>ynik w te</w:t>
      </w:r>
      <w:r>
        <w:rPr>
          <w:rFonts w:cstheme="minorHAnsi"/>
          <w:bCs/>
        </w:rPr>
        <w:t>ście</w:t>
      </w:r>
      <w:r w:rsidRPr="00BA38DC">
        <w:rPr>
          <w:rFonts w:cstheme="minorHAnsi"/>
          <w:bCs/>
        </w:rPr>
        <w:t xml:space="preserve"> wydajności typu Video Card Benchmark</w:t>
      </w:r>
      <w:r>
        <w:rPr>
          <w:rFonts w:cstheme="minorHAnsi"/>
          <w:bCs/>
        </w:rPr>
        <w:t xml:space="preserve"> lub równoważnego</w:t>
      </w:r>
    </w:p>
    <w:p w14:paraId="155777D7" w14:textId="77777777" w:rsidR="005C7A2F" w:rsidRPr="00886B47" w:rsidRDefault="005C7A2F" w:rsidP="00031599">
      <w:pPr>
        <w:pStyle w:val="Akapitzlist"/>
        <w:numPr>
          <w:ilvl w:val="4"/>
          <w:numId w:val="32"/>
        </w:numPr>
        <w:tabs>
          <w:tab w:val="left" w:pos="426"/>
        </w:tabs>
        <w:spacing w:after="0" w:line="240" w:lineRule="auto"/>
        <w:ind w:left="284" w:firstLine="0"/>
        <w:jc w:val="both"/>
        <w:rPr>
          <w:rFonts w:cstheme="minorHAnsi"/>
          <w:bCs/>
        </w:rPr>
      </w:pPr>
      <w:r w:rsidRPr="00886B47">
        <w:rPr>
          <w:rFonts w:eastAsia="Times New Roman" w:cstheme="minorHAnsi"/>
          <w:bCs/>
          <w:iCs/>
          <w:lang w:eastAsia="pl-PL"/>
        </w:rPr>
        <w:t xml:space="preserve">oświadczenie Oferenta o przyjęciu zobowiązań wskazanych w </w:t>
      </w:r>
      <w:r>
        <w:rPr>
          <w:rFonts w:eastAsia="Times New Roman" w:cstheme="minorHAnsi"/>
          <w:bCs/>
          <w:iCs/>
          <w:lang w:eastAsia="pl-PL"/>
        </w:rPr>
        <w:t>pod</w:t>
      </w:r>
      <w:r w:rsidRPr="00886B47">
        <w:rPr>
          <w:rFonts w:eastAsia="Times New Roman" w:cstheme="minorHAnsi"/>
          <w:bCs/>
          <w:iCs/>
          <w:lang w:eastAsia="pl-PL"/>
        </w:rPr>
        <w:t>punktach 5 i 6 opisu przedmiotu zamówienia</w:t>
      </w:r>
      <w:r>
        <w:rPr>
          <w:rFonts w:eastAsia="Times New Roman" w:cstheme="minorHAnsi"/>
          <w:bCs/>
          <w:iCs/>
          <w:lang w:eastAsia="pl-PL"/>
        </w:rPr>
        <w:t xml:space="preserve"> (punkt 3)</w:t>
      </w:r>
      <w:r w:rsidRPr="00886B47">
        <w:rPr>
          <w:rFonts w:eastAsia="Times New Roman" w:cstheme="minorHAnsi"/>
          <w:bCs/>
          <w:iCs/>
          <w:lang w:eastAsia="pl-PL"/>
        </w:rPr>
        <w:t>, stanowiące załącznik nr 3 do niniejszego zapytania ofertowego</w:t>
      </w:r>
      <w:r w:rsidRPr="00886B47">
        <w:rPr>
          <w:rFonts w:cstheme="minorHAnsi"/>
          <w:bCs/>
        </w:rPr>
        <w:t>,</w:t>
      </w:r>
    </w:p>
    <w:p w14:paraId="579D25D5" w14:textId="77777777" w:rsidR="005C7A2F" w:rsidRPr="00886B47" w:rsidRDefault="005C7A2F" w:rsidP="00031599">
      <w:pPr>
        <w:pStyle w:val="Akapitzlist"/>
        <w:numPr>
          <w:ilvl w:val="4"/>
          <w:numId w:val="32"/>
        </w:numPr>
        <w:tabs>
          <w:tab w:val="left" w:pos="284"/>
        </w:tabs>
        <w:spacing w:after="0" w:line="240" w:lineRule="auto"/>
        <w:ind w:left="284" w:firstLine="0"/>
        <w:jc w:val="both"/>
        <w:rPr>
          <w:rFonts w:cstheme="minorHAnsi"/>
          <w:bCs/>
        </w:rPr>
      </w:pPr>
      <w:r w:rsidRPr="00886B47">
        <w:rPr>
          <w:rFonts w:cstheme="minorHAnsi"/>
          <w:bCs/>
        </w:rPr>
        <w:t>oświadczenie o posiadaniu przez oferowany sprzęt świadectw lub/i atestów lub/i certyfikatów lub/i innych dokumentów dopuszczających do użytkowania na rynku polskim lub/i jednostkach oświatowych – o ile są one wymagane przepisami prawa</w:t>
      </w:r>
      <w:r w:rsidRPr="00886B47">
        <w:rPr>
          <w:rFonts w:eastAsia="Times New Roman" w:cstheme="minorHAnsi"/>
          <w:bCs/>
          <w:iCs/>
          <w:lang w:eastAsia="pl-PL"/>
        </w:rPr>
        <w:t>, stanowiące załączniki nr 4 do niniejszego zapytania ofertowego</w:t>
      </w:r>
      <w:r w:rsidRPr="00886B47">
        <w:rPr>
          <w:rFonts w:cstheme="minorHAnsi"/>
          <w:bCs/>
        </w:rPr>
        <w:t>,</w:t>
      </w:r>
    </w:p>
    <w:p w14:paraId="42C13518" w14:textId="77777777" w:rsidR="005C7A2F" w:rsidRPr="00886B47" w:rsidRDefault="005C7A2F" w:rsidP="00031599">
      <w:pPr>
        <w:pStyle w:val="Akapitzlist"/>
        <w:numPr>
          <w:ilvl w:val="4"/>
          <w:numId w:val="32"/>
        </w:numPr>
        <w:tabs>
          <w:tab w:val="left" w:pos="284"/>
        </w:tabs>
        <w:spacing w:after="0" w:line="240" w:lineRule="auto"/>
        <w:ind w:left="284" w:firstLine="0"/>
        <w:jc w:val="both"/>
        <w:rPr>
          <w:rFonts w:cstheme="minorHAnsi"/>
          <w:bCs/>
        </w:rPr>
      </w:pPr>
      <w:r>
        <w:rPr>
          <w:rFonts w:cstheme="minorHAnsi"/>
          <w:bCs/>
        </w:rPr>
        <w:t xml:space="preserve"> </w:t>
      </w:r>
      <w:r w:rsidRPr="00886B47">
        <w:rPr>
          <w:rFonts w:cstheme="minorHAnsi"/>
          <w:bCs/>
        </w:rPr>
        <w:t>oświadczenie Oferenta o spełnianiu warunków udziału w postępowaniu do Zapytania ofertowego, stanowiące załącznik 5 oraz załącznik 5a.</w:t>
      </w:r>
    </w:p>
    <w:p w14:paraId="091EB5F6" w14:textId="77777777" w:rsidR="005C7A2F" w:rsidRPr="00C14DB5" w:rsidRDefault="005C7A2F" w:rsidP="00031599">
      <w:pPr>
        <w:pStyle w:val="Akapitzlist"/>
        <w:numPr>
          <w:ilvl w:val="4"/>
          <w:numId w:val="32"/>
        </w:numPr>
        <w:tabs>
          <w:tab w:val="clear" w:pos="770"/>
          <w:tab w:val="left" w:pos="284"/>
          <w:tab w:val="num" w:pos="567"/>
        </w:tabs>
        <w:spacing w:after="0" w:line="240" w:lineRule="auto"/>
        <w:ind w:firstLine="583"/>
        <w:jc w:val="both"/>
        <w:rPr>
          <w:rFonts w:cstheme="minorHAnsi"/>
          <w:bCs/>
        </w:rPr>
      </w:pPr>
      <w:r w:rsidRPr="00C14DB5">
        <w:rPr>
          <w:rFonts w:cstheme="minorHAnsi"/>
          <w:bCs/>
        </w:rPr>
        <w:t>dokumenty, o których mowa w punkcie 3 poniżej</w:t>
      </w:r>
      <w:r w:rsidRPr="00C14DB5">
        <w:rPr>
          <w:rFonts w:eastAsia="Times New Roman" w:cstheme="minorHAnsi"/>
          <w:bCs/>
          <w:iCs/>
          <w:lang w:eastAsia="pl-PL"/>
        </w:rPr>
        <w:t>.</w:t>
      </w:r>
      <w:r w:rsidRPr="00C14DB5">
        <w:rPr>
          <w:rFonts w:cstheme="minorHAnsi"/>
          <w:bCs/>
        </w:rPr>
        <w:t xml:space="preserve"> </w:t>
      </w:r>
    </w:p>
    <w:p w14:paraId="7A37427B" w14:textId="77777777" w:rsidR="005C7A2F" w:rsidRPr="00886B47" w:rsidRDefault="005C7A2F" w:rsidP="00031599">
      <w:pPr>
        <w:pStyle w:val="Akapitzlist"/>
        <w:numPr>
          <w:ilvl w:val="4"/>
          <w:numId w:val="32"/>
        </w:numPr>
        <w:spacing w:after="0" w:line="240" w:lineRule="auto"/>
        <w:ind w:left="284" w:firstLine="0"/>
        <w:rPr>
          <w:rFonts w:cstheme="minorHAnsi"/>
          <w:bCs/>
        </w:rPr>
      </w:pPr>
      <w:r w:rsidRPr="00886B47">
        <w:rPr>
          <w:rFonts w:cstheme="minorHAnsi"/>
          <w:bCs/>
        </w:rPr>
        <w:t>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r>
        <w:rPr>
          <w:rFonts w:cstheme="minorHAnsi"/>
          <w:bCs/>
        </w:rPr>
        <w:t>- stanowiąca załącznik nr 6</w:t>
      </w:r>
      <w:r w:rsidRPr="00886B47">
        <w:rPr>
          <w:rFonts w:cstheme="minorHAnsi"/>
          <w:bCs/>
        </w:rPr>
        <w:t>;</w:t>
      </w:r>
    </w:p>
    <w:p w14:paraId="34FE57A7" w14:textId="77777777" w:rsidR="005C7A2F" w:rsidRDefault="005C7A2F" w:rsidP="003F0488">
      <w:pPr>
        <w:pStyle w:val="Akapitzlist"/>
        <w:numPr>
          <w:ilvl w:val="0"/>
          <w:numId w:val="6"/>
        </w:numPr>
        <w:tabs>
          <w:tab w:val="left" w:pos="284"/>
        </w:tabs>
        <w:spacing w:after="0" w:line="240" w:lineRule="auto"/>
        <w:ind w:left="-142"/>
        <w:jc w:val="both"/>
        <w:rPr>
          <w:rFonts w:cstheme="minorHAnsi"/>
        </w:rPr>
      </w:pPr>
      <w:r w:rsidRPr="007C0C87">
        <w:rPr>
          <w:rFonts w:cstheme="minorHAnsi"/>
        </w:rPr>
        <w:t>Oferta wraz z załącznikami - w tym potwierdzonymi za zgodność z oryginałem kopiami dokumentów (jeśli dotyczy) - musi być podpisana</w:t>
      </w:r>
      <w:r w:rsidRPr="00041252">
        <w:rPr>
          <w:rStyle w:val="Odwoanieprzypisudolnego"/>
          <w:rFonts w:cstheme="minorHAnsi"/>
          <w:color w:val="FF0000"/>
        </w:rPr>
        <w:footnoteReference w:id="2"/>
      </w:r>
      <w:r w:rsidRPr="007C0C87">
        <w:rPr>
          <w:rFonts w:cstheme="minorHAnsi"/>
        </w:rPr>
        <w:t xml:space="preserve"> przez osobę upoważnioną</w:t>
      </w:r>
      <w:r w:rsidRPr="00041252">
        <w:rPr>
          <w:rStyle w:val="Odwoanieprzypisudolnego"/>
          <w:rFonts w:cstheme="minorHAnsi"/>
          <w:color w:val="FF0000"/>
        </w:rPr>
        <w:footnoteReference w:id="3"/>
      </w:r>
      <w:r w:rsidRPr="007C0C87">
        <w:rPr>
          <w:rFonts w:cstheme="minorHAnsi"/>
        </w:rPr>
        <w:t xml:space="preserve">. Do oferty należy dołączyć wydruk </w:t>
      </w:r>
      <w:r w:rsidRPr="007C0C87">
        <w:rPr>
          <w:rFonts w:cstheme="minorHAnsi"/>
        </w:rPr>
        <w:br/>
        <w:t>z rejestru KRS, CEIDG lub innego rejestru obowiązującego w kraju oferenta, potwierdzającego umocowanie osób do reprezentacji (dokument nie starszy niż 3 miesiące od daty złożenia oferty, dokument podpisany). Jeżeli oferta została podpisana przez Zamawiającego podpisem elektronicznym, do oferty należy dołączyć raport potwierdzający ważność złożonego podpisu.</w:t>
      </w:r>
    </w:p>
    <w:p w14:paraId="1C757BF6" w14:textId="77777777" w:rsidR="005C7A2F" w:rsidRPr="007C0C87" w:rsidRDefault="005C7A2F" w:rsidP="005C7A2F">
      <w:pPr>
        <w:tabs>
          <w:tab w:val="left" w:pos="284"/>
        </w:tabs>
        <w:spacing w:after="0" w:line="240" w:lineRule="auto"/>
        <w:ind w:left="-142"/>
        <w:jc w:val="both"/>
        <w:rPr>
          <w:rFonts w:cstheme="minorHAnsi"/>
        </w:rPr>
      </w:pPr>
      <w:r w:rsidRPr="007C0C87">
        <w:rPr>
          <w:rFonts w:cstheme="minorHAnsi"/>
        </w:rPr>
        <w:t xml:space="preserve">W przypadku podpisania oferty - przez osobę inną niż osoba figurująca lub osoby figurujące </w:t>
      </w:r>
      <w:r w:rsidRPr="007C0C87">
        <w:rPr>
          <w:rFonts w:cstheme="minorHAnsi"/>
        </w:rPr>
        <w:br/>
        <w:t xml:space="preserve">w rejestrach do zaciągania zobowiązań w imieniu Oferenta - na podstawie uzyskanego upoważnienia do podpisania oferty, należy załączyć do oferty oryginał lub potwierdzoną za zgodność z oryginałem kopię upoważnienia. </w:t>
      </w:r>
    </w:p>
    <w:p w14:paraId="62213B1F" w14:textId="77777777" w:rsidR="005C7A2F" w:rsidRPr="00041252" w:rsidRDefault="005C7A2F" w:rsidP="003F0488">
      <w:pPr>
        <w:pStyle w:val="Akapitzlist"/>
        <w:numPr>
          <w:ilvl w:val="0"/>
          <w:numId w:val="6"/>
        </w:numPr>
        <w:tabs>
          <w:tab w:val="left" w:pos="426"/>
        </w:tabs>
        <w:spacing w:after="0" w:line="240" w:lineRule="auto"/>
        <w:ind w:left="-142" w:hanging="284"/>
        <w:jc w:val="both"/>
        <w:rPr>
          <w:rFonts w:cstheme="minorHAnsi"/>
        </w:rPr>
      </w:pPr>
      <w:r>
        <w:rPr>
          <w:rFonts w:cstheme="minorHAnsi"/>
        </w:rPr>
        <w:t>Preferowane jest</w:t>
      </w:r>
      <w:r w:rsidRPr="00041252">
        <w:rPr>
          <w:rFonts w:cstheme="minorHAnsi"/>
        </w:rPr>
        <w:t>, aby wszystkie strony oferty były parafowane przez osobę podpisującą ofertę, ponumerowane</w:t>
      </w:r>
      <w:r>
        <w:rPr>
          <w:rFonts w:cstheme="minorHAnsi"/>
        </w:rPr>
        <w:t xml:space="preserve"> w jednym pliku.</w:t>
      </w:r>
    </w:p>
    <w:p w14:paraId="2FE5FB4A" w14:textId="77777777" w:rsidR="005C7A2F" w:rsidRPr="00BF232D" w:rsidRDefault="005C7A2F" w:rsidP="003F0488">
      <w:pPr>
        <w:pStyle w:val="Akapitzlist"/>
        <w:numPr>
          <w:ilvl w:val="0"/>
          <w:numId w:val="6"/>
        </w:numPr>
        <w:tabs>
          <w:tab w:val="left" w:pos="426"/>
        </w:tabs>
        <w:spacing w:after="0" w:line="240" w:lineRule="auto"/>
        <w:ind w:left="-142" w:hanging="284"/>
        <w:jc w:val="both"/>
        <w:rPr>
          <w:rFonts w:cstheme="minorHAnsi"/>
        </w:rPr>
      </w:pPr>
      <w:r w:rsidRPr="00BF232D">
        <w:rPr>
          <w:rFonts w:cstheme="minorHAnsi"/>
        </w:rPr>
        <w:t>Wszelkie poprawki lub zmiany w tekście oferty muszą być parafowane własnoręcznie przez osobę podpisującą ofertę, w przeciwnym razie nie zostaną uwzględnione.</w:t>
      </w:r>
    </w:p>
    <w:p w14:paraId="24E6165C" w14:textId="77777777" w:rsidR="005C7A2F" w:rsidRDefault="005C7A2F" w:rsidP="003F0488">
      <w:pPr>
        <w:pStyle w:val="Akapitzlist"/>
        <w:numPr>
          <w:ilvl w:val="0"/>
          <w:numId w:val="6"/>
        </w:numPr>
        <w:tabs>
          <w:tab w:val="left" w:pos="-142"/>
        </w:tabs>
        <w:spacing w:after="0" w:line="240" w:lineRule="auto"/>
        <w:ind w:left="-142" w:hanging="284"/>
        <w:jc w:val="both"/>
        <w:rPr>
          <w:rFonts w:cstheme="minorHAnsi"/>
        </w:rPr>
      </w:pPr>
      <w:r w:rsidRPr="00BF232D">
        <w:rPr>
          <w:rFonts w:cstheme="minorHAnsi"/>
        </w:rPr>
        <w:t>Wymagany termin związania ofertą wynosi 30 dni liczonych od upływu terminu składania ofert. Oferent samodzielnie lub na wniosek Zamawiającego może przedłużyć termin związania ofertą, z tym że Zamawiający może tylko raz, co najmniej na 5 dni przed upływem terminu związania ofertą, zwrócić się do Oferentów o wyrażenie zgody na przedłużenie tego terminu o oznaczony okres, nie dłuższy jednak niż 30 dni.</w:t>
      </w:r>
    </w:p>
    <w:p w14:paraId="29F47E0C" w14:textId="77777777" w:rsidR="005C7A2F" w:rsidRPr="000B6027" w:rsidRDefault="005C7A2F" w:rsidP="003F0488">
      <w:pPr>
        <w:pStyle w:val="Akapitzlist"/>
        <w:numPr>
          <w:ilvl w:val="0"/>
          <w:numId w:val="6"/>
        </w:numPr>
        <w:tabs>
          <w:tab w:val="left" w:pos="464"/>
        </w:tabs>
        <w:spacing w:after="0" w:line="240" w:lineRule="auto"/>
        <w:ind w:left="-142" w:hanging="284"/>
        <w:jc w:val="both"/>
        <w:rPr>
          <w:rFonts w:cstheme="minorHAnsi"/>
        </w:rPr>
      </w:pPr>
      <w:bookmarkStart w:id="17" w:name="_Hlk203655372"/>
      <w:r w:rsidRPr="000B6027">
        <w:rPr>
          <w:rFonts w:cstheme="minorHAnsi"/>
        </w:rPr>
        <w:t xml:space="preserve">Wykonawca zobowiązany jest do przedstawienia w formularzu ofertowym jednostkowej ceny netto oraz brutto wyposażenia. W przypadku, gdy cena netto i brutto są identyczne z uwagi na zastosowaną stawkę VAT </w:t>
      </w:r>
      <w:r w:rsidRPr="008926D5">
        <w:rPr>
          <w:rFonts w:cstheme="minorHAnsi"/>
          <w:color w:val="000000" w:themeColor="text1"/>
        </w:rPr>
        <w:t xml:space="preserve">(np. 0% zgodnie z art. 83 ust. 1 pkt 26 ustawy o podatku od towarów i usług – w przypadku dostawy sprzętu komputerowego do placówki oświatowej spełniającej warunki określone w tym przepisie). </w:t>
      </w:r>
      <w:r w:rsidRPr="000B6027">
        <w:rPr>
          <w:rFonts w:cstheme="minorHAnsi"/>
        </w:rPr>
        <w:t>Oferent i tak ma obowiązek wpisania obu wartości – zarówno netto, jak i brutto.</w:t>
      </w:r>
    </w:p>
    <w:p w14:paraId="239455CC" w14:textId="77777777" w:rsidR="005C7A2F" w:rsidRPr="000B6027" w:rsidRDefault="005C7A2F" w:rsidP="005C7A2F">
      <w:pPr>
        <w:pStyle w:val="Akapitzlist"/>
        <w:spacing w:after="0" w:line="240" w:lineRule="auto"/>
        <w:ind w:left="-142"/>
        <w:jc w:val="both"/>
        <w:rPr>
          <w:rFonts w:cstheme="minorHAnsi"/>
        </w:rPr>
      </w:pPr>
      <w:r w:rsidRPr="000B6027">
        <w:rPr>
          <w:rFonts w:cstheme="minorHAnsi"/>
        </w:rPr>
        <w:t>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bookmarkEnd w:id="17"/>
    <w:p w14:paraId="0CAC38DF" w14:textId="77777777" w:rsidR="005C7A2F" w:rsidRPr="000B6027" w:rsidRDefault="005C7A2F" w:rsidP="005C7A2F">
      <w:pPr>
        <w:pStyle w:val="Akapitzlist"/>
        <w:spacing w:after="0" w:line="240" w:lineRule="auto"/>
        <w:ind w:left="-142"/>
        <w:jc w:val="both"/>
        <w:rPr>
          <w:rFonts w:cstheme="minorHAnsi"/>
        </w:rPr>
      </w:pPr>
      <w:r w:rsidRPr="000B6027">
        <w:rPr>
          <w:rFonts w:cstheme="minorHAnsi"/>
        </w:rPr>
        <w:t>W przypadku, gdy kwoty netto i brutto zostaną wpisane, ale zawierają oczywiste omyłki pisarskie, Zamawiający wezwie Wykonawcę jednorazowo do złożenia stosownych wyjaśnień</w:t>
      </w:r>
      <w:r>
        <w:rPr>
          <w:rFonts w:cstheme="minorHAnsi"/>
        </w:rPr>
        <w:t>.</w:t>
      </w:r>
    </w:p>
    <w:p w14:paraId="460E7A9C" w14:textId="77777777" w:rsidR="005C7A2F" w:rsidRPr="00BF232D" w:rsidRDefault="005C7A2F" w:rsidP="003F0488">
      <w:pPr>
        <w:pStyle w:val="wypetab"/>
        <w:numPr>
          <w:ilvl w:val="0"/>
          <w:numId w:val="6"/>
        </w:numPr>
        <w:tabs>
          <w:tab w:val="clear" w:pos="5040"/>
          <w:tab w:val="left" w:pos="464"/>
        </w:tabs>
        <w:ind w:left="-142" w:hanging="284"/>
        <w:jc w:val="both"/>
        <w:rPr>
          <w:rFonts w:asciiTheme="minorHAnsi" w:hAnsiTheme="minorHAnsi" w:cstheme="minorHAnsi"/>
          <w:sz w:val="22"/>
          <w:szCs w:val="22"/>
        </w:rPr>
      </w:pPr>
      <w:r w:rsidRPr="00BF232D">
        <w:rPr>
          <w:rFonts w:asciiTheme="minorHAnsi" w:hAnsiTheme="minorHAnsi" w:cstheme="minorHAnsi"/>
          <w:sz w:val="22"/>
          <w:szCs w:val="22"/>
        </w:rPr>
        <w:t>Cena oferty powinna być podana w PLN, z dokładnością do dwóch miejsc po przecinku.</w:t>
      </w:r>
    </w:p>
    <w:p w14:paraId="348283F8" w14:textId="77777777" w:rsidR="005C7A2F" w:rsidRPr="00BF232D" w:rsidRDefault="005C7A2F" w:rsidP="003F0488">
      <w:pPr>
        <w:pStyle w:val="Akapitzlist"/>
        <w:numPr>
          <w:ilvl w:val="0"/>
          <w:numId w:val="6"/>
        </w:numPr>
        <w:spacing w:after="0" w:line="240" w:lineRule="auto"/>
        <w:ind w:left="-142" w:hanging="284"/>
        <w:jc w:val="both"/>
        <w:rPr>
          <w:rFonts w:eastAsia="Times New Roman" w:cstheme="minorHAnsi"/>
          <w:iCs/>
          <w:lang w:eastAsia="pl-PL"/>
        </w:rPr>
      </w:pPr>
      <w:r w:rsidRPr="00BF232D">
        <w:rPr>
          <w:rFonts w:eastAsia="Times New Roman" w:cstheme="minorHAnsi"/>
          <w:iCs/>
          <w:lang w:eastAsia="pl-PL"/>
        </w:rPr>
        <w:t xml:space="preserve">Cena oferty musi zawierać wszystkie przewidywalne koszty związane z realizacją zamówienia szczegółowo wskazane w niniejszym zapytaniu ofertowym oraz wszystkie koszty wynikające </w:t>
      </w:r>
      <w:r w:rsidRPr="00BF232D">
        <w:rPr>
          <w:rFonts w:eastAsia="Times New Roman" w:cstheme="minorHAnsi"/>
          <w:iCs/>
          <w:lang w:eastAsia="pl-PL"/>
        </w:rPr>
        <w:br/>
        <w:t>z zapisów niniejszego zapytania ofertowego, bez których realizacja zamówienia nie byłaby możliwa.</w:t>
      </w:r>
    </w:p>
    <w:p w14:paraId="0E0D9E02" w14:textId="77777777" w:rsidR="005C7A2F" w:rsidRPr="006E6A27" w:rsidRDefault="005C7A2F" w:rsidP="003F0488">
      <w:pPr>
        <w:pStyle w:val="Akapitzlist"/>
        <w:numPr>
          <w:ilvl w:val="0"/>
          <w:numId w:val="6"/>
        </w:numPr>
        <w:tabs>
          <w:tab w:val="left" w:pos="-142"/>
        </w:tabs>
        <w:spacing w:after="0" w:line="240" w:lineRule="auto"/>
        <w:ind w:left="-142" w:hanging="284"/>
        <w:jc w:val="both"/>
        <w:rPr>
          <w:rFonts w:cstheme="minorHAnsi"/>
          <w:bCs/>
        </w:rPr>
      </w:pPr>
      <w:r w:rsidRPr="006E6A27">
        <w:rPr>
          <w:rFonts w:cstheme="minorHAnsi"/>
          <w:bCs/>
          <w:iCs/>
        </w:rPr>
        <w:t>Jeden Oferent/Wykonawca zobowiązany jest do zaoferowania/zrealizowania minimum jednej części zamówienia objętego niniejszym zapytaniem ofertowym.</w:t>
      </w:r>
    </w:p>
    <w:p w14:paraId="3B736F32" w14:textId="77777777" w:rsidR="005C7A2F" w:rsidRPr="006E6A27" w:rsidRDefault="005C7A2F" w:rsidP="003F0488">
      <w:pPr>
        <w:pStyle w:val="Akapitzlist"/>
        <w:numPr>
          <w:ilvl w:val="0"/>
          <w:numId w:val="6"/>
        </w:numPr>
        <w:tabs>
          <w:tab w:val="left" w:pos="464"/>
        </w:tabs>
        <w:spacing w:after="0" w:line="240" w:lineRule="auto"/>
        <w:ind w:left="-142" w:hanging="284"/>
        <w:jc w:val="both"/>
        <w:rPr>
          <w:rFonts w:cstheme="minorHAnsi"/>
          <w:bCs/>
        </w:rPr>
      </w:pPr>
      <w:r w:rsidRPr="006E6A27">
        <w:rPr>
          <w:rFonts w:cstheme="minorHAnsi"/>
          <w:bCs/>
        </w:rPr>
        <w:t xml:space="preserve"> Zamawiający dopuszcza składanie ofert częściowych.</w:t>
      </w:r>
    </w:p>
    <w:p w14:paraId="567D9B0B" w14:textId="77777777" w:rsidR="005C7A2F" w:rsidRPr="006E6A27" w:rsidRDefault="005C7A2F" w:rsidP="003F0488">
      <w:pPr>
        <w:pStyle w:val="Akapitzlist"/>
        <w:numPr>
          <w:ilvl w:val="0"/>
          <w:numId w:val="6"/>
        </w:numPr>
        <w:tabs>
          <w:tab w:val="left" w:pos="0"/>
        </w:tabs>
        <w:spacing w:after="0" w:line="240" w:lineRule="auto"/>
        <w:ind w:left="0" w:hanging="426"/>
        <w:jc w:val="both"/>
        <w:rPr>
          <w:rFonts w:cstheme="minorHAnsi"/>
          <w:bCs/>
        </w:rPr>
      </w:pPr>
      <w:r w:rsidRPr="006E6A27">
        <w:rPr>
          <w:rFonts w:cstheme="minorHAnsi"/>
          <w:bCs/>
        </w:rPr>
        <w:t>Zamawiający nie dopuszcza składania ofert wariantowych.</w:t>
      </w:r>
    </w:p>
    <w:p w14:paraId="2BB1D295" w14:textId="77777777" w:rsidR="005C7A2F" w:rsidRPr="00BF232D" w:rsidRDefault="005C7A2F" w:rsidP="003F0488">
      <w:pPr>
        <w:pStyle w:val="wypetab"/>
        <w:numPr>
          <w:ilvl w:val="0"/>
          <w:numId w:val="6"/>
        </w:numPr>
        <w:tabs>
          <w:tab w:val="clear" w:pos="5040"/>
          <w:tab w:val="left" w:pos="0"/>
        </w:tabs>
        <w:ind w:left="0" w:hanging="426"/>
        <w:jc w:val="both"/>
        <w:rPr>
          <w:rFonts w:asciiTheme="minorHAnsi" w:hAnsiTheme="minorHAnsi" w:cstheme="minorHAnsi"/>
          <w:b/>
          <w:sz w:val="22"/>
          <w:szCs w:val="22"/>
        </w:rPr>
      </w:pPr>
      <w:r w:rsidRPr="006E6A27">
        <w:rPr>
          <w:rFonts w:asciiTheme="minorHAnsi" w:hAnsiTheme="minorHAnsi" w:cstheme="minorHAnsi"/>
          <w:bCs/>
          <w:sz w:val="22"/>
          <w:szCs w:val="22"/>
        </w:rPr>
        <w:t>Każdy Oferent może złożyć tylko jedną ofertę na daną część zamówienia. W przypadku, gdy Oferent przedłoży więcej niż jedną ofertę na jedną część zamówienia nie będzie rozpatrywana żadna ze złożonych przez niego ofert na daną część zamówienia</w:t>
      </w:r>
      <w:r w:rsidRPr="00BF232D">
        <w:rPr>
          <w:rFonts w:asciiTheme="minorHAnsi" w:hAnsiTheme="minorHAnsi" w:cstheme="minorHAnsi"/>
          <w:b/>
          <w:sz w:val="22"/>
          <w:szCs w:val="22"/>
        </w:rPr>
        <w:t>.</w:t>
      </w:r>
    </w:p>
    <w:p w14:paraId="5FE872F2" w14:textId="77777777" w:rsidR="005C7A2F" w:rsidRPr="00BF232D" w:rsidRDefault="005C7A2F" w:rsidP="005C7A2F">
      <w:pPr>
        <w:pStyle w:val="wypetab"/>
        <w:tabs>
          <w:tab w:val="clear" w:pos="5040"/>
          <w:tab w:val="left" w:pos="284"/>
        </w:tabs>
        <w:ind w:left="284"/>
        <w:jc w:val="both"/>
        <w:rPr>
          <w:rFonts w:asciiTheme="minorHAnsi" w:hAnsiTheme="minorHAnsi" w:cstheme="minorHAnsi"/>
          <w:b/>
          <w:sz w:val="22"/>
          <w:szCs w:val="22"/>
        </w:rPr>
      </w:pPr>
    </w:p>
    <w:p w14:paraId="738E9F6D" w14:textId="77777777" w:rsidR="005C7A2F" w:rsidRPr="00DA4456" w:rsidRDefault="005C7A2F" w:rsidP="005C7A2F">
      <w:pPr>
        <w:pStyle w:val="NormalnyWeb"/>
        <w:ind w:left="-426"/>
        <w:rPr>
          <w:rFonts w:asciiTheme="minorHAnsi" w:hAnsiTheme="minorHAnsi" w:cstheme="minorHAnsi"/>
          <w:sz w:val="22"/>
          <w:szCs w:val="22"/>
        </w:rPr>
      </w:pPr>
      <w:r w:rsidRPr="00DA4456">
        <w:rPr>
          <w:rStyle w:val="Pogrubienie"/>
          <w:rFonts w:asciiTheme="minorHAnsi" w:eastAsia="SimSun" w:hAnsiTheme="minorHAnsi" w:cstheme="minorHAnsi"/>
          <w:sz w:val="22"/>
          <w:szCs w:val="22"/>
        </w:rPr>
        <w:t>Jakiekolwiek odstępstwa od wskazanego sposobu przygotowania oferty będą skutkować jej odrzuceniem, w szczególności w przypadku:</w:t>
      </w:r>
    </w:p>
    <w:p w14:paraId="1D5D96D8"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braku któregokolwiek z wymaganych załączników,</w:t>
      </w:r>
    </w:p>
    <w:p w14:paraId="2A70A513"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niewypełnienia załączników w całości (z wyjątkiem sytuacji, gdy Zamawiający wezwie jednokrotnie do poprawienia błędnie wypełnionych załączników nr 5 i 5a lub błędnych dokumentów potwierdzających zrealizowanie dostawy),</w:t>
      </w:r>
    </w:p>
    <w:p w14:paraId="3E79A41E"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braku dokumentów potwierdzających zrealizowanie dostawy,</w:t>
      </w:r>
    </w:p>
    <w:p w14:paraId="5B99E10C"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braku podpisów lub złożenia podpisów przez osoby nieupoważnione,</w:t>
      </w:r>
    </w:p>
    <w:p w14:paraId="395B7482"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 xml:space="preserve">braku prawidłowo wypełnionych Kart Parametrów Technicznych. </w:t>
      </w:r>
    </w:p>
    <w:p w14:paraId="3D9317DD" w14:textId="2F085557" w:rsidR="005C7A2F" w:rsidRDefault="005C7A2F" w:rsidP="005C7A2F">
      <w:pPr>
        <w:pStyle w:val="wypetab"/>
        <w:tabs>
          <w:tab w:val="left" w:pos="284"/>
        </w:tabs>
        <w:jc w:val="both"/>
        <w:rPr>
          <w:rFonts w:asciiTheme="minorHAnsi" w:hAnsiTheme="minorHAnsi" w:cstheme="minorHAnsi"/>
          <w:b/>
          <w:sz w:val="18"/>
        </w:rPr>
      </w:pPr>
      <w:r w:rsidRPr="00DA4456">
        <w:rPr>
          <w:rFonts w:asciiTheme="minorHAnsi" w:hAnsiTheme="minorHAnsi" w:cstheme="minorHAnsi"/>
          <w:b/>
          <w:color w:val="000000" w:themeColor="text1"/>
          <w:sz w:val="22"/>
          <w:szCs w:val="22"/>
        </w:rPr>
        <w:t>Jeżeli oferta została podpisana przez Zamawiającego podpisem elektronicznym, do oferty należy dołączyć raport potwierdzający ważność złożonego podpisu. Z tytułu odrzucenia oferty, Oferentom nie przysługują żadne roszczenia przeciw Zamawiającemu</w:t>
      </w:r>
    </w:p>
    <w:p w14:paraId="4F074FFA" w14:textId="77777777" w:rsidR="005C7A2F" w:rsidRDefault="005C7A2F" w:rsidP="00E92E6D">
      <w:pPr>
        <w:pStyle w:val="wypetab"/>
        <w:tabs>
          <w:tab w:val="left" w:pos="284"/>
        </w:tabs>
        <w:jc w:val="both"/>
        <w:rPr>
          <w:rFonts w:asciiTheme="minorHAnsi" w:hAnsiTheme="minorHAnsi" w:cstheme="minorHAnsi"/>
          <w:b/>
          <w:sz w:val="18"/>
        </w:rPr>
      </w:pPr>
    </w:p>
    <w:p w14:paraId="669409BA" w14:textId="77777777" w:rsidR="005C7A2F" w:rsidRPr="00E92E6D" w:rsidRDefault="005C7A2F" w:rsidP="00E92E6D">
      <w:pPr>
        <w:pStyle w:val="wypetab"/>
        <w:tabs>
          <w:tab w:val="left" w:pos="284"/>
        </w:tabs>
        <w:jc w:val="both"/>
        <w:rPr>
          <w:rFonts w:asciiTheme="minorHAnsi" w:hAnsiTheme="minorHAnsi" w:cstheme="minorHAnsi"/>
          <w:b/>
          <w:sz w:val="18"/>
        </w:rPr>
      </w:pPr>
    </w:p>
    <w:p w14:paraId="0B33292A" w14:textId="6B0F512C" w:rsidR="00DE1FE5" w:rsidRPr="00CB1F7A" w:rsidRDefault="00CB1F7A" w:rsidP="00CB1F7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autoSpaceDE w:val="0"/>
        <w:autoSpaceDN w:val="0"/>
        <w:adjustRightInd w:val="0"/>
        <w:spacing w:after="0"/>
        <w:ind w:left="-299"/>
        <w:jc w:val="both"/>
        <w:rPr>
          <w:rFonts w:cstheme="minorHAnsi"/>
          <w:b/>
          <w:bCs/>
          <w:color w:val="000000"/>
          <w:sz w:val="20"/>
          <w:szCs w:val="20"/>
        </w:rPr>
      </w:pPr>
      <w:r>
        <w:rPr>
          <w:rFonts w:cstheme="minorHAnsi"/>
          <w:b/>
          <w:bCs/>
          <w:color w:val="000000"/>
          <w:sz w:val="20"/>
          <w:szCs w:val="20"/>
        </w:rPr>
        <w:t>1</w:t>
      </w:r>
      <w:r w:rsidR="006C7E8C">
        <w:rPr>
          <w:rFonts w:cstheme="minorHAnsi"/>
          <w:b/>
          <w:bCs/>
          <w:color w:val="000000"/>
          <w:sz w:val="20"/>
          <w:szCs w:val="20"/>
        </w:rPr>
        <w:t>4</w:t>
      </w:r>
      <w:r>
        <w:rPr>
          <w:rFonts w:cstheme="minorHAnsi"/>
          <w:b/>
          <w:bCs/>
          <w:color w:val="000000"/>
          <w:sz w:val="20"/>
          <w:szCs w:val="20"/>
        </w:rPr>
        <w:t xml:space="preserve">. </w:t>
      </w:r>
      <w:r w:rsidR="00DA547E" w:rsidRPr="00CB1F7A">
        <w:rPr>
          <w:rFonts w:cstheme="minorHAnsi"/>
          <w:b/>
          <w:bCs/>
          <w:color w:val="000000"/>
          <w:sz w:val="20"/>
          <w:szCs w:val="20"/>
        </w:rPr>
        <w:t xml:space="preserve">SPOSÓB I </w:t>
      </w:r>
      <w:r w:rsidR="00450F51" w:rsidRPr="00CB1F7A">
        <w:rPr>
          <w:rFonts w:cstheme="minorHAnsi"/>
          <w:b/>
          <w:bCs/>
          <w:color w:val="000000"/>
          <w:sz w:val="20"/>
          <w:szCs w:val="20"/>
        </w:rPr>
        <w:t xml:space="preserve">TERMIN </w:t>
      </w:r>
      <w:r w:rsidR="00DE1FE5" w:rsidRPr="00CB1F7A">
        <w:rPr>
          <w:rFonts w:cstheme="minorHAnsi"/>
          <w:b/>
          <w:bCs/>
          <w:color w:val="000000"/>
          <w:sz w:val="20"/>
          <w:szCs w:val="20"/>
        </w:rPr>
        <w:t xml:space="preserve">SKŁADANIA OFERT </w:t>
      </w:r>
    </w:p>
    <w:p w14:paraId="464DA6BD" w14:textId="77777777" w:rsidR="005C7A2F" w:rsidRPr="005C7A2F" w:rsidRDefault="005C7A2F" w:rsidP="005C7A2F">
      <w:pPr>
        <w:pStyle w:val="Akapitzlist"/>
        <w:spacing w:after="0" w:line="240" w:lineRule="auto"/>
        <w:ind w:left="283"/>
        <w:rPr>
          <w:rFonts w:cstheme="minorHAnsi"/>
          <w:color w:val="000000"/>
          <w:sz w:val="20"/>
          <w:szCs w:val="20"/>
        </w:rPr>
      </w:pPr>
    </w:p>
    <w:p w14:paraId="75DD5546" w14:textId="77777777" w:rsidR="005C7A2F" w:rsidRPr="00BF232D" w:rsidRDefault="005C7A2F" w:rsidP="00031599">
      <w:pPr>
        <w:pStyle w:val="Akapitzlist"/>
        <w:numPr>
          <w:ilvl w:val="0"/>
          <w:numId w:val="12"/>
        </w:numPr>
        <w:spacing w:after="0" w:line="240" w:lineRule="auto"/>
        <w:ind w:left="284" w:hanging="284"/>
        <w:rPr>
          <w:rFonts w:cstheme="minorHAnsi"/>
          <w:color w:val="FF0000"/>
        </w:rPr>
      </w:pPr>
      <w:r w:rsidRPr="00BF232D">
        <w:rPr>
          <w:rFonts w:cstheme="minorHAnsi"/>
        </w:rPr>
        <w:t>Ofertę należy złożyć w formie elektroniczne</w:t>
      </w:r>
      <w:r w:rsidRPr="00BF232D">
        <w:rPr>
          <w:rFonts w:cstheme="minorHAnsi"/>
          <w:u w:val="single"/>
        </w:rPr>
        <w:t>j</w:t>
      </w:r>
      <w:r w:rsidRPr="00BF232D">
        <w:rPr>
          <w:rFonts w:cstheme="minorHAnsi"/>
        </w:rPr>
        <w:t xml:space="preserve">, w języku polskim, poprzez stronę internetową https://bazakonkurencyjnosci.funduszeeuropejskie.gov.pl/, zgodnie z „Instrukcją oferenta w BK2021”  </w:t>
      </w:r>
    </w:p>
    <w:p w14:paraId="471D4DFF" w14:textId="38D3B952" w:rsidR="005C7A2F" w:rsidRPr="000C0377" w:rsidRDefault="005C7A2F" w:rsidP="00031599">
      <w:pPr>
        <w:numPr>
          <w:ilvl w:val="0"/>
          <w:numId w:val="12"/>
        </w:numPr>
        <w:autoSpaceDE w:val="0"/>
        <w:autoSpaceDN w:val="0"/>
        <w:adjustRightInd w:val="0"/>
        <w:spacing w:after="0" w:line="240" w:lineRule="auto"/>
        <w:ind w:left="284" w:hanging="284"/>
        <w:contextualSpacing/>
        <w:rPr>
          <w:rFonts w:cstheme="minorHAnsi"/>
          <w:strike/>
        </w:rPr>
      </w:pPr>
      <w:r w:rsidRPr="00BF232D">
        <w:rPr>
          <w:rFonts w:cstheme="minorHAnsi"/>
        </w:rPr>
        <w:t xml:space="preserve">Ofertę należy złożyć w nieprzekraczalnym </w:t>
      </w:r>
      <w:r w:rsidRPr="00301B32">
        <w:rPr>
          <w:rFonts w:cstheme="minorHAnsi"/>
        </w:rPr>
        <w:t xml:space="preserve">terminie </w:t>
      </w:r>
      <w:r w:rsidRPr="00BC4745">
        <w:rPr>
          <w:rFonts w:cstheme="minorHAnsi"/>
          <w:b/>
        </w:rPr>
        <w:t xml:space="preserve">do </w:t>
      </w:r>
      <w:r w:rsidR="00EE7F0D">
        <w:rPr>
          <w:rFonts w:cstheme="minorHAnsi"/>
          <w:b/>
        </w:rPr>
        <w:t>0</w:t>
      </w:r>
      <w:r w:rsidR="00BD648C">
        <w:rPr>
          <w:rFonts w:cstheme="minorHAnsi"/>
          <w:b/>
        </w:rPr>
        <w:t>8</w:t>
      </w:r>
      <w:r w:rsidR="00B32043">
        <w:rPr>
          <w:rFonts w:cstheme="minorHAnsi"/>
          <w:b/>
        </w:rPr>
        <w:t>.12.2025</w:t>
      </w:r>
      <w:r w:rsidRPr="00BC4745">
        <w:rPr>
          <w:rFonts w:cstheme="minorHAnsi"/>
          <w:b/>
        </w:rPr>
        <w:t xml:space="preserve"> r.</w:t>
      </w:r>
      <w:r w:rsidRPr="00301B32">
        <w:rPr>
          <w:rFonts w:cstheme="minorHAnsi"/>
          <w:b/>
        </w:rPr>
        <w:t xml:space="preserve"> </w:t>
      </w:r>
      <w:r w:rsidRPr="000C0377">
        <w:rPr>
          <w:rFonts w:cstheme="minorHAnsi"/>
        </w:rPr>
        <w:t>Termin ten liczy się jako data i godzina wpływu oferty przez bazę konkurencyjności</w:t>
      </w:r>
      <w:r w:rsidRPr="000C0377">
        <w:rPr>
          <w:rFonts w:cstheme="minorHAnsi"/>
          <w:strike/>
        </w:rPr>
        <w:t>.</w:t>
      </w:r>
    </w:p>
    <w:p w14:paraId="4A461B4F" w14:textId="77777777" w:rsidR="005C7A2F" w:rsidRPr="00BF232D" w:rsidRDefault="005C7A2F" w:rsidP="00031599">
      <w:pPr>
        <w:numPr>
          <w:ilvl w:val="0"/>
          <w:numId w:val="12"/>
        </w:numPr>
        <w:autoSpaceDE w:val="0"/>
        <w:autoSpaceDN w:val="0"/>
        <w:adjustRightInd w:val="0"/>
        <w:spacing w:after="0" w:line="240" w:lineRule="auto"/>
        <w:ind w:left="284" w:hanging="284"/>
        <w:contextualSpacing/>
        <w:rPr>
          <w:rFonts w:cstheme="minorHAnsi"/>
        </w:rPr>
      </w:pPr>
      <w:r w:rsidRPr="000C0377">
        <w:rPr>
          <w:rFonts w:cstheme="minorHAnsi"/>
        </w:rPr>
        <w:t>Zaleca się aby złożona oferta była załączona</w:t>
      </w:r>
      <w:r w:rsidRPr="00BF232D">
        <w:rPr>
          <w:rFonts w:cstheme="minorHAnsi"/>
        </w:rPr>
        <w:t xml:space="preserve"> w jednym pliku.</w:t>
      </w:r>
    </w:p>
    <w:p w14:paraId="7E928036" w14:textId="77777777" w:rsidR="005C7A2F" w:rsidRPr="00BF232D" w:rsidRDefault="005C7A2F" w:rsidP="00031599">
      <w:pPr>
        <w:numPr>
          <w:ilvl w:val="0"/>
          <w:numId w:val="12"/>
        </w:numPr>
        <w:autoSpaceDE w:val="0"/>
        <w:autoSpaceDN w:val="0"/>
        <w:adjustRightInd w:val="0"/>
        <w:spacing w:after="0" w:line="240" w:lineRule="auto"/>
        <w:ind w:left="284" w:hanging="284"/>
        <w:contextualSpacing/>
        <w:rPr>
          <w:rFonts w:cstheme="minorHAnsi"/>
          <w:color w:val="000000"/>
        </w:rPr>
      </w:pPr>
      <w:r w:rsidRPr="00BF232D">
        <w:rPr>
          <w:rFonts w:cstheme="minorHAnsi"/>
          <w:color w:val="000000"/>
        </w:rPr>
        <w:t xml:space="preserve">Oferty złożone po terminie nie będą rozpatrywane. </w:t>
      </w:r>
    </w:p>
    <w:p w14:paraId="554D81A4" w14:textId="77777777" w:rsidR="005C7A2F" w:rsidRPr="00BF232D" w:rsidRDefault="005C7A2F" w:rsidP="00031599">
      <w:pPr>
        <w:numPr>
          <w:ilvl w:val="0"/>
          <w:numId w:val="12"/>
        </w:numPr>
        <w:tabs>
          <w:tab w:val="left" w:pos="464"/>
          <w:tab w:val="left" w:pos="5040"/>
        </w:tabs>
        <w:autoSpaceDE w:val="0"/>
        <w:autoSpaceDN w:val="0"/>
        <w:adjustRightInd w:val="0"/>
        <w:spacing w:after="0" w:line="240" w:lineRule="auto"/>
        <w:ind w:left="284" w:hanging="284"/>
        <w:rPr>
          <w:rFonts w:eastAsia="Times New Roman" w:cstheme="minorHAnsi"/>
          <w:iCs/>
          <w:lang w:eastAsia="pl-PL"/>
        </w:rPr>
      </w:pPr>
      <w:r w:rsidRPr="00BF232D">
        <w:rPr>
          <w:rFonts w:eastAsia="Times New Roman" w:cstheme="minorHAnsi"/>
          <w:iCs/>
          <w:lang w:eastAsia="pl-PL"/>
        </w:rPr>
        <w:t>Oferent może, przed upływem terminu do składania ofert, zmienić lub wycofać złożoną przez siebie ofertę. Zarówno zmiana jak i wycofanie oferty wymagają zachowania formy pisemnej.</w:t>
      </w:r>
    </w:p>
    <w:p w14:paraId="19734B52" w14:textId="77777777" w:rsidR="005C7A2F" w:rsidRDefault="005C7A2F" w:rsidP="00031599">
      <w:pPr>
        <w:numPr>
          <w:ilvl w:val="0"/>
          <w:numId w:val="12"/>
        </w:numPr>
        <w:tabs>
          <w:tab w:val="left" w:pos="464"/>
        </w:tabs>
        <w:autoSpaceDE w:val="0"/>
        <w:autoSpaceDN w:val="0"/>
        <w:adjustRightInd w:val="0"/>
        <w:spacing w:after="0" w:line="240" w:lineRule="auto"/>
        <w:ind w:left="284" w:hanging="284"/>
        <w:rPr>
          <w:rFonts w:eastAsia="Times New Roman" w:cstheme="minorHAnsi"/>
          <w:iCs/>
          <w:lang w:eastAsia="pl-PL"/>
        </w:rPr>
      </w:pPr>
      <w:r w:rsidRPr="00BF232D">
        <w:rPr>
          <w:rFonts w:eastAsia="Times New Roman" w:cstheme="minorHAnsi"/>
          <w:iCs/>
          <w:lang w:eastAsia="pl-PL"/>
        </w:rPr>
        <w:t>Oferent nie może wycofać oferty ani wprowadzić jakichkolwiek zmian w jej treści po upływie terminu składania ofert.</w:t>
      </w:r>
    </w:p>
    <w:p w14:paraId="7B3AF191" w14:textId="2C0278B4" w:rsidR="00C960B3" w:rsidRPr="00261927" w:rsidRDefault="00C960B3" w:rsidP="005C7A2F">
      <w:pPr>
        <w:pStyle w:val="Lista2"/>
        <w:ind w:left="720" w:firstLine="0"/>
        <w:rPr>
          <w:lang w:eastAsia="pl-PL"/>
        </w:rPr>
      </w:pPr>
    </w:p>
    <w:p w14:paraId="67C0CF22" w14:textId="2473ACC2" w:rsidR="005C7A2F" w:rsidRPr="00CB1F7A" w:rsidRDefault="00CB1F7A" w:rsidP="00CB1F7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ind w:left="142"/>
        <w:jc w:val="both"/>
        <w:rPr>
          <w:rFonts w:cstheme="minorHAnsi"/>
          <w:b/>
          <w:sz w:val="20"/>
          <w:szCs w:val="20"/>
        </w:rPr>
      </w:pPr>
      <w:r>
        <w:rPr>
          <w:rFonts w:cstheme="minorHAnsi"/>
          <w:b/>
          <w:sz w:val="20"/>
          <w:szCs w:val="20"/>
        </w:rPr>
        <w:t>1</w:t>
      </w:r>
      <w:r w:rsidR="006C7E8C">
        <w:rPr>
          <w:rFonts w:cstheme="minorHAnsi"/>
          <w:b/>
          <w:sz w:val="20"/>
          <w:szCs w:val="20"/>
        </w:rPr>
        <w:t>5</w:t>
      </w:r>
      <w:r>
        <w:rPr>
          <w:rFonts w:cstheme="minorHAnsi"/>
          <w:b/>
          <w:sz w:val="20"/>
          <w:szCs w:val="20"/>
        </w:rPr>
        <w:t xml:space="preserve">. </w:t>
      </w:r>
      <w:r w:rsidR="00DE1FE5" w:rsidRPr="00CB1F7A">
        <w:rPr>
          <w:rFonts w:cstheme="minorHAnsi"/>
          <w:b/>
          <w:sz w:val="20"/>
          <w:szCs w:val="20"/>
        </w:rPr>
        <w:t>WYBÓR</w:t>
      </w:r>
      <w:r w:rsidR="00CA64A1" w:rsidRPr="00CB1F7A">
        <w:rPr>
          <w:rFonts w:cstheme="minorHAnsi"/>
          <w:b/>
          <w:sz w:val="20"/>
          <w:szCs w:val="20"/>
        </w:rPr>
        <w:t xml:space="preserve"> OFERTY</w:t>
      </w:r>
      <w:r w:rsidR="00DE1FE5" w:rsidRPr="00CB1F7A">
        <w:rPr>
          <w:rFonts w:cstheme="minorHAnsi"/>
          <w:b/>
          <w:sz w:val="20"/>
          <w:szCs w:val="20"/>
        </w:rPr>
        <w:t xml:space="preserve"> I OGŁOSZENIE ZWYCIĘZCY</w:t>
      </w:r>
    </w:p>
    <w:p w14:paraId="60019DB0" w14:textId="77777777" w:rsidR="005C7A2F" w:rsidRPr="00BF232D" w:rsidRDefault="005C7A2F" w:rsidP="00031599">
      <w:pPr>
        <w:pStyle w:val="Akapitzlist"/>
        <w:numPr>
          <w:ilvl w:val="0"/>
          <w:numId w:val="39"/>
        </w:numPr>
        <w:autoSpaceDE w:val="0"/>
        <w:spacing w:after="0" w:line="240" w:lineRule="auto"/>
        <w:ind w:left="284"/>
        <w:jc w:val="both"/>
        <w:rPr>
          <w:rFonts w:cstheme="minorHAnsi"/>
        </w:rPr>
      </w:pPr>
      <w:r w:rsidRPr="00BF232D">
        <w:rPr>
          <w:rFonts w:cstheme="minorHAnsi"/>
        </w:rPr>
        <w:t>Za najkorzystniejszą ofertę na daną część zapytania uznana zostanie oferta, która zdobędzie najwyższą liczbę punktów w oparciu o ustalone w zapytaniu ofertowym kryteria.</w:t>
      </w:r>
    </w:p>
    <w:p w14:paraId="390B55F5" w14:textId="77777777" w:rsidR="005C7A2F" w:rsidRPr="00BF232D" w:rsidRDefault="005C7A2F" w:rsidP="00031599">
      <w:pPr>
        <w:pStyle w:val="Akapitzlist"/>
        <w:numPr>
          <w:ilvl w:val="0"/>
          <w:numId w:val="39"/>
        </w:numPr>
        <w:tabs>
          <w:tab w:val="left" w:pos="284"/>
        </w:tabs>
        <w:autoSpaceDE w:val="0"/>
        <w:spacing w:after="0" w:line="240" w:lineRule="auto"/>
        <w:ind w:left="284" w:hanging="142"/>
        <w:jc w:val="both"/>
        <w:rPr>
          <w:rFonts w:cstheme="minorHAnsi"/>
        </w:rPr>
      </w:pPr>
      <w:r w:rsidRPr="00BF232D">
        <w:rPr>
          <w:rFonts w:cstheme="minorHAnsi"/>
        </w:rPr>
        <w:t>Oferent, który uzyska najwyższą ilość punktów w oparciu o ustalone w zapytaniu ofertowym kryteria, zostanie zaproszony do podpisania umowy na realizację danej części zapytania.</w:t>
      </w:r>
    </w:p>
    <w:p w14:paraId="02ED7CDD" w14:textId="77777777" w:rsidR="005C7A2F" w:rsidRPr="00BF232D" w:rsidRDefault="005C7A2F" w:rsidP="00031599">
      <w:pPr>
        <w:pStyle w:val="Akapitzlist"/>
        <w:numPr>
          <w:ilvl w:val="0"/>
          <w:numId w:val="39"/>
        </w:numPr>
        <w:tabs>
          <w:tab w:val="left" w:pos="284"/>
        </w:tabs>
        <w:autoSpaceDE w:val="0"/>
        <w:spacing w:after="0" w:line="240" w:lineRule="auto"/>
        <w:ind w:left="284"/>
        <w:jc w:val="both"/>
        <w:rPr>
          <w:rFonts w:cstheme="minorHAnsi"/>
        </w:rPr>
      </w:pPr>
      <w:r w:rsidRPr="00BF232D">
        <w:rPr>
          <w:rFonts w:cstheme="minorHAnsi"/>
        </w:rPr>
        <w:t>Jeżeli wybrany Wykonawca będzie uchylał się od podpisania umowy w terminie wskazanym przez Zamawiającego lub gdy podpisanie umowy z takim Wykonawcą stanie się niemożliwe z innych przyczyn, wybrana zostanie kolejna najkorzystniejsza oferta.</w:t>
      </w:r>
    </w:p>
    <w:p w14:paraId="6BDBCA21" w14:textId="77777777" w:rsidR="005C7A2F" w:rsidRPr="00BF232D" w:rsidRDefault="005C7A2F" w:rsidP="00031599">
      <w:pPr>
        <w:pStyle w:val="Akapitzlist"/>
        <w:numPr>
          <w:ilvl w:val="0"/>
          <w:numId w:val="39"/>
        </w:numPr>
        <w:tabs>
          <w:tab w:val="left" w:pos="284"/>
        </w:tabs>
        <w:spacing w:after="0" w:line="240" w:lineRule="auto"/>
        <w:ind w:left="284"/>
        <w:jc w:val="both"/>
        <w:rPr>
          <w:rFonts w:cstheme="minorHAnsi"/>
        </w:rPr>
      </w:pPr>
      <w:r w:rsidRPr="00BF232D">
        <w:rPr>
          <w:rFonts w:cstheme="minorHAnsi"/>
        </w:rPr>
        <w:t>Zamawiający zastrzega sobie prawo do zawarcia umów na każdą część oddzielnie z różnymi wykonawcami.</w:t>
      </w:r>
    </w:p>
    <w:p w14:paraId="69E63565" w14:textId="77777777" w:rsidR="005C7A2F" w:rsidRPr="00BF232D" w:rsidRDefault="005C7A2F" w:rsidP="00031599">
      <w:pPr>
        <w:pStyle w:val="Akapitzlist"/>
        <w:numPr>
          <w:ilvl w:val="0"/>
          <w:numId w:val="39"/>
        </w:numPr>
        <w:tabs>
          <w:tab w:val="left" w:pos="284"/>
        </w:tabs>
        <w:autoSpaceDE w:val="0"/>
        <w:spacing w:after="0" w:line="240" w:lineRule="auto"/>
        <w:ind w:left="284" w:hanging="142"/>
        <w:jc w:val="both"/>
        <w:rPr>
          <w:rFonts w:cstheme="minorHAnsi"/>
        </w:rPr>
      </w:pPr>
      <w:r w:rsidRPr="00BF232D">
        <w:rPr>
          <w:rFonts w:cstheme="minorHAnsi"/>
        </w:rPr>
        <w:t>Zamawiający ponownie ogłosi zapytanie ofertowe w przypadku, jeśli najwyższą a zarazem taką samą liczbę punktów otrzymają co najmniej 2 oferty.</w:t>
      </w:r>
    </w:p>
    <w:p w14:paraId="3F9B59B4" w14:textId="77777777" w:rsidR="005C7A2F" w:rsidRPr="00BF232D" w:rsidRDefault="005C7A2F" w:rsidP="00031599">
      <w:pPr>
        <w:pStyle w:val="Akapitzlist"/>
        <w:numPr>
          <w:ilvl w:val="0"/>
          <w:numId w:val="39"/>
        </w:numPr>
        <w:tabs>
          <w:tab w:val="left" w:pos="284"/>
        </w:tabs>
        <w:autoSpaceDE w:val="0"/>
        <w:spacing w:after="0" w:line="240" w:lineRule="auto"/>
        <w:ind w:left="567" w:hanging="283"/>
        <w:jc w:val="both"/>
        <w:rPr>
          <w:rFonts w:cstheme="minorHAnsi"/>
        </w:rPr>
      </w:pPr>
      <w:r w:rsidRPr="00BF232D">
        <w:rPr>
          <w:rFonts w:cstheme="minorHAnsi"/>
        </w:rPr>
        <w:t>Zamawiający może odstąpić od wyboru Wykonawcy, jeżeli cena oferty najkorzystniejszej przekroczy kwotę, którą Zamawiający może przeznaczyć (zgodnie z przewidzianym budżetem na realizację zadania) na zakup usługi.</w:t>
      </w:r>
    </w:p>
    <w:p w14:paraId="45CD2B74" w14:textId="191A8CC2" w:rsidR="005C7A2F" w:rsidRPr="00BF232D" w:rsidRDefault="005C7A2F" w:rsidP="00031599">
      <w:pPr>
        <w:pStyle w:val="Akapitzlist"/>
        <w:numPr>
          <w:ilvl w:val="0"/>
          <w:numId w:val="39"/>
        </w:numPr>
        <w:tabs>
          <w:tab w:val="left" w:pos="284"/>
        </w:tabs>
        <w:autoSpaceDE w:val="0"/>
        <w:spacing w:after="0" w:line="240" w:lineRule="auto"/>
        <w:ind w:left="567" w:hanging="283"/>
        <w:jc w:val="both"/>
        <w:rPr>
          <w:rFonts w:cstheme="minorHAnsi"/>
        </w:rPr>
      </w:pPr>
      <w:r w:rsidRPr="00BF232D">
        <w:rPr>
          <w:rFonts w:cstheme="minorHAnsi"/>
        </w:rPr>
        <w:t xml:space="preserve">Wybór i ogłoszenie wybranego Wykonawcy </w:t>
      </w:r>
      <w:r w:rsidRPr="000C0377">
        <w:rPr>
          <w:rFonts w:cstheme="minorHAnsi"/>
        </w:rPr>
        <w:t xml:space="preserve">nastąpi najpóźniej </w:t>
      </w:r>
      <w:r w:rsidRPr="00944BC6">
        <w:rPr>
          <w:rFonts w:cstheme="minorHAnsi"/>
        </w:rPr>
        <w:t xml:space="preserve">do </w:t>
      </w:r>
      <w:r w:rsidR="00F64D26">
        <w:rPr>
          <w:rFonts w:cstheme="minorHAnsi"/>
        </w:rPr>
        <w:t>21</w:t>
      </w:r>
      <w:r w:rsidRPr="00944BC6">
        <w:rPr>
          <w:rFonts w:cstheme="minorHAnsi"/>
        </w:rPr>
        <w:t>dni roboczych</w:t>
      </w:r>
      <w:r w:rsidRPr="00BF232D">
        <w:rPr>
          <w:rFonts w:cstheme="minorHAnsi"/>
        </w:rPr>
        <w:t xml:space="preserve"> po zakończeniu terminu przyjmowania ofert. </w:t>
      </w:r>
    </w:p>
    <w:p w14:paraId="6B08CB8B" w14:textId="77777777" w:rsidR="005C7A2F" w:rsidRPr="00BF232D" w:rsidRDefault="005C7A2F" w:rsidP="00031599">
      <w:pPr>
        <w:pStyle w:val="Akapitzlist"/>
        <w:numPr>
          <w:ilvl w:val="0"/>
          <w:numId w:val="39"/>
        </w:numPr>
        <w:tabs>
          <w:tab w:val="left" w:pos="284"/>
        </w:tabs>
        <w:autoSpaceDE w:val="0"/>
        <w:spacing w:after="0" w:line="240" w:lineRule="auto"/>
        <w:ind w:left="567" w:hanging="283"/>
        <w:jc w:val="both"/>
        <w:rPr>
          <w:rFonts w:cstheme="minorHAnsi"/>
        </w:rPr>
      </w:pPr>
      <w:r w:rsidRPr="00BF232D">
        <w:rPr>
          <w:rFonts w:cstheme="minorHAnsi"/>
        </w:rPr>
        <w:t xml:space="preserve">Informacja o wynikach postępowania zostanie opublikowana na stronie internetowej </w:t>
      </w:r>
      <w:hyperlink r:id="rId23" w:history="1">
        <w:r w:rsidRPr="00BF232D">
          <w:rPr>
            <w:rStyle w:val="Hipercze"/>
            <w:rFonts w:cstheme="minorHAnsi"/>
            <w:color w:val="auto"/>
          </w:rPr>
          <w:t>bazakonkurencyjnosci.funduszeeuropejskie.gov.pl</w:t>
        </w:r>
      </w:hyperlink>
      <w:r w:rsidRPr="00BF232D">
        <w:rPr>
          <w:rFonts w:cstheme="minorHAnsi"/>
        </w:rPr>
        <w:t xml:space="preserve">.  Dodatkowo o wyborze najkorzystniejszej oferty Zamawiający zawiadomi Oferentów drogą mailową. </w:t>
      </w:r>
    </w:p>
    <w:p w14:paraId="4B757B7F" w14:textId="77777777" w:rsidR="005C7A2F" w:rsidRPr="007B2081" w:rsidRDefault="005C7A2F" w:rsidP="00031599">
      <w:pPr>
        <w:pStyle w:val="Akapitzlist"/>
        <w:numPr>
          <w:ilvl w:val="0"/>
          <w:numId w:val="39"/>
        </w:numPr>
        <w:ind w:left="567"/>
        <w:rPr>
          <w:rFonts w:cstheme="minorHAnsi"/>
        </w:rPr>
      </w:pPr>
      <w:r w:rsidRPr="007B2081">
        <w:rPr>
          <w:rFonts w:cstheme="minorHAnsi"/>
        </w:rPr>
        <w:t xml:space="preserve">Ocena ofert ma charakter niejawny, z zastrzeżeniem punktu o której mowa w części 3.2 Wytycznych dotyczące kwalifikowalności wydatków na lata 2021-2027 z dnia </w:t>
      </w:r>
      <w:r>
        <w:rPr>
          <w:rFonts w:cstheme="minorHAnsi"/>
        </w:rPr>
        <w:t>14</w:t>
      </w:r>
      <w:r w:rsidRPr="007B2081">
        <w:rPr>
          <w:rFonts w:cstheme="minorHAnsi"/>
        </w:rPr>
        <w:t xml:space="preserve"> marca 2025 (wybór Wykonawcy będzie odbywał się zgodnie z zasadą konkurencyjności). Protokół z wyboru ofert wraz z załącznikami dostępny będzie do wglądu w siedzibie Zamawiającego, w terminie do 7 dni od dnia upublicznienia wyników postępowania. </w:t>
      </w:r>
    </w:p>
    <w:p w14:paraId="750F9578" w14:textId="34BFD473" w:rsidR="005C7A2F" w:rsidRDefault="005C7A2F" w:rsidP="00031599">
      <w:pPr>
        <w:pStyle w:val="Akapitzlist"/>
        <w:numPr>
          <w:ilvl w:val="0"/>
          <w:numId w:val="39"/>
        </w:numPr>
        <w:tabs>
          <w:tab w:val="left" w:pos="284"/>
        </w:tabs>
        <w:spacing w:after="0" w:line="240" w:lineRule="auto"/>
        <w:ind w:left="567" w:hanging="141"/>
        <w:jc w:val="both"/>
        <w:rPr>
          <w:rFonts w:cstheme="minorHAnsi"/>
        </w:rPr>
      </w:pPr>
      <w:r w:rsidRPr="00BF232D">
        <w:rPr>
          <w:rFonts w:cstheme="minorHAnsi"/>
        </w:rPr>
        <w:t xml:space="preserve">Jeżeli Oferent uzna, że elementy oferty stanowią tajemnice przedsiębiorstwa zgodnie z Ustawą z dnia 16 kwietnia 1993r. o zwalczaniu nieuczciwej konkurencji (Dz. U. z 2003r. Nr 153, poz. 1503, </w:t>
      </w:r>
      <w:r w:rsidRPr="00BF232D">
        <w:rPr>
          <w:rFonts w:cstheme="minorHAnsi"/>
        </w:rPr>
        <w:br/>
        <w:t>z późn.zm.) zobowiązany jest do złożenia stosownego oświadczenia w tym zakresie.</w:t>
      </w:r>
    </w:p>
    <w:p w14:paraId="763F8870" w14:textId="77777777" w:rsidR="005C7A2F" w:rsidRDefault="005C7A2F" w:rsidP="005C7A2F">
      <w:pPr>
        <w:tabs>
          <w:tab w:val="left" w:pos="142"/>
          <w:tab w:val="left" w:pos="284"/>
        </w:tabs>
        <w:spacing w:before="240" w:line="240" w:lineRule="auto"/>
      </w:pPr>
    </w:p>
    <w:p w14:paraId="2306315C" w14:textId="08BFB8E8" w:rsidR="005C7A2F" w:rsidRPr="00BF232D" w:rsidRDefault="00CB1F7A" w:rsidP="00CB1F7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142"/>
        <w:rPr>
          <w:rFonts w:cstheme="minorHAnsi"/>
          <w:b/>
        </w:rPr>
      </w:pPr>
      <w:r>
        <w:rPr>
          <w:rFonts w:cstheme="minorHAnsi"/>
          <w:b/>
        </w:rPr>
        <w:t>1</w:t>
      </w:r>
      <w:r w:rsidR="006C7E8C">
        <w:rPr>
          <w:rFonts w:cstheme="minorHAnsi"/>
          <w:b/>
        </w:rPr>
        <w:t>6</w:t>
      </w:r>
      <w:r>
        <w:rPr>
          <w:rFonts w:cstheme="minorHAnsi"/>
          <w:b/>
        </w:rPr>
        <w:t xml:space="preserve">. </w:t>
      </w:r>
      <w:r w:rsidR="005C7A2F" w:rsidRPr="00BF232D">
        <w:rPr>
          <w:rFonts w:cstheme="minorHAnsi"/>
          <w:b/>
        </w:rPr>
        <w:t>OSOBY UPRAWNIONE ORAZ SPOSÓB UDZIELANIA WYJAŚNIEŃ ZE STRONY ZAMAWIAJĄCEGO</w:t>
      </w:r>
    </w:p>
    <w:p w14:paraId="3FA04A33" w14:textId="77777777" w:rsidR="005C7A2F" w:rsidRPr="00BF232D" w:rsidRDefault="005C7A2F" w:rsidP="003F0488">
      <w:pPr>
        <w:pStyle w:val="Akapitzlist"/>
        <w:numPr>
          <w:ilvl w:val="0"/>
          <w:numId w:val="9"/>
        </w:numPr>
        <w:tabs>
          <w:tab w:val="clear" w:pos="720"/>
        </w:tabs>
        <w:spacing w:after="0" w:line="240" w:lineRule="auto"/>
        <w:ind w:left="567" w:hanging="425"/>
        <w:rPr>
          <w:rFonts w:cstheme="minorHAnsi"/>
        </w:rPr>
      </w:pPr>
      <w:r w:rsidRPr="00BF232D">
        <w:rPr>
          <w:rFonts w:cstheme="minorHAnsi"/>
        </w:rPr>
        <w:t xml:space="preserve">Każdy potencjalny Wykonawca ma prawo zwrócić się do Zamawiającego w celu wyjaśnienia wszelkich wątpliwości i uwag związanych z zapytaniem ofertowym. </w:t>
      </w:r>
    </w:p>
    <w:p w14:paraId="034B4DB7" w14:textId="168E7760" w:rsidR="005C7A2F" w:rsidRPr="007807C0" w:rsidRDefault="005C7A2F" w:rsidP="003F0488">
      <w:pPr>
        <w:pStyle w:val="Akapitzlist"/>
        <w:numPr>
          <w:ilvl w:val="0"/>
          <w:numId w:val="9"/>
        </w:numPr>
        <w:tabs>
          <w:tab w:val="clear" w:pos="720"/>
        </w:tabs>
        <w:spacing w:after="0" w:line="240" w:lineRule="auto"/>
        <w:ind w:left="567" w:hanging="425"/>
        <w:rPr>
          <w:rFonts w:cstheme="minorHAnsi"/>
        </w:rPr>
      </w:pPr>
      <w:r w:rsidRPr="007807C0">
        <w:rPr>
          <w:rFonts w:cstheme="minorHAnsi"/>
        </w:rPr>
        <w:t xml:space="preserve">Wykonawca może zwrócić się do Zamawiającego o wyjaśnienie treści Zapytania Ofertowego </w:t>
      </w:r>
      <w:r w:rsidRPr="00301B32">
        <w:rPr>
          <w:rFonts w:cstheme="minorHAnsi"/>
        </w:rPr>
        <w:t xml:space="preserve">najpóźniej do </w:t>
      </w:r>
      <w:r w:rsidRPr="005E7E46">
        <w:rPr>
          <w:rFonts w:cstheme="minorHAnsi"/>
          <w:b/>
        </w:rPr>
        <w:t xml:space="preserve">dnia </w:t>
      </w:r>
      <w:r w:rsidR="00BD648C">
        <w:rPr>
          <w:rFonts w:cstheme="minorHAnsi"/>
          <w:b/>
        </w:rPr>
        <w:t>03.12</w:t>
      </w:r>
      <w:r w:rsidR="00B32043">
        <w:rPr>
          <w:rFonts w:cstheme="minorHAnsi"/>
          <w:b/>
        </w:rPr>
        <w:t>.2025</w:t>
      </w:r>
      <w:r w:rsidRPr="00301B32">
        <w:rPr>
          <w:rFonts w:cstheme="minorHAnsi"/>
        </w:rPr>
        <w:t xml:space="preserve"> r.</w:t>
      </w:r>
    </w:p>
    <w:p w14:paraId="7AF10805" w14:textId="77777777" w:rsidR="005C7A2F" w:rsidRPr="00C80A31" w:rsidRDefault="005C7A2F" w:rsidP="003F0488">
      <w:pPr>
        <w:pStyle w:val="Akapitzlist"/>
        <w:numPr>
          <w:ilvl w:val="0"/>
          <w:numId w:val="9"/>
        </w:numPr>
        <w:tabs>
          <w:tab w:val="clear" w:pos="720"/>
        </w:tabs>
        <w:spacing w:after="0" w:line="240" w:lineRule="auto"/>
        <w:ind w:left="567" w:hanging="425"/>
        <w:rPr>
          <w:rFonts w:cstheme="minorHAnsi"/>
        </w:rPr>
      </w:pPr>
      <w:r w:rsidRPr="00BF232D">
        <w:rPr>
          <w:rFonts w:eastAsia="Times New Roman" w:cstheme="minorHAnsi"/>
          <w:iCs/>
          <w:lang w:eastAsia="pl-PL"/>
        </w:rPr>
        <w:t xml:space="preserve">W przypadku gdy udzielone wyjaśnienia będą powodować zmiany istotnego elementu ogłoszenia (np. warunków udziału w postępowaniu lub sposobu oceny ich spełnienia, kryteriów oceny ofert, określenia przedmiotu, zakresu lub wielkości zamówienia), Zamawiający przedłuży termin składania ofert o czas niezbędny na ich przygotowanie </w:t>
      </w:r>
      <w:r w:rsidRPr="00C80A31">
        <w:rPr>
          <w:rFonts w:eastAsia="Times New Roman" w:cstheme="minorHAnsi"/>
          <w:iCs/>
          <w:lang w:eastAsia="pl-PL"/>
        </w:rPr>
        <w:t>jednak nie krótszy niż 7 dni.</w:t>
      </w:r>
    </w:p>
    <w:p w14:paraId="0BCD9DE9" w14:textId="47562929" w:rsidR="005C7A2F" w:rsidRPr="00F64D26" w:rsidRDefault="005C7A2F" w:rsidP="00F64D26">
      <w:pPr>
        <w:rPr>
          <w:b/>
          <w:bCs/>
          <w:i/>
          <w:iCs/>
          <w:sz w:val="20"/>
          <w:szCs w:val="20"/>
          <w:lang w:eastAsia="pl-PL"/>
        </w:rPr>
      </w:pPr>
      <w:r w:rsidRPr="00BF232D">
        <w:rPr>
          <w:rFonts w:eastAsia="Calibri" w:cstheme="minorHAnsi"/>
        </w:rPr>
        <w:t>Osobą upoważnioną z ramienia Zamawiającego do kontaktu i udzielania wyjaśnień w sprawie niniejszego zapytania ofertowego jest</w:t>
      </w:r>
      <w:r>
        <w:rPr>
          <w:rFonts w:cstheme="minorHAnsi"/>
          <w:b/>
          <w:bCs/>
        </w:rPr>
        <w:t xml:space="preserve"> Pani Agnieszka Wolska</w:t>
      </w:r>
      <w:r w:rsidR="00F64D26">
        <w:rPr>
          <w:b/>
          <w:bCs/>
          <w:i/>
          <w:iCs/>
          <w:color w:val="000000"/>
          <w:sz w:val="20"/>
          <w:szCs w:val="20"/>
          <w:lang w:eastAsia="pl-PL"/>
        </w:rPr>
        <w:t xml:space="preserve"> </w:t>
      </w:r>
      <w:r w:rsidR="00F64D26" w:rsidRPr="00F64D26">
        <w:rPr>
          <w:rFonts w:eastAsia="Calibri" w:cstheme="minorHAnsi"/>
        </w:rPr>
        <w:t>kom.: 795 541</w:t>
      </w:r>
      <w:r w:rsidR="00F64D26">
        <w:rPr>
          <w:rFonts w:eastAsia="Calibri" w:cstheme="minorHAnsi"/>
        </w:rPr>
        <w:t> </w:t>
      </w:r>
      <w:r w:rsidR="00F64D26" w:rsidRPr="00F64D26">
        <w:rPr>
          <w:rFonts w:eastAsia="Calibri" w:cstheme="minorHAnsi"/>
        </w:rPr>
        <w:t>224</w:t>
      </w:r>
      <w:r w:rsidR="00F64D26">
        <w:rPr>
          <w:rFonts w:eastAsia="Calibri" w:cstheme="minorHAnsi"/>
        </w:rPr>
        <w:t xml:space="preserve"> email: a.wolska@upemi.pl</w:t>
      </w:r>
      <w:r w:rsidRPr="00F64D26">
        <w:rPr>
          <w:rFonts w:cstheme="minorHAnsi"/>
          <w:b/>
          <w:bCs/>
        </w:rPr>
        <w:t xml:space="preserve">, </w:t>
      </w:r>
      <w:r w:rsidR="00B32043" w:rsidRPr="00F64D26">
        <w:rPr>
          <w:rFonts w:cstheme="minorHAnsi"/>
          <w:b/>
          <w:bCs/>
        </w:rPr>
        <w:t>Pani Magdalena Stanik</w:t>
      </w:r>
      <w:r w:rsidR="00F64D26" w:rsidRPr="00F64D26">
        <w:rPr>
          <w:rFonts w:eastAsia="Calibri" w:cstheme="minorHAnsi"/>
        </w:rPr>
        <w:t xml:space="preserve"> tel. 795 541 222 e-mail: m.stanik@upemi.pl</w:t>
      </w:r>
      <w:r w:rsidRPr="00F64D26">
        <w:rPr>
          <w:rFonts w:cstheme="minorHAnsi"/>
          <w:b/>
          <w:bCs/>
        </w:rPr>
        <w:t>.</w:t>
      </w:r>
    </w:p>
    <w:p w14:paraId="6A2FA206" w14:textId="77777777" w:rsidR="005C7A2F" w:rsidRPr="00BF232D" w:rsidRDefault="005C7A2F" w:rsidP="005C7A2F">
      <w:pPr>
        <w:pStyle w:val="Akapitzlist"/>
        <w:spacing w:after="0" w:line="240" w:lineRule="auto"/>
        <w:ind w:left="567"/>
        <w:rPr>
          <w:rStyle w:val="Hipercze"/>
          <w:rFonts w:cstheme="minorHAnsi"/>
          <w:color w:val="auto"/>
          <w:u w:val="none"/>
        </w:rPr>
      </w:pPr>
    </w:p>
    <w:p w14:paraId="7A08ABD7" w14:textId="78DEEBF6" w:rsidR="00BB5E8F" w:rsidRPr="006C7E8C" w:rsidRDefault="000B554E" w:rsidP="00AD5512">
      <w:pPr>
        <w:pStyle w:val="Akapitzlist"/>
        <w:numPr>
          <w:ilvl w:val="1"/>
          <w:numId w:val="3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709"/>
        </w:tabs>
        <w:spacing w:before="240" w:after="0"/>
        <w:ind w:hanging="1156"/>
        <w:jc w:val="both"/>
        <w:rPr>
          <w:rFonts w:cstheme="minorHAnsi"/>
          <w:sz w:val="20"/>
          <w:szCs w:val="20"/>
        </w:rPr>
      </w:pPr>
      <w:r w:rsidRPr="006C7E8C">
        <w:rPr>
          <w:rFonts w:cstheme="minorHAnsi"/>
          <w:b/>
          <w:sz w:val="20"/>
          <w:szCs w:val="20"/>
        </w:rPr>
        <w:t>WARUNKI SZCZEGÓLNE</w:t>
      </w:r>
      <w:r w:rsidR="006C7E8C">
        <w:rPr>
          <w:rFonts w:cstheme="minorHAnsi"/>
          <w:b/>
          <w:sz w:val="20"/>
          <w:szCs w:val="20"/>
        </w:rPr>
        <w:t>……</w:t>
      </w:r>
    </w:p>
    <w:p w14:paraId="4067AABA" w14:textId="77777777" w:rsidR="005C7A2F" w:rsidRDefault="005C7A2F" w:rsidP="005C7A2F">
      <w:pPr>
        <w:pStyle w:val="Akapitzlist"/>
        <w:spacing w:after="0"/>
        <w:ind w:left="284"/>
        <w:jc w:val="both"/>
        <w:rPr>
          <w:rFonts w:cstheme="minorHAnsi"/>
          <w:sz w:val="20"/>
          <w:szCs w:val="20"/>
        </w:rPr>
      </w:pPr>
    </w:p>
    <w:p w14:paraId="628E175B" w14:textId="77777777" w:rsidR="005C7A2F" w:rsidRPr="00BF232D"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Zamawiający dopuszcza udział podwykonawców w realizacji zamówienia. Odpowiedzialność za prawidłową realizację zamówienia ponosi Wykonawca. Zamawiający nie ponosi odpowiedzialności za podwykonawców biorących udział w realizacji zamówienia.</w:t>
      </w:r>
    </w:p>
    <w:p w14:paraId="0022E05E" w14:textId="77777777" w:rsidR="005C7A2F" w:rsidRPr="00BF232D"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Za działanie i zdarzenia powstałe w czasie realizacji zamówienia odpowiada Wykonawca. Za uszkodzenie sprzętu i inne szkody powstałe w czasie realizacji zamówienia odpowiada Wykonawca.</w:t>
      </w:r>
    </w:p>
    <w:p w14:paraId="5506359D" w14:textId="77777777" w:rsidR="005C7A2F" w:rsidRPr="00BF232D"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 xml:space="preserve">Zamawiający nie ponosi żadnej odpowiedzialności, ani jakichkolwiek kosztów związanych </w:t>
      </w:r>
      <w:r w:rsidRPr="00BF232D">
        <w:rPr>
          <w:rFonts w:cstheme="minorHAnsi"/>
        </w:rPr>
        <w:br/>
        <w:t xml:space="preserve">z przygotowaniem oferty przez Oferenta, a w szczególności związanych z przystąpieniem do procesu ofertowego, przygotowaniem i złożeniem oferty,  przygotowaniami do zawarcia umowy. </w:t>
      </w:r>
    </w:p>
    <w:p w14:paraId="6A439C1B" w14:textId="77777777" w:rsidR="005C7A2F" w:rsidRPr="00BF232D"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Ilekroć w niniejszym Zapytaniu ofertowym wskazane są nazwy, marki, modele konkretnych producentów tylekroć dopuszczalne jest zastosowanie rozwiązań równoważnych, tj. zastąpienie określonych w ten sposób rozwiązań rozwiązaniami innych producentów, marek, modeli pod warunkiem, że zostanie zachowana funkcjonalność pierwotnie wskazanego rozwiązania.</w:t>
      </w:r>
    </w:p>
    <w:p w14:paraId="3EC89864" w14:textId="77777777" w:rsidR="005C7A2F"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Jeśli w opisie przedmiotu zamówienia występują: nazwy konkretnego producenta, nazwy konkretnego produktu, normy jakościowe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o równoważnych parametrach technicznych, eksploatacyjnych i użytkowych.</w:t>
      </w:r>
    </w:p>
    <w:p w14:paraId="308B1357" w14:textId="77777777" w:rsidR="005C7A2F" w:rsidRDefault="005C7A2F" w:rsidP="003F0488">
      <w:pPr>
        <w:pStyle w:val="Akapitzlist"/>
        <w:numPr>
          <w:ilvl w:val="0"/>
          <w:numId w:val="8"/>
        </w:numPr>
        <w:spacing w:after="0" w:line="240" w:lineRule="auto"/>
        <w:ind w:left="567" w:hanging="425"/>
        <w:jc w:val="both"/>
        <w:rPr>
          <w:rFonts w:cstheme="minorHAnsi"/>
        </w:rPr>
      </w:pPr>
      <w:r w:rsidRPr="00B81683">
        <w:rPr>
          <w:rFonts w:cstheme="minorHAnsi"/>
        </w:rPr>
        <w:t>Przed podpisaniem umowy na realizację zamówienia, wybrany Oferent zostanie zobowiązany do dostarczenia Zamawiającemu kart katalogowych lub specyfikacji technicznych pochodzących od Producenta. Na dostarczonych dokumentach Oferent powinien jednoznacznie wskazać</w:t>
      </w:r>
      <w:r>
        <w:rPr>
          <w:rFonts w:cstheme="minorHAnsi"/>
        </w:rPr>
        <w:t>/zaznaczyć</w:t>
      </w:r>
      <w:r w:rsidRPr="00B81683">
        <w:rPr>
          <w:rFonts w:cstheme="minorHAnsi"/>
        </w:rPr>
        <w:t xml:space="preserve"> parametry techniczne wymagane przez Zamawiającego, zgodnie z Tabelą 1. Przedłożenie tych dokumentów będzie warunkiem koniecznym do zawarcia umowy.</w:t>
      </w:r>
    </w:p>
    <w:p w14:paraId="5C2DC291" w14:textId="77777777" w:rsidR="005C7A2F" w:rsidRPr="005C7A2F" w:rsidRDefault="005C7A2F" w:rsidP="005C7A2F">
      <w:pPr>
        <w:spacing w:after="0"/>
        <w:jc w:val="both"/>
        <w:rPr>
          <w:rFonts w:cstheme="minorHAnsi"/>
          <w:sz w:val="20"/>
          <w:szCs w:val="20"/>
        </w:rPr>
      </w:pPr>
    </w:p>
    <w:p w14:paraId="2436F44B" w14:textId="70B2C41C" w:rsidR="000B554E" w:rsidRPr="006C7E8C" w:rsidRDefault="000B554E" w:rsidP="00AD5512">
      <w:pPr>
        <w:pStyle w:val="Akapitzlist"/>
        <w:numPr>
          <w:ilvl w:val="1"/>
          <w:numId w:val="35"/>
        </w:num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567" w:hanging="425"/>
        <w:jc w:val="both"/>
        <w:rPr>
          <w:rFonts w:cstheme="minorHAnsi"/>
          <w:b/>
          <w:sz w:val="20"/>
          <w:szCs w:val="20"/>
        </w:rPr>
      </w:pPr>
      <w:r w:rsidRPr="006C7E8C">
        <w:rPr>
          <w:rFonts w:cstheme="minorHAnsi"/>
          <w:b/>
          <w:sz w:val="20"/>
          <w:szCs w:val="20"/>
        </w:rPr>
        <w:t>INFORMACJA NA TEMAT PLANOWANYCH DO PRZEPROWADZENIA POSTĘPOWAŃ OFERTOWYCH W RAMACH PROJEKTU</w:t>
      </w:r>
    </w:p>
    <w:p w14:paraId="6B46A62E" w14:textId="77777777" w:rsidR="002F2BF7" w:rsidRDefault="002F2BF7" w:rsidP="00C40A49">
      <w:pPr>
        <w:pStyle w:val="Akapitzlist"/>
        <w:widowControl w:val="0"/>
        <w:suppressAutoHyphens/>
        <w:autoSpaceDE w:val="0"/>
        <w:spacing w:after="0" w:line="240" w:lineRule="auto"/>
        <w:ind w:left="284"/>
        <w:jc w:val="both"/>
        <w:rPr>
          <w:rFonts w:cstheme="minorHAnsi"/>
          <w:sz w:val="20"/>
          <w:szCs w:val="20"/>
        </w:rPr>
      </w:pPr>
    </w:p>
    <w:p w14:paraId="106210C0" w14:textId="44246DE1" w:rsidR="00C40A49" w:rsidRPr="00613AA4" w:rsidRDefault="00613AA4" w:rsidP="00031599">
      <w:pPr>
        <w:pStyle w:val="Akapitzlist"/>
        <w:widowControl w:val="0"/>
        <w:numPr>
          <w:ilvl w:val="0"/>
          <w:numId w:val="28"/>
        </w:numPr>
        <w:suppressAutoHyphens/>
        <w:autoSpaceDE w:val="0"/>
        <w:spacing w:after="0" w:line="240" w:lineRule="auto"/>
        <w:ind w:left="567" w:hanging="425"/>
        <w:jc w:val="both"/>
        <w:rPr>
          <w:rFonts w:eastAsia="Times New Roman" w:cstheme="minorHAnsi"/>
          <w:lang w:eastAsia="pl-PL"/>
        </w:rPr>
      </w:pPr>
      <w:r w:rsidRPr="00BF232D">
        <w:rPr>
          <w:rFonts w:eastAsia="Times New Roman" w:cstheme="minorHAnsi"/>
          <w:lang w:eastAsia="pl-PL"/>
        </w:rPr>
        <w:t xml:space="preserve">Zamawiający zachęca do śledzenia ogłoszeń pojawiających się w Bazie Konkurencyjności ponieważ </w:t>
      </w:r>
      <w:r w:rsidRPr="00BF232D">
        <w:rPr>
          <w:rFonts w:eastAsia="Times New Roman" w:cstheme="minorHAnsi"/>
          <w:lang w:eastAsia="pl-PL"/>
        </w:rPr>
        <w:br/>
        <w:t xml:space="preserve">w okresie realizacji Projektu </w:t>
      </w:r>
      <w:r w:rsidRPr="00467C27">
        <w:rPr>
          <w:rFonts w:eastAsia="Times New Roman" w:cstheme="minorHAnsi"/>
          <w:lang w:eastAsia="pl-PL"/>
        </w:rPr>
        <w:t xml:space="preserve">planuje </w:t>
      </w:r>
      <w:r w:rsidRPr="00BF232D">
        <w:rPr>
          <w:rFonts w:eastAsia="Times New Roman" w:cstheme="minorHAnsi"/>
          <w:lang w:eastAsia="pl-PL"/>
        </w:rPr>
        <w:t>zamieszczać sukcesywnie Zapytania ofertowe, w tym m.in. zapytania dotyczące wyposażenia pracowni</w:t>
      </w:r>
      <w:r w:rsidR="000B554E" w:rsidRPr="00613AA4">
        <w:rPr>
          <w:rFonts w:cstheme="minorHAnsi"/>
          <w:sz w:val="20"/>
          <w:szCs w:val="20"/>
        </w:rPr>
        <w:t>.</w:t>
      </w:r>
    </w:p>
    <w:p w14:paraId="53B18A54" w14:textId="643A148E" w:rsidR="00DE1FE5" w:rsidRPr="00261927" w:rsidRDefault="00AD5512" w:rsidP="00AD5512">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0"/>
        <w:jc w:val="both"/>
        <w:rPr>
          <w:rFonts w:cstheme="minorHAnsi"/>
          <w:b/>
          <w:sz w:val="20"/>
          <w:szCs w:val="20"/>
        </w:rPr>
      </w:pPr>
      <w:r>
        <w:rPr>
          <w:rFonts w:cstheme="minorHAnsi"/>
          <w:b/>
          <w:sz w:val="20"/>
          <w:szCs w:val="20"/>
        </w:rPr>
        <w:t xml:space="preserve">19. </w:t>
      </w:r>
      <w:r w:rsidR="00DE1FE5" w:rsidRPr="00261927">
        <w:rPr>
          <w:rFonts w:cstheme="minorHAnsi"/>
          <w:b/>
          <w:sz w:val="20"/>
          <w:szCs w:val="20"/>
        </w:rPr>
        <w:t>ZAŁĄCZNIKI DO ZAPYTANIA OFERTOWEGO</w:t>
      </w:r>
    </w:p>
    <w:p w14:paraId="5D149799" w14:textId="77777777" w:rsidR="00671A1F" w:rsidRPr="00261927" w:rsidRDefault="00671A1F" w:rsidP="00D2570A">
      <w:pPr>
        <w:tabs>
          <w:tab w:val="left" w:pos="284"/>
        </w:tabs>
        <w:spacing w:after="0" w:line="360" w:lineRule="auto"/>
        <w:jc w:val="both"/>
        <w:rPr>
          <w:rFonts w:cstheme="minorHAnsi"/>
          <w:sz w:val="20"/>
          <w:szCs w:val="20"/>
        </w:rPr>
      </w:pPr>
    </w:p>
    <w:p w14:paraId="718313B9" w14:textId="77777777" w:rsidR="00613AA4" w:rsidRDefault="00613AA4" w:rsidP="003F0488">
      <w:pPr>
        <w:numPr>
          <w:ilvl w:val="0"/>
          <w:numId w:val="3"/>
        </w:numPr>
        <w:spacing w:after="0" w:line="240" w:lineRule="auto"/>
        <w:ind w:left="360"/>
        <w:rPr>
          <w:rFonts w:cstheme="minorHAnsi"/>
        </w:rPr>
      </w:pPr>
      <w:r w:rsidRPr="008D1CBD">
        <w:rPr>
          <w:rFonts w:cstheme="minorHAnsi"/>
        </w:rPr>
        <w:t>Załącznik nr 1 – Formularz ofertowy.</w:t>
      </w:r>
      <w:r>
        <w:rPr>
          <w:rFonts w:cstheme="minorHAnsi"/>
        </w:rPr>
        <w:t xml:space="preserve"> </w:t>
      </w:r>
      <w:r w:rsidRPr="007807C0">
        <w:rPr>
          <w:rFonts w:cstheme="minorHAnsi"/>
        </w:rPr>
        <w:t>Wykonawca zobowiązany jest do przedstawienia w formularzu ofertowym jednostkowej ceny netto oraz brutto wyposażenia. W przypadku, gdy cena netto i brutto są identyczne z uwagi na zastosowaną stawkę VAT</w:t>
      </w:r>
      <w:r>
        <w:rPr>
          <w:rFonts w:cstheme="minorHAnsi"/>
        </w:rPr>
        <w:t xml:space="preserve"> </w:t>
      </w:r>
      <w:r w:rsidRPr="00287918">
        <w:rPr>
          <w:rFonts w:cstheme="minorHAnsi"/>
        </w:rPr>
        <w:t>(np. 0% zgodnie z art. 83 ust. 1 pkt 26 ustawy o podatku od towarów i usług – w przypadku dostawy sprzętu komputerowego do placówki oświatowej spełniającej warunki określone w tym przepisie)</w:t>
      </w:r>
      <w:r>
        <w:rPr>
          <w:rFonts w:cstheme="minorHAnsi"/>
        </w:rPr>
        <w:t>.</w:t>
      </w:r>
      <w:r w:rsidRPr="007807C0">
        <w:rPr>
          <w:rFonts w:cstheme="minorHAnsi"/>
        </w:rPr>
        <w:t xml:space="preserve"> Oferent i tak ma obowiązek wpisania obu wartości – zarówno netto, jak i brutto.</w:t>
      </w:r>
      <w:r>
        <w:rPr>
          <w:rFonts w:cstheme="minorHAnsi"/>
        </w:rPr>
        <w:t xml:space="preserve"> </w:t>
      </w:r>
      <w:r w:rsidRPr="00314B9D">
        <w:rPr>
          <w:rFonts w:cstheme="minorHAnsi"/>
        </w:rPr>
        <w:t>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p w14:paraId="4C9899AA" w14:textId="77777777" w:rsidR="00613AA4" w:rsidRPr="00314B9D" w:rsidRDefault="00613AA4" w:rsidP="003F0488">
      <w:pPr>
        <w:numPr>
          <w:ilvl w:val="0"/>
          <w:numId w:val="3"/>
        </w:numPr>
        <w:spacing w:after="0" w:line="240" w:lineRule="auto"/>
        <w:ind w:left="360" w:hanging="218"/>
        <w:rPr>
          <w:rFonts w:cstheme="minorHAnsi"/>
        </w:rPr>
      </w:pPr>
      <w:r>
        <w:rPr>
          <w:rFonts w:cstheme="minorHAnsi"/>
        </w:rPr>
        <w:t xml:space="preserve">    </w:t>
      </w:r>
      <w:r w:rsidRPr="00314B9D">
        <w:rPr>
          <w:rFonts w:cstheme="minorHAnsi"/>
        </w:rPr>
        <w:t>Załącznik nr 2 - Oświadczenie Oferenta o braku powiązań osobowych i kapitałowych.</w:t>
      </w:r>
    </w:p>
    <w:p w14:paraId="154BF989" w14:textId="77777777" w:rsidR="00613AA4" w:rsidRPr="008D1CBD" w:rsidRDefault="00613AA4" w:rsidP="003F0488">
      <w:pPr>
        <w:numPr>
          <w:ilvl w:val="0"/>
          <w:numId w:val="3"/>
        </w:numPr>
        <w:spacing w:after="0" w:line="240" w:lineRule="auto"/>
        <w:ind w:left="567" w:hanging="425"/>
        <w:rPr>
          <w:rFonts w:cstheme="minorHAnsi"/>
        </w:rPr>
      </w:pPr>
      <w:r w:rsidRPr="008D1CBD">
        <w:rPr>
          <w:rFonts w:cstheme="minorHAnsi"/>
        </w:rPr>
        <w:t xml:space="preserve">Załącznik nr 3 - Oświadczenie o przyjęciu zobowiązań wskazanych w </w:t>
      </w:r>
      <w:r>
        <w:rPr>
          <w:rFonts w:cstheme="minorHAnsi"/>
        </w:rPr>
        <w:t>pod</w:t>
      </w:r>
      <w:r w:rsidRPr="008D1CBD">
        <w:rPr>
          <w:rFonts w:cstheme="minorHAnsi"/>
        </w:rPr>
        <w:t xml:space="preserve">punktach </w:t>
      </w:r>
      <w:r>
        <w:rPr>
          <w:rFonts w:cstheme="minorHAnsi"/>
        </w:rPr>
        <w:t>5</w:t>
      </w:r>
      <w:r w:rsidRPr="008D1CBD">
        <w:rPr>
          <w:rFonts w:cstheme="minorHAnsi"/>
        </w:rPr>
        <w:t xml:space="preserve"> i </w:t>
      </w:r>
      <w:r>
        <w:rPr>
          <w:rFonts w:cstheme="minorHAnsi"/>
        </w:rPr>
        <w:t>6</w:t>
      </w:r>
      <w:r w:rsidRPr="008D1CBD">
        <w:rPr>
          <w:rFonts w:cstheme="minorHAnsi"/>
        </w:rPr>
        <w:t xml:space="preserve"> opisu przedmiotu zamówienia</w:t>
      </w:r>
      <w:r>
        <w:rPr>
          <w:rFonts w:cstheme="minorHAnsi"/>
        </w:rPr>
        <w:t xml:space="preserve"> (punkt 3)</w:t>
      </w:r>
      <w:r w:rsidRPr="008D1CBD">
        <w:rPr>
          <w:rFonts w:cstheme="minorHAnsi"/>
        </w:rPr>
        <w:t xml:space="preserve"> do Zapytania ofertowego.</w:t>
      </w:r>
    </w:p>
    <w:p w14:paraId="1EB0AA07" w14:textId="77777777" w:rsidR="00613AA4" w:rsidRPr="008D1CBD" w:rsidRDefault="00613AA4" w:rsidP="003F0488">
      <w:pPr>
        <w:numPr>
          <w:ilvl w:val="0"/>
          <w:numId w:val="3"/>
        </w:numPr>
        <w:spacing w:after="0" w:line="240" w:lineRule="auto"/>
        <w:ind w:left="567" w:hanging="425"/>
        <w:rPr>
          <w:rFonts w:cstheme="minorHAnsi"/>
        </w:rPr>
      </w:pPr>
      <w:r w:rsidRPr="008D1CBD">
        <w:rPr>
          <w:rFonts w:cstheme="minorHAnsi"/>
        </w:rPr>
        <w:t>Załącznik nr 4- Oświadczenie o posiadaniu przez oferowany sprzęt świadectw lub/i atestów lub/i certyfikatów lub/i innych dokumentów dopuszczających do użytkowania na rynku polskim lub/i  jednostkach oświatowych – o ile są one wymagane przepisami prawa.</w:t>
      </w:r>
    </w:p>
    <w:p w14:paraId="7A779D4A" w14:textId="77777777" w:rsidR="00613AA4" w:rsidRPr="008D1CBD" w:rsidRDefault="00613AA4" w:rsidP="003F0488">
      <w:pPr>
        <w:numPr>
          <w:ilvl w:val="0"/>
          <w:numId w:val="3"/>
        </w:numPr>
        <w:spacing w:after="0" w:line="240" w:lineRule="auto"/>
        <w:ind w:left="567" w:hanging="425"/>
        <w:rPr>
          <w:rFonts w:cstheme="minorHAnsi"/>
          <w:bCs/>
        </w:rPr>
      </w:pPr>
      <w:bookmarkStart w:id="18" w:name="_Hlk172115692"/>
      <w:r w:rsidRPr="008D1CBD">
        <w:rPr>
          <w:rFonts w:cstheme="minorHAnsi"/>
          <w:bCs/>
        </w:rPr>
        <w:t>Załącznik nr 5 - Oświadczenie Oferenta o spełnianiu warunków udziału w postępowaniu.</w:t>
      </w:r>
    </w:p>
    <w:bookmarkEnd w:id="18"/>
    <w:p w14:paraId="59DA1C6A" w14:textId="77777777" w:rsidR="00613AA4" w:rsidRPr="008D1CBD" w:rsidRDefault="00613AA4" w:rsidP="003F0488">
      <w:pPr>
        <w:numPr>
          <w:ilvl w:val="0"/>
          <w:numId w:val="3"/>
        </w:numPr>
        <w:spacing w:after="0" w:line="240" w:lineRule="auto"/>
        <w:ind w:left="567" w:hanging="425"/>
        <w:rPr>
          <w:rFonts w:cstheme="minorHAnsi"/>
          <w:bCs/>
        </w:rPr>
      </w:pPr>
      <w:r w:rsidRPr="008D1CBD">
        <w:rPr>
          <w:rFonts w:cstheme="minorHAnsi"/>
          <w:bCs/>
        </w:rPr>
        <w:t>Załącznik nr 5a - Oświadczenie Oferenta o spełnianiu warunków udziału w postępowaniu – Wykaz dostaw na wyposażenie.</w:t>
      </w:r>
    </w:p>
    <w:p w14:paraId="1F80E427" w14:textId="77777777" w:rsidR="00613AA4" w:rsidRPr="007C0C87" w:rsidRDefault="00613AA4" w:rsidP="003F0488">
      <w:pPr>
        <w:numPr>
          <w:ilvl w:val="0"/>
          <w:numId w:val="3"/>
        </w:numPr>
        <w:spacing w:after="0" w:line="240" w:lineRule="auto"/>
        <w:ind w:left="567" w:hanging="425"/>
        <w:rPr>
          <w:rFonts w:cstheme="minorHAnsi"/>
          <w:bCs/>
        </w:rPr>
      </w:pPr>
      <w:r w:rsidRPr="008D1CBD">
        <w:rPr>
          <w:rFonts w:cstheme="minorHAnsi"/>
          <w:bCs/>
        </w:rPr>
        <w:t>Załącznik nr 6 - 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r w:rsidRPr="008D1CBD">
        <w:rPr>
          <w:rFonts w:cstheme="minorHAnsi"/>
          <w:b/>
          <w:bCs/>
        </w:rPr>
        <w:t>;</w:t>
      </w:r>
    </w:p>
    <w:p w14:paraId="2EBD773F" w14:textId="77777777" w:rsidR="00613AA4" w:rsidRPr="007C0C87" w:rsidRDefault="00613AA4" w:rsidP="003F0488">
      <w:pPr>
        <w:numPr>
          <w:ilvl w:val="0"/>
          <w:numId w:val="3"/>
        </w:numPr>
        <w:spacing w:after="0" w:line="240" w:lineRule="auto"/>
        <w:ind w:left="567" w:hanging="425"/>
        <w:jc w:val="both"/>
        <w:rPr>
          <w:rFonts w:cstheme="minorHAnsi"/>
          <w:bCs/>
        </w:rPr>
      </w:pPr>
      <w:r w:rsidRPr="008D1CBD">
        <w:rPr>
          <w:rFonts w:eastAsia="Times New Roman" w:cs="Calibri"/>
          <w:bCs/>
          <w:color w:val="000000"/>
          <w:lang w:eastAsia="pl-PL"/>
        </w:rPr>
        <w:t>Dokumenty rejestrowe – CEIDG, KRS.</w:t>
      </w:r>
    </w:p>
    <w:p w14:paraId="359485E0" w14:textId="77777777" w:rsidR="00613AA4" w:rsidRPr="00B716E9" w:rsidRDefault="00613AA4" w:rsidP="003F0488">
      <w:pPr>
        <w:numPr>
          <w:ilvl w:val="0"/>
          <w:numId w:val="3"/>
        </w:numPr>
        <w:spacing w:after="0" w:line="240" w:lineRule="auto"/>
        <w:ind w:left="567" w:hanging="425"/>
        <w:jc w:val="both"/>
        <w:rPr>
          <w:rFonts w:cstheme="minorHAnsi"/>
          <w:bCs/>
        </w:rPr>
      </w:pPr>
      <w:r>
        <w:t>Karty Parametrów Technicznych należy złożyć na wzorze stanowiącym Załącznik nr 7 do zapytania ofertowego, wraz z podaniem modelu oferowanego produktu oraz – w przypadku braku modelu umożliwiającego jednoznaczną identyfikację – ze zdjęciem produktu (dla zestawów zdjęcia wszystkich elementów), przy czym zdjęcia muszą być uporządkowane zgodnie z kolejnością części i pozycji wskazanych w formularzu ofertowym oraz wyraźnie opisane, której części i pozycji dotyczą (np. „Część 1, pozycja 3”).</w:t>
      </w:r>
    </w:p>
    <w:p w14:paraId="1DE0C1FC" w14:textId="77777777" w:rsidR="00613AA4" w:rsidRPr="007C0C87" w:rsidRDefault="00613AA4" w:rsidP="003F0488">
      <w:pPr>
        <w:pStyle w:val="Default"/>
        <w:numPr>
          <w:ilvl w:val="0"/>
          <w:numId w:val="3"/>
        </w:numPr>
        <w:ind w:left="567" w:hanging="359"/>
        <w:rPr>
          <w:rFonts w:asciiTheme="minorHAnsi" w:eastAsia="Times New Roman" w:hAnsiTheme="minorHAnsi" w:cstheme="minorHAnsi"/>
          <w:bCs/>
          <w:color w:val="auto"/>
          <w:sz w:val="22"/>
          <w:szCs w:val="22"/>
          <w:lang w:eastAsia="pl-PL"/>
        </w:rPr>
      </w:pPr>
      <w:r w:rsidRPr="00666EDD">
        <w:rPr>
          <w:rFonts w:asciiTheme="minorHAnsi" w:eastAsia="Times New Roman" w:hAnsiTheme="minorHAnsi"/>
          <w:bCs/>
          <w:sz w:val="22"/>
          <w:szCs w:val="22"/>
          <w:lang w:eastAsia="pl-PL"/>
        </w:rPr>
        <w:t>Dokumentów potwierdzających zrealizowane dostawy – na danych dokumentach na górze strony   należy wpisać, której części składanego zamówienia one dotyczą – warunek konieczny. Brak informacji na dokumencie skutkować będzie jednorazowym wezwaniem Oferenta do złożenia wyjaśnień w terminie wskazanym przez Zamawiającego</w:t>
      </w:r>
      <w:r>
        <w:rPr>
          <w:rFonts w:asciiTheme="minorHAnsi" w:eastAsia="Times New Roman" w:hAnsiTheme="minorHAnsi"/>
          <w:bCs/>
          <w:sz w:val="22"/>
          <w:szCs w:val="22"/>
          <w:lang w:eastAsia="pl-PL"/>
        </w:rPr>
        <w:t>.</w:t>
      </w:r>
    </w:p>
    <w:p w14:paraId="527EB1B2" w14:textId="77777777" w:rsidR="00613AA4" w:rsidRDefault="00613AA4" w:rsidP="003F0488">
      <w:pPr>
        <w:numPr>
          <w:ilvl w:val="0"/>
          <w:numId w:val="3"/>
        </w:numPr>
        <w:spacing w:after="0" w:line="240" w:lineRule="auto"/>
        <w:ind w:left="567" w:hanging="425"/>
        <w:jc w:val="both"/>
        <w:rPr>
          <w:rFonts w:cstheme="minorHAnsi"/>
          <w:bCs/>
        </w:rPr>
      </w:pPr>
      <w:r w:rsidRPr="00F959CB">
        <w:rPr>
          <w:rFonts w:cstheme="minorHAnsi"/>
          <w:bCs/>
        </w:rPr>
        <w:t>Jeżeli oferta została podpisana przez Zamawiającego podpisem elektronicznym, do oferty należy dołączyć raport potwierdzający ważność złożonego podpisu.</w:t>
      </w:r>
    </w:p>
    <w:p w14:paraId="6663C122" w14:textId="64BE3EFB" w:rsidR="000411F6" w:rsidRPr="00FE01A9" w:rsidRDefault="000411F6" w:rsidP="00BD648C">
      <w:pPr>
        <w:pStyle w:val="Lista"/>
        <w:ind w:left="720"/>
        <w:rPr>
          <w:sz w:val="20"/>
          <w:szCs w:val="20"/>
        </w:rPr>
      </w:pPr>
      <w:r w:rsidRPr="00FE01A9">
        <w:t>.</w:t>
      </w:r>
    </w:p>
    <w:p w14:paraId="3363AD83" w14:textId="1BF53242" w:rsidR="005C720E" w:rsidRPr="009244F6" w:rsidRDefault="005C720E" w:rsidP="003F0488">
      <w:pPr>
        <w:pStyle w:val="Lista"/>
        <w:numPr>
          <w:ilvl w:val="0"/>
          <w:numId w:val="3"/>
        </w:numPr>
        <w:sectPr w:rsidR="005C720E" w:rsidRPr="009244F6" w:rsidSect="00903D6E">
          <w:pgSz w:w="11906" w:h="16838"/>
          <w:pgMar w:top="782" w:right="1134" w:bottom="1134" w:left="1418" w:header="425" w:footer="391" w:gutter="0"/>
          <w:cols w:space="708"/>
          <w:docGrid w:linePitch="360"/>
        </w:sectPr>
      </w:pPr>
    </w:p>
    <w:p w14:paraId="5C2E9CA9" w14:textId="1FEB759F" w:rsidR="00613AA4" w:rsidRPr="00BF232D" w:rsidRDefault="00613AA4" w:rsidP="00613AA4">
      <w:pPr>
        <w:pStyle w:val="Default"/>
        <w:ind w:left="720"/>
        <w:rPr>
          <w:rFonts w:asciiTheme="minorHAnsi" w:hAnsiTheme="minorHAnsi" w:cstheme="minorHAnsi"/>
          <w:b/>
          <w:sz w:val="22"/>
          <w:szCs w:val="22"/>
        </w:rPr>
      </w:pPr>
      <w:r w:rsidRPr="00BF232D">
        <w:rPr>
          <w:rFonts w:asciiTheme="minorHAnsi" w:hAnsiTheme="minorHAnsi" w:cstheme="minorHAnsi"/>
          <w:b/>
          <w:sz w:val="22"/>
          <w:szCs w:val="22"/>
        </w:rPr>
        <w:t xml:space="preserve">Załącznik nr 1 - </w:t>
      </w:r>
      <w:bookmarkStart w:id="19" w:name="_Hlk203722985"/>
      <w:r w:rsidRPr="00BF232D">
        <w:rPr>
          <w:rFonts w:asciiTheme="minorHAnsi" w:hAnsiTheme="minorHAnsi" w:cstheme="minorHAnsi"/>
          <w:b/>
          <w:sz w:val="22"/>
          <w:szCs w:val="22"/>
        </w:rPr>
        <w:t xml:space="preserve">Formularz ofertowy  do Zapytania ofertowego nr  </w:t>
      </w:r>
      <w:r w:rsidRPr="00BF232D">
        <w:rPr>
          <w:rFonts w:asciiTheme="minorHAnsi" w:hAnsiTheme="minorHAnsi" w:cstheme="minorHAnsi"/>
          <w:b/>
          <w:bCs/>
          <w:sz w:val="22"/>
          <w:szCs w:val="22"/>
        </w:rPr>
        <w:t>FEDS.08.01-IZ.00-00</w:t>
      </w:r>
      <w:r w:rsidR="00B36CC1">
        <w:rPr>
          <w:rFonts w:asciiTheme="minorHAnsi" w:hAnsiTheme="minorHAnsi" w:cstheme="minorHAnsi"/>
          <w:b/>
          <w:bCs/>
          <w:sz w:val="22"/>
          <w:szCs w:val="22"/>
        </w:rPr>
        <w:t>10</w:t>
      </w:r>
      <w:r w:rsidRPr="00BF232D">
        <w:rPr>
          <w:rFonts w:asciiTheme="minorHAnsi" w:hAnsiTheme="minorHAnsi" w:cstheme="minorHAnsi"/>
          <w:b/>
          <w:bCs/>
          <w:sz w:val="22"/>
          <w:szCs w:val="22"/>
        </w:rPr>
        <w:t>/23/</w:t>
      </w:r>
      <w:bookmarkEnd w:id="19"/>
      <w:r w:rsidR="00B36CC1">
        <w:rPr>
          <w:rFonts w:asciiTheme="minorHAnsi" w:hAnsiTheme="minorHAnsi" w:cstheme="minorHAnsi"/>
          <w:b/>
          <w:bCs/>
          <w:sz w:val="22"/>
          <w:szCs w:val="22"/>
        </w:rPr>
        <w:t>25</w:t>
      </w:r>
    </w:p>
    <w:p w14:paraId="53001691" w14:textId="77777777" w:rsidR="00613AA4" w:rsidRPr="00BD648C" w:rsidRDefault="00613AA4" w:rsidP="00BD648C">
      <w:pPr>
        <w:spacing w:after="0" w:line="240" w:lineRule="auto"/>
        <w:rPr>
          <w:rFonts w:cstheme="minorHAnsi"/>
          <w:b/>
        </w:rPr>
      </w:pPr>
    </w:p>
    <w:p w14:paraId="456E9A9C" w14:textId="77777777" w:rsidR="00613AA4" w:rsidRPr="00613AA4" w:rsidRDefault="00613AA4" w:rsidP="00613AA4">
      <w:pPr>
        <w:pStyle w:val="Akapitzlist"/>
        <w:spacing w:after="0" w:line="240" w:lineRule="auto"/>
        <w:rPr>
          <w:rFonts w:cstheme="minorHAnsi"/>
          <w:b/>
        </w:rPr>
      </w:pPr>
      <w:r w:rsidRPr="00613AA4">
        <w:rPr>
          <w:rFonts w:cstheme="minorHAnsi"/>
          <w:b/>
        </w:rPr>
        <w:t>Formularz ofertowy</w:t>
      </w:r>
    </w:p>
    <w:p w14:paraId="3F2E2CA9" w14:textId="77777777" w:rsidR="00613AA4" w:rsidRPr="00613AA4" w:rsidRDefault="00613AA4" w:rsidP="00613AA4">
      <w:pPr>
        <w:pStyle w:val="Akapitzlist"/>
        <w:spacing w:after="0" w:line="240" w:lineRule="auto"/>
        <w:rPr>
          <w:rFonts w:cstheme="minorHAnsi"/>
          <w:b/>
        </w:rPr>
      </w:pPr>
    </w:p>
    <w:p w14:paraId="69742F00"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Nazwa i adres Oferenta:</w:t>
      </w:r>
    </w:p>
    <w:p w14:paraId="43AC6781" w14:textId="77777777" w:rsidR="00727F1E" w:rsidRDefault="00727F1E" w:rsidP="00613AA4">
      <w:pPr>
        <w:pStyle w:val="Akapitzlist"/>
        <w:autoSpaceDE w:val="0"/>
        <w:autoSpaceDN w:val="0"/>
        <w:adjustRightInd w:val="0"/>
        <w:spacing w:after="0" w:line="240" w:lineRule="auto"/>
        <w:rPr>
          <w:rFonts w:cstheme="minorHAnsi"/>
        </w:rPr>
      </w:pPr>
    </w:p>
    <w:p w14:paraId="7F6C1290" w14:textId="453820D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w:t>
      </w:r>
    </w:p>
    <w:p w14:paraId="58A1E42B"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w:t>
      </w:r>
    </w:p>
    <w:p w14:paraId="55BB314B"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 xml:space="preserve">NIP ………………..…….……………….……..……. REGON ………………………..………..……………..………………………………….. KRS…………………………………………………………………………………………………………………………………………………………. </w:t>
      </w:r>
    </w:p>
    <w:p w14:paraId="095EE4C3" w14:textId="77777777" w:rsidR="00613AA4" w:rsidRPr="00613AA4" w:rsidRDefault="00613AA4" w:rsidP="00613AA4">
      <w:pPr>
        <w:pStyle w:val="Akapitzlist"/>
        <w:autoSpaceDE w:val="0"/>
        <w:autoSpaceDN w:val="0"/>
        <w:adjustRightInd w:val="0"/>
        <w:spacing w:after="0" w:line="240" w:lineRule="auto"/>
        <w:rPr>
          <w:rFonts w:cstheme="minorHAnsi"/>
        </w:rPr>
      </w:pPr>
    </w:p>
    <w:p w14:paraId="3A9D992A"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 xml:space="preserve">Osoba wyznaczona przez Oferenta do kontaktów w sprawie złożonej oferty: </w:t>
      </w:r>
      <w:r w:rsidRPr="00613AA4">
        <w:rPr>
          <w:rFonts w:cstheme="minorHAnsi"/>
        </w:rPr>
        <w:br/>
        <w:t>Imię i nazwisko………………………………………….……………………………………………………………………………………………………</w:t>
      </w:r>
      <w:r w:rsidRPr="00613AA4">
        <w:rPr>
          <w:rFonts w:cstheme="minorHAnsi"/>
        </w:rPr>
        <w:br/>
      </w:r>
    </w:p>
    <w:p w14:paraId="4B09B1DB"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Numer telefonu…….…………………..…………………………………………..…………………………………………………………………………</w:t>
      </w:r>
    </w:p>
    <w:p w14:paraId="4DF8F0FB" w14:textId="77777777" w:rsidR="00613AA4" w:rsidRPr="00613AA4" w:rsidRDefault="00613AA4" w:rsidP="00613AA4">
      <w:pPr>
        <w:pStyle w:val="Akapitzlist"/>
        <w:autoSpaceDE w:val="0"/>
        <w:autoSpaceDN w:val="0"/>
        <w:adjustRightInd w:val="0"/>
        <w:spacing w:after="0" w:line="240" w:lineRule="auto"/>
        <w:rPr>
          <w:rFonts w:cstheme="minorHAnsi"/>
        </w:rPr>
      </w:pPr>
    </w:p>
    <w:p w14:paraId="62419F87"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e-mail:……………………………………………………………..…………..……………………………………………………………………….</w:t>
      </w:r>
    </w:p>
    <w:p w14:paraId="0A91EFCA" w14:textId="77777777" w:rsidR="00613AA4" w:rsidRPr="00613AA4" w:rsidRDefault="00613AA4" w:rsidP="00613AA4">
      <w:pPr>
        <w:pStyle w:val="Akapitzlist"/>
        <w:autoSpaceDE w:val="0"/>
        <w:autoSpaceDN w:val="0"/>
        <w:adjustRightInd w:val="0"/>
        <w:spacing w:after="0" w:line="240" w:lineRule="auto"/>
        <w:rPr>
          <w:rFonts w:cstheme="minorHAnsi"/>
        </w:rPr>
      </w:pPr>
    </w:p>
    <w:p w14:paraId="1BA8C185" w14:textId="77777777" w:rsidR="00613AA4" w:rsidRPr="00613AA4" w:rsidRDefault="00613AA4" w:rsidP="003F0488">
      <w:pPr>
        <w:pStyle w:val="Akapitzlist"/>
        <w:numPr>
          <w:ilvl w:val="0"/>
          <w:numId w:val="3"/>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cstheme="minorHAnsi"/>
          <w:b/>
        </w:rPr>
      </w:pPr>
      <w:r w:rsidRPr="00613AA4">
        <w:rPr>
          <w:rFonts w:cstheme="minorHAnsi"/>
          <w:b/>
        </w:rPr>
        <w:t>SPECYFIKACJA PRZEDMIOTU OFERTY I CENA</w:t>
      </w:r>
    </w:p>
    <w:p w14:paraId="3414DA71" w14:textId="04771CAD" w:rsidR="00613AA4" w:rsidRDefault="00613AA4" w:rsidP="00613AA4">
      <w:pPr>
        <w:pStyle w:val="Default"/>
        <w:ind w:left="720"/>
        <w:rPr>
          <w:rFonts w:asciiTheme="minorHAnsi" w:eastAsia="Times New Roman" w:hAnsiTheme="minorHAnsi" w:cstheme="minorHAnsi"/>
          <w:b/>
          <w:bCs/>
          <w:color w:val="FF0000"/>
          <w:sz w:val="22"/>
          <w:szCs w:val="22"/>
          <w:lang w:eastAsia="pl-PL"/>
        </w:rPr>
      </w:pPr>
      <w:r w:rsidRPr="00BF232D">
        <w:rPr>
          <w:rFonts w:asciiTheme="minorHAnsi" w:hAnsiTheme="minorHAnsi" w:cstheme="minorHAnsi"/>
          <w:b/>
          <w:sz w:val="22"/>
          <w:szCs w:val="22"/>
        </w:rPr>
        <w:t>Uwzględniając wszystkie zapisy</w:t>
      </w:r>
      <w:r w:rsidRPr="00BF232D">
        <w:rPr>
          <w:rFonts w:asciiTheme="minorHAnsi" w:hAnsiTheme="minorHAnsi" w:cstheme="minorHAnsi"/>
          <w:sz w:val="22"/>
          <w:szCs w:val="22"/>
        </w:rPr>
        <w:t xml:space="preserve"> </w:t>
      </w:r>
      <w:r w:rsidRPr="00BF232D">
        <w:rPr>
          <w:rFonts w:asciiTheme="minorHAnsi" w:hAnsiTheme="minorHAnsi" w:cstheme="minorHAnsi"/>
          <w:b/>
          <w:bCs/>
          <w:sz w:val="22"/>
          <w:szCs w:val="22"/>
        </w:rPr>
        <w:t xml:space="preserve">ZAPYTANIE OFERTOWE </w:t>
      </w:r>
      <w:r>
        <w:rPr>
          <w:rFonts w:asciiTheme="minorHAnsi" w:hAnsiTheme="minorHAnsi" w:cstheme="minorHAnsi"/>
          <w:b/>
          <w:sz w:val="22"/>
          <w:szCs w:val="22"/>
        </w:rPr>
        <w:t xml:space="preserve">nr </w:t>
      </w:r>
      <w:r w:rsidRPr="00BF232D">
        <w:rPr>
          <w:rFonts w:asciiTheme="minorHAnsi" w:hAnsiTheme="minorHAnsi" w:cstheme="minorHAnsi"/>
          <w:b/>
          <w:bCs/>
          <w:sz w:val="22"/>
          <w:szCs w:val="22"/>
        </w:rPr>
        <w:t>FEDS.08.01-IZ.00-00</w:t>
      </w:r>
      <w:r w:rsidR="00B36CC1">
        <w:rPr>
          <w:rFonts w:asciiTheme="minorHAnsi" w:hAnsiTheme="minorHAnsi" w:cstheme="minorHAnsi"/>
          <w:b/>
          <w:bCs/>
          <w:sz w:val="22"/>
          <w:szCs w:val="22"/>
        </w:rPr>
        <w:t>10</w:t>
      </w:r>
      <w:r w:rsidRPr="00BF232D">
        <w:rPr>
          <w:rFonts w:asciiTheme="minorHAnsi" w:hAnsiTheme="minorHAnsi" w:cstheme="minorHAnsi"/>
          <w:b/>
          <w:bCs/>
          <w:sz w:val="22"/>
          <w:szCs w:val="22"/>
        </w:rPr>
        <w:t>/23/</w:t>
      </w:r>
      <w:r w:rsidR="00B36CC1">
        <w:rPr>
          <w:rFonts w:asciiTheme="minorHAnsi" w:hAnsiTheme="minorHAnsi" w:cstheme="minorHAnsi"/>
          <w:b/>
          <w:bCs/>
          <w:sz w:val="22"/>
          <w:szCs w:val="22"/>
        </w:rPr>
        <w:t>25</w:t>
      </w:r>
      <w:r>
        <w:rPr>
          <w:rFonts w:asciiTheme="minorHAnsi" w:hAnsiTheme="minorHAnsi" w:cstheme="minorHAnsi"/>
          <w:b/>
          <w:bCs/>
          <w:sz w:val="22"/>
          <w:szCs w:val="22"/>
        </w:rPr>
        <w:t xml:space="preserve"> </w:t>
      </w:r>
      <w:r w:rsidRPr="00BF232D">
        <w:rPr>
          <w:rFonts w:asciiTheme="minorHAnsi" w:hAnsiTheme="minorHAnsi" w:cstheme="minorHAnsi"/>
          <w:sz w:val="22"/>
          <w:szCs w:val="22"/>
        </w:rPr>
        <w:t xml:space="preserve">niniejszym </w:t>
      </w:r>
      <w:r w:rsidRPr="00BF232D">
        <w:rPr>
          <w:rFonts w:asciiTheme="minorHAnsi" w:eastAsia="Times New Roman" w:hAnsiTheme="minorHAnsi" w:cstheme="minorHAnsi"/>
          <w:b/>
          <w:sz w:val="22"/>
          <w:szCs w:val="22"/>
          <w:lang w:eastAsia="x-none"/>
        </w:rPr>
        <w:t>oferuję</w:t>
      </w:r>
      <w:r w:rsidRPr="00BF232D">
        <w:rPr>
          <w:rFonts w:asciiTheme="minorHAnsi" w:eastAsia="Times New Roman" w:hAnsiTheme="minorHAnsi" w:cstheme="minorHAnsi"/>
          <w:b/>
          <w:sz w:val="22"/>
          <w:szCs w:val="22"/>
          <w:lang w:val="x-none" w:eastAsia="x-none"/>
        </w:rPr>
        <w:t xml:space="preserve"> wykonanie zamówienia</w:t>
      </w:r>
      <w:r w:rsidRPr="00BF232D">
        <w:rPr>
          <w:rFonts w:asciiTheme="minorHAnsi" w:eastAsia="Times New Roman" w:hAnsiTheme="minorHAnsi" w:cstheme="minorHAnsi"/>
          <w:b/>
          <w:sz w:val="22"/>
          <w:szCs w:val="22"/>
          <w:lang w:eastAsia="x-none"/>
        </w:rPr>
        <w:t xml:space="preserve"> w części*…….. w następującej kwocie (*</w:t>
      </w:r>
      <w:r w:rsidRPr="00BF232D">
        <w:rPr>
          <w:rFonts w:asciiTheme="minorHAnsi" w:eastAsia="Times New Roman" w:hAnsiTheme="minorHAnsi" w:cstheme="minorHAnsi"/>
          <w:b/>
          <w:bCs/>
          <w:color w:val="FF0000"/>
          <w:sz w:val="22"/>
          <w:szCs w:val="22"/>
          <w:lang w:eastAsia="pl-PL"/>
        </w:rPr>
        <w:t>CZĘŚĆ – należy uzupełnić tylko część, na którą składa się ofertę, pozostałe należy wykreślić</w:t>
      </w:r>
      <w:r>
        <w:rPr>
          <w:rFonts w:asciiTheme="minorHAnsi" w:eastAsia="Times New Roman" w:hAnsiTheme="minorHAnsi" w:cstheme="minorHAnsi"/>
          <w:b/>
          <w:bCs/>
          <w:color w:val="FF0000"/>
          <w:sz w:val="22"/>
          <w:szCs w:val="22"/>
          <w:lang w:eastAsia="pl-PL"/>
        </w:rPr>
        <w:t>)</w:t>
      </w:r>
    </w:p>
    <w:p w14:paraId="1F0CF3B3" w14:textId="77777777" w:rsidR="00613AA4" w:rsidRDefault="00613AA4" w:rsidP="00613AA4">
      <w:pPr>
        <w:pStyle w:val="Default"/>
        <w:ind w:left="720"/>
        <w:rPr>
          <w:rFonts w:asciiTheme="minorHAnsi" w:eastAsia="Times New Roman" w:hAnsiTheme="minorHAnsi" w:cstheme="minorHAnsi"/>
          <w:b/>
          <w:bCs/>
          <w:color w:val="FF0000"/>
          <w:sz w:val="22"/>
          <w:szCs w:val="22"/>
          <w:lang w:eastAsia="pl-PL"/>
        </w:rPr>
      </w:pPr>
    </w:p>
    <w:p w14:paraId="4EEDDAEA" w14:textId="77777777" w:rsidR="00613AA4" w:rsidRPr="00613AA4" w:rsidRDefault="00613AA4" w:rsidP="00613AA4">
      <w:pPr>
        <w:pStyle w:val="Akapitzlist"/>
        <w:autoSpaceDE w:val="0"/>
        <w:autoSpaceDN w:val="0"/>
        <w:adjustRightInd w:val="0"/>
        <w:spacing w:after="0" w:line="240" w:lineRule="auto"/>
        <w:rPr>
          <w:rFonts w:eastAsia="Times New Roman" w:cstheme="minorHAnsi"/>
          <w:b/>
          <w:sz w:val="18"/>
          <w:szCs w:val="18"/>
          <w:lang w:eastAsia="x-none"/>
        </w:rPr>
      </w:pPr>
      <w:r w:rsidRPr="00613AA4">
        <w:rPr>
          <w:rFonts w:eastAsia="Times New Roman" w:cstheme="minorHAnsi"/>
          <w:b/>
          <w:sz w:val="18"/>
          <w:szCs w:val="18"/>
          <w:lang w:eastAsia="x-none"/>
        </w:rPr>
        <w:t>Wykonawca zobowiązany jest do przedstawienia w formularzu ofertowym jednostkowej ceny netto oraz brutto wyposażenia. W przypadku, gdy cena netto i brutto są identyczne z uwagi na zastosowaną stawkę np. 0% zgodnie z art. 83 ust. 1 pkt 26 ustawy o podatku od towarów i usług – w przypadku dostawy sprzętu komputerowego do placówki oświatowej spełniającej warunki określone w tym przepisie), Oferent i tak ma obowiązek wpisania obu wartości – zarówno netto, jak i brutto. 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p w14:paraId="15F42864" w14:textId="77777777" w:rsidR="00613AA4" w:rsidRDefault="00613AA4" w:rsidP="00613AA4">
      <w:pPr>
        <w:pStyle w:val="Akapitzlist"/>
        <w:autoSpaceDE w:val="0"/>
        <w:autoSpaceDN w:val="0"/>
        <w:adjustRightInd w:val="0"/>
        <w:spacing w:after="0" w:line="240" w:lineRule="auto"/>
        <w:rPr>
          <w:rFonts w:eastAsia="Times New Roman" w:cstheme="minorHAnsi"/>
          <w:b/>
          <w:lang w:eastAsia="x-none"/>
        </w:rPr>
      </w:pPr>
    </w:p>
    <w:p w14:paraId="524EE3B6"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3782AA97"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2AD724CB"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1AAB5398"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39B2AB83" w14:textId="77777777" w:rsidR="005A03C5" w:rsidRPr="00613AA4" w:rsidRDefault="005A03C5" w:rsidP="00613AA4">
      <w:pPr>
        <w:pStyle w:val="Akapitzlist"/>
        <w:autoSpaceDE w:val="0"/>
        <w:autoSpaceDN w:val="0"/>
        <w:adjustRightInd w:val="0"/>
        <w:spacing w:after="0" w:line="240" w:lineRule="auto"/>
        <w:rPr>
          <w:rFonts w:eastAsia="Times New Roman" w:cstheme="minorHAnsi"/>
          <w:b/>
          <w:lang w:eastAsia="x-none"/>
        </w:rPr>
      </w:pPr>
    </w:p>
    <w:p w14:paraId="52BE2E96" w14:textId="77777777" w:rsidR="00613AA4" w:rsidRPr="00613AA4" w:rsidRDefault="00613AA4" w:rsidP="00613AA4">
      <w:pPr>
        <w:pStyle w:val="Akapitzlist"/>
        <w:autoSpaceDE w:val="0"/>
        <w:autoSpaceDN w:val="0"/>
        <w:adjustRightInd w:val="0"/>
        <w:spacing w:after="0" w:line="240" w:lineRule="auto"/>
        <w:rPr>
          <w:rFonts w:eastAsia="Times New Roman" w:cstheme="minorHAnsi"/>
          <w:b/>
          <w:lang w:eastAsia="x-none"/>
        </w:rPr>
      </w:pPr>
    </w:p>
    <w:tbl>
      <w:tblPr>
        <w:tblW w:w="43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1"/>
        <w:gridCol w:w="560"/>
        <w:gridCol w:w="3260"/>
        <w:gridCol w:w="672"/>
        <w:gridCol w:w="1823"/>
        <w:gridCol w:w="1823"/>
        <w:gridCol w:w="844"/>
        <w:gridCol w:w="1966"/>
      </w:tblGrid>
      <w:tr w:rsidR="00613AA4" w:rsidRPr="00BF232D" w14:paraId="306EC4FA" w14:textId="77777777" w:rsidTr="00727F1E">
        <w:trPr>
          <w:jc w:val="center"/>
        </w:trPr>
        <w:tc>
          <w:tcPr>
            <w:tcW w:w="617" w:type="pct"/>
            <w:vMerge w:val="restart"/>
            <w:vAlign w:val="center"/>
          </w:tcPr>
          <w:p w14:paraId="36FBC27C" w14:textId="77777777" w:rsidR="00613AA4" w:rsidRPr="00BF232D" w:rsidRDefault="00613AA4" w:rsidP="00974D96">
            <w:pPr>
              <w:spacing w:after="0" w:line="240" w:lineRule="auto"/>
              <w:rPr>
                <w:rFonts w:eastAsia="Times New Roman" w:cstheme="minorHAnsi"/>
                <w:b/>
                <w:bCs/>
                <w:color w:val="000000"/>
                <w:lang w:eastAsia="pl-PL"/>
              </w:rPr>
            </w:pPr>
            <w:bookmarkStart w:id="20" w:name="_Hlk203555180"/>
            <w:r w:rsidRPr="00BF232D">
              <w:rPr>
                <w:rFonts w:eastAsia="Times New Roman" w:cstheme="minorHAnsi"/>
                <w:b/>
                <w:bCs/>
                <w:color w:val="000000"/>
                <w:lang w:eastAsia="pl-PL"/>
              </w:rPr>
              <w:t>Część zamówienia 1</w:t>
            </w:r>
          </w:p>
        </w:tc>
        <w:tc>
          <w:tcPr>
            <w:tcW w:w="224" w:type="pct"/>
            <w:vMerge w:val="restart"/>
            <w:vAlign w:val="center"/>
          </w:tcPr>
          <w:p w14:paraId="7360E36A" w14:textId="77777777" w:rsidR="00613AA4" w:rsidRPr="00BF232D" w:rsidRDefault="00613AA4"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305" w:type="pct"/>
            <w:vMerge w:val="restart"/>
            <w:vAlign w:val="center"/>
          </w:tcPr>
          <w:p w14:paraId="67014793" w14:textId="77777777" w:rsidR="00613AA4" w:rsidRPr="00BF232D" w:rsidRDefault="00613AA4"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3723CC29" w14:textId="77777777" w:rsidR="00613AA4" w:rsidRPr="00BF232D" w:rsidRDefault="00613AA4" w:rsidP="00974D96">
            <w:pPr>
              <w:spacing w:after="0" w:line="240" w:lineRule="auto"/>
              <w:rPr>
                <w:rFonts w:eastAsia="Times New Roman" w:cstheme="minorHAnsi"/>
                <w:b/>
                <w:color w:val="000000"/>
                <w:lang w:eastAsia="pl-PL"/>
              </w:rPr>
            </w:pPr>
          </w:p>
        </w:tc>
        <w:tc>
          <w:tcPr>
            <w:tcW w:w="2854" w:type="pct"/>
            <w:gridSpan w:val="5"/>
            <w:vAlign w:val="center"/>
          </w:tcPr>
          <w:p w14:paraId="735C211A" w14:textId="77777777" w:rsidR="00613AA4" w:rsidRPr="00BF232D" w:rsidRDefault="00613AA4" w:rsidP="00974D96">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27F1E" w:rsidRPr="00BF232D" w14:paraId="3354B11F" w14:textId="77777777" w:rsidTr="00727F1E">
        <w:trPr>
          <w:jc w:val="center"/>
        </w:trPr>
        <w:tc>
          <w:tcPr>
            <w:tcW w:w="617" w:type="pct"/>
            <w:vMerge/>
            <w:vAlign w:val="center"/>
          </w:tcPr>
          <w:p w14:paraId="24877F44" w14:textId="77777777" w:rsidR="00F2342A" w:rsidRPr="00BF232D" w:rsidRDefault="00F2342A" w:rsidP="00974D96">
            <w:pPr>
              <w:spacing w:after="0" w:line="240" w:lineRule="auto"/>
              <w:rPr>
                <w:rFonts w:eastAsia="Times New Roman" w:cstheme="minorHAnsi"/>
                <w:color w:val="000000"/>
                <w:lang w:eastAsia="pl-PL"/>
              </w:rPr>
            </w:pPr>
          </w:p>
        </w:tc>
        <w:tc>
          <w:tcPr>
            <w:tcW w:w="224" w:type="pct"/>
            <w:vMerge/>
            <w:vAlign w:val="center"/>
          </w:tcPr>
          <w:p w14:paraId="7D2A2260" w14:textId="77777777" w:rsidR="00F2342A" w:rsidRPr="00BF232D" w:rsidRDefault="00F2342A" w:rsidP="00974D96">
            <w:pPr>
              <w:spacing w:after="0" w:line="240" w:lineRule="auto"/>
              <w:rPr>
                <w:rFonts w:eastAsia="Times New Roman" w:cstheme="minorHAnsi"/>
                <w:color w:val="000000"/>
                <w:lang w:eastAsia="pl-PL"/>
              </w:rPr>
            </w:pPr>
          </w:p>
        </w:tc>
        <w:tc>
          <w:tcPr>
            <w:tcW w:w="1305" w:type="pct"/>
            <w:vMerge/>
            <w:vAlign w:val="center"/>
          </w:tcPr>
          <w:p w14:paraId="5475B270" w14:textId="77777777" w:rsidR="00F2342A" w:rsidRPr="00BF232D" w:rsidRDefault="00F2342A" w:rsidP="00974D96">
            <w:pPr>
              <w:spacing w:after="0" w:line="240" w:lineRule="auto"/>
              <w:rPr>
                <w:rFonts w:eastAsia="Times New Roman" w:cstheme="minorHAnsi"/>
                <w:color w:val="000000"/>
                <w:lang w:eastAsia="pl-PL"/>
              </w:rPr>
            </w:pPr>
          </w:p>
        </w:tc>
        <w:tc>
          <w:tcPr>
            <w:tcW w:w="269" w:type="pct"/>
            <w:vAlign w:val="center"/>
          </w:tcPr>
          <w:p w14:paraId="424B4C60" w14:textId="77777777" w:rsidR="00F2342A" w:rsidRPr="00BF232D" w:rsidRDefault="00F2342A" w:rsidP="00974D96">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30" w:type="pct"/>
            <w:vAlign w:val="center"/>
          </w:tcPr>
          <w:p w14:paraId="5DBDE8F9" w14:textId="77777777" w:rsidR="00F2342A" w:rsidRPr="00BF232D" w:rsidRDefault="00F2342A" w:rsidP="00974D9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30" w:type="pct"/>
            <w:vAlign w:val="center"/>
          </w:tcPr>
          <w:p w14:paraId="599F7A16" w14:textId="0624E34E" w:rsidR="00F2342A" w:rsidRPr="00BF232D" w:rsidRDefault="00F2342A" w:rsidP="00974D96">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37" w:type="pct"/>
            <w:vAlign w:val="center"/>
          </w:tcPr>
          <w:p w14:paraId="0C6CFFB1" w14:textId="77777777" w:rsidR="00727F1E" w:rsidRDefault="00F2342A"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561B91D5" w14:textId="54801FC0" w:rsidR="00F2342A" w:rsidRPr="00BF232D" w:rsidRDefault="00F2342A" w:rsidP="00974D96">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sidR="005A03C5">
              <w:rPr>
                <w:rFonts w:eastAsia="Times New Roman" w:cstheme="minorHAnsi"/>
                <w:b/>
                <w:color w:val="000000"/>
                <w:sz w:val="18"/>
                <w:szCs w:val="18"/>
                <w:lang w:eastAsia="pl-PL"/>
              </w:rPr>
              <w:t xml:space="preserve"> pozycji</w:t>
            </w:r>
          </w:p>
        </w:tc>
        <w:tc>
          <w:tcPr>
            <w:tcW w:w="788" w:type="pct"/>
            <w:vAlign w:val="center"/>
          </w:tcPr>
          <w:p w14:paraId="433A6C2C" w14:textId="1920E598" w:rsidR="00F2342A" w:rsidRPr="00BF232D" w:rsidRDefault="00B36CC1" w:rsidP="00974D96">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00F2342A" w:rsidRPr="00BF232D">
              <w:rPr>
                <w:rFonts w:eastAsia="Times New Roman" w:cstheme="minorHAnsi"/>
                <w:b/>
                <w:color w:val="000000"/>
                <w:lang w:eastAsia="pl-PL"/>
              </w:rPr>
              <w:t xml:space="preserve"> brutto całości pozycji</w:t>
            </w:r>
            <w:r w:rsidR="00F2342A" w:rsidRPr="00BF232D">
              <w:rPr>
                <w:rFonts w:eastAsia="Times New Roman" w:cstheme="minorHAnsi"/>
                <w:color w:val="000000"/>
                <w:lang w:eastAsia="pl-PL"/>
              </w:rPr>
              <w:br/>
              <w:t>(cena brutto za wszystkie szt.)</w:t>
            </w:r>
          </w:p>
        </w:tc>
      </w:tr>
      <w:tr w:rsidR="00613AA4" w:rsidRPr="00BF232D" w14:paraId="3C65553A" w14:textId="77777777" w:rsidTr="00727F1E">
        <w:trPr>
          <w:jc w:val="center"/>
        </w:trPr>
        <w:tc>
          <w:tcPr>
            <w:tcW w:w="617" w:type="pct"/>
            <w:shd w:val="clear" w:color="auto" w:fill="D9D9D9"/>
            <w:vAlign w:val="center"/>
          </w:tcPr>
          <w:p w14:paraId="531BC3A2" w14:textId="77777777" w:rsidR="00613AA4" w:rsidRPr="00BF232D" w:rsidRDefault="00613AA4" w:rsidP="00974D96">
            <w:pPr>
              <w:spacing w:after="0" w:line="240" w:lineRule="auto"/>
              <w:rPr>
                <w:rFonts w:eastAsia="Times New Roman" w:cstheme="minorHAnsi"/>
                <w:color w:val="000000"/>
                <w:lang w:eastAsia="pl-PL"/>
              </w:rPr>
            </w:pPr>
          </w:p>
        </w:tc>
        <w:tc>
          <w:tcPr>
            <w:tcW w:w="224" w:type="pct"/>
            <w:shd w:val="clear" w:color="auto" w:fill="D9D9D9"/>
            <w:vAlign w:val="center"/>
          </w:tcPr>
          <w:p w14:paraId="6B2D01BB" w14:textId="77777777" w:rsidR="00613AA4" w:rsidRPr="00BF232D" w:rsidRDefault="00613AA4" w:rsidP="00974D96">
            <w:pPr>
              <w:spacing w:after="0" w:line="240" w:lineRule="auto"/>
              <w:rPr>
                <w:rFonts w:eastAsia="Times New Roman" w:cstheme="minorHAnsi"/>
                <w:color w:val="000000"/>
                <w:lang w:eastAsia="pl-PL"/>
              </w:rPr>
            </w:pPr>
          </w:p>
        </w:tc>
        <w:tc>
          <w:tcPr>
            <w:tcW w:w="1574" w:type="pct"/>
            <w:gridSpan w:val="2"/>
            <w:shd w:val="clear" w:color="auto" w:fill="D9D9D9"/>
            <w:vAlign w:val="center"/>
          </w:tcPr>
          <w:p w14:paraId="38A841A5" w14:textId="77777777" w:rsidR="00613AA4" w:rsidRPr="00BF232D" w:rsidRDefault="00613AA4" w:rsidP="00974D96">
            <w:pPr>
              <w:spacing w:after="0" w:line="240" w:lineRule="auto"/>
              <w:rPr>
                <w:rFonts w:eastAsia="Times New Roman" w:cstheme="minorHAnsi"/>
                <w:color w:val="000000"/>
                <w:lang w:eastAsia="pl-PL"/>
              </w:rPr>
            </w:pPr>
          </w:p>
        </w:tc>
        <w:tc>
          <w:tcPr>
            <w:tcW w:w="2585" w:type="pct"/>
            <w:gridSpan w:val="4"/>
            <w:shd w:val="clear" w:color="auto" w:fill="D9D9D9"/>
            <w:vAlign w:val="center"/>
          </w:tcPr>
          <w:p w14:paraId="29EB2132" w14:textId="77777777" w:rsidR="00613AA4" w:rsidRPr="00BF232D" w:rsidRDefault="00613AA4"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bookmarkEnd w:id="20"/>
      <w:tr w:rsidR="00727F1E" w:rsidRPr="00BF232D" w14:paraId="40833C40" w14:textId="77777777" w:rsidTr="00727F1E">
        <w:trPr>
          <w:trHeight w:val="573"/>
          <w:jc w:val="center"/>
        </w:trPr>
        <w:tc>
          <w:tcPr>
            <w:tcW w:w="617" w:type="pct"/>
            <w:vMerge w:val="restart"/>
            <w:vAlign w:val="center"/>
          </w:tcPr>
          <w:p w14:paraId="4C5189B1" w14:textId="77777777" w:rsidR="00F2342A" w:rsidRPr="000B7D55" w:rsidRDefault="00F2342A" w:rsidP="00901128">
            <w:pPr>
              <w:spacing w:after="0" w:line="100" w:lineRule="atLeast"/>
              <w:rPr>
                <w:rFonts w:eastAsia="Times New Roman" w:cs="Calibri"/>
                <w:bCs/>
                <w:sz w:val="18"/>
                <w:szCs w:val="18"/>
              </w:rPr>
            </w:pPr>
          </w:p>
          <w:p w14:paraId="6F1C1973" w14:textId="77777777" w:rsidR="00F2342A" w:rsidRPr="000B7D55" w:rsidRDefault="00F2342A" w:rsidP="00901128">
            <w:pPr>
              <w:spacing w:after="0" w:line="100" w:lineRule="atLeast"/>
              <w:rPr>
                <w:rFonts w:eastAsia="Times New Roman" w:cs="Calibri"/>
                <w:b/>
                <w:bCs/>
                <w:sz w:val="18"/>
                <w:szCs w:val="18"/>
              </w:rPr>
            </w:pPr>
            <w:r w:rsidRPr="000B7D55">
              <w:rPr>
                <w:rFonts w:eastAsia="Times New Roman" w:cs="Calibri"/>
                <w:b/>
                <w:bCs/>
                <w:sz w:val="18"/>
                <w:szCs w:val="18"/>
              </w:rPr>
              <w:t>Część 1</w:t>
            </w:r>
          </w:p>
          <w:p w14:paraId="54489D3A" w14:textId="77777777" w:rsidR="00F2342A" w:rsidRPr="00BF232D" w:rsidRDefault="00F2342A" w:rsidP="00901128">
            <w:pPr>
              <w:spacing w:after="0" w:line="240" w:lineRule="auto"/>
              <w:rPr>
                <w:rFonts w:eastAsia="Times New Roman" w:cstheme="minorHAnsi"/>
                <w:b/>
                <w:bCs/>
                <w:lang w:eastAsia="pl-PL"/>
              </w:rPr>
            </w:pPr>
          </w:p>
        </w:tc>
        <w:tc>
          <w:tcPr>
            <w:tcW w:w="224" w:type="pct"/>
            <w:tcBorders>
              <w:top w:val="single" w:sz="4" w:space="0" w:color="000000"/>
              <w:left w:val="single" w:sz="4" w:space="0" w:color="000000"/>
              <w:bottom w:val="single" w:sz="4" w:space="0" w:color="auto"/>
              <w:right w:val="single" w:sz="4" w:space="0" w:color="000000"/>
            </w:tcBorders>
            <w:shd w:val="clear" w:color="auto" w:fill="FFFFFF"/>
            <w:vAlign w:val="center"/>
          </w:tcPr>
          <w:p w14:paraId="00C4A1A0" w14:textId="114CC359" w:rsidR="00F2342A" w:rsidRPr="00BF232D" w:rsidRDefault="00F2342A" w:rsidP="00901128">
            <w:pPr>
              <w:spacing w:after="0" w:line="240" w:lineRule="auto"/>
              <w:rPr>
                <w:rFonts w:eastAsia="Times New Roman" w:cstheme="minorHAnsi"/>
                <w:b/>
                <w:bCs/>
                <w:lang w:eastAsia="pl-PL"/>
              </w:rPr>
            </w:pPr>
            <w:r w:rsidRPr="000B7D55">
              <w:rPr>
                <w:rFonts w:eastAsia="Times New Roman" w:cs="Calibri"/>
                <w:bCs/>
                <w:sz w:val="18"/>
                <w:szCs w:val="18"/>
              </w:rPr>
              <w:t>1.</w:t>
            </w:r>
          </w:p>
        </w:tc>
        <w:tc>
          <w:tcPr>
            <w:tcW w:w="1305" w:type="pct"/>
            <w:tcBorders>
              <w:top w:val="single" w:sz="4" w:space="0" w:color="000000"/>
              <w:left w:val="single" w:sz="8" w:space="0" w:color="000000"/>
              <w:bottom w:val="single" w:sz="4" w:space="0" w:color="auto"/>
              <w:right w:val="single" w:sz="8" w:space="0" w:color="000000"/>
            </w:tcBorders>
            <w:shd w:val="clear" w:color="auto" w:fill="FFFFFF"/>
            <w:vAlign w:val="bottom"/>
          </w:tcPr>
          <w:p w14:paraId="12792BA7" w14:textId="2A8DF3D7" w:rsidR="00F2342A" w:rsidRPr="00A1340D" w:rsidRDefault="00F2342A" w:rsidP="00901128">
            <w:pPr>
              <w:spacing w:after="0" w:line="240" w:lineRule="auto"/>
              <w:rPr>
                <w:rFonts w:ascii="Calibri" w:hAnsi="Calibri" w:cs="Calibri"/>
                <w:color w:val="000000"/>
                <w:sz w:val="20"/>
                <w:szCs w:val="20"/>
              </w:rPr>
            </w:pPr>
            <w:r w:rsidRPr="000B7D55">
              <w:rPr>
                <w:rFonts w:eastAsia="Times New Roman" w:cs="Calibri"/>
                <w:bCs/>
                <w:sz w:val="18"/>
                <w:szCs w:val="18"/>
              </w:rPr>
              <w:t>Pakiet biurowy</w:t>
            </w:r>
            <w:r>
              <w:rPr>
                <w:rFonts w:eastAsia="Times New Roman" w:cs="Calibri"/>
                <w:bCs/>
                <w:sz w:val="18"/>
                <w:szCs w:val="18"/>
              </w:rPr>
              <w:t xml:space="preserve"> (10.1 info dla zamawiającego)</w:t>
            </w:r>
          </w:p>
        </w:tc>
        <w:tc>
          <w:tcPr>
            <w:tcW w:w="269" w:type="pct"/>
            <w:tcBorders>
              <w:bottom w:val="single" w:sz="4" w:space="0" w:color="auto"/>
              <w:right w:val="single" w:sz="4" w:space="0" w:color="000000"/>
            </w:tcBorders>
            <w:shd w:val="clear" w:color="auto" w:fill="FFFFFF"/>
            <w:vAlign w:val="bottom"/>
          </w:tcPr>
          <w:p w14:paraId="4D8C65CF" w14:textId="3D14DC7A" w:rsidR="00F2342A" w:rsidRPr="00BF232D" w:rsidRDefault="00F2342A" w:rsidP="00901128">
            <w:pPr>
              <w:spacing w:after="0" w:line="240" w:lineRule="auto"/>
              <w:rPr>
                <w:rFonts w:eastAsia="Times New Roman" w:cstheme="minorHAnsi"/>
                <w:color w:val="FF0000"/>
                <w:lang w:eastAsia="pl-PL"/>
              </w:rPr>
            </w:pPr>
            <w:r w:rsidRPr="000B7D55">
              <w:rPr>
                <w:rFonts w:eastAsia="Times New Roman" w:cs="Calibri"/>
                <w:bCs/>
                <w:sz w:val="18"/>
                <w:szCs w:val="18"/>
              </w:rPr>
              <w:t>19</w:t>
            </w:r>
          </w:p>
        </w:tc>
        <w:tc>
          <w:tcPr>
            <w:tcW w:w="730" w:type="pct"/>
            <w:vAlign w:val="center"/>
          </w:tcPr>
          <w:p w14:paraId="1E2A87C3" w14:textId="77777777" w:rsidR="00F2342A" w:rsidRPr="00BF232D" w:rsidRDefault="00F2342A" w:rsidP="00901128">
            <w:pPr>
              <w:spacing w:after="0" w:line="240" w:lineRule="auto"/>
              <w:rPr>
                <w:rFonts w:eastAsia="Times New Roman" w:cstheme="minorHAnsi"/>
                <w:color w:val="000000"/>
                <w:lang w:eastAsia="pl-PL"/>
              </w:rPr>
            </w:pPr>
          </w:p>
        </w:tc>
        <w:tc>
          <w:tcPr>
            <w:tcW w:w="730" w:type="pct"/>
            <w:vAlign w:val="center"/>
          </w:tcPr>
          <w:p w14:paraId="60A6FFA2" w14:textId="77777777" w:rsidR="00F2342A" w:rsidRPr="00BF232D" w:rsidRDefault="00F2342A" w:rsidP="00901128">
            <w:pPr>
              <w:spacing w:after="0" w:line="240" w:lineRule="auto"/>
              <w:rPr>
                <w:rFonts w:eastAsia="Times New Roman" w:cstheme="minorHAnsi"/>
                <w:color w:val="000000"/>
                <w:lang w:eastAsia="pl-PL"/>
              </w:rPr>
            </w:pPr>
          </w:p>
        </w:tc>
        <w:tc>
          <w:tcPr>
            <w:tcW w:w="337" w:type="pct"/>
            <w:vAlign w:val="center"/>
          </w:tcPr>
          <w:p w14:paraId="01A9C1BF" w14:textId="77777777" w:rsidR="00F2342A" w:rsidRPr="00BF232D" w:rsidRDefault="00F2342A" w:rsidP="00901128">
            <w:pPr>
              <w:spacing w:after="0" w:line="240" w:lineRule="auto"/>
              <w:rPr>
                <w:rFonts w:eastAsia="Times New Roman" w:cstheme="minorHAnsi"/>
                <w:color w:val="000000"/>
                <w:lang w:eastAsia="pl-PL"/>
              </w:rPr>
            </w:pPr>
          </w:p>
        </w:tc>
        <w:tc>
          <w:tcPr>
            <w:tcW w:w="788" w:type="pct"/>
            <w:vAlign w:val="center"/>
          </w:tcPr>
          <w:p w14:paraId="3C811EB1" w14:textId="77777777" w:rsidR="00F2342A" w:rsidRPr="00BF232D" w:rsidRDefault="00F2342A" w:rsidP="00901128">
            <w:pPr>
              <w:spacing w:after="0" w:line="240" w:lineRule="auto"/>
              <w:rPr>
                <w:rFonts w:eastAsia="Times New Roman" w:cstheme="minorHAnsi"/>
                <w:color w:val="000000"/>
                <w:lang w:eastAsia="pl-PL"/>
              </w:rPr>
            </w:pPr>
          </w:p>
        </w:tc>
      </w:tr>
      <w:tr w:rsidR="00727F1E" w:rsidRPr="00BF232D" w14:paraId="508061D4" w14:textId="77777777" w:rsidTr="00727F1E">
        <w:trPr>
          <w:trHeight w:val="573"/>
          <w:jc w:val="center"/>
        </w:trPr>
        <w:tc>
          <w:tcPr>
            <w:tcW w:w="617" w:type="pct"/>
            <w:vMerge/>
            <w:vAlign w:val="center"/>
          </w:tcPr>
          <w:p w14:paraId="72698A61" w14:textId="77777777" w:rsidR="00F2342A" w:rsidRPr="00BF232D" w:rsidRDefault="00F2342A" w:rsidP="00901128">
            <w:pPr>
              <w:spacing w:after="0" w:line="240" w:lineRule="auto"/>
              <w:rPr>
                <w:rFonts w:eastAsia="Times New Roman" w:cstheme="minorHAnsi"/>
                <w:b/>
                <w:bCs/>
                <w:lang w:eastAsia="pl-PL"/>
              </w:rPr>
            </w:pPr>
          </w:p>
        </w:tc>
        <w:tc>
          <w:tcPr>
            <w:tcW w:w="224" w:type="pct"/>
            <w:tcBorders>
              <w:top w:val="single" w:sz="4" w:space="0" w:color="000000"/>
              <w:left w:val="single" w:sz="4" w:space="0" w:color="000000"/>
              <w:bottom w:val="single" w:sz="4" w:space="0" w:color="auto"/>
              <w:right w:val="single" w:sz="4" w:space="0" w:color="000000"/>
            </w:tcBorders>
            <w:shd w:val="clear" w:color="auto" w:fill="FFFFFF"/>
            <w:vAlign w:val="center"/>
          </w:tcPr>
          <w:p w14:paraId="55EEB242" w14:textId="1249B34F"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2</w:t>
            </w:r>
          </w:p>
        </w:tc>
        <w:tc>
          <w:tcPr>
            <w:tcW w:w="1305" w:type="pct"/>
            <w:tcBorders>
              <w:top w:val="single" w:sz="4" w:space="0" w:color="000000"/>
              <w:left w:val="single" w:sz="8" w:space="0" w:color="000000"/>
              <w:bottom w:val="single" w:sz="4" w:space="0" w:color="auto"/>
              <w:right w:val="single" w:sz="8" w:space="0" w:color="000000"/>
            </w:tcBorders>
            <w:shd w:val="clear" w:color="auto" w:fill="FFFFFF"/>
            <w:vAlign w:val="bottom"/>
          </w:tcPr>
          <w:p w14:paraId="4139741B" w14:textId="2D6433ED"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 xml:space="preserve">Pakiet biurowy </w:t>
            </w:r>
            <w:r>
              <w:rPr>
                <w:rFonts w:eastAsia="Times New Roman" w:cs="Calibri"/>
                <w:bCs/>
                <w:sz w:val="18"/>
                <w:szCs w:val="18"/>
              </w:rPr>
              <w:t>IOS (10.1 info dla zamawiającego)</w:t>
            </w:r>
          </w:p>
        </w:tc>
        <w:tc>
          <w:tcPr>
            <w:tcW w:w="269" w:type="pct"/>
            <w:tcBorders>
              <w:bottom w:val="single" w:sz="4" w:space="0" w:color="auto"/>
              <w:right w:val="single" w:sz="4" w:space="0" w:color="000000"/>
            </w:tcBorders>
            <w:shd w:val="clear" w:color="auto" w:fill="FFFFFF"/>
            <w:vAlign w:val="bottom"/>
          </w:tcPr>
          <w:p w14:paraId="5427F963" w14:textId="645B1B1F"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1</w:t>
            </w:r>
          </w:p>
        </w:tc>
        <w:tc>
          <w:tcPr>
            <w:tcW w:w="730" w:type="pct"/>
            <w:vAlign w:val="center"/>
          </w:tcPr>
          <w:p w14:paraId="1C97330B" w14:textId="77777777" w:rsidR="00F2342A" w:rsidRPr="00BF232D" w:rsidRDefault="00F2342A" w:rsidP="00901128">
            <w:pPr>
              <w:spacing w:after="0" w:line="240" w:lineRule="auto"/>
              <w:rPr>
                <w:rFonts w:eastAsia="Times New Roman" w:cstheme="minorHAnsi"/>
                <w:color w:val="000000"/>
                <w:lang w:eastAsia="pl-PL"/>
              </w:rPr>
            </w:pPr>
          </w:p>
        </w:tc>
        <w:tc>
          <w:tcPr>
            <w:tcW w:w="730" w:type="pct"/>
            <w:vAlign w:val="center"/>
          </w:tcPr>
          <w:p w14:paraId="6F8DEBEF" w14:textId="77777777" w:rsidR="00F2342A" w:rsidRPr="00BF232D" w:rsidRDefault="00F2342A" w:rsidP="00901128">
            <w:pPr>
              <w:spacing w:after="0" w:line="240" w:lineRule="auto"/>
              <w:rPr>
                <w:rFonts w:eastAsia="Times New Roman" w:cstheme="minorHAnsi"/>
                <w:color w:val="000000"/>
                <w:lang w:eastAsia="pl-PL"/>
              </w:rPr>
            </w:pPr>
          </w:p>
        </w:tc>
        <w:tc>
          <w:tcPr>
            <w:tcW w:w="337" w:type="pct"/>
            <w:vAlign w:val="center"/>
          </w:tcPr>
          <w:p w14:paraId="32A11FD8" w14:textId="77777777" w:rsidR="00F2342A" w:rsidRPr="00BF232D" w:rsidRDefault="00F2342A" w:rsidP="00901128">
            <w:pPr>
              <w:spacing w:after="0" w:line="240" w:lineRule="auto"/>
              <w:rPr>
                <w:rFonts w:eastAsia="Times New Roman" w:cstheme="minorHAnsi"/>
                <w:color w:val="000000"/>
                <w:lang w:eastAsia="pl-PL"/>
              </w:rPr>
            </w:pPr>
          </w:p>
        </w:tc>
        <w:tc>
          <w:tcPr>
            <w:tcW w:w="788" w:type="pct"/>
            <w:vAlign w:val="center"/>
          </w:tcPr>
          <w:p w14:paraId="03AAF4DD" w14:textId="77777777" w:rsidR="00F2342A" w:rsidRPr="00BF232D" w:rsidRDefault="00F2342A" w:rsidP="00901128">
            <w:pPr>
              <w:spacing w:after="0" w:line="240" w:lineRule="auto"/>
              <w:rPr>
                <w:rFonts w:eastAsia="Times New Roman" w:cstheme="minorHAnsi"/>
                <w:color w:val="000000"/>
                <w:lang w:eastAsia="pl-PL"/>
              </w:rPr>
            </w:pPr>
          </w:p>
        </w:tc>
      </w:tr>
      <w:tr w:rsidR="00727F1E" w:rsidRPr="00BF232D" w14:paraId="113A829E" w14:textId="77777777" w:rsidTr="00727F1E">
        <w:trPr>
          <w:trHeight w:val="573"/>
          <w:jc w:val="center"/>
        </w:trPr>
        <w:tc>
          <w:tcPr>
            <w:tcW w:w="617" w:type="pct"/>
            <w:vMerge/>
            <w:vAlign w:val="center"/>
          </w:tcPr>
          <w:p w14:paraId="0D4845E1" w14:textId="77777777" w:rsidR="00F2342A" w:rsidRPr="00BF232D" w:rsidRDefault="00F2342A" w:rsidP="00901128">
            <w:pPr>
              <w:spacing w:after="0" w:line="240" w:lineRule="auto"/>
              <w:rPr>
                <w:rFonts w:eastAsia="Times New Roman" w:cstheme="minorHAnsi"/>
                <w:b/>
                <w:bCs/>
                <w:lang w:eastAsia="pl-PL"/>
              </w:rPr>
            </w:pPr>
          </w:p>
        </w:tc>
        <w:tc>
          <w:tcPr>
            <w:tcW w:w="224" w:type="pct"/>
            <w:tcBorders>
              <w:top w:val="single" w:sz="4" w:space="0" w:color="000000"/>
              <w:left w:val="single" w:sz="4" w:space="0" w:color="000000"/>
              <w:bottom w:val="single" w:sz="4" w:space="0" w:color="auto"/>
              <w:right w:val="single" w:sz="4" w:space="0" w:color="000000"/>
            </w:tcBorders>
            <w:shd w:val="clear" w:color="auto" w:fill="FFFFFF"/>
            <w:vAlign w:val="center"/>
          </w:tcPr>
          <w:p w14:paraId="28AD7F4A" w14:textId="6C107F67"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3</w:t>
            </w:r>
          </w:p>
        </w:tc>
        <w:tc>
          <w:tcPr>
            <w:tcW w:w="1305" w:type="pct"/>
            <w:tcBorders>
              <w:top w:val="single" w:sz="4" w:space="0" w:color="000000"/>
              <w:left w:val="single" w:sz="8" w:space="0" w:color="000000"/>
              <w:bottom w:val="single" w:sz="4" w:space="0" w:color="auto"/>
              <w:right w:val="single" w:sz="8" w:space="0" w:color="000000"/>
            </w:tcBorders>
            <w:shd w:val="clear" w:color="auto" w:fill="FFFFFF"/>
            <w:vAlign w:val="bottom"/>
          </w:tcPr>
          <w:p w14:paraId="22F8F65A" w14:textId="4F96AE64" w:rsidR="00F2342A" w:rsidRPr="000B7D55" w:rsidRDefault="00F2342A" w:rsidP="00901128">
            <w:pPr>
              <w:spacing w:after="0" w:line="240" w:lineRule="auto"/>
              <w:rPr>
                <w:rFonts w:eastAsia="Times New Roman" w:cs="Calibri"/>
                <w:bCs/>
                <w:sz w:val="18"/>
                <w:szCs w:val="18"/>
              </w:rPr>
            </w:pPr>
            <w:r>
              <w:rPr>
                <w:rFonts w:eastAsia="Times New Roman" w:cs="Calibri"/>
                <w:bCs/>
                <w:sz w:val="18"/>
                <w:szCs w:val="18"/>
              </w:rPr>
              <w:t xml:space="preserve">Zestaw Micro- </w:t>
            </w:r>
            <w:r w:rsidRPr="00104C22">
              <w:rPr>
                <w:rFonts w:eastAsia="Times New Roman" w:cs="Calibri"/>
                <w:bCs/>
                <w:sz w:val="18"/>
                <w:szCs w:val="18"/>
              </w:rPr>
              <w:t>Zestaw edukacyjny przeznaczony do nauki podstaw elektroniki i programowania</w:t>
            </w:r>
            <w:r>
              <w:rPr>
                <w:rFonts w:eastAsia="Times New Roman" w:cs="Calibri"/>
                <w:bCs/>
                <w:sz w:val="18"/>
                <w:szCs w:val="18"/>
              </w:rPr>
              <w:t xml:space="preserve"> (10.1 info dla zamawiającego)</w:t>
            </w:r>
          </w:p>
        </w:tc>
        <w:tc>
          <w:tcPr>
            <w:tcW w:w="269" w:type="pct"/>
            <w:tcBorders>
              <w:bottom w:val="single" w:sz="4" w:space="0" w:color="auto"/>
              <w:right w:val="single" w:sz="4" w:space="0" w:color="000000"/>
            </w:tcBorders>
            <w:shd w:val="clear" w:color="auto" w:fill="FFFFFF"/>
            <w:vAlign w:val="bottom"/>
          </w:tcPr>
          <w:p w14:paraId="440FA493" w14:textId="162C5632"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16</w:t>
            </w:r>
          </w:p>
        </w:tc>
        <w:tc>
          <w:tcPr>
            <w:tcW w:w="730" w:type="pct"/>
            <w:vAlign w:val="center"/>
          </w:tcPr>
          <w:p w14:paraId="272978FD" w14:textId="77777777" w:rsidR="00F2342A" w:rsidRPr="00BF232D" w:rsidRDefault="00F2342A" w:rsidP="00901128">
            <w:pPr>
              <w:spacing w:after="0" w:line="240" w:lineRule="auto"/>
              <w:rPr>
                <w:rFonts w:eastAsia="Times New Roman" w:cstheme="minorHAnsi"/>
                <w:color w:val="000000"/>
                <w:lang w:eastAsia="pl-PL"/>
              </w:rPr>
            </w:pPr>
          </w:p>
        </w:tc>
        <w:tc>
          <w:tcPr>
            <w:tcW w:w="730" w:type="pct"/>
            <w:vAlign w:val="center"/>
          </w:tcPr>
          <w:p w14:paraId="7D1356BA" w14:textId="77777777" w:rsidR="00F2342A" w:rsidRPr="00BF232D" w:rsidRDefault="00F2342A" w:rsidP="00901128">
            <w:pPr>
              <w:spacing w:after="0" w:line="240" w:lineRule="auto"/>
              <w:rPr>
                <w:rFonts w:eastAsia="Times New Roman" w:cstheme="minorHAnsi"/>
                <w:color w:val="000000"/>
                <w:lang w:eastAsia="pl-PL"/>
              </w:rPr>
            </w:pPr>
          </w:p>
        </w:tc>
        <w:tc>
          <w:tcPr>
            <w:tcW w:w="337" w:type="pct"/>
            <w:vAlign w:val="center"/>
          </w:tcPr>
          <w:p w14:paraId="69F30F16" w14:textId="77777777" w:rsidR="00F2342A" w:rsidRPr="00BF232D" w:rsidRDefault="00F2342A" w:rsidP="00901128">
            <w:pPr>
              <w:spacing w:after="0" w:line="240" w:lineRule="auto"/>
              <w:rPr>
                <w:rFonts w:eastAsia="Times New Roman" w:cstheme="minorHAnsi"/>
                <w:color w:val="000000"/>
                <w:lang w:eastAsia="pl-PL"/>
              </w:rPr>
            </w:pPr>
          </w:p>
        </w:tc>
        <w:tc>
          <w:tcPr>
            <w:tcW w:w="788" w:type="pct"/>
            <w:vAlign w:val="center"/>
          </w:tcPr>
          <w:p w14:paraId="2985E8A3" w14:textId="77777777" w:rsidR="00F2342A" w:rsidRPr="00BF232D" w:rsidRDefault="00F2342A" w:rsidP="00901128">
            <w:pPr>
              <w:spacing w:after="0" w:line="240" w:lineRule="auto"/>
              <w:rPr>
                <w:rFonts w:eastAsia="Times New Roman" w:cstheme="minorHAnsi"/>
                <w:color w:val="000000"/>
                <w:lang w:eastAsia="pl-PL"/>
              </w:rPr>
            </w:pPr>
          </w:p>
        </w:tc>
      </w:tr>
      <w:tr w:rsidR="00F2342A" w:rsidRPr="00BF232D" w14:paraId="52CFC565" w14:textId="77777777" w:rsidTr="00727F1E">
        <w:trPr>
          <w:trHeight w:val="573"/>
          <w:jc w:val="center"/>
        </w:trPr>
        <w:tc>
          <w:tcPr>
            <w:tcW w:w="2415" w:type="pct"/>
            <w:gridSpan w:val="4"/>
            <w:tcBorders>
              <w:right w:val="single" w:sz="4" w:space="0" w:color="auto"/>
            </w:tcBorders>
            <w:shd w:val="clear" w:color="auto" w:fill="A6A6A6" w:themeFill="background1" w:themeFillShade="A6"/>
            <w:vAlign w:val="center"/>
          </w:tcPr>
          <w:p w14:paraId="012638AA" w14:textId="77777777" w:rsidR="00F2342A" w:rsidRPr="00BF232D" w:rsidRDefault="00F2342A" w:rsidP="00901128">
            <w:pPr>
              <w:spacing w:after="0" w:line="240" w:lineRule="auto"/>
              <w:rPr>
                <w:rFonts w:eastAsia="Times New Roman" w:cstheme="minorHAnsi"/>
                <w:lang w:eastAsia="pl-PL"/>
              </w:rPr>
            </w:pPr>
          </w:p>
        </w:tc>
        <w:tc>
          <w:tcPr>
            <w:tcW w:w="1798" w:type="pct"/>
            <w:gridSpan w:val="3"/>
            <w:tcBorders>
              <w:top w:val="double" w:sz="4" w:space="0" w:color="auto"/>
              <w:left w:val="double" w:sz="4" w:space="0" w:color="auto"/>
              <w:bottom w:val="single" w:sz="4" w:space="0" w:color="auto"/>
              <w:right w:val="double" w:sz="4" w:space="0" w:color="auto"/>
            </w:tcBorders>
            <w:vAlign w:val="center"/>
          </w:tcPr>
          <w:p w14:paraId="7314CC26" w14:textId="6FB717CD" w:rsidR="00F2342A" w:rsidRPr="00BF232D" w:rsidRDefault="00B36CC1" w:rsidP="00901128">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F2342A" w:rsidRPr="00BF232D">
              <w:rPr>
                <w:rFonts w:eastAsia="Times New Roman" w:cstheme="minorHAnsi"/>
                <w:i/>
                <w:color w:val="000000"/>
                <w:lang w:eastAsia="pl-PL"/>
              </w:rPr>
              <w:t xml:space="preserve"> całkowita oferty w danej części zamówienia</w:t>
            </w:r>
            <w:r w:rsidR="00F2342A" w:rsidRPr="00BF232D">
              <w:rPr>
                <w:rFonts w:eastAsia="Times New Roman" w:cstheme="minorHAnsi"/>
                <w:color w:val="000000"/>
                <w:lang w:eastAsia="pl-PL"/>
              </w:rPr>
              <w:t>:</w:t>
            </w:r>
          </w:p>
        </w:tc>
        <w:tc>
          <w:tcPr>
            <w:tcW w:w="788" w:type="pct"/>
            <w:tcBorders>
              <w:top w:val="double" w:sz="4" w:space="0" w:color="auto"/>
              <w:left w:val="double" w:sz="4" w:space="0" w:color="auto"/>
              <w:bottom w:val="single" w:sz="4" w:space="0" w:color="auto"/>
              <w:right w:val="double" w:sz="4" w:space="0" w:color="auto"/>
            </w:tcBorders>
            <w:vAlign w:val="center"/>
          </w:tcPr>
          <w:p w14:paraId="10A099A6" w14:textId="77777777" w:rsidR="00F2342A" w:rsidRPr="00BF232D" w:rsidRDefault="00F2342A" w:rsidP="00901128">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C333045" w14:textId="77777777" w:rsidR="00F2342A" w:rsidRPr="00BF232D" w:rsidRDefault="00F2342A" w:rsidP="00901128">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901128" w:rsidRPr="00BF232D" w14:paraId="01B65B87"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07D49720" w14:textId="71D69D3E" w:rsidR="00901128" w:rsidRPr="00BF232D" w:rsidRDefault="00B36CC1" w:rsidP="00901128">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901128" w:rsidRPr="00BF232D">
              <w:rPr>
                <w:rFonts w:eastAsia="Times New Roman" w:cstheme="minorHAnsi"/>
                <w:i/>
                <w:color w:val="000000"/>
                <w:lang w:eastAsia="pl-PL"/>
              </w:rPr>
              <w:t xml:space="preserve"> całkowita oferty w danej części zamówienia brutto słownie:</w:t>
            </w:r>
          </w:p>
        </w:tc>
      </w:tr>
      <w:tr w:rsidR="00901128" w:rsidRPr="00BF232D" w14:paraId="0F3958F8"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BE206A9" w14:textId="77777777" w:rsidR="00901128" w:rsidRDefault="00901128" w:rsidP="00901128">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39265937" w14:textId="77777777" w:rsidR="00901128" w:rsidRPr="00BF232D" w:rsidRDefault="00901128" w:rsidP="00901128">
            <w:pPr>
              <w:widowControl w:val="0"/>
              <w:suppressAutoHyphens/>
              <w:spacing w:after="0" w:line="240" w:lineRule="auto"/>
              <w:rPr>
                <w:rFonts w:eastAsia="Times New Roman" w:cstheme="minorHAnsi"/>
                <w:i/>
                <w:color w:val="000000"/>
                <w:lang w:eastAsia="pl-PL"/>
              </w:rPr>
            </w:pPr>
          </w:p>
        </w:tc>
      </w:tr>
    </w:tbl>
    <w:p w14:paraId="0710BCFA" w14:textId="77777777" w:rsidR="00613AA4" w:rsidRDefault="00613AA4" w:rsidP="00613AA4">
      <w:pPr>
        <w:pStyle w:val="Akapitzlist"/>
        <w:autoSpaceDE w:val="0"/>
        <w:autoSpaceDN w:val="0"/>
        <w:adjustRightInd w:val="0"/>
        <w:spacing w:after="0" w:line="240" w:lineRule="auto"/>
        <w:rPr>
          <w:rFonts w:eastAsia="Times New Roman" w:cstheme="minorHAnsi"/>
          <w:b/>
          <w:lang w:eastAsia="x-none"/>
        </w:rPr>
      </w:pPr>
    </w:p>
    <w:p w14:paraId="28949B6A"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3DF37F27" w14:textId="77777777" w:rsidR="00901128" w:rsidRDefault="00901128" w:rsidP="00613AA4">
      <w:pPr>
        <w:pStyle w:val="Akapitzlist"/>
        <w:autoSpaceDE w:val="0"/>
        <w:autoSpaceDN w:val="0"/>
        <w:adjustRightInd w:val="0"/>
        <w:spacing w:after="0" w:line="240" w:lineRule="auto"/>
        <w:rPr>
          <w:rFonts w:eastAsia="Times New Roman" w:cstheme="minorHAnsi"/>
          <w:b/>
          <w:lang w:eastAsia="x-none"/>
        </w:rPr>
      </w:pPr>
    </w:p>
    <w:p w14:paraId="4161BD7B" w14:textId="77777777" w:rsidR="00901128" w:rsidRDefault="00901128" w:rsidP="00613AA4">
      <w:pPr>
        <w:pStyle w:val="Akapitzlist"/>
        <w:autoSpaceDE w:val="0"/>
        <w:autoSpaceDN w:val="0"/>
        <w:adjustRightInd w:val="0"/>
        <w:spacing w:after="0" w:line="240" w:lineRule="auto"/>
        <w:rPr>
          <w:rFonts w:eastAsia="Times New Roman" w:cstheme="minorHAnsi"/>
          <w:b/>
          <w:lang w:eastAsia="x-none"/>
        </w:rPr>
      </w:pPr>
    </w:p>
    <w:p w14:paraId="5DAEE801" w14:textId="77777777" w:rsidR="00901128" w:rsidRDefault="00901128" w:rsidP="00613AA4">
      <w:pPr>
        <w:pStyle w:val="Akapitzlist"/>
        <w:autoSpaceDE w:val="0"/>
        <w:autoSpaceDN w:val="0"/>
        <w:adjustRightInd w:val="0"/>
        <w:spacing w:after="0" w:line="240" w:lineRule="auto"/>
        <w:rPr>
          <w:rFonts w:eastAsia="Times New Roman" w:cstheme="minorHAnsi"/>
          <w:b/>
          <w:lang w:eastAsia="x-none"/>
        </w:rPr>
      </w:pPr>
    </w:p>
    <w:p w14:paraId="3929AB1E" w14:textId="77777777" w:rsidR="00F07A6A" w:rsidRDefault="00F07A6A" w:rsidP="00613AA4">
      <w:pPr>
        <w:pStyle w:val="Akapitzlist"/>
        <w:autoSpaceDE w:val="0"/>
        <w:autoSpaceDN w:val="0"/>
        <w:adjustRightInd w:val="0"/>
        <w:spacing w:after="0" w:line="240" w:lineRule="auto"/>
        <w:rPr>
          <w:rFonts w:eastAsia="Times New Roman" w:cstheme="minorHAnsi"/>
          <w:b/>
          <w:lang w:eastAsia="x-none"/>
        </w:rPr>
      </w:pPr>
    </w:p>
    <w:p w14:paraId="1550AFD9" w14:textId="77777777" w:rsidR="00467C27" w:rsidRDefault="00467C27" w:rsidP="00613AA4">
      <w:pPr>
        <w:pStyle w:val="Akapitzlist"/>
        <w:autoSpaceDE w:val="0"/>
        <w:autoSpaceDN w:val="0"/>
        <w:adjustRightInd w:val="0"/>
        <w:spacing w:after="0" w:line="240" w:lineRule="auto"/>
        <w:rPr>
          <w:rFonts w:eastAsia="Times New Roman" w:cstheme="minorHAnsi"/>
          <w:b/>
          <w:lang w:eastAsia="x-none"/>
        </w:rPr>
      </w:pPr>
    </w:p>
    <w:p w14:paraId="5376E635" w14:textId="77777777" w:rsidR="00467C27" w:rsidRDefault="00467C27" w:rsidP="00613AA4">
      <w:pPr>
        <w:pStyle w:val="Akapitzlist"/>
        <w:autoSpaceDE w:val="0"/>
        <w:autoSpaceDN w:val="0"/>
        <w:adjustRightInd w:val="0"/>
        <w:spacing w:after="0" w:line="240" w:lineRule="auto"/>
        <w:rPr>
          <w:rFonts w:eastAsia="Times New Roman" w:cstheme="minorHAnsi"/>
          <w:b/>
          <w:lang w:eastAsia="x-none"/>
        </w:rPr>
      </w:pPr>
    </w:p>
    <w:p w14:paraId="136A58F2" w14:textId="77777777" w:rsidR="00467C27" w:rsidRDefault="00467C27" w:rsidP="00613AA4">
      <w:pPr>
        <w:pStyle w:val="Akapitzlist"/>
        <w:autoSpaceDE w:val="0"/>
        <w:autoSpaceDN w:val="0"/>
        <w:adjustRightInd w:val="0"/>
        <w:spacing w:after="0" w:line="240" w:lineRule="auto"/>
        <w:rPr>
          <w:rFonts w:eastAsia="Times New Roman" w:cstheme="minorHAnsi"/>
          <w:b/>
          <w:lang w:eastAsia="x-none"/>
        </w:rPr>
      </w:pPr>
    </w:p>
    <w:p w14:paraId="1A0763C7" w14:textId="77777777" w:rsidR="00901128" w:rsidRDefault="00901128" w:rsidP="00613AA4">
      <w:pPr>
        <w:pStyle w:val="Akapitzlist"/>
        <w:autoSpaceDE w:val="0"/>
        <w:autoSpaceDN w:val="0"/>
        <w:adjustRightInd w:val="0"/>
        <w:spacing w:after="0" w:line="240" w:lineRule="auto"/>
        <w:rPr>
          <w:rFonts w:eastAsia="Times New Roman" w:cstheme="minorHAnsi"/>
          <w:b/>
          <w:lang w:eastAsia="x-none"/>
        </w:rPr>
      </w:pPr>
    </w:p>
    <w:p w14:paraId="288B94F9" w14:textId="77777777" w:rsidR="00901128" w:rsidRDefault="00901128" w:rsidP="00613AA4">
      <w:pPr>
        <w:pStyle w:val="Akapitzlist"/>
        <w:autoSpaceDE w:val="0"/>
        <w:autoSpaceDN w:val="0"/>
        <w:adjustRightInd w:val="0"/>
        <w:spacing w:after="0" w:line="240" w:lineRule="auto"/>
        <w:rPr>
          <w:rFonts w:eastAsia="Times New Roman" w:cstheme="minorHAnsi"/>
          <w:b/>
          <w:lang w:eastAsia="x-none"/>
        </w:rPr>
      </w:pPr>
    </w:p>
    <w:p w14:paraId="11ED9B76" w14:textId="77777777" w:rsidR="009F38EA" w:rsidRDefault="009F38EA" w:rsidP="00613AA4">
      <w:pPr>
        <w:pStyle w:val="Akapitzlist"/>
        <w:autoSpaceDE w:val="0"/>
        <w:autoSpaceDN w:val="0"/>
        <w:adjustRightInd w:val="0"/>
        <w:spacing w:after="0" w:line="240" w:lineRule="auto"/>
        <w:rPr>
          <w:rFonts w:eastAsia="Times New Roman" w:cstheme="minorHAnsi"/>
          <w:b/>
          <w:lang w:eastAsia="x-none"/>
        </w:rPr>
      </w:pPr>
    </w:p>
    <w:tbl>
      <w:tblPr>
        <w:tblW w:w="45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763"/>
        <w:gridCol w:w="2498"/>
        <w:gridCol w:w="778"/>
        <w:gridCol w:w="1959"/>
        <w:gridCol w:w="1822"/>
        <w:gridCol w:w="845"/>
        <w:gridCol w:w="1959"/>
      </w:tblGrid>
      <w:tr w:rsidR="004845D3" w:rsidRPr="00BF232D" w14:paraId="73B9642F" w14:textId="77777777" w:rsidTr="005A03C5">
        <w:trPr>
          <w:jc w:val="center"/>
        </w:trPr>
        <w:tc>
          <w:tcPr>
            <w:tcW w:w="878" w:type="pct"/>
            <w:vMerge w:val="restart"/>
            <w:vAlign w:val="center"/>
          </w:tcPr>
          <w:p w14:paraId="5B1320CC" w14:textId="569668B5"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2</w:t>
            </w:r>
          </w:p>
        </w:tc>
        <w:tc>
          <w:tcPr>
            <w:tcW w:w="296" w:type="pct"/>
            <w:vMerge w:val="restart"/>
            <w:vAlign w:val="center"/>
          </w:tcPr>
          <w:p w14:paraId="07DE158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969" w:type="pct"/>
            <w:vMerge w:val="restart"/>
            <w:vAlign w:val="center"/>
          </w:tcPr>
          <w:p w14:paraId="6DED2A65"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3E8047AC" w14:textId="77777777" w:rsidR="004E63CD" w:rsidRPr="00BF232D" w:rsidRDefault="004E63CD" w:rsidP="008550D0">
            <w:pPr>
              <w:spacing w:after="0" w:line="240" w:lineRule="auto"/>
              <w:rPr>
                <w:rFonts w:eastAsia="Times New Roman" w:cstheme="minorHAnsi"/>
                <w:b/>
                <w:color w:val="000000"/>
                <w:lang w:eastAsia="pl-PL"/>
              </w:rPr>
            </w:pPr>
          </w:p>
        </w:tc>
        <w:tc>
          <w:tcPr>
            <w:tcW w:w="2857" w:type="pct"/>
            <w:gridSpan w:val="5"/>
            <w:vAlign w:val="center"/>
          </w:tcPr>
          <w:p w14:paraId="5A4A6960"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F2342A" w:rsidRPr="00BF232D" w14:paraId="0F76B5CE" w14:textId="77777777" w:rsidTr="005A03C5">
        <w:trPr>
          <w:jc w:val="center"/>
        </w:trPr>
        <w:tc>
          <w:tcPr>
            <w:tcW w:w="878" w:type="pct"/>
            <w:vMerge/>
            <w:vAlign w:val="center"/>
          </w:tcPr>
          <w:p w14:paraId="2A4556E3" w14:textId="77777777" w:rsidR="00F2342A" w:rsidRPr="00BF232D" w:rsidRDefault="00F2342A" w:rsidP="008550D0">
            <w:pPr>
              <w:spacing w:after="0" w:line="240" w:lineRule="auto"/>
              <w:rPr>
                <w:rFonts w:eastAsia="Times New Roman" w:cstheme="minorHAnsi"/>
                <w:color w:val="000000"/>
                <w:lang w:eastAsia="pl-PL"/>
              </w:rPr>
            </w:pPr>
          </w:p>
        </w:tc>
        <w:tc>
          <w:tcPr>
            <w:tcW w:w="296" w:type="pct"/>
            <w:vMerge/>
            <w:vAlign w:val="center"/>
          </w:tcPr>
          <w:p w14:paraId="41230706" w14:textId="77777777" w:rsidR="00F2342A" w:rsidRPr="00BF232D" w:rsidRDefault="00F2342A" w:rsidP="008550D0">
            <w:pPr>
              <w:spacing w:after="0" w:line="240" w:lineRule="auto"/>
              <w:rPr>
                <w:rFonts w:eastAsia="Times New Roman" w:cstheme="minorHAnsi"/>
                <w:color w:val="000000"/>
                <w:lang w:eastAsia="pl-PL"/>
              </w:rPr>
            </w:pPr>
          </w:p>
        </w:tc>
        <w:tc>
          <w:tcPr>
            <w:tcW w:w="969" w:type="pct"/>
            <w:vMerge/>
            <w:vAlign w:val="center"/>
          </w:tcPr>
          <w:p w14:paraId="77D152BC" w14:textId="77777777" w:rsidR="00F2342A" w:rsidRPr="00BF232D" w:rsidRDefault="00F2342A" w:rsidP="008550D0">
            <w:pPr>
              <w:spacing w:after="0" w:line="240" w:lineRule="auto"/>
              <w:rPr>
                <w:rFonts w:eastAsia="Times New Roman" w:cstheme="minorHAnsi"/>
                <w:color w:val="000000"/>
                <w:lang w:eastAsia="pl-PL"/>
              </w:rPr>
            </w:pPr>
          </w:p>
        </w:tc>
        <w:tc>
          <w:tcPr>
            <w:tcW w:w="301" w:type="pct"/>
            <w:vAlign w:val="center"/>
          </w:tcPr>
          <w:p w14:paraId="345FE32B" w14:textId="77777777" w:rsidR="00F2342A" w:rsidRPr="00BF232D" w:rsidRDefault="00F2342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60" w:type="pct"/>
            <w:vAlign w:val="center"/>
          </w:tcPr>
          <w:p w14:paraId="5D9ABF9D" w14:textId="77777777" w:rsidR="00F2342A" w:rsidRPr="00BF232D" w:rsidRDefault="00F2342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07" w:type="pct"/>
            <w:vAlign w:val="center"/>
          </w:tcPr>
          <w:p w14:paraId="14B5BF75" w14:textId="39AAC36C" w:rsidR="00F2342A" w:rsidRPr="00BF232D" w:rsidRDefault="00F2342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28" w:type="pct"/>
            <w:vAlign w:val="center"/>
          </w:tcPr>
          <w:p w14:paraId="3DC7245B"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1B7EA1AE" w14:textId="1BCA9B8A" w:rsidR="00F2342A"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60" w:type="pct"/>
            <w:vAlign w:val="center"/>
          </w:tcPr>
          <w:p w14:paraId="6DCA9302" w14:textId="7FF25AD8" w:rsidR="00F2342A" w:rsidRPr="00BF232D" w:rsidRDefault="00F2342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845D3" w:rsidRPr="00BF232D" w14:paraId="2623D901" w14:textId="77777777" w:rsidTr="005A03C5">
        <w:trPr>
          <w:jc w:val="center"/>
        </w:trPr>
        <w:tc>
          <w:tcPr>
            <w:tcW w:w="878" w:type="pct"/>
            <w:shd w:val="clear" w:color="auto" w:fill="D9D9D9"/>
            <w:vAlign w:val="center"/>
          </w:tcPr>
          <w:p w14:paraId="58295FE6" w14:textId="77777777" w:rsidR="004E63CD" w:rsidRPr="00BF232D" w:rsidRDefault="004E63CD" w:rsidP="008550D0">
            <w:pPr>
              <w:spacing w:after="0" w:line="240" w:lineRule="auto"/>
              <w:rPr>
                <w:rFonts w:eastAsia="Times New Roman" w:cstheme="minorHAnsi"/>
                <w:color w:val="000000"/>
                <w:lang w:eastAsia="pl-PL"/>
              </w:rPr>
            </w:pPr>
          </w:p>
        </w:tc>
        <w:tc>
          <w:tcPr>
            <w:tcW w:w="296" w:type="pct"/>
            <w:shd w:val="clear" w:color="auto" w:fill="D9D9D9"/>
            <w:vAlign w:val="center"/>
          </w:tcPr>
          <w:p w14:paraId="4650E002" w14:textId="77777777" w:rsidR="004E63CD" w:rsidRPr="00BF232D" w:rsidRDefault="004E63CD" w:rsidP="008550D0">
            <w:pPr>
              <w:spacing w:after="0" w:line="240" w:lineRule="auto"/>
              <w:rPr>
                <w:rFonts w:eastAsia="Times New Roman" w:cstheme="minorHAnsi"/>
                <w:color w:val="000000"/>
                <w:lang w:eastAsia="pl-PL"/>
              </w:rPr>
            </w:pPr>
          </w:p>
        </w:tc>
        <w:tc>
          <w:tcPr>
            <w:tcW w:w="1270" w:type="pct"/>
            <w:gridSpan w:val="2"/>
            <w:shd w:val="clear" w:color="auto" w:fill="D9D9D9"/>
            <w:vAlign w:val="center"/>
          </w:tcPr>
          <w:p w14:paraId="27AE8452" w14:textId="77777777" w:rsidR="004E63CD" w:rsidRPr="00BF232D" w:rsidRDefault="004E63CD" w:rsidP="008550D0">
            <w:pPr>
              <w:spacing w:after="0" w:line="240" w:lineRule="auto"/>
              <w:rPr>
                <w:rFonts w:eastAsia="Times New Roman" w:cstheme="minorHAnsi"/>
                <w:color w:val="000000"/>
                <w:lang w:eastAsia="pl-PL"/>
              </w:rPr>
            </w:pPr>
          </w:p>
        </w:tc>
        <w:tc>
          <w:tcPr>
            <w:tcW w:w="2555" w:type="pct"/>
            <w:gridSpan w:val="4"/>
            <w:shd w:val="clear" w:color="auto" w:fill="D9D9D9"/>
            <w:vAlign w:val="center"/>
          </w:tcPr>
          <w:p w14:paraId="6D16FE3A"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B15852" w:rsidRPr="00BF232D" w14:paraId="37E586E1" w14:textId="77777777" w:rsidTr="005A03C5">
        <w:trPr>
          <w:trHeight w:val="573"/>
          <w:jc w:val="center"/>
        </w:trPr>
        <w:tc>
          <w:tcPr>
            <w:tcW w:w="878" w:type="pct"/>
            <w:vAlign w:val="center"/>
          </w:tcPr>
          <w:p w14:paraId="2295D435" w14:textId="1CBA90FA" w:rsidR="00B15852" w:rsidRPr="00BF232D" w:rsidRDefault="005A03C5" w:rsidP="003A3A61">
            <w:pPr>
              <w:spacing w:after="0" w:line="240" w:lineRule="auto"/>
              <w:rPr>
                <w:rFonts w:eastAsia="Times New Roman" w:cstheme="minorHAnsi"/>
                <w:b/>
                <w:bCs/>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2</w:t>
            </w:r>
          </w:p>
        </w:tc>
        <w:tc>
          <w:tcPr>
            <w:tcW w:w="296" w:type="pct"/>
            <w:tcBorders>
              <w:top w:val="single" w:sz="4" w:space="0" w:color="000000"/>
              <w:bottom w:val="single" w:sz="4" w:space="0" w:color="000000"/>
            </w:tcBorders>
            <w:shd w:val="clear" w:color="auto" w:fill="FFFFFF"/>
            <w:vAlign w:val="center"/>
          </w:tcPr>
          <w:p w14:paraId="68FAAB33" w14:textId="2616CB04" w:rsidR="00B15852" w:rsidRPr="000B7D55" w:rsidRDefault="005A03C5" w:rsidP="003A3A61">
            <w:pPr>
              <w:spacing w:after="0" w:line="240" w:lineRule="auto"/>
              <w:rPr>
                <w:rFonts w:eastAsia="Times New Roman" w:cs="Calibri"/>
                <w:bCs/>
                <w:sz w:val="18"/>
                <w:szCs w:val="18"/>
              </w:rPr>
            </w:pPr>
            <w:r>
              <w:rPr>
                <w:rFonts w:eastAsia="Times New Roman" w:cs="Calibri"/>
                <w:bCs/>
                <w:sz w:val="18"/>
                <w:szCs w:val="18"/>
              </w:rPr>
              <w:t>1</w:t>
            </w:r>
          </w:p>
        </w:tc>
        <w:tc>
          <w:tcPr>
            <w:tcW w:w="969" w:type="pct"/>
            <w:tcBorders>
              <w:left w:val="single" w:sz="8" w:space="0" w:color="000000"/>
              <w:bottom w:val="single" w:sz="4" w:space="0" w:color="000000"/>
              <w:right w:val="single" w:sz="8" w:space="0" w:color="000000"/>
            </w:tcBorders>
            <w:shd w:val="clear" w:color="auto" w:fill="FFFFFF"/>
            <w:vAlign w:val="bottom"/>
          </w:tcPr>
          <w:p w14:paraId="7386BB56" w14:textId="540E5395" w:rsidR="00B15852" w:rsidRDefault="00B15852" w:rsidP="003A3A61">
            <w:pPr>
              <w:spacing w:after="0" w:line="240" w:lineRule="auto"/>
              <w:rPr>
                <w:rFonts w:eastAsia="Times New Roman" w:cs="Calibri"/>
                <w:bCs/>
                <w:sz w:val="18"/>
                <w:szCs w:val="18"/>
              </w:rPr>
            </w:pPr>
            <w:r>
              <w:rPr>
                <w:rFonts w:eastAsia="Times New Roman" w:cs="Calibri"/>
                <w:bCs/>
                <w:sz w:val="18"/>
                <w:szCs w:val="18"/>
              </w:rPr>
              <w:t>M</w:t>
            </w:r>
            <w:r w:rsidRPr="000B7D55">
              <w:rPr>
                <w:rFonts w:eastAsia="Times New Roman" w:cs="Calibri"/>
                <w:bCs/>
                <w:sz w:val="18"/>
                <w:szCs w:val="18"/>
              </w:rPr>
              <w:t>yjka do druku</w:t>
            </w:r>
            <w:r>
              <w:rPr>
                <w:rFonts w:eastAsia="Times New Roman" w:cs="Calibri"/>
                <w:bCs/>
                <w:sz w:val="18"/>
                <w:szCs w:val="18"/>
              </w:rPr>
              <w:t xml:space="preserve"> (10.1 info dla zamawiającego)</w:t>
            </w:r>
          </w:p>
        </w:tc>
        <w:tc>
          <w:tcPr>
            <w:tcW w:w="301" w:type="pct"/>
            <w:tcBorders>
              <w:top w:val="single" w:sz="4" w:space="0" w:color="000000"/>
              <w:left w:val="single" w:sz="4" w:space="0" w:color="000000"/>
              <w:bottom w:val="single" w:sz="4" w:space="0" w:color="000000"/>
            </w:tcBorders>
            <w:shd w:val="clear" w:color="auto" w:fill="FFFFFF"/>
            <w:vAlign w:val="center"/>
          </w:tcPr>
          <w:p w14:paraId="12CDBD18" w14:textId="44A95A4A" w:rsidR="00B15852" w:rsidRPr="000B7D55" w:rsidRDefault="00B15852" w:rsidP="003A3A61">
            <w:pPr>
              <w:spacing w:after="0" w:line="240" w:lineRule="auto"/>
              <w:rPr>
                <w:rFonts w:eastAsia="Times New Roman" w:cs="Calibri"/>
                <w:bCs/>
                <w:sz w:val="18"/>
                <w:szCs w:val="18"/>
              </w:rPr>
            </w:pPr>
            <w:r>
              <w:rPr>
                <w:rFonts w:eastAsia="Times New Roman" w:cs="Calibri"/>
                <w:bCs/>
                <w:sz w:val="18"/>
                <w:szCs w:val="18"/>
              </w:rPr>
              <w:t>1</w:t>
            </w:r>
          </w:p>
        </w:tc>
        <w:tc>
          <w:tcPr>
            <w:tcW w:w="760" w:type="pct"/>
            <w:vAlign w:val="center"/>
          </w:tcPr>
          <w:p w14:paraId="79DBF617" w14:textId="77777777" w:rsidR="00B15852" w:rsidRPr="00BF232D" w:rsidRDefault="00B15852" w:rsidP="003A3A61">
            <w:pPr>
              <w:spacing w:after="0" w:line="240" w:lineRule="auto"/>
              <w:rPr>
                <w:rFonts w:eastAsia="Times New Roman" w:cstheme="minorHAnsi"/>
                <w:color w:val="000000"/>
                <w:lang w:eastAsia="pl-PL"/>
              </w:rPr>
            </w:pPr>
          </w:p>
        </w:tc>
        <w:tc>
          <w:tcPr>
            <w:tcW w:w="707" w:type="pct"/>
            <w:vAlign w:val="center"/>
          </w:tcPr>
          <w:p w14:paraId="067CCF4A" w14:textId="77777777" w:rsidR="00B15852" w:rsidRPr="00BF232D" w:rsidRDefault="00B15852" w:rsidP="003A3A61">
            <w:pPr>
              <w:spacing w:after="0" w:line="240" w:lineRule="auto"/>
              <w:rPr>
                <w:rFonts w:eastAsia="Times New Roman" w:cstheme="minorHAnsi"/>
                <w:color w:val="000000"/>
                <w:lang w:eastAsia="pl-PL"/>
              </w:rPr>
            </w:pPr>
          </w:p>
        </w:tc>
        <w:tc>
          <w:tcPr>
            <w:tcW w:w="328" w:type="pct"/>
            <w:vAlign w:val="center"/>
          </w:tcPr>
          <w:p w14:paraId="7D28F1F7" w14:textId="77777777" w:rsidR="00B15852" w:rsidRPr="00BF232D" w:rsidRDefault="00B15852" w:rsidP="003A3A61">
            <w:pPr>
              <w:spacing w:after="0" w:line="240" w:lineRule="auto"/>
              <w:rPr>
                <w:rFonts w:eastAsia="Times New Roman" w:cstheme="minorHAnsi"/>
                <w:color w:val="000000"/>
                <w:lang w:eastAsia="pl-PL"/>
              </w:rPr>
            </w:pPr>
          </w:p>
        </w:tc>
        <w:tc>
          <w:tcPr>
            <w:tcW w:w="760" w:type="pct"/>
            <w:vAlign w:val="center"/>
          </w:tcPr>
          <w:p w14:paraId="26D797C1" w14:textId="77777777" w:rsidR="00B15852" w:rsidRPr="00BF232D" w:rsidRDefault="00B15852" w:rsidP="003A3A61">
            <w:pPr>
              <w:spacing w:after="0" w:line="240" w:lineRule="auto"/>
              <w:rPr>
                <w:rFonts w:eastAsia="Times New Roman" w:cstheme="minorHAnsi"/>
                <w:color w:val="000000"/>
                <w:lang w:eastAsia="pl-PL"/>
              </w:rPr>
            </w:pPr>
          </w:p>
        </w:tc>
      </w:tr>
      <w:tr w:rsidR="00F2342A" w:rsidRPr="00BF232D" w14:paraId="10505B8D" w14:textId="77777777" w:rsidTr="005A03C5">
        <w:trPr>
          <w:trHeight w:val="573"/>
          <w:jc w:val="center"/>
        </w:trPr>
        <w:tc>
          <w:tcPr>
            <w:tcW w:w="2445" w:type="pct"/>
            <w:gridSpan w:val="4"/>
            <w:tcBorders>
              <w:right w:val="single" w:sz="4" w:space="0" w:color="auto"/>
            </w:tcBorders>
            <w:shd w:val="clear" w:color="auto" w:fill="A6A6A6" w:themeFill="background1" w:themeFillShade="A6"/>
            <w:vAlign w:val="center"/>
          </w:tcPr>
          <w:p w14:paraId="587F67E0" w14:textId="77777777" w:rsidR="00F2342A" w:rsidRPr="00BF232D" w:rsidRDefault="00F2342A" w:rsidP="003A3A61">
            <w:pPr>
              <w:spacing w:after="0" w:line="240" w:lineRule="auto"/>
              <w:rPr>
                <w:rFonts w:eastAsia="Times New Roman" w:cstheme="minorHAnsi"/>
                <w:lang w:eastAsia="pl-PL"/>
              </w:rPr>
            </w:pPr>
          </w:p>
        </w:tc>
        <w:tc>
          <w:tcPr>
            <w:tcW w:w="1795" w:type="pct"/>
            <w:gridSpan w:val="3"/>
            <w:tcBorders>
              <w:top w:val="double" w:sz="4" w:space="0" w:color="auto"/>
              <w:left w:val="double" w:sz="4" w:space="0" w:color="auto"/>
              <w:bottom w:val="single" w:sz="4" w:space="0" w:color="auto"/>
              <w:right w:val="double" w:sz="4" w:space="0" w:color="auto"/>
            </w:tcBorders>
            <w:vAlign w:val="center"/>
          </w:tcPr>
          <w:p w14:paraId="466A2946" w14:textId="3CF497F4" w:rsidR="00F2342A" w:rsidRPr="00BF232D" w:rsidRDefault="00F2342A" w:rsidP="003A3A61">
            <w:pPr>
              <w:spacing w:after="0" w:line="240" w:lineRule="auto"/>
              <w:rPr>
                <w:rFonts w:eastAsia="Times New Roman" w:cstheme="minorHAnsi"/>
                <w:i/>
                <w:color w:val="000000"/>
                <w:lang w:eastAsia="pl-PL"/>
              </w:rPr>
            </w:pPr>
            <w:r w:rsidRPr="00F2342A">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60" w:type="pct"/>
            <w:tcBorders>
              <w:top w:val="double" w:sz="4" w:space="0" w:color="auto"/>
              <w:left w:val="double" w:sz="4" w:space="0" w:color="auto"/>
              <w:bottom w:val="single" w:sz="4" w:space="0" w:color="auto"/>
              <w:right w:val="double" w:sz="4" w:space="0" w:color="auto"/>
            </w:tcBorders>
            <w:vAlign w:val="center"/>
          </w:tcPr>
          <w:p w14:paraId="35539358" w14:textId="4FF0FBB0" w:rsidR="00F2342A" w:rsidRPr="00BF232D" w:rsidRDefault="00F2342A" w:rsidP="003A3A61">
            <w:pPr>
              <w:spacing w:after="0" w:line="240" w:lineRule="auto"/>
              <w:rPr>
                <w:rFonts w:eastAsia="Times New Roman" w:cstheme="minorHAnsi"/>
                <w:b/>
                <w:i/>
                <w:color w:val="000000"/>
                <w:lang w:eastAsia="pl-PL"/>
              </w:rPr>
            </w:pPr>
            <w:r>
              <w:rPr>
                <w:rFonts w:eastAsia="Times New Roman" w:cstheme="minorHAnsi"/>
                <w:b/>
                <w:i/>
                <w:color w:val="000000"/>
                <w:lang w:eastAsia="pl-PL"/>
              </w:rPr>
              <w:t>………….……</w:t>
            </w:r>
          </w:p>
          <w:p w14:paraId="62487228" w14:textId="77777777" w:rsidR="00F2342A" w:rsidRPr="00BF232D" w:rsidRDefault="00F2342A"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0224C7BB" w14:textId="77777777" w:rsidTr="005A03C5">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75D4DCBA" w14:textId="6C56DA34" w:rsidR="003A3A61" w:rsidRPr="00BF232D" w:rsidRDefault="00F2342A" w:rsidP="003A3A61">
            <w:pPr>
              <w:widowControl w:val="0"/>
              <w:suppressAutoHyphens/>
              <w:spacing w:after="0" w:line="240" w:lineRule="auto"/>
              <w:rPr>
                <w:rFonts w:eastAsia="Times New Roman" w:cstheme="minorHAnsi"/>
                <w:i/>
                <w:color w:val="000000"/>
                <w:lang w:eastAsia="pl-PL"/>
              </w:rPr>
            </w:pPr>
            <w:r w:rsidRPr="00F2342A">
              <w:rPr>
                <w:rFonts w:eastAsia="Times New Roman" w:cstheme="minorHAnsi"/>
                <w:i/>
                <w:color w:val="000000"/>
                <w:lang w:eastAsia="pl-PL"/>
              </w:rPr>
              <w:t>Wartość</w:t>
            </w:r>
            <w:r w:rsidR="003A3A61" w:rsidRPr="00BF232D">
              <w:rPr>
                <w:rFonts w:eastAsia="Times New Roman" w:cstheme="minorHAnsi"/>
                <w:i/>
                <w:color w:val="000000"/>
                <w:lang w:eastAsia="pl-PL"/>
              </w:rPr>
              <w:t xml:space="preserve"> całkowita oferty w danej części zamówienia brutto słownie:</w:t>
            </w:r>
          </w:p>
        </w:tc>
      </w:tr>
      <w:tr w:rsidR="003A3A61" w:rsidRPr="00BF232D" w14:paraId="18777C6A" w14:textId="77777777" w:rsidTr="005A03C5">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580F03A9"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530C431C"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681AF3AB"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6D02DB5F"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5F05240A"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6344805A"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6C10841F" w14:textId="77777777" w:rsidR="009F38EA" w:rsidRDefault="009F38EA" w:rsidP="00613AA4">
      <w:pPr>
        <w:pStyle w:val="Akapitzlist"/>
        <w:autoSpaceDE w:val="0"/>
        <w:autoSpaceDN w:val="0"/>
        <w:adjustRightInd w:val="0"/>
        <w:spacing w:after="0" w:line="240" w:lineRule="auto"/>
        <w:rPr>
          <w:rFonts w:eastAsia="Times New Roman" w:cstheme="minorHAnsi"/>
          <w:b/>
          <w:lang w:eastAsia="x-none"/>
        </w:rPr>
      </w:pPr>
    </w:p>
    <w:p w14:paraId="50A98203" w14:textId="77777777" w:rsidR="009F38EA" w:rsidRDefault="009F38EA" w:rsidP="00613AA4">
      <w:pPr>
        <w:pStyle w:val="Akapitzlist"/>
        <w:autoSpaceDE w:val="0"/>
        <w:autoSpaceDN w:val="0"/>
        <w:adjustRightInd w:val="0"/>
        <w:spacing w:after="0" w:line="240" w:lineRule="auto"/>
        <w:rPr>
          <w:rFonts w:eastAsia="Times New Roman" w:cstheme="minorHAnsi"/>
          <w:b/>
          <w:lang w:eastAsia="x-none"/>
        </w:rPr>
      </w:pPr>
    </w:p>
    <w:p w14:paraId="2170F7BE"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05DCFB5C"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09A3A8E7"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5F5D3E36" w14:textId="77777777" w:rsidR="00727F1E" w:rsidRDefault="00727F1E" w:rsidP="00613AA4">
      <w:pPr>
        <w:pStyle w:val="Akapitzlist"/>
        <w:autoSpaceDE w:val="0"/>
        <w:autoSpaceDN w:val="0"/>
        <w:adjustRightInd w:val="0"/>
        <w:spacing w:after="0" w:line="240" w:lineRule="auto"/>
        <w:rPr>
          <w:rFonts w:eastAsia="Times New Roman" w:cstheme="minorHAnsi"/>
          <w:b/>
          <w:lang w:eastAsia="x-none"/>
        </w:rPr>
      </w:pPr>
    </w:p>
    <w:p w14:paraId="55FCEC0A"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tbl>
      <w:tblPr>
        <w:tblW w:w="4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2"/>
        <w:gridCol w:w="763"/>
        <w:gridCol w:w="3257"/>
        <w:gridCol w:w="901"/>
        <w:gridCol w:w="1677"/>
        <w:gridCol w:w="1782"/>
        <w:gridCol w:w="883"/>
        <w:gridCol w:w="1536"/>
      </w:tblGrid>
      <w:tr w:rsidR="004E63CD" w:rsidRPr="00BF232D" w14:paraId="60F797E6" w14:textId="77777777" w:rsidTr="00FE13E2">
        <w:trPr>
          <w:jc w:val="center"/>
        </w:trPr>
        <w:tc>
          <w:tcPr>
            <w:tcW w:w="866" w:type="pct"/>
            <w:vMerge w:val="restart"/>
            <w:vAlign w:val="center"/>
          </w:tcPr>
          <w:p w14:paraId="3AECAFEC" w14:textId="2D8C9B21"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3</w:t>
            </w:r>
          </w:p>
        </w:tc>
        <w:tc>
          <w:tcPr>
            <w:tcW w:w="292" w:type="pct"/>
            <w:vMerge w:val="restart"/>
            <w:vAlign w:val="center"/>
          </w:tcPr>
          <w:p w14:paraId="2525BA2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47" w:type="pct"/>
            <w:vMerge w:val="restart"/>
            <w:vAlign w:val="center"/>
          </w:tcPr>
          <w:p w14:paraId="3363B766"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137F8B3D" w14:textId="77777777" w:rsidR="004E63CD" w:rsidRPr="00BF232D" w:rsidRDefault="004E63CD" w:rsidP="008550D0">
            <w:pPr>
              <w:spacing w:after="0" w:line="240" w:lineRule="auto"/>
              <w:rPr>
                <w:rFonts w:eastAsia="Times New Roman" w:cstheme="minorHAnsi"/>
                <w:b/>
                <w:color w:val="000000"/>
                <w:lang w:eastAsia="pl-PL"/>
              </w:rPr>
            </w:pPr>
          </w:p>
        </w:tc>
        <w:tc>
          <w:tcPr>
            <w:tcW w:w="2595" w:type="pct"/>
            <w:gridSpan w:val="5"/>
            <w:vAlign w:val="center"/>
          </w:tcPr>
          <w:p w14:paraId="1F0D6C11"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A0832" w:rsidRPr="00BF232D" w14:paraId="19E33B0E" w14:textId="77777777" w:rsidTr="00FE13E2">
        <w:trPr>
          <w:jc w:val="center"/>
        </w:trPr>
        <w:tc>
          <w:tcPr>
            <w:tcW w:w="866" w:type="pct"/>
            <w:vMerge/>
            <w:vAlign w:val="center"/>
          </w:tcPr>
          <w:p w14:paraId="158B3696" w14:textId="77777777" w:rsidR="007A0832" w:rsidRPr="00BF232D" w:rsidRDefault="007A0832" w:rsidP="008550D0">
            <w:pPr>
              <w:spacing w:after="0" w:line="240" w:lineRule="auto"/>
              <w:rPr>
                <w:rFonts w:eastAsia="Times New Roman" w:cstheme="minorHAnsi"/>
                <w:color w:val="000000"/>
                <w:lang w:eastAsia="pl-PL"/>
              </w:rPr>
            </w:pPr>
          </w:p>
        </w:tc>
        <w:tc>
          <w:tcPr>
            <w:tcW w:w="292" w:type="pct"/>
            <w:vMerge/>
            <w:vAlign w:val="center"/>
          </w:tcPr>
          <w:p w14:paraId="18B9DEC7" w14:textId="77777777" w:rsidR="007A0832" w:rsidRPr="00BF232D" w:rsidRDefault="007A0832" w:rsidP="008550D0">
            <w:pPr>
              <w:spacing w:after="0" w:line="240" w:lineRule="auto"/>
              <w:rPr>
                <w:rFonts w:eastAsia="Times New Roman" w:cstheme="minorHAnsi"/>
                <w:color w:val="000000"/>
                <w:lang w:eastAsia="pl-PL"/>
              </w:rPr>
            </w:pPr>
          </w:p>
        </w:tc>
        <w:tc>
          <w:tcPr>
            <w:tcW w:w="1247" w:type="pct"/>
            <w:vMerge/>
            <w:vAlign w:val="center"/>
          </w:tcPr>
          <w:p w14:paraId="2DA43A4E" w14:textId="77777777" w:rsidR="007A0832" w:rsidRPr="00BF232D" w:rsidRDefault="007A0832" w:rsidP="008550D0">
            <w:pPr>
              <w:spacing w:after="0" w:line="240" w:lineRule="auto"/>
              <w:rPr>
                <w:rFonts w:eastAsia="Times New Roman" w:cstheme="minorHAnsi"/>
                <w:color w:val="000000"/>
                <w:lang w:eastAsia="pl-PL"/>
              </w:rPr>
            </w:pPr>
          </w:p>
        </w:tc>
        <w:tc>
          <w:tcPr>
            <w:tcW w:w="345" w:type="pct"/>
            <w:vAlign w:val="center"/>
          </w:tcPr>
          <w:p w14:paraId="105D9D27" w14:textId="77777777" w:rsidR="007A0832" w:rsidRPr="00BF232D" w:rsidRDefault="007A0832"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642" w:type="pct"/>
            <w:vAlign w:val="center"/>
          </w:tcPr>
          <w:p w14:paraId="72629A56" w14:textId="77777777" w:rsidR="007A0832" w:rsidRPr="00BF232D" w:rsidRDefault="007A0832"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82" w:type="pct"/>
            <w:vAlign w:val="center"/>
          </w:tcPr>
          <w:p w14:paraId="4BC7C5C9" w14:textId="4D7EBFCB" w:rsidR="007A0832" w:rsidRPr="00BF232D" w:rsidRDefault="007A0832" w:rsidP="007A0832">
            <w:pPr>
              <w:spacing w:after="0" w:line="240" w:lineRule="auto"/>
              <w:ind w:left="171" w:hanging="171"/>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38" w:type="pct"/>
            <w:vAlign w:val="center"/>
          </w:tcPr>
          <w:p w14:paraId="7982DBEE"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49FB8344" w14:textId="2C3C3CE3" w:rsidR="007A0832"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589" w:type="pct"/>
            <w:vAlign w:val="center"/>
          </w:tcPr>
          <w:p w14:paraId="600AD03A" w14:textId="6C36442A" w:rsidR="007A0832" w:rsidRPr="00BF232D" w:rsidRDefault="007A0832"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E63CD" w:rsidRPr="00BF232D" w14:paraId="631B1993" w14:textId="77777777" w:rsidTr="00FE13E2">
        <w:trPr>
          <w:jc w:val="center"/>
        </w:trPr>
        <w:tc>
          <w:tcPr>
            <w:tcW w:w="866" w:type="pct"/>
            <w:shd w:val="clear" w:color="auto" w:fill="D9D9D9"/>
            <w:vAlign w:val="center"/>
          </w:tcPr>
          <w:p w14:paraId="3D5D56D6" w14:textId="77777777" w:rsidR="004E63CD" w:rsidRPr="00BF232D" w:rsidRDefault="004E63CD" w:rsidP="008550D0">
            <w:pPr>
              <w:spacing w:after="0" w:line="240" w:lineRule="auto"/>
              <w:rPr>
                <w:rFonts w:eastAsia="Times New Roman" w:cstheme="minorHAnsi"/>
                <w:color w:val="000000"/>
                <w:lang w:eastAsia="pl-PL"/>
              </w:rPr>
            </w:pPr>
          </w:p>
        </w:tc>
        <w:tc>
          <w:tcPr>
            <w:tcW w:w="292" w:type="pct"/>
            <w:shd w:val="clear" w:color="auto" w:fill="D9D9D9"/>
            <w:vAlign w:val="center"/>
          </w:tcPr>
          <w:p w14:paraId="40D925E9" w14:textId="77777777" w:rsidR="004E63CD" w:rsidRPr="00BF232D" w:rsidRDefault="004E63CD" w:rsidP="008550D0">
            <w:pPr>
              <w:spacing w:after="0" w:line="240" w:lineRule="auto"/>
              <w:rPr>
                <w:rFonts w:eastAsia="Times New Roman" w:cstheme="minorHAnsi"/>
                <w:color w:val="000000"/>
                <w:lang w:eastAsia="pl-PL"/>
              </w:rPr>
            </w:pPr>
          </w:p>
        </w:tc>
        <w:tc>
          <w:tcPr>
            <w:tcW w:w="1591" w:type="pct"/>
            <w:gridSpan w:val="2"/>
            <w:shd w:val="clear" w:color="auto" w:fill="D9D9D9"/>
            <w:vAlign w:val="center"/>
          </w:tcPr>
          <w:p w14:paraId="65903123" w14:textId="77777777" w:rsidR="004E63CD" w:rsidRPr="00BF232D" w:rsidRDefault="004E63CD" w:rsidP="008550D0">
            <w:pPr>
              <w:spacing w:after="0" w:line="240" w:lineRule="auto"/>
              <w:rPr>
                <w:rFonts w:eastAsia="Times New Roman" w:cstheme="minorHAnsi"/>
                <w:color w:val="000000"/>
                <w:lang w:eastAsia="pl-PL"/>
              </w:rPr>
            </w:pPr>
          </w:p>
        </w:tc>
        <w:tc>
          <w:tcPr>
            <w:tcW w:w="2250" w:type="pct"/>
            <w:gridSpan w:val="4"/>
            <w:shd w:val="clear" w:color="auto" w:fill="D9D9D9"/>
            <w:vAlign w:val="center"/>
          </w:tcPr>
          <w:p w14:paraId="67B9EF38"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7A0832" w:rsidRPr="00BF232D" w14:paraId="20368CC0" w14:textId="77777777" w:rsidTr="00FE13E2">
        <w:trPr>
          <w:trHeight w:val="573"/>
          <w:jc w:val="center"/>
        </w:trPr>
        <w:tc>
          <w:tcPr>
            <w:tcW w:w="866" w:type="pct"/>
            <w:vMerge w:val="restart"/>
            <w:vAlign w:val="center"/>
          </w:tcPr>
          <w:p w14:paraId="21B0FB44" w14:textId="77777777" w:rsidR="007A0832" w:rsidRPr="00BF232D" w:rsidRDefault="007A0832" w:rsidP="003A3A61">
            <w:pPr>
              <w:spacing w:after="0" w:line="240" w:lineRule="auto"/>
              <w:rPr>
                <w:rFonts w:eastAsia="Times New Roman" w:cstheme="minorHAnsi"/>
                <w:b/>
                <w:bCs/>
                <w:lang w:eastAsia="pl-PL"/>
              </w:rPr>
            </w:pPr>
          </w:p>
          <w:p w14:paraId="1DA41188" w14:textId="489D6B17" w:rsidR="007A0832" w:rsidRPr="00BF232D" w:rsidRDefault="007A0832"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3</w:t>
            </w:r>
          </w:p>
          <w:p w14:paraId="3A41603B" w14:textId="77777777" w:rsidR="007A0832" w:rsidRPr="00BF232D" w:rsidRDefault="007A0832" w:rsidP="003A3A61">
            <w:pPr>
              <w:spacing w:after="0" w:line="240" w:lineRule="auto"/>
              <w:rPr>
                <w:rFonts w:eastAsia="Times New Roman" w:cstheme="minorHAnsi"/>
                <w:b/>
                <w:bCs/>
                <w:lang w:eastAsia="pl-PL"/>
              </w:rPr>
            </w:pPr>
          </w:p>
        </w:tc>
        <w:tc>
          <w:tcPr>
            <w:tcW w:w="292" w:type="pct"/>
            <w:tcBorders>
              <w:top w:val="single" w:sz="4" w:space="0" w:color="000000"/>
              <w:left w:val="single" w:sz="4" w:space="0" w:color="000000"/>
              <w:bottom w:val="single" w:sz="4" w:space="0" w:color="000000"/>
            </w:tcBorders>
            <w:shd w:val="clear" w:color="auto" w:fill="FFFFFF"/>
            <w:vAlign w:val="center"/>
          </w:tcPr>
          <w:p w14:paraId="79157865" w14:textId="043BC58C" w:rsidR="007A0832" w:rsidRPr="00BF232D" w:rsidRDefault="007A0832" w:rsidP="003A3A61">
            <w:pPr>
              <w:spacing w:after="0" w:line="240" w:lineRule="auto"/>
              <w:rPr>
                <w:rFonts w:eastAsia="Times New Roman" w:cstheme="minorHAnsi"/>
                <w:b/>
                <w:bCs/>
                <w:lang w:eastAsia="pl-PL"/>
              </w:rPr>
            </w:pPr>
            <w:r w:rsidRPr="000B7D55">
              <w:rPr>
                <w:rFonts w:eastAsia="Times New Roman" w:cs="Calibri"/>
                <w:bCs/>
                <w:sz w:val="18"/>
                <w:szCs w:val="18"/>
              </w:rPr>
              <w:t>1.</w:t>
            </w:r>
          </w:p>
        </w:tc>
        <w:tc>
          <w:tcPr>
            <w:tcW w:w="1247" w:type="pct"/>
            <w:tcBorders>
              <w:top w:val="single" w:sz="4" w:space="0" w:color="000000"/>
              <w:left w:val="single" w:sz="8" w:space="0" w:color="000000"/>
              <w:bottom w:val="single" w:sz="4" w:space="0" w:color="000000"/>
              <w:right w:val="single" w:sz="8" w:space="0" w:color="000000"/>
            </w:tcBorders>
            <w:shd w:val="clear" w:color="auto" w:fill="FFFFFF"/>
            <w:vAlign w:val="bottom"/>
          </w:tcPr>
          <w:p w14:paraId="47B8A70A" w14:textId="4DA18810" w:rsidR="007A0832" w:rsidRPr="00A1340D" w:rsidRDefault="007A0832" w:rsidP="00B15852">
            <w:pPr>
              <w:spacing w:after="0" w:line="240" w:lineRule="auto"/>
              <w:rPr>
                <w:rFonts w:ascii="Calibri" w:hAnsi="Calibri" w:cs="Calibri"/>
                <w:color w:val="000000"/>
                <w:sz w:val="20"/>
                <w:szCs w:val="20"/>
              </w:rPr>
            </w:pPr>
            <w:r>
              <w:rPr>
                <w:rFonts w:eastAsia="Times New Roman" w:cs="Calibri"/>
                <w:bCs/>
                <w:sz w:val="18"/>
                <w:szCs w:val="18"/>
              </w:rPr>
              <w:t>D</w:t>
            </w:r>
            <w:r w:rsidR="00B15852">
              <w:rPr>
                <w:rFonts w:eastAsia="Times New Roman" w:cs="Calibri"/>
                <w:bCs/>
                <w:sz w:val="18"/>
                <w:szCs w:val="18"/>
              </w:rPr>
              <w:t xml:space="preserve">ysk zewnętrzny </w:t>
            </w:r>
            <w:r>
              <w:rPr>
                <w:rFonts w:eastAsia="Times New Roman" w:cs="Calibri"/>
                <w:bCs/>
                <w:sz w:val="18"/>
                <w:szCs w:val="18"/>
              </w:rPr>
              <w:t xml:space="preserve"> (10.1 info dla zamawiającego)</w:t>
            </w:r>
          </w:p>
        </w:tc>
        <w:tc>
          <w:tcPr>
            <w:tcW w:w="345" w:type="pct"/>
            <w:tcBorders>
              <w:top w:val="single" w:sz="4" w:space="0" w:color="000000"/>
              <w:left w:val="single" w:sz="4" w:space="0" w:color="000000"/>
              <w:bottom w:val="single" w:sz="4" w:space="0" w:color="000000"/>
            </w:tcBorders>
            <w:shd w:val="clear" w:color="auto" w:fill="FFFFFF"/>
            <w:vAlign w:val="center"/>
          </w:tcPr>
          <w:p w14:paraId="11ECF74A" w14:textId="65F8875C" w:rsidR="007A0832" w:rsidRPr="00BF232D" w:rsidRDefault="007A0832" w:rsidP="003A3A61">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642" w:type="pct"/>
            <w:vAlign w:val="center"/>
          </w:tcPr>
          <w:p w14:paraId="4AD77E64" w14:textId="77777777" w:rsidR="007A0832" w:rsidRPr="00BF232D" w:rsidRDefault="007A0832" w:rsidP="003A3A61">
            <w:pPr>
              <w:spacing w:after="0" w:line="240" w:lineRule="auto"/>
              <w:rPr>
                <w:rFonts w:eastAsia="Times New Roman" w:cstheme="minorHAnsi"/>
                <w:color w:val="000000"/>
                <w:lang w:eastAsia="pl-PL"/>
              </w:rPr>
            </w:pPr>
          </w:p>
        </w:tc>
        <w:tc>
          <w:tcPr>
            <w:tcW w:w="682" w:type="pct"/>
            <w:vAlign w:val="center"/>
          </w:tcPr>
          <w:p w14:paraId="4818981F" w14:textId="77777777" w:rsidR="007A0832" w:rsidRPr="00BF232D" w:rsidRDefault="007A0832" w:rsidP="003A3A61">
            <w:pPr>
              <w:spacing w:after="0" w:line="240" w:lineRule="auto"/>
              <w:rPr>
                <w:rFonts w:eastAsia="Times New Roman" w:cstheme="minorHAnsi"/>
                <w:color w:val="000000"/>
                <w:lang w:eastAsia="pl-PL"/>
              </w:rPr>
            </w:pPr>
          </w:p>
        </w:tc>
        <w:tc>
          <w:tcPr>
            <w:tcW w:w="338" w:type="pct"/>
            <w:vAlign w:val="center"/>
          </w:tcPr>
          <w:p w14:paraId="7290B646" w14:textId="77777777" w:rsidR="007A0832" w:rsidRPr="00BF232D" w:rsidRDefault="007A0832" w:rsidP="003A3A61">
            <w:pPr>
              <w:spacing w:after="0" w:line="240" w:lineRule="auto"/>
              <w:rPr>
                <w:rFonts w:eastAsia="Times New Roman" w:cstheme="minorHAnsi"/>
                <w:color w:val="000000"/>
                <w:lang w:eastAsia="pl-PL"/>
              </w:rPr>
            </w:pPr>
          </w:p>
        </w:tc>
        <w:tc>
          <w:tcPr>
            <w:tcW w:w="589" w:type="pct"/>
            <w:vAlign w:val="center"/>
          </w:tcPr>
          <w:p w14:paraId="0201F592"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5242D031" w14:textId="77777777" w:rsidTr="00FE13E2">
        <w:trPr>
          <w:trHeight w:val="573"/>
          <w:jc w:val="center"/>
        </w:trPr>
        <w:tc>
          <w:tcPr>
            <w:tcW w:w="866" w:type="pct"/>
            <w:vMerge/>
            <w:vAlign w:val="center"/>
          </w:tcPr>
          <w:p w14:paraId="67C269C2" w14:textId="77777777" w:rsidR="007A0832" w:rsidRPr="00BF232D" w:rsidRDefault="007A0832" w:rsidP="003A3A61">
            <w:pPr>
              <w:spacing w:after="0" w:line="240" w:lineRule="auto"/>
              <w:rPr>
                <w:rFonts w:eastAsia="Times New Roman" w:cstheme="minorHAnsi"/>
                <w:b/>
                <w:bCs/>
                <w:color w:val="000000"/>
                <w:lang w:eastAsia="pl-PL"/>
              </w:rPr>
            </w:pPr>
          </w:p>
        </w:tc>
        <w:tc>
          <w:tcPr>
            <w:tcW w:w="292" w:type="pct"/>
            <w:tcBorders>
              <w:top w:val="single" w:sz="4" w:space="0" w:color="000000"/>
              <w:left w:val="single" w:sz="4" w:space="0" w:color="000000"/>
              <w:bottom w:val="single" w:sz="4" w:space="0" w:color="000000"/>
            </w:tcBorders>
            <w:shd w:val="clear" w:color="auto" w:fill="FFFFFF"/>
            <w:vAlign w:val="center"/>
          </w:tcPr>
          <w:p w14:paraId="28601750" w14:textId="0A6DB768" w:rsidR="007A0832" w:rsidRPr="00BF232D" w:rsidRDefault="007A0832" w:rsidP="003A3A61">
            <w:pPr>
              <w:spacing w:after="0" w:line="240" w:lineRule="auto"/>
              <w:rPr>
                <w:rFonts w:eastAsia="Times New Roman" w:cstheme="minorHAnsi"/>
                <w:b/>
                <w:bCs/>
                <w:lang w:eastAsia="pl-PL"/>
              </w:rPr>
            </w:pPr>
            <w:r>
              <w:rPr>
                <w:rFonts w:eastAsia="Times New Roman" w:cs="Calibri"/>
                <w:bCs/>
                <w:sz w:val="18"/>
                <w:szCs w:val="18"/>
              </w:rPr>
              <w:t>2</w:t>
            </w:r>
          </w:p>
        </w:tc>
        <w:tc>
          <w:tcPr>
            <w:tcW w:w="1247" w:type="pct"/>
            <w:tcBorders>
              <w:top w:val="single" w:sz="4" w:space="0" w:color="000000"/>
              <w:left w:val="single" w:sz="8" w:space="0" w:color="000000"/>
              <w:bottom w:val="single" w:sz="4" w:space="0" w:color="000000"/>
              <w:right w:val="single" w:sz="8" w:space="0" w:color="000000"/>
            </w:tcBorders>
            <w:shd w:val="clear" w:color="auto" w:fill="FFFFFF"/>
            <w:vAlign w:val="bottom"/>
          </w:tcPr>
          <w:p w14:paraId="096B17C1" w14:textId="48ED9BF6" w:rsidR="007A0832" w:rsidRPr="00BF232D" w:rsidRDefault="007A0832" w:rsidP="00B15852">
            <w:pPr>
              <w:spacing w:after="0" w:line="240" w:lineRule="auto"/>
              <w:rPr>
                <w:rFonts w:eastAsia="Times New Roman" w:cstheme="minorHAnsi"/>
                <w:lang w:eastAsia="pl-PL"/>
              </w:rPr>
            </w:pPr>
            <w:r>
              <w:rPr>
                <w:rFonts w:eastAsia="Times New Roman" w:cs="Calibri"/>
                <w:bCs/>
                <w:sz w:val="18"/>
                <w:szCs w:val="18"/>
              </w:rPr>
              <w:t>K</w:t>
            </w:r>
            <w:r w:rsidRPr="000B7D55">
              <w:rPr>
                <w:rFonts w:eastAsia="Times New Roman" w:cs="Calibri"/>
                <w:bCs/>
                <w:sz w:val="18"/>
                <w:szCs w:val="18"/>
              </w:rPr>
              <w:t xml:space="preserve">lawiatura bezprzewodowa </w:t>
            </w:r>
            <w:r>
              <w:rPr>
                <w:rFonts w:eastAsia="Times New Roman" w:cs="Calibri"/>
                <w:bCs/>
                <w:sz w:val="18"/>
                <w:szCs w:val="18"/>
              </w:rPr>
              <w:t>(10.1 info dla zamawiającego)</w:t>
            </w:r>
          </w:p>
        </w:tc>
        <w:tc>
          <w:tcPr>
            <w:tcW w:w="345" w:type="pct"/>
            <w:tcBorders>
              <w:top w:val="single" w:sz="4" w:space="0" w:color="000000"/>
              <w:left w:val="single" w:sz="4" w:space="0" w:color="000000"/>
              <w:bottom w:val="single" w:sz="4" w:space="0" w:color="000000"/>
            </w:tcBorders>
            <w:shd w:val="clear" w:color="auto" w:fill="FFFFFF"/>
            <w:vAlign w:val="center"/>
          </w:tcPr>
          <w:p w14:paraId="6C7B09B9" w14:textId="60254D23" w:rsidR="007A0832" w:rsidRPr="00BF232D" w:rsidRDefault="007A0832" w:rsidP="003A3A61">
            <w:pPr>
              <w:spacing w:after="0" w:line="240" w:lineRule="auto"/>
              <w:rPr>
                <w:rFonts w:cstheme="minorHAnsi"/>
                <w:color w:val="FF0000"/>
              </w:rPr>
            </w:pPr>
            <w:r w:rsidRPr="000B7D55">
              <w:rPr>
                <w:rFonts w:eastAsia="Times New Roman" w:cs="Calibri"/>
                <w:bCs/>
                <w:sz w:val="18"/>
                <w:szCs w:val="18"/>
              </w:rPr>
              <w:t>1</w:t>
            </w:r>
          </w:p>
        </w:tc>
        <w:tc>
          <w:tcPr>
            <w:tcW w:w="642" w:type="pct"/>
            <w:vAlign w:val="center"/>
          </w:tcPr>
          <w:p w14:paraId="4730EA67" w14:textId="77777777" w:rsidR="007A0832" w:rsidRPr="00BF232D" w:rsidRDefault="007A0832" w:rsidP="003A3A61">
            <w:pPr>
              <w:spacing w:after="0" w:line="240" w:lineRule="auto"/>
              <w:rPr>
                <w:rFonts w:eastAsia="Times New Roman" w:cstheme="minorHAnsi"/>
                <w:color w:val="000000"/>
                <w:lang w:eastAsia="pl-PL"/>
              </w:rPr>
            </w:pPr>
          </w:p>
        </w:tc>
        <w:tc>
          <w:tcPr>
            <w:tcW w:w="682" w:type="pct"/>
            <w:vAlign w:val="center"/>
          </w:tcPr>
          <w:p w14:paraId="3A9D5659" w14:textId="77777777" w:rsidR="007A0832" w:rsidRPr="00BF232D" w:rsidRDefault="007A0832" w:rsidP="003A3A61">
            <w:pPr>
              <w:spacing w:after="0" w:line="240" w:lineRule="auto"/>
              <w:rPr>
                <w:rFonts w:eastAsia="Times New Roman" w:cstheme="minorHAnsi"/>
                <w:color w:val="000000"/>
                <w:lang w:eastAsia="pl-PL"/>
              </w:rPr>
            </w:pPr>
          </w:p>
        </w:tc>
        <w:tc>
          <w:tcPr>
            <w:tcW w:w="338" w:type="pct"/>
            <w:vAlign w:val="center"/>
          </w:tcPr>
          <w:p w14:paraId="41066182" w14:textId="77777777" w:rsidR="007A0832" w:rsidRPr="00BF232D" w:rsidRDefault="007A0832" w:rsidP="003A3A61">
            <w:pPr>
              <w:spacing w:after="0" w:line="240" w:lineRule="auto"/>
              <w:rPr>
                <w:rFonts w:eastAsia="Times New Roman" w:cstheme="minorHAnsi"/>
                <w:color w:val="000000"/>
                <w:lang w:eastAsia="pl-PL"/>
              </w:rPr>
            </w:pPr>
          </w:p>
        </w:tc>
        <w:tc>
          <w:tcPr>
            <w:tcW w:w="589" w:type="pct"/>
            <w:vAlign w:val="center"/>
          </w:tcPr>
          <w:p w14:paraId="658FA1E6"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3EB69805" w14:textId="77777777" w:rsidTr="00FE13E2">
        <w:trPr>
          <w:trHeight w:val="573"/>
          <w:jc w:val="center"/>
        </w:trPr>
        <w:tc>
          <w:tcPr>
            <w:tcW w:w="866" w:type="pct"/>
            <w:vMerge/>
            <w:vAlign w:val="center"/>
          </w:tcPr>
          <w:p w14:paraId="5BDDC487" w14:textId="77777777" w:rsidR="007A0832" w:rsidRPr="00BF232D" w:rsidRDefault="007A0832" w:rsidP="003A3A61">
            <w:pPr>
              <w:spacing w:after="0" w:line="240" w:lineRule="auto"/>
              <w:rPr>
                <w:rFonts w:eastAsia="Times New Roman" w:cstheme="minorHAnsi"/>
                <w:b/>
                <w:bCs/>
                <w:color w:val="000000"/>
                <w:lang w:eastAsia="pl-PL"/>
              </w:rPr>
            </w:pPr>
          </w:p>
        </w:tc>
        <w:tc>
          <w:tcPr>
            <w:tcW w:w="292" w:type="pct"/>
            <w:tcBorders>
              <w:top w:val="single" w:sz="4" w:space="0" w:color="000000"/>
              <w:left w:val="single" w:sz="4" w:space="0" w:color="000000"/>
              <w:bottom w:val="single" w:sz="4" w:space="0" w:color="000000"/>
            </w:tcBorders>
            <w:shd w:val="clear" w:color="auto" w:fill="FFFFFF"/>
            <w:vAlign w:val="center"/>
          </w:tcPr>
          <w:p w14:paraId="65C96248" w14:textId="120D33A6" w:rsidR="007A0832" w:rsidRPr="000B7D55" w:rsidRDefault="007A0832" w:rsidP="003A3A61">
            <w:pPr>
              <w:spacing w:after="0" w:line="240" w:lineRule="auto"/>
              <w:rPr>
                <w:rFonts w:eastAsia="Times New Roman" w:cs="Calibri"/>
                <w:bCs/>
                <w:sz w:val="18"/>
                <w:szCs w:val="18"/>
              </w:rPr>
            </w:pPr>
            <w:r>
              <w:rPr>
                <w:rFonts w:eastAsia="Times New Roman" w:cs="Calibri"/>
                <w:bCs/>
                <w:sz w:val="18"/>
                <w:szCs w:val="18"/>
              </w:rPr>
              <w:t>3</w:t>
            </w:r>
          </w:p>
        </w:tc>
        <w:tc>
          <w:tcPr>
            <w:tcW w:w="1247" w:type="pct"/>
            <w:tcBorders>
              <w:top w:val="single" w:sz="4" w:space="0" w:color="000000"/>
              <w:left w:val="single" w:sz="8" w:space="0" w:color="000000"/>
              <w:bottom w:val="single" w:sz="4" w:space="0" w:color="000000"/>
              <w:right w:val="single" w:sz="8" w:space="0" w:color="000000"/>
            </w:tcBorders>
            <w:shd w:val="clear" w:color="auto" w:fill="FFFFFF"/>
            <w:vAlign w:val="bottom"/>
          </w:tcPr>
          <w:p w14:paraId="79CC4BEE" w14:textId="4E586259" w:rsidR="007A0832" w:rsidRPr="000B7D55" w:rsidRDefault="007A0832" w:rsidP="003A3A61">
            <w:pPr>
              <w:spacing w:after="0" w:line="240" w:lineRule="auto"/>
              <w:rPr>
                <w:rFonts w:eastAsia="Times New Roman" w:cs="Calibri"/>
                <w:bCs/>
                <w:sz w:val="18"/>
                <w:szCs w:val="18"/>
              </w:rPr>
            </w:pPr>
            <w:r>
              <w:rPr>
                <w:rFonts w:eastAsia="Times New Roman" w:cs="Calibri"/>
                <w:bCs/>
                <w:sz w:val="18"/>
                <w:szCs w:val="18"/>
              </w:rPr>
              <w:t>M</w:t>
            </w:r>
            <w:r w:rsidRPr="000B7D55">
              <w:rPr>
                <w:rFonts w:eastAsia="Times New Roman" w:cs="Calibri"/>
                <w:bCs/>
                <w:sz w:val="18"/>
                <w:szCs w:val="18"/>
              </w:rPr>
              <w:t>yszka komputerowa</w:t>
            </w:r>
            <w:r>
              <w:rPr>
                <w:rFonts w:eastAsia="Times New Roman" w:cs="Calibri"/>
                <w:bCs/>
                <w:sz w:val="18"/>
                <w:szCs w:val="18"/>
              </w:rPr>
              <w:t xml:space="preserve"> (10.1 info dla zamawiającego)</w:t>
            </w:r>
          </w:p>
        </w:tc>
        <w:tc>
          <w:tcPr>
            <w:tcW w:w="345" w:type="pct"/>
            <w:tcBorders>
              <w:top w:val="single" w:sz="4" w:space="0" w:color="000000"/>
              <w:left w:val="single" w:sz="4" w:space="0" w:color="000000"/>
              <w:bottom w:val="single" w:sz="4" w:space="0" w:color="000000"/>
            </w:tcBorders>
            <w:shd w:val="clear" w:color="auto" w:fill="FFFFFF"/>
            <w:vAlign w:val="center"/>
          </w:tcPr>
          <w:p w14:paraId="2D89D941" w14:textId="06255F9F" w:rsidR="007A0832" w:rsidRPr="000B7D55" w:rsidRDefault="007A0832" w:rsidP="003A3A61">
            <w:pPr>
              <w:spacing w:after="0" w:line="240" w:lineRule="auto"/>
              <w:rPr>
                <w:rFonts w:eastAsia="Times New Roman" w:cs="Calibri"/>
                <w:bCs/>
                <w:sz w:val="18"/>
                <w:szCs w:val="18"/>
              </w:rPr>
            </w:pPr>
            <w:r w:rsidRPr="000B7D55">
              <w:rPr>
                <w:rFonts w:eastAsia="Times New Roman" w:cs="Calibri"/>
                <w:bCs/>
                <w:sz w:val="18"/>
                <w:szCs w:val="18"/>
              </w:rPr>
              <w:t>3</w:t>
            </w:r>
          </w:p>
        </w:tc>
        <w:tc>
          <w:tcPr>
            <w:tcW w:w="642" w:type="pct"/>
            <w:vAlign w:val="center"/>
          </w:tcPr>
          <w:p w14:paraId="1C606CC1" w14:textId="77777777" w:rsidR="007A0832" w:rsidRPr="00BF232D" w:rsidRDefault="007A0832" w:rsidP="003A3A61">
            <w:pPr>
              <w:spacing w:after="0" w:line="240" w:lineRule="auto"/>
              <w:rPr>
                <w:rFonts w:eastAsia="Times New Roman" w:cstheme="minorHAnsi"/>
                <w:color w:val="000000"/>
                <w:lang w:eastAsia="pl-PL"/>
              </w:rPr>
            </w:pPr>
          </w:p>
        </w:tc>
        <w:tc>
          <w:tcPr>
            <w:tcW w:w="682" w:type="pct"/>
            <w:vAlign w:val="center"/>
          </w:tcPr>
          <w:p w14:paraId="3A38EF4C" w14:textId="77777777" w:rsidR="007A0832" w:rsidRPr="00BF232D" w:rsidRDefault="007A0832" w:rsidP="003A3A61">
            <w:pPr>
              <w:spacing w:after="0" w:line="240" w:lineRule="auto"/>
              <w:rPr>
                <w:rFonts w:eastAsia="Times New Roman" w:cstheme="minorHAnsi"/>
                <w:color w:val="000000"/>
                <w:lang w:eastAsia="pl-PL"/>
              </w:rPr>
            </w:pPr>
          </w:p>
        </w:tc>
        <w:tc>
          <w:tcPr>
            <w:tcW w:w="338" w:type="pct"/>
            <w:vAlign w:val="center"/>
          </w:tcPr>
          <w:p w14:paraId="3540FF84" w14:textId="77777777" w:rsidR="007A0832" w:rsidRPr="00BF232D" w:rsidRDefault="007A0832" w:rsidP="003A3A61">
            <w:pPr>
              <w:spacing w:after="0" w:line="240" w:lineRule="auto"/>
              <w:rPr>
                <w:rFonts w:eastAsia="Times New Roman" w:cstheme="minorHAnsi"/>
                <w:color w:val="000000"/>
                <w:lang w:eastAsia="pl-PL"/>
              </w:rPr>
            </w:pPr>
          </w:p>
        </w:tc>
        <w:tc>
          <w:tcPr>
            <w:tcW w:w="589" w:type="pct"/>
            <w:vAlign w:val="center"/>
          </w:tcPr>
          <w:p w14:paraId="59B2E2E0"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2625D1DC" w14:textId="77777777" w:rsidTr="00FE13E2">
        <w:trPr>
          <w:trHeight w:val="573"/>
          <w:jc w:val="center"/>
        </w:trPr>
        <w:tc>
          <w:tcPr>
            <w:tcW w:w="866" w:type="pct"/>
            <w:vMerge/>
            <w:vAlign w:val="center"/>
          </w:tcPr>
          <w:p w14:paraId="0AB267E8" w14:textId="77777777" w:rsidR="007A0832" w:rsidRPr="00BF232D" w:rsidRDefault="007A0832" w:rsidP="003A3A61">
            <w:pPr>
              <w:spacing w:after="0" w:line="240" w:lineRule="auto"/>
              <w:rPr>
                <w:rFonts w:eastAsia="Times New Roman" w:cstheme="minorHAnsi"/>
                <w:b/>
                <w:bCs/>
                <w:color w:val="000000"/>
                <w:lang w:eastAsia="pl-PL"/>
              </w:rPr>
            </w:pPr>
          </w:p>
        </w:tc>
        <w:tc>
          <w:tcPr>
            <w:tcW w:w="292" w:type="pct"/>
            <w:tcBorders>
              <w:top w:val="single" w:sz="4" w:space="0" w:color="000000"/>
              <w:left w:val="single" w:sz="4" w:space="0" w:color="000000"/>
              <w:bottom w:val="single" w:sz="4" w:space="0" w:color="000000"/>
            </w:tcBorders>
            <w:shd w:val="clear" w:color="auto" w:fill="FFFFFF"/>
            <w:vAlign w:val="center"/>
          </w:tcPr>
          <w:p w14:paraId="7948E959" w14:textId="62D20FA1" w:rsidR="007A0832" w:rsidRPr="000B7D55" w:rsidRDefault="007A0832" w:rsidP="003A3A61">
            <w:pPr>
              <w:spacing w:after="0" w:line="240" w:lineRule="auto"/>
              <w:rPr>
                <w:rFonts w:eastAsia="Times New Roman" w:cs="Calibri"/>
                <w:bCs/>
                <w:sz w:val="18"/>
                <w:szCs w:val="18"/>
              </w:rPr>
            </w:pPr>
            <w:r>
              <w:rPr>
                <w:rFonts w:eastAsia="Times New Roman" w:cs="Calibri"/>
                <w:bCs/>
                <w:sz w:val="18"/>
                <w:szCs w:val="18"/>
              </w:rPr>
              <w:t>4</w:t>
            </w:r>
          </w:p>
        </w:tc>
        <w:tc>
          <w:tcPr>
            <w:tcW w:w="1247" w:type="pct"/>
            <w:tcBorders>
              <w:left w:val="single" w:sz="8" w:space="0" w:color="000000"/>
              <w:bottom w:val="single" w:sz="4" w:space="0" w:color="000000"/>
              <w:right w:val="single" w:sz="8" w:space="0" w:color="000000"/>
            </w:tcBorders>
            <w:shd w:val="clear" w:color="auto" w:fill="FFFFFF"/>
            <w:vAlign w:val="bottom"/>
          </w:tcPr>
          <w:p w14:paraId="7D2CF2C4" w14:textId="3B6CA984" w:rsidR="007A0832" w:rsidRPr="000B7D55" w:rsidRDefault="007A0832" w:rsidP="003A3A61">
            <w:pPr>
              <w:spacing w:after="0" w:line="240" w:lineRule="auto"/>
              <w:rPr>
                <w:rFonts w:eastAsia="Times New Roman" w:cs="Calibri"/>
                <w:bCs/>
                <w:sz w:val="18"/>
                <w:szCs w:val="18"/>
              </w:rPr>
            </w:pPr>
            <w:r w:rsidRPr="000B7D55">
              <w:rPr>
                <w:rFonts w:eastAsia="Times New Roman" w:cs="Calibri"/>
                <w:bCs/>
                <w:sz w:val="18"/>
                <w:szCs w:val="18"/>
              </w:rPr>
              <w:t>Nagrywarka zewnętrzna</w:t>
            </w:r>
            <w:r>
              <w:rPr>
                <w:rFonts w:eastAsia="Times New Roman" w:cs="Calibri"/>
                <w:bCs/>
                <w:sz w:val="18"/>
                <w:szCs w:val="18"/>
              </w:rPr>
              <w:t xml:space="preserve"> (10.1 info dla zamawiającego)</w:t>
            </w:r>
          </w:p>
        </w:tc>
        <w:tc>
          <w:tcPr>
            <w:tcW w:w="345" w:type="pct"/>
            <w:tcBorders>
              <w:top w:val="single" w:sz="4" w:space="0" w:color="000000"/>
              <w:left w:val="single" w:sz="4" w:space="0" w:color="000000"/>
              <w:bottom w:val="single" w:sz="4" w:space="0" w:color="000000"/>
            </w:tcBorders>
            <w:shd w:val="clear" w:color="auto" w:fill="FFFFFF"/>
            <w:vAlign w:val="center"/>
          </w:tcPr>
          <w:p w14:paraId="406A37B9" w14:textId="569E67E5" w:rsidR="007A0832" w:rsidRPr="000B7D55" w:rsidRDefault="007A0832" w:rsidP="003A3A61">
            <w:pPr>
              <w:spacing w:after="0" w:line="240" w:lineRule="auto"/>
              <w:rPr>
                <w:rFonts w:eastAsia="Times New Roman" w:cs="Calibri"/>
                <w:bCs/>
                <w:sz w:val="18"/>
                <w:szCs w:val="18"/>
              </w:rPr>
            </w:pPr>
            <w:r w:rsidRPr="000B7D55">
              <w:rPr>
                <w:rFonts w:eastAsia="Times New Roman" w:cs="Calibri"/>
                <w:bCs/>
                <w:sz w:val="18"/>
                <w:szCs w:val="18"/>
              </w:rPr>
              <w:t>10</w:t>
            </w:r>
          </w:p>
        </w:tc>
        <w:tc>
          <w:tcPr>
            <w:tcW w:w="642" w:type="pct"/>
            <w:vAlign w:val="center"/>
          </w:tcPr>
          <w:p w14:paraId="45E88B0D" w14:textId="77777777" w:rsidR="007A0832" w:rsidRPr="00BF232D" w:rsidRDefault="007A0832" w:rsidP="003A3A61">
            <w:pPr>
              <w:spacing w:after="0" w:line="240" w:lineRule="auto"/>
              <w:rPr>
                <w:rFonts w:eastAsia="Times New Roman" w:cstheme="minorHAnsi"/>
                <w:color w:val="000000"/>
                <w:lang w:eastAsia="pl-PL"/>
              </w:rPr>
            </w:pPr>
          </w:p>
        </w:tc>
        <w:tc>
          <w:tcPr>
            <w:tcW w:w="682" w:type="pct"/>
            <w:vAlign w:val="center"/>
          </w:tcPr>
          <w:p w14:paraId="052B3935" w14:textId="77777777" w:rsidR="007A0832" w:rsidRPr="00BF232D" w:rsidRDefault="007A0832" w:rsidP="003A3A61">
            <w:pPr>
              <w:spacing w:after="0" w:line="240" w:lineRule="auto"/>
              <w:rPr>
                <w:rFonts w:eastAsia="Times New Roman" w:cstheme="minorHAnsi"/>
                <w:color w:val="000000"/>
                <w:lang w:eastAsia="pl-PL"/>
              </w:rPr>
            </w:pPr>
          </w:p>
        </w:tc>
        <w:tc>
          <w:tcPr>
            <w:tcW w:w="338" w:type="pct"/>
            <w:vAlign w:val="center"/>
          </w:tcPr>
          <w:p w14:paraId="663E64AB" w14:textId="77777777" w:rsidR="007A0832" w:rsidRPr="00BF232D" w:rsidRDefault="007A0832" w:rsidP="003A3A61">
            <w:pPr>
              <w:spacing w:after="0" w:line="240" w:lineRule="auto"/>
              <w:rPr>
                <w:rFonts w:eastAsia="Times New Roman" w:cstheme="minorHAnsi"/>
                <w:color w:val="000000"/>
                <w:lang w:eastAsia="pl-PL"/>
              </w:rPr>
            </w:pPr>
          </w:p>
        </w:tc>
        <w:tc>
          <w:tcPr>
            <w:tcW w:w="589" w:type="pct"/>
            <w:vAlign w:val="center"/>
          </w:tcPr>
          <w:p w14:paraId="22B573BD"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75D010B8" w14:textId="77777777" w:rsidTr="00FE13E2">
        <w:trPr>
          <w:trHeight w:val="573"/>
          <w:jc w:val="center"/>
        </w:trPr>
        <w:tc>
          <w:tcPr>
            <w:tcW w:w="2750" w:type="pct"/>
            <w:gridSpan w:val="4"/>
            <w:tcBorders>
              <w:right w:val="single" w:sz="4" w:space="0" w:color="auto"/>
            </w:tcBorders>
            <w:shd w:val="clear" w:color="auto" w:fill="A6A6A6" w:themeFill="background1" w:themeFillShade="A6"/>
            <w:vAlign w:val="center"/>
          </w:tcPr>
          <w:p w14:paraId="208D7691" w14:textId="77777777" w:rsidR="007A0832" w:rsidRPr="00BF232D" w:rsidRDefault="007A0832" w:rsidP="003A3A61">
            <w:pPr>
              <w:spacing w:after="0" w:line="240" w:lineRule="auto"/>
              <w:rPr>
                <w:rFonts w:eastAsia="Times New Roman" w:cstheme="minorHAnsi"/>
                <w:lang w:eastAsia="pl-PL"/>
              </w:rPr>
            </w:pPr>
          </w:p>
        </w:tc>
        <w:tc>
          <w:tcPr>
            <w:tcW w:w="1661" w:type="pct"/>
            <w:gridSpan w:val="3"/>
            <w:tcBorders>
              <w:top w:val="double" w:sz="4" w:space="0" w:color="auto"/>
              <w:left w:val="double" w:sz="4" w:space="0" w:color="auto"/>
              <w:bottom w:val="single" w:sz="4" w:space="0" w:color="auto"/>
              <w:right w:val="double" w:sz="4" w:space="0" w:color="auto"/>
            </w:tcBorders>
            <w:vAlign w:val="center"/>
          </w:tcPr>
          <w:p w14:paraId="6C2306B5" w14:textId="29A2B88D" w:rsidR="007A0832" w:rsidRPr="00BF232D" w:rsidRDefault="00F2342A" w:rsidP="003A3A61">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7A0832" w:rsidRPr="00BF232D">
              <w:rPr>
                <w:rFonts w:eastAsia="Times New Roman" w:cstheme="minorHAnsi"/>
                <w:i/>
                <w:color w:val="000000"/>
                <w:lang w:eastAsia="pl-PL"/>
              </w:rPr>
              <w:t xml:space="preserve"> całkowita oferty w danej części zamówienia</w:t>
            </w:r>
            <w:r w:rsidR="007A0832" w:rsidRPr="00BF232D">
              <w:rPr>
                <w:rFonts w:eastAsia="Times New Roman" w:cstheme="minorHAnsi"/>
                <w:color w:val="000000"/>
                <w:lang w:eastAsia="pl-PL"/>
              </w:rPr>
              <w:t>:</w:t>
            </w:r>
          </w:p>
        </w:tc>
        <w:tc>
          <w:tcPr>
            <w:tcW w:w="589" w:type="pct"/>
            <w:tcBorders>
              <w:top w:val="double" w:sz="4" w:space="0" w:color="auto"/>
              <w:left w:val="double" w:sz="4" w:space="0" w:color="auto"/>
              <w:bottom w:val="single" w:sz="4" w:space="0" w:color="auto"/>
              <w:right w:val="double" w:sz="4" w:space="0" w:color="auto"/>
            </w:tcBorders>
            <w:vAlign w:val="center"/>
          </w:tcPr>
          <w:p w14:paraId="25B0B023" w14:textId="1713DA3C" w:rsidR="007A0832" w:rsidRPr="00BF232D" w:rsidRDefault="00F2342A" w:rsidP="003A3A61">
            <w:pPr>
              <w:spacing w:after="0" w:line="240" w:lineRule="auto"/>
              <w:rPr>
                <w:rFonts w:eastAsia="Times New Roman" w:cstheme="minorHAnsi"/>
                <w:b/>
                <w:i/>
                <w:color w:val="000000"/>
                <w:lang w:eastAsia="pl-PL"/>
              </w:rPr>
            </w:pPr>
            <w:r>
              <w:rPr>
                <w:rFonts w:eastAsia="Times New Roman" w:cstheme="minorHAnsi"/>
                <w:b/>
                <w:i/>
                <w:color w:val="000000"/>
                <w:lang w:eastAsia="pl-PL"/>
              </w:rPr>
              <w:t>………….………</w:t>
            </w:r>
          </w:p>
          <w:p w14:paraId="0661ED0F" w14:textId="77777777" w:rsidR="007A0832" w:rsidRPr="00BF232D" w:rsidRDefault="007A0832"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07695C1D"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A1E4C7E" w14:textId="4EFCE940" w:rsidR="003A3A61" w:rsidRPr="00BF232D" w:rsidRDefault="007A0832" w:rsidP="003A3A61">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3A3A61" w:rsidRPr="00BF232D">
              <w:rPr>
                <w:rFonts w:eastAsia="Times New Roman" w:cstheme="minorHAnsi"/>
                <w:i/>
                <w:color w:val="000000"/>
                <w:lang w:eastAsia="pl-PL"/>
              </w:rPr>
              <w:t xml:space="preserve"> całkowita oferty w danej części zamówienia brutto słownie:</w:t>
            </w:r>
          </w:p>
        </w:tc>
      </w:tr>
      <w:tr w:rsidR="003A3A61" w:rsidRPr="00BF232D" w14:paraId="1FF865E9"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6FFF6BF2"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34DD1196"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21A6B16B"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62F81253"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61E3DA0F"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762B9D57" w14:textId="77777777" w:rsidR="009F38EA" w:rsidRDefault="009F38EA" w:rsidP="00613AA4">
      <w:pPr>
        <w:pStyle w:val="Akapitzlist"/>
        <w:autoSpaceDE w:val="0"/>
        <w:autoSpaceDN w:val="0"/>
        <w:adjustRightInd w:val="0"/>
        <w:spacing w:after="0" w:line="240" w:lineRule="auto"/>
        <w:rPr>
          <w:rFonts w:eastAsia="Times New Roman" w:cstheme="minorHAnsi"/>
          <w:b/>
          <w:lang w:eastAsia="x-none"/>
        </w:rPr>
      </w:pPr>
    </w:p>
    <w:p w14:paraId="023FFE6E" w14:textId="77777777" w:rsidR="009F38EA" w:rsidRDefault="009F38EA" w:rsidP="00613AA4">
      <w:pPr>
        <w:pStyle w:val="Akapitzlist"/>
        <w:autoSpaceDE w:val="0"/>
        <w:autoSpaceDN w:val="0"/>
        <w:adjustRightInd w:val="0"/>
        <w:spacing w:after="0" w:line="240" w:lineRule="auto"/>
        <w:rPr>
          <w:rFonts w:eastAsia="Times New Roman" w:cstheme="minorHAnsi"/>
          <w:b/>
          <w:lang w:eastAsia="x-none"/>
        </w:rPr>
      </w:pPr>
    </w:p>
    <w:p w14:paraId="7D315E77"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6A020672"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tbl>
      <w:tblPr>
        <w:tblW w:w="47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2"/>
        <w:gridCol w:w="762"/>
        <w:gridCol w:w="3251"/>
        <w:gridCol w:w="620"/>
        <w:gridCol w:w="1966"/>
        <w:gridCol w:w="1783"/>
        <w:gridCol w:w="886"/>
        <w:gridCol w:w="2098"/>
      </w:tblGrid>
      <w:tr w:rsidR="004E63CD" w:rsidRPr="00BF232D" w14:paraId="29ADE0E3" w14:textId="77777777" w:rsidTr="00727F1E">
        <w:trPr>
          <w:jc w:val="center"/>
        </w:trPr>
        <w:tc>
          <w:tcPr>
            <w:tcW w:w="780" w:type="pct"/>
            <w:vMerge w:val="restart"/>
            <w:vAlign w:val="center"/>
          </w:tcPr>
          <w:p w14:paraId="176A5AE3" w14:textId="695C0BCD"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4</w:t>
            </w:r>
          </w:p>
        </w:tc>
        <w:tc>
          <w:tcPr>
            <w:tcW w:w="283" w:type="pct"/>
            <w:vMerge w:val="restart"/>
            <w:vAlign w:val="center"/>
          </w:tcPr>
          <w:p w14:paraId="662D75A1"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07" w:type="pct"/>
            <w:vMerge w:val="restart"/>
            <w:vAlign w:val="center"/>
          </w:tcPr>
          <w:p w14:paraId="7906800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096B2F0B" w14:textId="77777777" w:rsidR="004E63CD" w:rsidRPr="00BF232D" w:rsidRDefault="004E63CD" w:rsidP="008550D0">
            <w:pPr>
              <w:spacing w:after="0" w:line="240" w:lineRule="auto"/>
              <w:rPr>
                <w:rFonts w:eastAsia="Times New Roman" w:cstheme="minorHAnsi"/>
                <w:b/>
                <w:color w:val="000000"/>
                <w:lang w:eastAsia="pl-PL"/>
              </w:rPr>
            </w:pPr>
          </w:p>
        </w:tc>
        <w:tc>
          <w:tcPr>
            <w:tcW w:w="2730" w:type="pct"/>
            <w:gridSpan w:val="5"/>
            <w:vAlign w:val="center"/>
          </w:tcPr>
          <w:p w14:paraId="6FF87503"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A0832" w:rsidRPr="00BF232D" w14:paraId="1474A203" w14:textId="77777777" w:rsidTr="005A03C5">
        <w:trPr>
          <w:jc w:val="center"/>
        </w:trPr>
        <w:tc>
          <w:tcPr>
            <w:tcW w:w="780" w:type="pct"/>
            <w:vMerge/>
            <w:vAlign w:val="center"/>
          </w:tcPr>
          <w:p w14:paraId="0E99346B" w14:textId="77777777" w:rsidR="007A0832" w:rsidRPr="00BF232D" w:rsidRDefault="007A0832" w:rsidP="008550D0">
            <w:pPr>
              <w:spacing w:after="0" w:line="240" w:lineRule="auto"/>
              <w:rPr>
                <w:rFonts w:eastAsia="Times New Roman" w:cstheme="minorHAnsi"/>
                <w:color w:val="000000"/>
                <w:lang w:eastAsia="pl-PL"/>
              </w:rPr>
            </w:pPr>
          </w:p>
        </w:tc>
        <w:tc>
          <w:tcPr>
            <w:tcW w:w="283" w:type="pct"/>
            <w:vMerge/>
            <w:vAlign w:val="center"/>
          </w:tcPr>
          <w:p w14:paraId="267C9915" w14:textId="77777777" w:rsidR="007A0832" w:rsidRPr="00BF232D" w:rsidRDefault="007A0832" w:rsidP="008550D0">
            <w:pPr>
              <w:spacing w:after="0" w:line="240" w:lineRule="auto"/>
              <w:rPr>
                <w:rFonts w:eastAsia="Times New Roman" w:cstheme="minorHAnsi"/>
                <w:color w:val="000000"/>
                <w:lang w:eastAsia="pl-PL"/>
              </w:rPr>
            </w:pPr>
          </w:p>
        </w:tc>
        <w:tc>
          <w:tcPr>
            <w:tcW w:w="1207" w:type="pct"/>
            <w:vMerge/>
            <w:vAlign w:val="center"/>
          </w:tcPr>
          <w:p w14:paraId="1509748D" w14:textId="77777777" w:rsidR="007A0832" w:rsidRPr="00BF232D" w:rsidRDefault="007A0832" w:rsidP="008550D0">
            <w:pPr>
              <w:spacing w:after="0" w:line="240" w:lineRule="auto"/>
              <w:rPr>
                <w:rFonts w:eastAsia="Times New Roman" w:cstheme="minorHAnsi"/>
                <w:color w:val="000000"/>
                <w:lang w:eastAsia="pl-PL"/>
              </w:rPr>
            </w:pPr>
          </w:p>
        </w:tc>
        <w:tc>
          <w:tcPr>
            <w:tcW w:w="230" w:type="pct"/>
            <w:vAlign w:val="center"/>
          </w:tcPr>
          <w:p w14:paraId="26C9085C" w14:textId="77777777" w:rsidR="007A0832" w:rsidRPr="00BF232D" w:rsidRDefault="007A0832"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30" w:type="pct"/>
            <w:vAlign w:val="center"/>
          </w:tcPr>
          <w:p w14:paraId="095281AC" w14:textId="77777777" w:rsidR="007A0832" w:rsidRPr="00BF232D" w:rsidRDefault="007A0832"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62" w:type="pct"/>
            <w:vAlign w:val="center"/>
          </w:tcPr>
          <w:p w14:paraId="3D456B91" w14:textId="4874317E" w:rsidR="007A0832" w:rsidRPr="00BF232D" w:rsidRDefault="007A0832"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29" w:type="pct"/>
            <w:vAlign w:val="center"/>
          </w:tcPr>
          <w:p w14:paraId="655FDE63"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2B3C697A" w14:textId="29E3786C" w:rsidR="00727F1E" w:rsidRPr="00727F1E" w:rsidRDefault="005A03C5" w:rsidP="005A03C5">
            <w:pPr>
              <w:spacing w:after="0" w:line="240" w:lineRule="auto"/>
              <w:rPr>
                <w:rFonts w:eastAsia="Times New Roman" w:cstheme="minorHAnsi"/>
                <w:b/>
                <w:color w:val="000000"/>
                <w:sz w:val="18"/>
                <w:szCs w:val="18"/>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79" w:type="pct"/>
            <w:vAlign w:val="center"/>
          </w:tcPr>
          <w:p w14:paraId="7434462A" w14:textId="63F8B402" w:rsidR="007A0832" w:rsidRPr="00BF232D" w:rsidRDefault="007A0832"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E63CD" w:rsidRPr="00BF232D" w14:paraId="120F1025" w14:textId="77777777" w:rsidTr="005A03C5">
        <w:trPr>
          <w:jc w:val="center"/>
        </w:trPr>
        <w:tc>
          <w:tcPr>
            <w:tcW w:w="780" w:type="pct"/>
            <w:shd w:val="clear" w:color="auto" w:fill="D9D9D9"/>
            <w:vAlign w:val="center"/>
          </w:tcPr>
          <w:p w14:paraId="5977FE2B" w14:textId="77777777" w:rsidR="004E63CD" w:rsidRPr="00BF232D" w:rsidRDefault="004E63CD" w:rsidP="008550D0">
            <w:pPr>
              <w:spacing w:after="0" w:line="240" w:lineRule="auto"/>
              <w:rPr>
                <w:rFonts w:eastAsia="Times New Roman" w:cstheme="minorHAnsi"/>
                <w:color w:val="000000"/>
                <w:lang w:eastAsia="pl-PL"/>
              </w:rPr>
            </w:pPr>
          </w:p>
        </w:tc>
        <w:tc>
          <w:tcPr>
            <w:tcW w:w="283" w:type="pct"/>
            <w:shd w:val="clear" w:color="auto" w:fill="D9D9D9"/>
            <w:vAlign w:val="center"/>
          </w:tcPr>
          <w:p w14:paraId="6B5E907C" w14:textId="77777777" w:rsidR="004E63CD" w:rsidRPr="00BF232D" w:rsidRDefault="004E63CD" w:rsidP="008550D0">
            <w:pPr>
              <w:spacing w:after="0" w:line="240" w:lineRule="auto"/>
              <w:rPr>
                <w:rFonts w:eastAsia="Times New Roman" w:cstheme="minorHAnsi"/>
                <w:color w:val="000000"/>
                <w:lang w:eastAsia="pl-PL"/>
              </w:rPr>
            </w:pPr>
          </w:p>
        </w:tc>
        <w:tc>
          <w:tcPr>
            <w:tcW w:w="1437" w:type="pct"/>
            <w:gridSpan w:val="2"/>
            <w:shd w:val="clear" w:color="auto" w:fill="D9D9D9"/>
            <w:vAlign w:val="center"/>
          </w:tcPr>
          <w:p w14:paraId="25D9CF39" w14:textId="77777777" w:rsidR="004E63CD" w:rsidRPr="00BF232D" w:rsidRDefault="004E63CD" w:rsidP="008550D0">
            <w:pPr>
              <w:spacing w:after="0" w:line="240" w:lineRule="auto"/>
              <w:rPr>
                <w:rFonts w:eastAsia="Times New Roman" w:cstheme="minorHAnsi"/>
                <w:color w:val="000000"/>
                <w:lang w:eastAsia="pl-PL"/>
              </w:rPr>
            </w:pPr>
          </w:p>
        </w:tc>
        <w:tc>
          <w:tcPr>
            <w:tcW w:w="2500" w:type="pct"/>
            <w:gridSpan w:val="4"/>
            <w:shd w:val="clear" w:color="auto" w:fill="D9D9D9"/>
            <w:vAlign w:val="center"/>
          </w:tcPr>
          <w:p w14:paraId="2FEF8005"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7A0832" w:rsidRPr="00BF232D" w14:paraId="63C60EFD" w14:textId="77777777" w:rsidTr="005A03C5">
        <w:trPr>
          <w:trHeight w:val="716"/>
          <w:jc w:val="center"/>
        </w:trPr>
        <w:tc>
          <w:tcPr>
            <w:tcW w:w="780" w:type="pct"/>
            <w:vAlign w:val="center"/>
          </w:tcPr>
          <w:p w14:paraId="66EB0420" w14:textId="77777777" w:rsidR="007A0832" w:rsidRPr="00BF232D" w:rsidRDefault="007A0832" w:rsidP="003A3A61">
            <w:pPr>
              <w:spacing w:after="0" w:line="240" w:lineRule="auto"/>
              <w:rPr>
                <w:rFonts w:eastAsia="Times New Roman" w:cstheme="minorHAnsi"/>
                <w:b/>
                <w:bCs/>
                <w:lang w:eastAsia="pl-PL"/>
              </w:rPr>
            </w:pPr>
          </w:p>
          <w:p w14:paraId="610A31AA" w14:textId="5A06F628" w:rsidR="007A0832" w:rsidRPr="00BF232D" w:rsidRDefault="007A0832"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4</w:t>
            </w:r>
          </w:p>
          <w:p w14:paraId="5F203221" w14:textId="77777777" w:rsidR="007A0832" w:rsidRPr="00BF232D" w:rsidRDefault="007A0832" w:rsidP="003A3A61">
            <w:pPr>
              <w:spacing w:after="0" w:line="240" w:lineRule="auto"/>
              <w:rPr>
                <w:rFonts w:eastAsia="Times New Roman" w:cstheme="minorHAnsi"/>
                <w:b/>
                <w:bCs/>
                <w:lang w:eastAsia="pl-PL"/>
              </w:rPr>
            </w:pPr>
          </w:p>
        </w:tc>
        <w:tc>
          <w:tcPr>
            <w:tcW w:w="28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13000FD" w14:textId="104FF023" w:rsidR="007A0832" w:rsidRPr="00BF232D" w:rsidRDefault="00F07A6A" w:rsidP="003A3A61">
            <w:pPr>
              <w:spacing w:after="0" w:line="240" w:lineRule="auto"/>
              <w:rPr>
                <w:rFonts w:eastAsia="Times New Roman" w:cstheme="minorHAnsi"/>
                <w:b/>
                <w:bCs/>
                <w:lang w:eastAsia="pl-PL"/>
              </w:rPr>
            </w:pPr>
            <w:r>
              <w:rPr>
                <w:rFonts w:eastAsia="Times New Roman" w:cs="Calibri"/>
                <w:bCs/>
                <w:sz w:val="18"/>
                <w:szCs w:val="18"/>
              </w:rPr>
              <w:t>1</w:t>
            </w:r>
          </w:p>
        </w:tc>
        <w:tc>
          <w:tcPr>
            <w:tcW w:w="1207" w:type="pct"/>
            <w:tcBorders>
              <w:top w:val="single" w:sz="4" w:space="0" w:color="000000"/>
              <w:left w:val="single" w:sz="4" w:space="0" w:color="000000"/>
              <w:bottom w:val="single" w:sz="4" w:space="0" w:color="000000"/>
              <w:right w:val="single" w:sz="4" w:space="0" w:color="000000"/>
            </w:tcBorders>
            <w:shd w:val="clear" w:color="auto" w:fill="FFFFFF"/>
          </w:tcPr>
          <w:p w14:paraId="59A2E46B" w14:textId="43DF43FD" w:rsidR="007A0832" w:rsidRPr="00A1340D" w:rsidRDefault="007A0832" w:rsidP="003A3A61">
            <w:pPr>
              <w:spacing w:after="0" w:line="240" w:lineRule="auto"/>
              <w:rPr>
                <w:rFonts w:ascii="Calibri" w:hAnsi="Calibri" w:cs="Calibri"/>
                <w:color w:val="000000"/>
                <w:sz w:val="20"/>
                <w:szCs w:val="20"/>
              </w:rPr>
            </w:pPr>
            <w:r w:rsidRPr="000B7D55">
              <w:rPr>
                <w:rFonts w:eastAsia="Times New Roman" w:cs="Calibri"/>
                <w:bCs/>
                <w:sz w:val="18"/>
                <w:szCs w:val="18"/>
              </w:rPr>
              <w:t>Kompresor do czyszczenia sprzętu komputerowego</w:t>
            </w:r>
            <w:r>
              <w:rPr>
                <w:rFonts w:eastAsia="Times New Roman" w:cs="Calibri"/>
                <w:bCs/>
                <w:sz w:val="18"/>
                <w:szCs w:val="18"/>
              </w:rPr>
              <w:t xml:space="preserve"> (10.1 info dla zamawiającego)</w:t>
            </w:r>
          </w:p>
        </w:tc>
        <w:tc>
          <w:tcPr>
            <w:tcW w:w="23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921B61C" w14:textId="095C0A4E" w:rsidR="007A0832" w:rsidRPr="00BF232D" w:rsidRDefault="007A0832" w:rsidP="003A3A61">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730" w:type="pct"/>
            <w:vAlign w:val="center"/>
          </w:tcPr>
          <w:p w14:paraId="7D5436D2" w14:textId="77777777" w:rsidR="007A0832" w:rsidRPr="00BF232D" w:rsidRDefault="007A0832" w:rsidP="003A3A61">
            <w:pPr>
              <w:spacing w:after="0" w:line="240" w:lineRule="auto"/>
              <w:rPr>
                <w:rFonts w:eastAsia="Times New Roman" w:cstheme="minorHAnsi"/>
                <w:color w:val="000000"/>
                <w:lang w:eastAsia="pl-PL"/>
              </w:rPr>
            </w:pPr>
          </w:p>
        </w:tc>
        <w:tc>
          <w:tcPr>
            <w:tcW w:w="662" w:type="pct"/>
            <w:vAlign w:val="center"/>
          </w:tcPr>
          <w:p w14:paraId="22C810A6" w14:textId="77777777" w:rsidR="007A0832" w:rsidRPr="00BF232D" w:rsidRDefault="007A0832" w:rsidP="003A3A61">
            <w:pPr>
              <w:spacing w:after="0" w:line="240" w:lineRule="auto"/>
              <w:rPr>
                <w:rFonts w:eastAsia="Times New Roman" w:cstheme="minorHAnsi"/>
                <w:color w:val="000000"/>
                <w:lang w:eastAsia="pl-PL"/>
              </w:rPr>
            </w:pPr>
          </w:p>
        </w:tc>
        <w:tc>
          <w:tcPr>
            <w:tcW w:w="329" w:type="pct"/>
            <w:vAlign w:val="center"/>
          </w:tcPr>
          <w:p w14:paraId="70337B9B" w14:textId="77777777" w:rsidR="007A0832" w:rsidRPr="00BF232D" w:rsidRDefault="007A0832" w:rsidP="003A3A61">
            <w:pPr>
              <w:spacing w:after="0" w:line="240" w:lineRule="auto"/>
              <w:rPr>
                <w:rFonts w:eastAsia="Times New Roman" w:cstheme="minorHAnsi"/>
                <w:color w:val="000000"/>
                <w:lang w:eastAsia="pl-PL"/>
              </w:rPr>
            </w:pPr>
          </w:p>
        </w:tc>
        <w:tc>
          <w:tcPr>
            <w:tcW w:w="779" w:type="pct"/>
            <w:vAlign w:val="center"/>
          </w:tcPr>
          <w:p w14:paraId="34881623"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61901806" w14:textId="77777777" w:rsidTr="005A03C5">
        <w:trPr>
          <w:trHeight w:val="573"/>
          <w:jc w:val="center"/>
        </w:trPr>
        <w:tc>
          <w:tcPr>
            <w:tcW w:w="2500" w:type="pct"/>
            <w:gridSpan w:val="4"/>
            <w:tcBorders>
              <w:right w:val="single" w:sz="4" w:space="0" w:color="auto"/>
            </w:tcBorders>
            <w:shd w:val="clear" w:color="auto" w:fill="A6A6A6" w:themeFill="background1" w:themeFillShade="A6"/>
            <w:vAlign w:val="center"/>
          </w:tcPr>
          <w:p w14:paraId="736E9DCF" w14:textId="77777777" w:rsidR="007A0832" w:rsidRPr="00BF232D" w:rsidRDefault="007A0832" w:rsidP="003A3A61">
            <w:pPr>
              <w:spacing w:after="0" w:line="240" w:lineRule="auto"/>
              <w:rPr>
                <w:rFonts w:eastAsia="Times New Roman" w:cstheme="minorHAnsi"/>
                <w:lang w:eastAsia="pl-PL"/>
              </w:rPr>
            </w:pPr>
          </w:p>
        </w:tc>
        <w:tc>
          <w:tcPr>
            <w:tcW w:w="1721" w:type="pct"/>
            <w:gridSpan w:val="3"/>
            <w:tcBorders>
              <w:top w:val="double" w:sz="4" w:space="0" w:color="auto"/>
              <w:left w:val="double" w:sz="4" w:space="0" w:color="auto"/>
              <w:bottom w:val="single" w:sz="4" w:space="0" w:color="auto"/>
              <w:right w:val="double" w:sz="4" w:space="0" w:color="auto"/>
            </w:tcBorders>
            <w:vAlign w:val="center"/>
          </w:tcPr>
          <w:p w14:paraId="457F38C7" w14:textId="345FBAB7" w:rsidR="007A0832" w:rsidRPr="00BF232D" w:rsidRDefault="00727F1E" w:rsidP="003A3A61">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7A0832" w:rsidRPr="00BF232D">
              <w:rPr>
                <w:rFonts w:eastAsia="Times New Roman" w:cstheme="minorHAnsi"/>
                <w:i/>
                <w:color w:val="000000"/>
                <w:lang w:eastAsia="pl-PL"/>
              </w:rPr>
              <w:t xml:space="preserve"> całkowita oferty w danej części zamówienia</w:t>
            </w:r>
            <w:r w:rsidR="007A0832" w:rsidRPr="00BF232D">
              <w:rPr>
                <w:rFonts w:eastAsia="Times New Roman" w:cstheme="minorHAnsi"/>
                <w:color w:val="000000"/>
                <w:lang w:eastAsia="pl-PL"/>
              </w:rPr>
              <w:t>:</w:t>
            </w:r>
          </w:p>
        </w:tc>
        <w:tc>
          <w:tcPr>
            <w:tcW w:w="779" w:type="pct"/>
            <w:tcBorders>
              <w:top w:val="double" w:sz="4" w:space="0" w:color="auto"/>
              <w:left w:val="double" w:sz="4" w:space="0" w:color="auto"/>
              <w:bottom w:val="single" w:sz="4" w:space="0" w:color="auto"/>
              <w:right w:val="double" w:sz="4" w:space="0" w:color="auto"/>
            </w:tcBorders>
            <w:vAlign w:val="center"/>
          </w:tcPr>
          <w:p w14:paraId="487FEB95" w14:textId="77777777" w:rsidR="007A0832" w:rsidRPr="00BF232D" w:rsidRDefault="007A0832" w:rsidP="003A3A61">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6E7D8CD1" w14:textId="77777777" w:rsidR="007A0832" w:rsidRPr="00BF232D" w:rsidRDefault="007A0832"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5E921C09"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6FF67FCF" w14:textId="0E2B3B47" w:rsidR="003A3A61" w:rsidRPr="00BF232D" w:rsidRDefault="007A0832" w:rsidP="003A3A61">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 xml:space="preserve">Wartość </w:t>
            </w:r>
            <w:r w:rsidR="003A3A61" w:rsidRPr="00BF232D">
              <w:rPr>
                <w:rFonts w:eastAsia="Times New Roman" w:cstheme="minorHAnsi"/>
                <w:i/>
                <w:color w:val="000000"/>
                <w:lang w:eastAsia="pl-PL"/>
              </w:rPr>
              <w:t>całkowita oferty w danej części zamówienia brutto słownie:</w:t>
            </w:r>
          </w:p>
        </w:tc>
      </w:tr>
      <w:tr w:rsidR="003A3A61" w:rsidRPr="00BF232D" w14:paraId="3BDA9FF0"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264A7E95"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12E6D088"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12F10A8C"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29577D25"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1C68B5DB"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6ABE3022"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1D4977B3"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2681BE5C"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5A7088F7"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53E16AAD"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09C658F3"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194F1D8C"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0B2D5157"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5E851783" w14:textId="77777777" w:rsidR="00B15852" w:rsidRDefault="00B15852" w:rsidP="00613AA4">
      <w:pPr>
        <w:pStyle w:val="Akapitzlist"/>
        <w:autoSpaceDE w:val="0"/>
        <w:autoSpaceDN w:val="0"/>
        <w:adjustRightInd w:val="0"/>
        <w:spacing w:after="0" w:line="240" w:lineRule="auto"/>
        <w:rPr>
          <w:rFonts w:eastAsia="Times New Roman" w:cstheme="minorHAnsi"/>
          <w:b/>
          <w:lang w:eastAsia="x-none"/>
        </w:rPr>
      </w:pPr>
    </w:p>
    <w:p w14:paraId="1A3BEC54" w14:textId="77777777" w:rsidR="00FE13E2" w:rsidRDefault="00FE13E2" w:rsidP="00613AA4">
      <w:pPr>
        <w:pStyle w:val="Akapitzlist"/>
        <w:autoSpaceDE w:val="0"/>
        <w:autoSpaceDN w:val="0"/>
        <w:adjustRightInd w:val="0"/>
        <w:spacing w:after="0" w:line="240" w:lineRule="auto"/>
        <w:rPr>
          <w:rFonts w:eastAsia="Times New Roman" w:cstheme="minorHAnsi"/>
          <w:b/>
          <w:lang w:eastAsia="x-none"/>
        </w:rPr>
      </w:pPr>
    </w:p>
    <w:p w14:paraId="78155BFC"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tbl>
      <w:tblPr>
        <w:tblW w:w="44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4"/>
        <w:gridCol w:w="759"/>
        <w:gridCol w:w="3258"/>
        <w:gridCol w:w="761"/>
        <w:gridCol w:w="1677"/>
        <w:gridCol w:w="1546"/>
        <w:gridCol w:w="842"/>
        <w:gridCol w:w="1682"/>
      </w:tblGrid>
      <w:tr w:rsidR="00727F1E" w:rsidRPr="00BF232D" w14:paraId="27C94407" w14:textId="77777777" w:rsidTr="00FE13E2">
        <w:trPr>
          <w:jc w:val="center"/>
        </w:trPr>
        <w:tc>
          <w:tcPr>
            <w:tcW w:w="839" w:type="pct"/>
            <w:vMerge w:val="restart"/>
            <w:vAlign w:val="center"/>
          </w:tcPr>
          <w:p w14:paraId="30381812" w14:textId="1B381F41"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5</w:t>
            </w:r>
          </w:p>
        </w:tc>
        <w:tc>
          <w:tcPr>
            <w:tcW w:w="300" w:type="pct"/>
            <w:vMerge w:val="restart"/>
            <w:vAlign w:val="center"/>
          </w:tcPr>
          <w:p w14:paraId="730026C7"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88" w:type="pct"/>
            <w:vMerge w:val="restart"/>
            <w:vAlign w:val="center"/>
          </w:tcPr>
          <w:p w14:paraId="67DCA1FE"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163F774D" w14:textId="77777777" w:rsidR="004E63CD" w:rsidRPr="00BF232D" w:rsidRDefault="004E63CD" w:rsidP="008550D0">
            <w:pPr>
              <w:spacing w:after="0" w:line="240" w:lineRule="auto"/>
              <w:rPr>
                <w:rFonts w:eastAsia="Times New Roman" w:cstheme="minorHAnsi"/>
                <w:b/>
                <w:color w:val="000000"/>
                <w:lang w:eastAsia="pl-PL"/>
              </w:rPr>
            </w:pPr>
          </w:p>
        </w:tc>
        <w:tc>
          <w:tcPr>
            <w:tcW w:w="2573" w:type="pct"/>
            <w:gridSpan w:val="5"/>
            <w:vAlign w:val="center"/>
          </w:tcPr>
          <w:p w14:paraId="1BD07946"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27F1E" w:rsidRPr="00BF232D" w14:paraId="50908076" w14:textId="77777777" w:rsidTr="00FE13E2">
        <w:trPr>
          <w:jc w:val="center"/>
        </w:trPr>
        <w:tc>
          <w:tcPr>
            <w:tcW w:w="839" w:type="pct"/>
            <w:vMerge/>
            <w:vAlign w:val="center"/>
          </w:tcPr>
          <w:p w14:paraId="6F4392F6" w14:textId="77777777" w:rsidR="0001299A" w:rsidRPr="00BF232D" w:rsidRDefault="0001299A" w:rsidP="008550D0">
            <w:pPr>
              <w:spacing w:after="0" w:line="240" w:lineRule="auto"/>
              <w:rPr>
                <w:rFonts w:eastAsia="Times New Roman" w:cstheme="minorHAnsi"/>
                <w:color w:val="000000"/>
                <w:lang w:eastAsia="pl-PL"/>
              </w:rPr>
            </w:pPr>
          </w:p>
        </w:tc>
        <w:tc>
          <w:tcPr>
            <w:tcW w:w="300" w:type="pct"/>
            <w:vMerge/>
            <w:vAlign w:val="center"/>
          </w:tcPr>
          <w:p w14:paraId="0E69E014" w14:textId="77777777" w:rsidR="0001299A" w:rsidRPr="00BF232D" w:rsidRDefault="0001299A" w:rsidP="008550D0">
            <w:pPr>
              <w:spacing w:after="0" w:line="240" w:lineRule="auto"/>
              <w:rPr>
                <w:rFonts w:eastAsia="Times New Roman" w:cstheme="minorHAnsi"/>
                <w:color w:val="000000"/>
                <w:lang w:eastAsia="pl-PL"/>
              </w:rPr>
            </w:pPr>
          </w:p>
        </w:tc>
        <w:tc>
          <w:tcPr>
            <w:tcW w:w="1288" w:type="pct"/>
            <w:vMerge/>
            <w:vAlign w:val="center"/>
          </w:tcPr>
          <w:p w14:paraId="0EC62AB9" w14:textId="77777777" w:rsidR="0001299A" w:rsidRPr="00BF232D" w:rsidRDefault="0001299A" w:rsidP="008550D0">
            <w:pPr>
              <w:spacing w:after="0" w:line="240" w:lineRule="auto"/>
              <w:rPr>
                <w:rFonts w:eastAsia="Times New Roman" w:cstheme="minorHAnsi"/>
                <w:color w:val="000000"/>
                <w:lang w:eastAsia="pl-PL"/>
              </w:rPr>
            </w:pPr>
          </w:p>
        </w:tc>
        <w:tc>
          <w:tcPr>
            <w:tcW w:w="301" w:type="pct"/>
            <w:vAlign w:val="center"/>
          </w:tcPr>
          <w:p w14:paraId="6361AB4F"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663" w:type="pct"/>
            <w:vAlign w:val="center"/>
          </w:tcPr>
          <w:p w14:paraId="34F5E711"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11" w:type="pct"/>
            <w:vAlign w:val="center"/>
          </w:tcPr>
          <w:p w14:paraId="58AE4A32" w14:textId="0CC094E0"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33" w:type="pct"/>
            <w:vAlign w:val="center"/>
          </w:tcPr>
          <w:p w14:paraId="3BA59D31"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316143E5" w14:textId="5B8C256F" w:rsidR="0001299A" w:rsidRPr="00727F1E" w:rsidRDefault="005A03C5" w:rsidP="005A03C5">
            <w:pPr>
              <w:spacing w:after="0" w:line="240" w:lineRule="auto"/>
              <w:rPr>
                <w:rFonts w:eastAsia="Times New Roman" w:cstheme="minorHAnsi"/>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666" w:type="pct"/>
            <w:vAlign w:val="center"/>
          </w:tcPr>
          <w:p w14:paraId="0B0B6E3B" w14:textId="79E22646"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727F1E" w:rsidRPr="00BF232D" w14:paraId="26CC9704" w14:textId="77777777" w:rsidTr="00FE13E2">
        <w:trPr>
          <w:jc w:val="center"/>
        </w:trPr>
        <w:tc>
          <w:tcPr>
            <w:tcW w:w="839" w:type="pct"/>
            <w:shd w:val="clear" w:color="auto" w:fill="D9D9D9"/>
            <w:vAlign w:val="center"/>
          </w:tcPr>
          <w:p w14:paraId="529CFD17" w14:textId="77777777" w:rsidR="004E63CD" w:rsidRPr="00BF232D" w:rsidRDefault="004E63CD" w:rsidP="008550D0">
            <w:pPr>
              <w:spacing w:after="0" w:line="240" w:lineRule="auto"/>
              <w:rPr>
                <w:rFonts w:eastAsia="Times New Roman" w:cstheme="minorHAnsi"/>
                <w:color w:val="000000"/>
                <w:lang w:eastAsia="pl-PL"/>
              </w:rPr>
            </w:pPr>
          </w:p>
        </w:tc>
        <w:tc>
          <w:tcPr>
            <w:tcW w:w="300" w:type="pct"/>
            <w:shd w:val="clear" w:color="auto" w:fill="D9D9D9"/>
            <w:vAlign w:val="center"/>
          </w:tcPr>
          <w:p w14:paraId="6BA64D78" w14:textId="77777777" w:rsidR="004E63CD" w:rsidRPr="00BF232D" w:rsidRDefault="004E63CD" w:rsidP="008550D0">
            <w:pPr>
              <w:spacing w:after="0" w:line="240" w:lineRule="auto"/>
              <w:rPr>
                <w:rFonts w:eastAsia="Times New Roman" w:cstheme="minorHAnsi"/>
                <w:color w:val="000000"/>
                <w:lang w:eastAsia="pl-PL"/>
              </w:rPr>
            </w:pPr>
          </w:p>
        </w:tc>
        <w:tc>
          <w:tcPr>
            <w:tcW w:w="1589" w:type="pct"/>
            <w:gridSpan w:val="2"/>
            <w:shd w:val="clear" w:color="auto" w:fill="D9D9D9"/>
            <w:vAlign w:val="center"/>
          </w:tcPr>
          <w:p w14:paraId="65F6E6EF" w14:textId="77777777" w:rsidR="004E63CD" w:rsidRPr="00BF232D" w:rsidRDefault="004E63CD" w:rsidP="008550D0">
            <w:pPr>
              <w:spacing w:after="0" w:line="240" w:lineRule="auto"/>
              <w:rPr>
                <w:rFonts w:eastAsia="Times New Roman" w:cstheme="minorHAnsi"/>
                <w:color w:val="000000"/>
                <w:lang w:eastAsia="pl-PL"/>
              </w:rPr>
            </w:pPr>
          </w:p>
        </w:tc>
        <w:tc>
          <w:tcPr>
            <w:tcW w:w="2272" w:type="pct"/>
            <w:gridSpan w:val="4"/>
            <w:shd w:val="clear" w:color="auto" w:fill="D9D9D9"/>
            <w:vAlign w:val="center"/>
          </w:tcPr>
          <w:p w14:paraId="4C063FD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727F1E" w:rsidRPr="00BF232D" w14:paraId="0B1CCA87" w14:textId="77777777" w:rsidTr="00FE13E2">
        <w:trPr>
          <w:trHeight w:val="573"/>
          <w:jc w:val="center"/>
        </w:trPr>
        <w:tc>
          <w:tcPr>
            <w:tcW w:w="839" w:type="pct"/>
            <w:vMerge w:val="restart"/>
            <w:vAlign w:val="center"/>
          </w:tcPr>
          <w:p w14:paraId="11CA41DB" w14:textId="77777777" w:rsidR="0001299A" w:rsidRPr="00BF232D" w:rsidRDefault="0001299A" w:rsidP="003A3A61">
            <w:pPr>
              <w:spacing w:after="0" w:line="240" w:lineRule="auto"/>
              <w:rPr>
                <w:rFonts w:eastAsia="Times New Roman" w:cstheme="minorHAnsi"/>
                <w:b/>
                <w:bCs/>
                <w:lang w:eastAsia="pl-PL"/>
              </w:rPr>
            </w:pPr>
          </w:p>
          <w:p w14:paraId="174D3A64" w14:textId="375AD7BC" w:rsidR="0001299A" w:rsidRPr="00BF232D" w:rsidRDefault="0001299A"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5</w:t>
            </w:r>
          </w:p>
          <w:p w14:paraId="08C5BAEA" w14:textId="18C637A8" w:rsidR="0001299A" w:rsidRPr="00BF232D" w:rsidRDefault="0001299A" w:rsidP="003A3A61">
            <w:pPr>
              <w:spacing w:after="0" w:line="240" w:lineRule="auto"/>
              <w:rPr>
                <w:rFonts w:eastAsia="Times New Roman" w:cstheme="minorHAnsi"/>
                <w:b/>
                <w:bCs/>
                <w:lang w:eastAsia="pl-PL"/>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4A05968" w14:textId="1F2292A9" w:rsidR="0001299A" w:rsidRPr="00BF232D" w:rsidRDefault="0001299A" w:rsidP="003A3A61">
            <w:pPr>
              <w:spacing w:after="0" w:line="240" w:lineRule="auto"/>
              <w:rPr>
                <w:rFonts w:eastAsia="Times New Roman" w:cstheme="minorHAnsi"/>
                <w:b/>
                <w:bCs/>
                <w:lang w:eastAsia="pl-PL"/>
              </w:rPr>
            </w:pPr>
            <w:r w:rsidRPr="000B7D55">
              <w:rPr>
                <w:rFonts w:eastAsia="Times New Roman" w:cs="Calibri"/>
                <w:bCs/>
                <w:sz w:val="18"/>
                <w:szCs w:val="18"/>
              </w:rPr>
              <w:t>1.</w:t>
            </w:r>
          </w:p>
        </w:tc>
        <w:tc>
          <w:tcPr>
            <w:tcW w:w="1288"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3692BFAD" w14:textId="54B6E597" w:rsidR="0001299A" w:rsidRPr="004845D3" w:rsidRDefault="0001299A" w:rsidP="004845D3">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tc>
        <w:tc>
          <w:tcPr>
            <w:tcW w:w="301" w:type="pct"/>
            <w:tcBorders>
              <w:top w:val="single" w:sz="4" w:space="0" w:color="000000"/>
              <w:left w:val="single" w:sz="4" w:space="0" w:color="000000"/>
              <w:bottom w:val="single" w:sz="4" w:space="0" w:color="000000"/>
              <w:right w:val="single" w:sz="4" w:space="0" w:color="000000"/>
            </w:tcBorders>
            <w:shd w:val="clear" w:color="auto" w:fill="FFFFFF"/>
          </w:tcPr>
          <w:p w14:paraId="36D021F8" w14:textId="047D596B" w:rsidR="0001299A" w:rsidRPr="00BF232D" w:rsidRDefault="0001299A" w:rsidP="003A3A61">
            <w:pPr>
              <w:spacing w:after="0" w:line="240" w:lineRule="auto"/>
              <w:rPr>
                <w:rFonts w:eastAsia="Times New Roman" w:cstheme="minorHAnsi"/>
                <w:color w:val="FF0000"/>
                <w:lang w:eastAsia="pl-PL"/>
              </w:rPr>
            </w:pPr>
            <w:r w:rsidRPr="000B7D55">
              <w:rPr>
                <w:rFonts w:eastAsia="Times New Roman" w:cs="Calibri"/>
                <w:bCs/>
                <w:sz w:val="18"/>
                <w:szCs w:val="18"/>
              </w:rPr>
              <w:t>4</w:t>
            </w:r>
          </w:p>
        </w:tc>
        <w:tc>
          <w:tcPr>
            <w:tcW w:w="663" w:type="pct"/>
            <w:vAlign w:val="center"/>
          </w:tcPr>
          <w:p w14:paraId="69B403ED" w14:textId="77777777" w:rsidR="0001299A" w:rsidRPr="00BF232D" w:rsidRDefault="0001299A" w:rsidP="003A3A61">
            <w:pPr>
              <w:spacing w:after="0" w:line="240" w:lineRule="auto"/>
              <w:rPr>
                <w:rFonts w:eastAsia="Times New Roman" w:cstheme="minorHAnsi"/>
                <w:color w:val="000000"/>
                <w:lang w:eastAsia="pl-PL"/>
              </w:rPr>
            </w:pPr>
          </w:p>
        </w:tc>
        <w:tc>
          <w:tcPr>
            <w:tcW w:w="611" w:type="pct"/>
            <w:vAlign w:val="center"/>
          </w:tcPr>
          <w:p w14:paraId="3A079D53" w14:textId="77777777" w:rsidR="0001299A" w:rsidRPr="00BF232D" w:rsidRDefault="0001299A" w:rsidP="003A3A61">
            <w:pPr>
              <w:spacing w:after="0" w:line="240" w:lineRule="auto"/>
              <w:rPr>
                <w:rFonts w:eastAsia="Times New Roman" w:cstheme="minorHAnsi"/>
                <w:color w:val="000000"/>
                <w:lang w:eastAsia="pl-PL"/>
              </w:rPr>
            </w:pPr>
          </w:p>
        </w:tc>
        <w:tc>
          <w:tcPr>
            <w:tcW w:w="333" w:type="pct"/>
            <w:vAlign w:val="center"/>
          </w:tcPr>
          <w:p w14:paraId="512B4727" w14:textId="77777777" w:rsidR="0001299A" w:rsidRPr="00BF232D" w:rsidRDefault="0001299A" w:rsidP="003A3A61">
            <w:pPr>
              <w:spacing w:after="0" w:line="240" w:lineRule="auto"/>
              <w:rPr>
                <w:rFonts w:eastAsia="Times New Roman" w:cstheme="minorHAnsi"/>
                <w:color w:val="000000"/>
                <w:lang w:eastAsia="pl-PL"/>
              </w:rPr>
            </w:pPr>
          </w:p>
        </w:tc>
        <w:tc>
          <w:tcPr>
            <w:tcW w:w="666" w:type="pct"/>
            <w:vAlign w:val="center"/>
          </w:tcPr>
          <w:p w14:paraId="5F2AE194" w14:textId="77777777" w:rsidR="0001299A" w:rsidRPr="00BF232D" w:rsidRDefault="0001299A" w:rsidP="003A3A61">
            <w:pPr>
              <w:spacing w:after="0" w:line="240" w:lineRule="auto"/>
              <w:rPr>
                <w:rFonts w:eastAsia="Times New Roman" w:cstheme="minorHAnsi"/>
                <w:color w:val="000000"/>
                <w:lang w:eastAsia="pl-PL"/>
              </w:rPr>
            </w:pPr>
          </w:p>
        </w:tc>
      </w:tr>
      <w:tr w:rsidR="00727F1E" w:rsidRPr="00BF232D" w14:paraId="0B016DD6" w14:textId="77777777" w:rsidTr="00FE13E2">
        <w:trPr>
          <w:trHeight w:val="573"/>
          <w:jc w:val="center"/>
        </w:trPr>
        <w:tc>
          <w:tcPr>
            <w:tcW w:w="839" w:type="pct"/>
            <w:vMerge/>
            <w:vAlign w:val="center"/>
          </w:tcPr>
          <w:p w14:paraId="246519B3" w14:textId="77777777" w:rsidR="0001299A" w:rsidRPr="00BF232D" w:rsidRDefault="0001299A" w:rsidP="003A3A61">
            <w:pPr>
              <w:spacing w:after="0" w:line="240" w:lineRule="auto"/>
              <w:rPr>
                <w:rFonts w:eastAsia="Times New Roman" w:cstheme="minorHAnsi"/>
                <w:b/>
                <w:bCs/>
                <w:lang w:eastAsia="pl-PL"/>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597BDE5" w14:textId="50DF58BF" w:rsidR="0001299A" w:rsidRPr="000B7D55" w:rsidRDefault="0001299A" w:rsidP="003A3A61">
            <w:pPr>
              <w:spacing w:after="0" w:line="240" w:lineRule="auto"/>
              <w:rPr>
                <w:rFonts w:eastAsia="Times New Roman" w:cs="Calibri"/>
                <w:bCs/>
                <w:sz w:val="18"/>
                <w:szCs w:val="18"/>
              </w:rPr>
            </w:pPr>
            <w:r>
              <w:rPr>
                <w:rFonts w:eastAsia="Times New Roman" w:cs="Calibri"/>
                <w:bCs/>
                <w:sz w:val="18"/>
                <w:szCs w:val="18"/>
              </w:rPr>
              <w:t>2</w:t>
            </w:r>
          </w:p>
        </w:tc>
        <w:tc>
          <w:tcPr>
            <w:tcW w:w="1288"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395CDA2D" w14:textId="6EF22ECE" w:rsidR="0001299A" w:rsidRDefault="00DC4BC4" w:rsidP="003A3A61">
            <w:pPr>
              <w:spacing w:after="0" w:line="100" w:lineRule="atLeast"/>
              <w:rPr>
                <w:rFonts w:eastAsia="Times New Roman" w:cs="Calibri"/>
                <w:bCs/>
                <w:sz w:val="18"/>
                <w:szCs w:val="18"/>
              </w:rPr>
            </w:pPr>
            <w:r w:rsidRPr="000B7D55">
              <w:rPr>
                <w:rFonts w:eastAsia="Times New Roman" w:cs="Calibri"/>
                <w:bCs/>
                <w:sz w:val="18"/>
                <w:szCs w:val="18"/>
              </w:rPr>
              <w:t xml:space="preserve">Toner do drukarki </w:t>
            </w:r>
            <w:r>
              <w:rPr>
                <w:rFonts w:eastAsia="Times New Roman" w:cs="Calibri"/>
                <w:bCs/>
                <w:sz w:val="18"/>
                <w:szCs w:val="18"/>
              </w:rPr>
              <w:t>(10.1 info dla zamawiającego)</w:t>
            </w:r>
          </w:p>
        </w:tc>
        <w:tc>
          <w:tcPr>
            <w:tcW w:w="301" w:type="pct"/>
            <w:tcBorders>
              <w:top w:val="single" w:sz="4" w:space="0" w:color="000000"/>
              <w:left w:val="single" w:sz="4" w:space="0" w:color="000000"/>
              <w:bottom w:val="single" w:sz="4" w:space="0" w:color="000000"/>
              <w:right w:val="single" w:sz="4" w:space="0" w:color="000000"/>
            </w:tcBorders>
            <w:shd w:val="clear" w:color="auto" w:fill="FFFFFF"/>
          </w:tcPr>
          <w:p w14:paraId="3A2ABDF9" w14:textId="44BB587B" w:rsidR="0001299A" w:rsidRDefault="0001299A" w:rsidP="003A3A61">
            <w:pPr>
              <w:spacing w:after="0" w:line="240" w:lineRule="auto"/>
              <w:rPr>
                <w:rFonts w:eastAsia="Times New Roman" w:cs="Calibri"/>
                <w:bCs/>
                <w:sz w:val="18"/>
                <w:szCs w:val="18"/>
              </w:rPr>
            </w:pPr>
            <w:r>
              <w:rPr>
                <w:rFonts w:eastAsia="Times New Roman" w:cs="Calibri"/>
                <w:bCs/>
                <w:sz w:val="18"/>
                <w:szCs w:val="18"/>
              </w:rPr>
              <w:t>1</w:t>
            </w:r>
          </w:p>
        </w:tc>
        <w:tc>
          <w:tcPr>
            <w:tcW w:w="663" w:type="pct"/>
            <w:vAlign w:val="center"/>
          </w:tcPr>
          <w:p w14:paraId="14C6DA31" w14:textId="77777777" w:rsidR="0001299A" w:rsidRPr="00BF232D" w:rsidRDefault="0001299A" w:rsidP="003A3A61">
            <w:pPr>
              <w:spacing w:after="0" w:line="240" w:lineRule="auto"/>
              <w:rPr>
                <w:rFonts w:eastAsia="Times New Roman" w:cstheme="minorHAnsi"/>
                <w:color w:val="000000"/>
                <w:lang w:eastAsia="pl-PL"/>
              </w:rPr>
            </w:pPr>
          </w:p>
        </w:tc>
        <w:tc>
          <w:tcPr>
            <w:tcW w:w="611" w:type="pct"/>
            <w:vAlign w:val="center"/>
          </w:tcPr>
          <w:p w14:paraId="2BAD5063" w14:textId="77777777" w:rsidR="0001299A" w:rsidRPr="00BF232D" w:rsidRDefault="0001299A" w:rsidP="003A3A61">
            <w:pPr>
              <w:spacing w:after="0" w:line="240" w:lineRule="auto"/>
              <w:rPr>
                <w:rFonts w:eastAsia="Times New Roman" w:cstheme="minorHAnsi"/>
                <w:color w:val="000000"/>
                <w:lang w:eastAsia="pl-PL"/>
              </w:rPr>
            </w:pPr>
          </w:p>
        </w:tc>
        <w:tc>
          <w:tcPr>
            <w:tcW w:w="333" w:type="pct"/>
            <w:vAlign w:val="center"/>
          </w:tcPr>
          <w:p w14:paraId="32F19D7D" w14:textId="77777777" w:rsidR="0001299A" w:rsidRPr="00BF232D" w:rsidRDefault="0001299A" w:rsidP="003A3A61">
            <w:pPr>
              <w:spacing w:after="0" w:line="240" w:lineRule="auto"/>
              <w:rPr>
                <w:rFonts w:eastAsia="Times New Roman" w:cstheme="minorHAnsi"/>
                <w:color w:val="000000"/>
                <w:lang w:eastAsia="pl-PL"/>
              </w:rPr>
            </w:pPr>
          </w:p>
        </w:tc>
        <w:tc>
          <w:tcPr>
            <w:tcW w:w="666" w:type="pct"/>
            <w:vAlign w:val="center"/>
          </w:tcPr>
          <w:p w14:paraId="26F7C9B2" w14:textId="77777777" w:rsidR="0001299A" w:rsidRPr="00BF232D" w:rsidRDefault="0001299A" w:rsidP="003A3A61">
            <w:pPr>
              <w:spacing w:after="0" w:line="240" w:lineRule="auto"/>
              <w:rPr>
                <w:rFonts w:eastAsia="Times New Roman" w:cstheme="minorHAnsi"/>
                <w:color w:val="000000"/>
                <w:lang w:eastAsia="pl-PL"/>
              </w:rPr>
            </w:pPr>
          </w:p>
        </w:tc>
      </w:tr>
      <w:tr w:rsidR="00727F1E" w:rsidRPr="00BF232D" w14:paraId="186EE1C8" w14:textId="77777777" w:rsidTr="00FE13E2">
        <w:trPr>
          <w:trHeight w:val="52"/>
          <w:jc w:val="center"/>
        </w:trPr>
        <w:tc>
          <w:tcPr>
            <w:tcW w:w="2728" w:type="pct"/>
            <w:gridSpan w:val="4"/>
            <w:tcBorders>
              <w:right w:val="single" w:sz="4" w:space="0" w:color="auto"/>
            </w:tcBorders>
            <w:shd w:val="clear" w:color="auto" w:fill="A6A6A6" w:themeFill="background1" w:themeFillShade="A6"/>
            <w:vAlign w:val="center"/>
          </w:tcPr>
          <w:p w14:paraId="53C3C19B" w14:textId="77777777" w:rsidR="0001299A" w:rsidRPr="00BF232D" w:rsidRDefault="0001299A" w:rsidP="003A3A61">
            <w:pPr>
              <w:spacing w:after="0" w:line="240" w:lineRule="auto"/>
              <w:rPr>
                <w:rFonts w:eastAsia="Times New Roman" w:cstheme="minorHAnsi"/>
                <w:lang w:eastAsia="pl-PL"/>
              </w:rPr>
            </w:pPr>
          </w:p>
        </w:tc>
        <w:tc>
          <w:tcPr>
            <w:tcW w:w="1274" w:type="pct"/>
            <w:gridSpan w:val="2"/>
            <w:tcBorders>
              <w:top w:val="double" w:sz="4" w:space="0" w:color="auto"/>
              <w:left w:val="double" w:sz="4" w:space="0" w:color="auto"/>
              <w:bottom w:val="single" w:sz="4" w:space="0" w:color="auto"/>
              <w:right w:val="double" w:sz="4" w:space="0" w:color="auto"/>
            </w:tcBorders>
            <w:vAlign w:val="center"/>
          </w:tcPr>
          <w:p w14:paraId="1C15E7D0" w14:textId="7111538F" w:rsidR="0001299A" w:rsidRPr="00BF232D" w:rsidRDefault="00727F1E" w:rsidP="003A3A61">
            <w:pPr>
              <w:spacing w:after="0" w:line="240" w:lineRule="auto"/>
              <w:rPr>
                <w:rFonts w:eastAsia="Times New Roman" w:cstheme="minorHAnsi"/>
                <w:color w:val="000000"/>
                <w:lang w:eastAsia="pl-PL"/>
              </w:rPr>
            </w:pPr>
            <w:r>
              <w:rPr>
                <w:rFonts w:eastAsia="Times New Roman" w:cstheme="minorHAnsi"/>
                <w:i/>
                <w:color w:val="000000"/>
                <w:lang w:eastAsia="pl-PL"/>
              </w:rPr>
              <w:t>Wartość</w:t>
            </w:r>
            <w:r w:rsidR="0001299A" w:rsidRPr="00BF232D">
              <w:rPr>
                <w:rFonts w:eastAsia="Times New Roman" w:cstheme="minorHAnsi"/>
                <w:i/>
                <w:color w:val="000000"/>
                <w:lang w:eastAsia="pl-PL"/>
              </w:rPr>
              <w:t xml:space="preserve"> całkowita oferty w danej części zamówienia</w:t>
            </w:r>
            <w:r w:rsidR="0001299A" w:rsidRPr="00BF232D">
              <w:rPr>
                <w:rFonts w:eastAsia="Times New Roman" w:cstheme="minorHAnsi"/>
                <w:color w:val="000000"/>
                <w:lang w:eastAsia="pl-PL"/>
              </w:rPr>
              <w:t>:</w:t>
            </w:r>
          </w:p>
        </w:tc>
        <w:tc>
          <w:tcPr>
            <w:tcW w:w="333" w:type="pct"/>
            <w:tcBorders>
              <w:top w:val="double" w:sz="4" w:space="0" w:color="auto"/>
              <w:left w:val="double" w:sz="4" w:space="0" w:color="auto"/>
              <w:bottom w:val="single" w:sz="4" w:space="0" w:color="auto"/>
              <w:right w:val="double" w:sz="4" w:space="0" w:color="auto"/>
            </w:tcBorders>
            <w:vAlign w:val="center"/>
          </w:tcPr>
          <w:p w14:paraId="0F6AE863" w14:textId="77777777" w:rsidR="0001299A" w:rsidRPr="00BF232D" w:rsidRDefault="0001299A" w:rsidP="003A3A61">
            <w:pPr>
              <w:spacing w:after="0" w:line="240" w:lineRule="auto"/>
              <w:rPr>
                <w:rFonts w:eastAsia="Times New Roman" w:cstheme="minorHAnsi"/>
                <w:i/>
                <w:color w:val="000000"/>
                <w:lang w:eastAsia="pl-PL"/>
              </w:rPr>
            </w:pPr>
          </w:p>
        </w:tc>
        <w:tc>
          <w:tcPr>
            <w:tcW w:w="666" w:type="pct"/>
            <w:tcBorders>
              <w:top w:val="double" w:sz="4" w:space="0" w:color="auto"/>
              <w:left w:val="double" w:sz="4" w:space="0" w:color="auto"/>
              <w:bottom w:val="single" w:sz="4" w:space="0" w:color="auto"/>
              <w:right w:val="double" w:sz="4" w:space="0" w:color="auto"/>
            </w:tcBorders>
            <w:vAlign w:val="center"/>
          </w:tcPr>
          <w:p w14:paraId="6081FF4E" w14:textId="77777777" w:rsidR="0001299A" w:rsidRPr="00BF232D" w:rsidRDefault="0001299A" w:rsidP="003A3A61">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62C315E" w14:textId="77777777" w:rsidR="0001299A" w:rsidRPr="00BF232D" w:rsidRDefault="0001299A"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39239093"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70D8683B" w14:textId="57836425" w:rsidR="003A3A61" w:rsidRPr="00BF232D" w:rsidRDefault="007A0832" w:rsidP="003A3A61">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3A3A61" w:rsidRPr="00BF232D">
              <w:rPr>
                <w:rFonts w:eastAsia="Times New Roman" w:cstheme="minorHAnsi"/>
                <w:i/>
                <w:color w:val="000000"/>
                <w:lang w:eastAsia="pl-PL"/>
              </w:rPr>
              <w:t xml:space="preserve"> całkowita oferty w danej części zamówienia brutto słownie:</w:t>
            </w:r>
          </w:p>
        </w:tc>
      </w:tr>
      <w:tr w:rsidR="003A3A61" w:rsidRPr="00BF232D" w14:paraId="45918CCF"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246E3C08"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3401D693"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4D368C4F"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57DC10AC"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3078762B"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185A27BD"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55B34883"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59F1B509"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28BB063E"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3A1E6023"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3A5B0046"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502643F0"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367DE8FD" w14:textId="77777777" w:rsidR="00727F1E" w:rsidRDefault="00727F1E" w:rsidP="00613AA4">
      <w:pPr>
        <w:pStyle w:val="Akapitzlist"/>
        <w:autoSpaceDE w:val="0"/>
        <w:autoSpaceDN w:val="0"/>
        <w:adjustRightInd w:val="0"/>
        <w:spacing w:after="0" w:line="240" w:lineRule="auto"/>
        <w:rPr>
          <w:rFonts w:eastAsia="Times New Roman" w:cstheme="minorHAnsi"/>
          <w:b/>
          <w:lang w:eastAsia="x-none"/>
        </w:rPr>
      </w:pPr>
    </w:p>
    <w:p w14:paraId="176013B2" w14:textId="77777777" w:rsidR="00727F1E" w:rsidRDefault="00727F1E" w:rsidP="00613AA4">
      <w:pPr>
        <w:pStyle w:val="Akapitzlist"/>
        <w:autoSpaceDE w:val="0"/>
        <w:autoSpaceDN w:val="0"/>
        <w:adjustRightInd w:val="0"/>
        <w:spacing w:after="0" w:line="240" w:lineRule="auto"/>
        <w:rPr>
          <w:rFonts w:eastAsia="Times New Roman" w:cstheme="minorHAnsi"/>
          <w:b/>
          <w:lang w:eastAsia="x-none"/>
        </w:rPr>
      </w:pPr>
    </w:p>
    <w:p w14:paraId="29EB488C"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tbl>
      <w:tblPr>
        <w:tblW w:w="46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566"/>
        <w:gridCol w:w="3264"/>
        <w:gridCol w:w="689"/>
        <w:gridCol w:w="2001"/>
        <w:gridCol w:w="1687"/>
        <w:gridCol w:w="842"/>
        <w:gridCol w:w="1952"/>
      </w:tblGrid>
      <w:tr w:rsidR="004845D3" w:rsidRPr="00BF232D" w14:paraId="357AF7DC" w14:textId="77777777" w:rsidTr="00FE13E2">
        <w:trPr>
          <w:jc w:val="center"/>
        </w:trPr>
        <w:tc>
          <w:tcPr>
            <w:tcW w:w="898" w:type="pct"/>
            <w:vMerge w:val="restart"/>
            <w:vAlign w:val="center"/>
          </w:tcPr>
          <w:p w14:paraId="0C440876" w14:textId="7CC63198" w:rsidR="004E63CD" w:rsidRPr="00BF232D" w:rsidRDefault="004E63CD" w:rsidP="004845D3">
            <w:pPr>
              <w:spacing w:after="0" w:line="240" w:lineRule="auto"/>
              <w:ind w:right="-111"/>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6</w:t>
            </w:r>
          </w:p>
        </w:tc>
        <w:tc>
          <w:tcPr>
            <w:tcW w:w="211" w:type="pct"/>
            <w:vMerge w:val="restart"/>
            <w:vAlign w:val="center"/>
          </w:tcPr>
          <w:p w14:paraId="29055F53"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17" w:type="pct"/>
            <w:vMerge w:val="restart"/>
            <w:vAlign w:val="center"/>
          </w:tcPr>
          <w:p w14:paraId="4E26BF6E"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3F8AB55B" w14:textId="77777777" w:rsidR="004E63CD" w:rsidRPr="00BF232D" w:rsidRDefault="004E63CD" w:rsidP="008550D0">
            <w:pPr>
              <w:spacing w:after="0" w:line="240" w:lineRule="auto"/>
              <w:rPr>
                <w:rFonts w:eastAsia="Times New Roman" w:cstheme="minorHAnsi"/>
                <w:b/>
                <w:color w:val="000000"/>
                <w:lang w:eastAsia="pl-PL"/>
              </w:rPr>
            </w:pPr>
          </w:p>
        </w:tc>
        <w:tc>
          <w:tcPr>
            <w:tcW w:w="2675" w:type="pct"/>
            <w:gridSpan w:val="5"/>
            <w:vAlign w:val="center"/>
          </w:tcPr>
          <w:p w14:paraId="475C2818"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01299A" w:rsidRPr="00BF232D" w14:paraId="02994846" w14:textId="77777777" w:rsidTr="00FE13E2">
        <w:trPr>
          <w:jc w:val="center"/>
        </w:trPr>
        <w:tc>
          <w:tcPr>
            <w:tcW w:w="898" w:type="pct"/>
            <w:vMerge/>
            <w:vAlign w:val="center"/>
          </w:tcPr>
          <w:p w14:paraId="49839647" w14:textId="77777777" w:rsidR="0001299A" w:rsidRPr="00BF232D" w:rsidRDefault="0001299A" w:rsidP="008550D0">
            <w:pPr>
              <w:spacing w:after="0" w:line="240" w:lineRule="auto"/>
              <w:rPr>
                <w:rFonts w:eastAsia="Times New Roman" w:cstheme="minorHAnsi"/>
                <w:color w:val="000000"/>
                <w:lang w:eastAsia="pl-PL"/>
              </w:rPr>
            </w:pPr>
          </w:p>
        </w:tc>
        <w:tc>
          <w:tcPr>
            <w:tcW w:w="211" w:type="pct"/>
            <w:vMerge/>
            <w:vAlign w:val="center"/>
          </w:tcPr>
          <w:p w14:paraId="5828F616" w14:textId="77777777" w:rsidR="0001299A" w:rsidRPr="00BF232D" w:rsidRDefault="0001299A" w:rsidP="008550D0">
            <w:pPr>
              <w:spacing w:after="0" w:line="240" w:lineRule="auto"/>
              <w:rPr>
                <w:rFonts w:eastAsia="Times New Roman" w:cstheme="minorHAnsi"/>
                <w:color w:val="000000"/>
                <w:lang w:eastAsia="pl-PL"/>
              </w:rPr>
            </w:pPr>
          </w:p>
        </w:tc>
        <w:tc>
          <w:tcPr>
            <w:tcW w:w="1217" w:type="pct"/>
            <w:vMerge/>
            <w:vAlign w:val="center"/>
          </w:tcPr>
          <w:p w14:paraId="36759118" w14:textId="77777777" w:rsidR="0001299A" w:rsidRPr="00BF232D" w:rsidRDefault="0001299A" w:rsidP="008550D0">
            <w:pPr>
              <w:spacing w:after="0" w:line="240" w:lineRule="auto"/>
              <w:rPr>
                <w:rFonts w:eastAsia="Times New Roman" w:cstheme="minorHAnsi"/>
                <w:color w:val="000000"/>
                <w:lang w:eastAsia="pl-PL"/>
              </w:rPr>
            </w:pPr>
          </w:p>
        </w:tc>
        <w:tc>
          <w:tcPr>
            <w:tcW w:w="257" w:type="pct"/>
            <w:vAlign w:val="center"/>
          </w:tcPr>
          <w:p w14:paraId="574C1D29"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46" w:type="pct"/>
            <w:vAlign w:val="center"/>
          </w:tcPr>
          <w:p w14:paraId="1E0786C3"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29" w:type="pct"/>
            <w:vAlign w:val="center"/>
          </w:tcPr>
          <w:p w14:paraId="21C9AAA7" w14:textId="406B5563"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14" w:type="pct"/>
            <w:vAlign w:val="center"/>
          </w:tcPr>
          <w:p w14:paraId="4ABE9C95"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50A48AE7" w14:textId="0D89D76C" w:rsidR="0001299A" w:rsidRPr="00727F1E" w:rsidRDefault="005A03C5" w:rsidP="005A03C5">
            <w:pPr>
              <w:spacing w:after="0" w:line="240" w:lineRule="auto"/>
              <w:rPr>
                <w:rFonts w:eastAsia="Times New Roman" w:cstheme="minorHAnsi"/>
                <w:b/>
                <w:color w:val="000000"/>
                <w:sz w:val="18"/>
                <w:szCs w:val="18"/>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28" w:type="pct"/>
            <w:vAlign w:val="center"/>
          </w:tcPr>
          <w:p w14:paraId="4B6BD363" w14:textId="026BB9E3"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845D3" w:rsidRPr="00BF232D" w14:paraId="1006E24E" w14:textId="77777777" w:rsidTr="00FE13E2">
        <w:trPr>
          <w:jc w:val="center"/>
        </w:trPr>
        <w:tc>
          <w:tcPr>
            <w:tcW w:w="898" w:type="pct"/>
            <w:shd w:val="clear" w:color="auto" w:fill="D9D9D9"/>
            <w:vAlign w:val="center"/>
          </w:tcPr>
          <w:p w14:paraId="4D764799" w14:textId="77777777" w:rsidR="004E63CD" w:rsidRPr="00BF232D" w:rsidRDefault="004E63CD" w:rsidP="008550D0">
            <w:pPr>
              <w:spacing w:after="0" w:line="240" w:lineRule="auto"/>
              <w:rPr>
                <w:rFonts w:eastAsia="Times New Roman" w:cstheme="minorHAnsi"/>
                <w:color w:val="000000"/>
                <w:lang w:eastAsia="pl-PL"/>
              </w:rPr>
            </w:pPr>
          </w:p>
        </w:tc>
        <w:tc>
          <w:tcPr>
            <w:tcW w:w="211" w:type="pct"/>
            <w:shd w:val="clear" w:color="auto" w:fill="D9D9D9"/>
            <w:vAlign w:val="center"/>
          </w:tcPr>
          <w:p w14:paraId="4DA58BD4" w14:textId="77777777" w:rsidR="004E63CD" w:rsidRPr="00BF232D" w:rsidRDefault="004E63CD" w:rsidP="008550D0">
            <w:pPr>
              <w:spacing w:after="0" w:line="240" w:lineRule="auto"/>
              <w:rPr>
                <w:rFonts w:eastAsia="Times New Roman" w:cstheme="minorHAnsi"/>
                <w:color w:val="000000"/>
                <w:lang w:eastAsia="pl-PL"/>
              </w:rPr>
            </w:pPr>
          </w:p>
        </w:tc>
        <w:tc>
          <w:tcPr>
            <w:tcW w:w="1474" w:type="pct"/>
            <w:gridSpan w:val="2"/>
            <w:shd w:val="clear" w:color="auto" w:fill="D9D9D9"/>
            <w:vAlign w:val="center"/>
          </w:tcPr>
          <w:p w14:paraId="62F22D4A" w14:textId="77777777" w:rsidR="004E63CD" w:rsidRPr="00BF232D" w:rsidRDefault="004E63CD" w:rsidP="008550D0">
            <w:pPr>
              <w:spacing w:after="0" w:line="240" w:lineRule="auto"/>
              <w:rPr>
                <w:rFonts w:eastAsia="Times New Roman" w:cstheme="minorHAnsi"/>
                <w:color w:val="000000"/>
                <w:lang w:eastAsia="pl-PL"/>
              </w:rPr>
            </w:pPr>
          </w:p>
        </w:tc>
        <w:tc>
          <w:tcPr>
            <w:tcW w:w="2418" w:type="pct"/>
            <w:gridSpan w:val="4"/>
            <w:shd w:val="clear" w:color="auto" w:fill="D9D9D9"/>
            <w:vAlign w:val="center"/>
          </w:tcPr>
          <w:p w14:paraId="7FC05196"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01299A" w:rsidRPr="00BF232D" w14:paraId="71C3522B" w14:textId="77777777" w:rsidTr="00FE13E2">
        <w:trPr>
          <w:trHeight w:val="1157"/>
          <w:jc w:val="center"/>
        </w:trPr>
        <w:tc>
          <w:tcPr>
            <w:tcW w:w="898" w:type="pct"/>
            <w:vAlign w:val="center"/>
          </w:tcPr>
          <w:p w14:paraId="732472B8" w14:textId="77777777" w:rsidR="0001299A" w:rsidRPr="00BF232D" w:rsidRDefault="0001299A" w:rsidP="003A3A61">
            <w:pPr>
              <w:spacing w:after="0" w:line="240" w:lineRule="auto"/>
              <w:rPr>
                <w:rFonts w:eastAsia="Times New Roman" w:cstheme="minorHAnsi"/>
                <w:b/>
                <w:bCs/>
                <w:lang w:eastAsia="pl-PL"/>
              </w:rPr>
            </w:pPr>
          </w:p>
          <w:p w14:paraId="5851F960" w14:textId="1FD18096" w:rsidR="0001299A" w:rsidRPr="00BF232D" w:rsidRDefault="0001299A"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6</w:t>
            </w:r>
          </w:p>
          <w:p w14:paraId="5BD8AD84" w14:textId="77777777" w:rsidR="0001299A" w:rsidRPr="00BF232D" w:rsidRDefault="0001299A" w:rsidP="003A3A61">
            <w:pPr>
              <w:spacing w:after="0" w:line="240" w:lineRule="auto"/>
              <w:rPr>
                <w:rFonts w:eastAsia="Times New Roman" w:cstheme="minorHAnsi"/>
                <w:b/>
                <w:bCs/>
                <w:lang w:eastAsia="pl-PL"/>
              </w:rPr>
            </w:pPr>
          </w:p>
        </w:tc>
        <w:tc>
          <w:tcPr>
            <w:tcW w:w="21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2859266" w14:textId="1D76E963" w:rsidR="0001299A" w:rsidRPr="006933C5" w:rsidRDefault="0001299A" w:rsidP="003A3A61">
            <w:pPr>
              <w:spacing w:after="0" w:line="240" w:lineRule="auto"/>
              <w:rPr>
                <w:rFonts w:eastAsia="Times New Roman" w:cs="Calibri"/>
                <w:bCs/>
                <w:sz w:val="18"/>
                <w:szCs w:val="18"/>
              </w:rPr>
            </w:pPr>
            <w:r w:rsidRPr="000B7D55">
              <w:rPr>
                <w:rFonts w:eastAsia="Times New Roman" w:cs="Calibri"/>
                <w:bCs/>
                <w:sz w:val="18"/>
                <w:szCs w:val="18"/>
              </w:rPr>
              <w:t>1.</w:t>
            </w:r>
          </w:p>
        </w:tc>
        <w:tc>
          <w:tcPr>
            <w:tcW w:w="121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794E06AD" w14:textId="2BD412AE" w:rsidR="0001299A" w:rsidRPr="006933C5" w:rsidRDefault="0001299A" w:rsidP="006933C5">
            <w:pPr>
              <w:rPr>
                <w:rFonts w:eastAsia="Times New Roman" w:cs="Calibri"/>
                <w:bCs/>
                <w:sz w:val="18"/>
                <w:szCs w:val="18"/>
              </w:rPr>
            </w:pPr>
            <w:r w:rsidRPr="006933C5">
              <w:rPr>
                <w:rFonts w:eastAsia="Times New Roman" w:cs="Calibri"/>
                <w:bCs/>
                <w:sz w:val="18"/>
                <w:szCs w:val="18"/>
              </w:rPr>
              <w:t>Zestaw edukacyjny do nauki robotyki wraz z dodatkowymi elementami konstrukcyjnymi</w:t>
            </w:r>
            <w:r>
              <w:rPr>
                <w:rFonts w:eastAsia="Times New Roman" w:cs="Calibri"/>
                <w:bCs/>
                <w:sz w:val="18"/>
                <w:szCs w:val="18"/>
              </w:rPr>
              <w:t xml:space="preserve"> (10.1 info dla zamawiającego)</w:t>
            </w:r>
          </w:p>
        </w:tc>
        <w:tc>
          <w:tcPr>
            <w:tcW w:w="257" w:type="pct"/>
            <w:tcBorders>
              <w:top w:val="single" w:sz="4" w:space="0" w:color="000000"/>
              <w:left w:val="single" w:sz="4" w:space="0" w:color="000000"/>
              <w:bottom w:val="single" w:sz="4" w:space="0" w:color="000000"/>
              <w:right w:val="single" w:sz="4" w:space="0" w:color="000000"/>
            </w:tcBorders>
            <w:shd w:val="clear" w:color="auto" w:fill="FFFFFF"/>
          </w:tcPr>
          <w:p w14:paraId="416320D2" w14:textId="4F7D03B6" w:rsidR="0001299A" w:rsidRPr="00BF232D" w:rsidRDefault="0001299A" w:rsidP="003A3A61">
            <w:pPr>
              <w:spacing w:after="0" w:line="240" w:lineRule="auto"/>
              <w:rPr>
                <w:rFonts w:eastAsia="Times New Roman" w:cstheme="minorHAnsi"/>
                <w:color w:val="FF0000"/>
                <w:lang w:eastAsia="pl-PL"/>
              </w:rPr>
            </w:pPr>
            <w:r w:rsidRPr="000B7D55">
              <w:rPr>
                <w:rFonts w:eastAsia="Times New Roman" w:cs="Calibri"/>
                <w:bCs/>
                <w:sz w:val="18"/>
                <w:szCs w:val="18"/>
              </w:rPr>
              <w:t>8</w:t>
            </w:r>
          </w:p>
        </w:tc>
        <w:tc>
          <w:tcPr>
            <w:tcW w:w="746" w:type="pct"/>
            <w:vAlign w:val="center"/>
          </w:tcPr>
          <w:p w14:paraId="12EEE971" w14:textId="77777777" w:rsidR="0001299A" w:rsidRPr="00BF232D" w:rsidRDefault="0001299A" w:rsidP="003A3A61">
            <w:pPr>
              <w:spacing w:after="0" w:line="240" w:lineRule="auto"/>
              <w:rPr>
                <w:rFonts w:eastAsia="Times New Roman" w:cstheme="minorHAnsi"/>
                <w:color w:val="000000"/>
                <w:lang w:eastAsia="pl-PL"/>
              </w:rPr>
            </w:pPr>
          </w:p>
        </w:tc>
        <w:tc>
          <w:tcPr>
            <w:tcW w:w="629" w:type="pct"/>
            <w:vAlign w:val="center"/>
          </w:tcPr>
          <w:p w14:paraId="727E3CA9" w14:textId="77777777" w:rsidR="0001299A" w:rsidRPr="00BF232D" w:rsidRDefault="0001299A" w:rsidP="003A3A61">
            <w:pPr>
              <w:spacing w:after="0" w:line="240" w:lineRule="auto"/>
              <w:rPr>
                <w:rFonts w:eastAsia="Times New Roman" w:cstheme="minorHAnsi"/>
                <w:color w:val="000000"/>
                <w:lang w:eastAsia="pl-PL"/>
              </w:rPr>
            </w:pPr>
          </w:p>
        </w:tc>
        <w:tc>
          <w:tcPr>
            <w:tcW w:w="314" w:type="pct"/>
            <w:vAlign w:val="center"/>
          </w:tcPr>
          <w:p w14:paraId="6FEA0A77" w14:textId="77777777" w:rsidR="0001299A" w:rsidRPr="00BF232D" w:rsidRDefault="0001299A" w:rsidP="003A3A61">
            <w:pPr>
              <w:spacing w:after="0" w:line="240" w:lineRule="auto"/>
              <w:rPr>
                <w:rFonts w:eastAsia="Times New Roman" w:cstheme="minorHAnsi"/>
                <w:color w:val="000000"/>
                <w:lang w:eastAsia="pl-PL"/>
              </w:rPr>
            </w:pPr>
          </w:p>
        </w:tc>
        <w:tc>
          <w:tcPr>
            <w:tcW w:w="728" w:type="pct"/>
            <w:vAlign w:val="center"/>
          </w:tcPr>
          <w:p w14:paraId="24948BC9" w14:textId="77777777" w:rsidR="0001299A" w:rsidRPr="00BF232D" w:rsidRDefault="0001299A" w:rsidP="003A3A61">
            <w:pPr>
              <w:spacing w:after="0" w:line="240" w:lineRule="auto"/>
              <w:rPr>
                <w:rFonts w:eastAsia="Times New Roman" w:cstheme="minorHAnsi"/>
                <w:color w:val="000000"/>
                <w:lang w:eastAsia="pl-PL"/>
              </w:rPr>
            </w:pPr>
          </w:p>
        </w:tc>
      </w:tr>
      <w:tr w:rsidR="0001299A" w:rsidRPr="00BF232D" w14:paraId="1EF4EE0E" w14:textId="77777777" w:rsidTr="00FE13E2">
        <w:trPr>
          <w:trHeight w:val="573"/>
          <w:jc w:val="center"/>
        </w:trPr>
        <w:tc>
          <w:tcPr>
            <w:tcW w:w="2582" w:type="pct"/>
            <w:gridSpan w:val="4"/>
            <w:tcBorders>
              <w:right w:val="single" w:sz="4" w:space="0" w:color="auto"/>
            </w:tcBorders>
            <w:shd w:val="clear" w:color="auto" w:fill="A6A6A6" w:themeFill="background1" w:themeFillShade="A6"/>
            <w:vAlign w:val="center"/>
          </w:tcPr>
          <w:p w14:paraId="17A3BA8C" w14:textId="77777777" w:rsidR="0001299A" w:rsidRPr="00BF232D" w:rsidRDefault="0001299A" w:rsidP="003A3A61">
            <w:pPr>
              <w:spacing w:after="0" w:line="240" w:lineRule="auto"/>
              <w:rPr>
                <w:rFonts w:eastAsia="Times New Roman" w:cstheme="minorHAnsi"/>
                <w:lang w:eastAsia="pl-PL"/>
              </w:rPr>
            </w:pPr>
          </w:p>
        </w:tc>
        <w:tc>
          <w:tcPr>
            <w:tcW w:w="1689" w:type="pct"/>
            <w:gridSpan w:val="3"/>
            <w:tcBorders>
              <w:top w:val="double" w:sz="4" w:space="0" w:color="auto"/>
              <w:left w:val="double" w:sz="4" w:space="0" w:color="auto"/>
              <w:bottom w:val="single" w:sz="4" w:space="0" w:color="auto"/>
              <w:right w:val="double" w:sz="4" w:space="0" w:color="auto"/>
            </w:tcBorders>
            <w:vAlign w:val="center"/>
          </w:tcPr>
          <w:p w14:paraId="0A41F04D" w14:textId="4BEC8AC0" w:rsidR="0001299A" w:rsidRPr="00BF232D" w:rsidRDefault="0001299A" w:rsidP="003A3A61">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28" w:type="pct"/>
            <w:tcBorders>
              <w:top w:val="double" w:sz="4" w:space="0" w:color="auto"/>
              <w:left w:val="double" w:sz="4" w:space="0" w:color="auto"/>
              <w:bottom w:val="single" w:sz="4" w:space="0" w:color="auto"/>
              <w:right w:val="double" w:sz="4" w:space="0" w:color="auto"/>
            </w:tcBorders>
            <w:vAlign w:val="center"/>
          </w:tcPr>
          <w:p w14:paraId="04571E87" w14:textId="77777777" w:rsidR="0001299A" w:rsidRPr="00BF232D" w:rsidRDefault="0001299A" w:rsidP="003A3A61">
            <w:pPr>
              <w:spacing w:after="0" w:line="240" w:lineRule="auto"/>
              <w:rPr>
                <w:rFonts w:eastAsia="Times New Roman" w:cstheme="minorHAnsi"/>
                <w:i/>
                <w:color w:val="000000"/>
                <w:lang w:eastAsia="pl-PL"/>
              </w:rPr>
            </w:pPr>
          </w:p>
          <w:p w14:paraId="1D3ADCEA" w14:textId="77777777" w:rsidR="0001299A" w:rsidRPr="00BF232D" w:rsidRDefault="0001299A" w:rsidP="003A3A61">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639B580" w14:textId="77777777" w:rsidR="0001299A" w:rsidRPr="00BF232D" w:rsidRDefault="0001299A"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5A5E6B7A"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355D60FC" w14:textId="0F56BDFC" w:rsidR="003A3A61" w:rsidRPr="00BF232D" w:rsidRDefault="0001299A" w:rsidP="003A3A61">
            <w:pPr>
              <w:widowControl w:val="0"/>
              <w:suppressAutoHyphens/>
              <w:spacing w:after="0" w:line="240" w:lineRule="auto"/>
              <w:rPr>
                <w:rFonts w:eastAsia="Times New Roman" w:cstheme="minorHAnsi"/>
                <w:i/>
                <w:color w:val="000000"/>
                <w:lang w:eastAsia="pl-PL"/>
              </w:rPr>
            </w:pPr>
            <w:r w:rsidRPr="0001299A">
              <w:rPr>
                <w:rFonts w:eastAsia="Times New Roman" w:cstheme="minorHAnsi"/>
                <w:i/>
                <w:color w:val="000000"/>
                <w:lang w:eastAsia="pl-PL"/>
              </w:rPr>
              <w:t>Wartość</w:t>
            </w:r>
            <w:r w:rsidR="003A3A61" w:rsidRPr="00BF232D">
              <w:rPr>
                <w:rFonts w:eastAsia="Times New Roman" w:cstheme="minorHAnsi"/>
                <w:i/>
                <w:color w:val="000000"/>
                <w:lang w:eastAsia="pl-PL"/>
              </w:rPr>
              <w:t xml:space="preserve"> całkowita oferty w danej części zamówienia brutto słownie:</w:t>
            </w:r>
          </w:p>
        </w:tc>
      </w:tr>
      <w:tr w:rsidR="003A3A61" w:rsidRPr="00BF232D" w14:paraId="54552639"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734E0F8B"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14B73ABD"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7DF452D9"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6B88AB11"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75178F5A"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23E36A5B"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6673E5DF"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07467A6D"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35D355FB"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3BD0490C"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408F123F"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4BBBE044"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0796425F"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tbl>
      <w:tblPr>
        <w:tblW w:w="45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3"/>
        <w:gridCol w:w="550"/>
        <w:gridCol w:w="3212"/>
        <w:gridCol w:w="620"/>
        <w:gridCol w:w="2105"/>
        <w:gridCol w:w="1778"/>
        <w:gridCol w:w="882"/>
        <w:gridCol w:w="1820"/>
      </w:tblGrid>
      <w:tr w:rsidR="00727F1E" w:rsidRPr="00BF232D" w14:paraId="5D2DD0A5" w14:textId="77777777" w:rsidTr="00FE13E2">
        <w:trPr>
          <w:jc w:val="center"/>
        </w:trPr>
        <w:tc>
          <w:tcPr>
            <w:tcW w:w="811" w:type="pct"/>
            <w:vMerge w:val="restart"/>
            <w:vAlign w:val="center"/>
          </w:tcPr>
          <w:p w14:paraId="61A83012" w14:textId="599E927E"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7</w:t>
            </w:r>
          </w:p>
        </w:tc>
        <w:tc>
          <w:tcPr>
            <w:tcW w:w="210" w:type="pct"/>
            <w:vMerge w:val="restart"/>
            <w:vAlign w:val="center"/>
          </w:tcPr>
          <w:p w14:paraId="0C491ACD"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27" w:type="pct"/>
            <w:vMerge w:val="restart"/>
            <w:vAlign w:val="center"/>
          </w:tcPr>
          <w:p w14:paraId="6B95F267"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728141A4" w14:textId="77777777" w:rsidR="004E63CD" w:rsidRPr="00BF232D" w:rsidRDefault="004E63CD" w:rsidP="008550D0">
            <w:pPr>
              <w:spacing w:after="0" w:line="240" w:lineRule="auto"/>
              <w:rPr>
                <w:rFonts w:eastAsia="Times New Roman" w:cstheme="minorHAnsi"/>
                <w:b/>
                <w:color w:val="000000"/>
                <w:lang w:eastAsia="pl-PL"/>
              </w:rPr>
            </w:pPr>
          </w:p>
        </w:tc>
        <w:tc>
          <w:tcPr>
            <w:tcW w:w="2753" w:type="pct"/>
            <w:gridSpan w:val="5"/>
            <w:vAlign w:val="center"/>
          </w:tcPr>
          <w:p w14:paraId="63C023E4"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27F1E" w:rsidRPr="00BF232D" w14:paraId="083CCE91" w14:textId="77777777" w:rsidTr="00FE13E2">
        <w:trPr>
          <w:jc w:val="center"/>
        </w:trPr>
        <w:tc>
          <w:tcPr>
            <w:tcW w:w="811" w:type="pct"/>
            <w:vMerge/>
            <w:vAlign w:val="center"/>
          </w:tcPr>
          <w:p w14:paraId="41AA3C95" w14:textId="77777777" w:rsidR="0001299A" w:rsidRPr="00BF232D" w:rsidRDefault="0001299A" w:rsidP="008550D0">
            <w:pPr>
              <w:spacing w:after="0" w:line="240" w:lineRule="auto"/>
              <w:rPr>
                <w:rFonts w:eastAsia="Times New Roman" w:cstheme="minorHAnsi"/>
                <w:color w:val="000000"/>
                <w:lang w:eastAsia="pl-PL"/>
              </w:rPr>
            </w:pPr>
          </w:p>
        </w:tc>
        <w:tc>
          <w:tcPr>
            <w:tcW w:w="210" w:type="pct"/>
            <w:vMerge/>
            <w:vAlign w:val="center"/>
          </w:tcPr>
          <w:p w14:paraId="3AE2F686" w14:textId="77777777" w:rsidR="0001299A" w:rsidRPr="00BF232D" w:rsidRDefault="0001299A" w:rsidP="008550D0">
            <w:pPr>
              <w:spacing w:after="0" w:line="240" w:lineRule="auto"/>
              <w:rPr>
                <w:rFonts w:eastAsia="Times New Roman" w:cstheme="minorHAnsi"/>
                <w:color w:val="000000"/>
                <w:lang w:eastAsia="pl-PL"/>
              </w:rPr>
            </w:pPr>
          </w:p>
        </w:tc>
        <w:tc>
          <w:tcPr>
            <w:tcW w:w="1227" w:type="pct"/>
            <w:vMerge/>
            <w:vAlign w:val="center"/>
          </w:tcPr>
          <w:p w14:paraId="301836B7" w14:textId="77777777" w:rsidR="0001299A" w:rsidRPr="00BF232D" w:rsidRDefault="0001299A" w:rsidP="008550D0">
            <w:pPr>
              <w:spacing w:after="0" w:line="240" w:lineRule="auto"/>
              <w:rPr>
                <w:rFonts w:eastAsia="Times New Roman" w:cstheme="minorHAnsi"/>
                <w:color w:val="000000"/>
                <w:lang w:eastAsia="pl-PL"/>
              </w:rPr>
            </w:pPr>
          </w:p>
        </w:tc>
        <w:tc>
          <w:tcPr>
            <w:tcW w:w="237" w:type="pct"/>
            <w:vAlign w:val="center"/>
          </w:tcPr>
          <w:p w14:paraId="2BF7E1A0"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804" w:type="pct"/>
            <w:vAlign w:val="center"/>
          </w:tcPr>
          <w:p w14:paraId="5F97741D"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79" w:type="pct"/>
            <w:vAlign w:val="center"/>
          </w:tcPr>
          <w:p w14:paraId="504E7731" w14:textId="081C5748" w:rsidR="0001299A" w:rsidRPr="00BF232D" w:rsidRDefault="0001299A" w:rsidP="008550D0">
            <w:pPr>
              <w:spacing w:after="0" w:line="240" w:lineRule="auto"/>
              <w:rPr>
                <w:rFonts w:eastAsia="Times New Roman" w:cstheme="minorHAnsi"/>
                <w:color w:val="000000"/>
                <w:lang w:eastAsia="pl-PL"/>
              </w:rPr>
            </w:pPr>
            <w:r w:rsidRPr="0001299A">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37" w:type="pct"/>
            <w:vAlign w:val="center"/>
          </w:tcPr>
          <w:p w14:paraId="0FAAB850"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6D3F79E6" w14:textId="236D96A0" w:rsidR="00727F1E" w:rsidRPr="00727F1E" w:rsidRDefault="005A03C5" w:rsidP="005A03C5">
            <w:pPr>
              <w:spacing w:after="0" w:line="240" w:lineRule="auto"/>
              <w:rPr>
                <w:rFonts w:eastAsia="Times New Roman" w:cstheme="minorHAnsi"/>
                <w:b/>
                <w:color w:val="000000"/>
                <w:sz w:val="18"/>
                <w:szCs w:val="18"/>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696" w:type="pct"/>
            <w:vAlign w:val="center"/>
          </w:tcPr>
          <w:p w14:paraId="70E1245C" w14:textId="25B92DDE" w:rsidR="0001299A" w:rsidRPr="00BF232D" w:rsidRDefault="0001299A" w:rsidP="008550D0">
            <w:pPr>
              <w:spacing w:after="0" w:line="240" w:lineRule="auto"/>
              <w:rPr>
                <w:rFonts w:eastAsia="Times New Roman" w:cstheme="minorHAnsi"/>
                <w:color w:val="000000"/>
                <w:lang w:eastAsia="pl-PL"/>
              </w:rPr>
            </w:pPr>
            <w:r w:rsidRPr="0001299A">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727F1E" w:rsidRPr="00BF232D" w14:paraId="282DC8AD" w14:textId="77777777" w:rsidTr="00FE13E2">
        <w:trPr>
          <w:jc w:val="center"/>
        </w:trPr>
        <w:tc>
          <w:tcPr>
            <w:tcW w:w="811" w:type="pct"/>
            <w:shd w:val="clear" w:color="auto" w:fill="D9D9D9"/>
            <w:vAlign w:val="center"/>
          </w:tcPr>
          <w:p w14:paraId="1FCD4EF2" w14:textId="77777777" w:rsidR="004E63CD" w:rsidRPr="00BF232D" w:rsidRDefault="004E63CD" w:rsidP="008550D0">
            <w:pPr>
              <w:spacing w:after="0" w:line="240" w:lineRule="auto"/>
              <w:rPr>
                <w:rFonts w:eastAsia="Times New Roman" w:cstheme="minorHAnsi"/>
                <w:color w:val="000000"/>
                <w:lang w:eastAsia="pl-PL"/>
              </w:rPr>
            </w:pPr>
          </w:p>
        </w:tc>
        <w:tc>
          <w:tcPr>
            <w:tcW w:w="210" w:type="pct"/>
            <w:shd w:val="clear" w:color="auto" w:fill="D9D9D9"/>
            <w:vAlign w:val="center"/>
          </w:tcPr>
          <w:p w14:paraId="225A4B38" w14:textId="77777777" w:rsidR="004E63CD" w:rsidRPr="00BF232D" w:rsidRDefault="004E63CD" w:rsidP="008550D0">
            <w:pPr>
              <w:spacing w:after="0" w:line="240" w:lineRule="auto"/>
              <w:rPr>
                <w:rFonts w:eastAsia="Times New Roman" w:cstheme="minorHAnsi"/>
                <w:color w:val="000000"/>
                <w:lang w:eastAsia="pl-PL"/>
              </w:rPr>
            </w:pPr>
          </w:p>
        </w:tc>
        <w:tc>
          <w:tcPr>
            <w:tcW w:w="1464" w:type="pct"/>
            <w:gridSpan w:val="2"/>
            <w:shd w:val="clear" w:color="auto" w:fill="D9D9D9"/>
            <w:vAlign w:val="center"/>
          </w:tcPr>
          <w:p w14:paraId="7D046ABF" w14:textId="77777777" w:rsidR="004E63CD" w:rsidRPr="00BF232D" w:rsidRDefault="004E63CD" w:rsidP="008550D0">
            <w:pPr>
              <w:spacing w:after="0" w:line="240" w:lineRule="auto"/>
              <w:rPr>
                <w:rFonts w:eastAsia="Times New Roman" w:cstheme="minorHAnsi"/>
                <w:color w:val="000000"/>
                <w:lang w:eastAsia="pl-PL"/>
              </w:rPr>
            </w:pPr>
          </w:p>
        </w:tc>
        <w:tc>
          <w:tcPr>
            <w:tcW w:w="2515" w:type="pct"/>
            <w:gridSpan w:val="4"/>
            <w:shd w:val="clear" w:color="auto" w:fill="D9D9D9"/>
            <w:vAlign w:val="center"/>
          </w:tcPr>
          <w:p w14:paraId="2D802590"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B15852" w:rsidRPr="00BF232D" w14:paraId="093F2DA0" w14:textId="77777777" w:rsidTr="00FE13E2">
        <w:trPr>
          <w:trHeight w:val="573"/>
          <w:jc w:val="center"/>
        </w:trPr>
        <w:tc>
          <w:tcPr>
            <w:tcW w:w="811" w:type="pct"/>
            <w:vMerge w:val="restart"/>
            <w:vAlign w:val="center"/>
          </w:tcPr>
          <w:p w14:paraId="7F7853A2" w14:textId="77777777" w:rsidR="00B15852" w:rsidRPr="00BF232D" w:rsidRDefault="00B15852" w:rsidP="003A3A61">
            <w:pPr>
              <w:spacing w:after="0" w:line="240" w:lineRule="auto"/>
              <w:rPr>
                <w:rFonts w:eastAsia="Times New Roman" w:cstheme="minorHAnsi"/>
                <w:b/>
                <w:bCs/>
                <w:lang w:eastAsia="pl-PL"/>
              </w:rPr>
            </w:pPr>
          </w:p>
          <w:p w14:paraId="462D764C" w14:textId="0BB7672E" w:rsidR="00B15852" w:rsidRPr="00BF232D" w:rsidRDefault="00B15852"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7</w:t>
            </w:r>
          </w:p>
          <w:p w14:paraId="5920129B" w14:textId="77777777" w:rsidR="00B15852" w:rsidRPr="00BF232D" w:rsidRDefault="00B15852" w:rsidP="003A3A61">
            <w:pPr>
              <w:spacing w:after="0" w:line="240" w:lineRule="auto"/>
              <w:rPr>
                <w:rFonts w:eastAsia="Times New Roman" w:cstheme="minorHAnsi"/>
                <w:b/>
                <w:bCs/>
                <w:lang w:eastAsia="pl-PL"/>
              </w:rPr>
            </w:pPr>
          </w:p>
        </w:tc>
        <w:tc>
          <w:tcPr>
            <w:tcW w:w="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E76ABB6" w14:textId="0BD1ED18" w:rsidR="00B15852" w:rsidRPr="00BF232D" w:rsidRDefault="00B15852" w:rsidP="003A3A61">
            <w:pPr>
              <w:spacing w:after="0" w:line="240" w:lineRule="auto"/>
              <w:rPr>
                <w:rFonts w:eastAsia="Times New Roman" w:cstheme="minorHAnsi"/>
                <w:b/>
                <w:bCs/>
                <w:lang w:eastAsia="pl-PL"/>
              </w:rPr>
            </w:pPr>
            <w:r w:rsidRPr="000B7D55">
              <w:rPr>
                <w:rFonts w:eastAsia="Times New Roman" w:cs="Calibri"/>
                <w:bCs/>
                <w:sz w:val="18"/>
                <w:szCs w:val="18"/>
              </w:rPr>
              <w:t>1</w:t>
            </w:r>
            <w:r>
              <w:rPr>
                <w:rFonts w:eastAsia="Times New Roman" w:cs="Calibri"/>
                <w:bCs/>
                <w:sz w:val="18"/>
                <w:szCs w:val="18"/>
              </w:rPr>
              <w:t>.</w:t>
            </w:r>
          </w:p>
        </w:tc>
        <w:tc>
          <w:tcPr>
            <w:tcW w:w="122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69A63211" w14:textId="47FCC304" w:rsidR="00B15852" w:rsidRPr="00A1340D" w:rsidRDefault="00B15852" w:rsidP="00B15852">
            <w:pPr>
              <w:spacing w:after="0" w:line="100" w:lineRule="atLeast"/>
              <w:rPr>
                <w:rFonts w:ascii="Calibri" w:hAnsi="Calibri" w:cs="Calibri"/>
                <w:color w:val="000000"/>
                <w:sz w:val="20"/>
                <w:szCs w:val="20"/>
              </w:rPr>
            </w:pPr>
            <w:r w:rsidRPr="000B7D55">
              <w:rPr>
                <w:rFonts w:eastAsia="Times New Roman" w:cs="Calibri"/>
                <w:bCs/>
                <w:sz w:val="18"/>
                <w:szCs w:val="18"/>
              </w:rPr>
              <w:t>Biurko-</w:t>
            </w:r>
            <w:r>
              <w:rPr>
                <w:rFonts w:eastAsia="Times New Roman" w:cs="Calibri"/>
                <w:bCs/>
                <w:sz w:val="18"/>
                <w:szCs w:val="18"/>
              </w:rPr>
              <w:t>ko</w:t>
            </w:r>
            <w:r w:rsidR="002E7856">
              <w:rPr>
                <w:rFonts w:eastAsia="Times New Roman" w:cs="Calibri"/>
                <w:bCs/>
                <w:sz w:val="18"/>
                <w:szCs w:val="18"/>
              </w:rPr>
              <w:t>m</w:t>
            </w:r>
            <w:r>
              <w:rPr>
                <w:rFonts w:eastAsia="Times New Roman" w:cs="Calibri"/>
                <w:bCs/>
                <w:sz w:val="18"/>
                <w:szCs w:val="18"/>
              </w:rPr>
              <w:t>puterowe regulowane elektrycznie -</w:t>
            </w:r>
            <w:r w:rsidRPr="000B7D55">
              <w:rPr>
                <w:rFonts w:eastAsia="Times New Roman" w:cs="Calibri"/>
                <w:bCs/>
                <w:sz w:val="18"/>
                <w:szCs w:val="18"/>
              </w:rPr>
              <w:t xml:space="preserve"> </w:t>
            </w:r>
            <w:r>
              <w:rPr>
                <w:rFonts w:eastAsia="Times New Roman" w:cs="Calibri"/>
                <w:bCs/>
                <w:sz w:val="18"/>
                <w:szCs w:val="18"/>
              </w:rPr>
              <w:t>(10.1 info dla zamawiającego)</w:t>
            </w:r>
          </w:p>
        </w:tc>
        <w:tc>
          <w:tcPr>
            <w:tcW w:w="23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DBA4EC" w14:textId="14A94C7F" w:rsidR="00B15852" w:rsidRPr="00BF232D" w:rsidRDefault="00B15852" w:rsidP="003A3A61">
            <w:pPr>
              <w:spacing w:after="0" w:line="240" w:lineRule="auto"/>
              <w:rPr>
                <w:rFonts w:eastAsia="Times New Roman" w:cstheme="minorHAnsi"/>
                <w:color w:val="FF0000"/>
                <w:lang w:eastAsia="pl-PL"/>
              </w:rPr>
            </w:pPr>
            <w:r w:rsidRPr="000B7D55">
              <w:rPr>
                <w:rFonts w:eastAsia="Times New Roman" w:cs="Calibri"/>
                <w:bCs/>
                <w:sz w:val="18"/>
                <w:szCs w:val="18"/>
              </w:rPr>
              <w:t>16</w:t>
            </w:r>
          </w:p>
        </w:tc>
        <w:tc>
          <w:tcPr>
            <w:tcW w:w="804" w:type="pct"/>
            <w:vAlign w:val="center"/>
          </w:tcPr>
          <w:p w14:paraId="3052B70B" w14:textId="77777777" w:rsidR="00B15852" w:rsidRPr="00BF232D" w:rsidRDefault="00B15852" w:rsidP="003A3A61">
            <w:pPr>
              <w:spacing w:after="0" w:line="240" w:lineRule="auto"/>
              <w:rPr>
                <w:rFonts w:eastAsia="Times New Roman" w:cstheme="minorHAnsi"/>
                <w:color w:val="000000"/>
                <w:lang w:eastAsia="pl-PL"/>
              </w:rPr>
            </w:pPr>
          </w:p>
        </w:tc>
        <w:tc>
          <w:tcPr>
            <w:tcW w:w="679" w:type="pct"/>
            <w:vAlign w:val="center"/>
          </w:tcPr>
          <w:p w14:paraId="7044FB82" w14:textId="77777777" w:rsidR="00B15852" w:rsidRPr="00BF232D" w:rsidRDefault="00B15852" w:rsidP="003A3A61">
            <w:pPr>
              <w:spacing w:after="0" w:line="240" w:lineRule="auto"/>
              <w:rPr>
                <w:rFonts w:eastAsia="Times New Roman" w:cstheme="minorHAnsi"/>
                <w:color w:val="000000"/>
                <w:lang w:eastAsia="pl-PL"/>
              </w:rPr>
            </w:pPr>
          </w:p>
        </w:tc>
        <w:tc>
          <w:tcPr>
            <w:tcW w:w="337" w:type="pct"/>
            <w:vAlign w:val="center"/>
          </w:tcPr>
          <w:p w14:paraId="21719441" w14:textId="77777777" w:rsidR="00B15852" w:rsidRPr="00BF232D" w:rsidRDefault="00B15852" w:rsidP="003A3A61">
            <w:pPr>
              <w:spacing w:after="0" w:line="240" w:lineRule="auto"/>
              <w:rPr>
                <w:rFonts w:eastAsia="Times New Roman" w:cstheme="minorHAnsi"/>
                <w:color w:val="000000"/>
                <w:lang w:eastAsia="pl-PL"/>
              </w:rPr>
            </w:pPr>
          </w:p>
        </w:tc>
        <w:tc>
          <w:tcPr>
            <w:tcW w:w="696" w:type="pct"/>
            <w:vAlign w:val="center"/>
          </w:tcPr>
          <w:p w14:paraId="4F91037A" w14:textId="77777777" w:rsidR="00B15852" w:rsidRPr="00BF232D" w:rsidRDefault="00B15852" w:rsidP="003A3A61">
            <w:pPr>
              <w:spacing w:after="0" w:line="240" w:lineRule="auto"/>
              <w:rPr>
                <w:rFonts w:eastAsia="Times New Roman" w:cstheme="minorHAnsi"/>
                <w:color w:val="000000"/>
                <w:lang w:eastAsia="pl-PL"/>
              </w:rPr>
            </w:pPr>
          </w:p>
        </w:tc>
      </w:tr>
      <w:tr w:rsidR="00B15852" w:rsidRPr="00BF232D" w14:paraId="1DAE5F9E" w14:textId="77777777" w:rsidTr="00FE13E2">
        <w:trPr>
          <w:trHeight w:val="573"/>
          <w:jc w:val="center"/>
        </w:trPr>
        <w:tc>
          <w:tcPr>
            <w:tcW w:w="811" w:type="pct"/>
            <w:vMerge/>
            <w:vAlign w:val="center"/>
          </w:tcPr>
          <w:p w14:paraId="57C5FF7B" w14:textId="77777777" w:rsidR="00B15852" w:rsidRPr="00BF232D" w:rsidRDefault="00B15852" w:rsidP="003A3A61">
            <w:pPr>
              <w:spacing w:after="0" w:line="240" w:lineRule="auto"/>
              <w:rPr>
                <w:rFonts w:eastAsia="Times New Roman" w:cstheme="minorHAnsi"/>
                <w:b/>
                <w:bCs/>
                <w:color w:val="000000"/>
                <w:lang w:eastAsia="pl-PL"/>
              </w:rPr>
            </w:pPr>
          </w:p>
        </w:tc>
        <w:tc>
          <w:tcPr>
            <w:tcW w:w="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1E6FFE7" w14:textId="0F8162E0" w:rsidR="00B15852" w:rsidRPr="00BF232D" w:rsidRDefault="00B15852" w:rsidP="003A3A61">
            <w:pPr>
              <w:spacing w:after="0" w:line="240" w:lineRule="auto"/>
              <w:rPr>
                <w:rFonts w:eastAsia="Times New Roman" w:cstheme="minorHAnsi"/>
                <w:b/>
                <w:bCs/>
                <w:lang w:eastAsia="pl-PL"/>
              </w:rPr>
            </w:pPr>
            <w:r>
              <w:rPr>
                <w:rFonts w:eastAsia="Times New Roman" w:cs="Calibri"/>
                <w:bCs/>
                <w:sz w:val="18"/>
                <w:szCs w:val="18"/>
              </w:rPr>
              <w:t>2.</w:t>
            </w:r>
          </w:p>
        </w:tc>
        <w:tc>
          <w:tcPr>
            <w:tcW w:w="122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75F4222C" w14:textId="24B00948" w:rsidR="00B15852" w:rsidRPr="007F54DB" w:rsidRDefault="00B15852" w:rsidP="00B15852">
            <w:pPr>
              <w:spacing w:after="0" w:line="100" w:lineRule="atLeast"/>
              <w:rPr>
                <w:rFonts w:eastAsia="Times New Roman" w:cs="Calibri"/>
                <w:bCs/>
                <w:sz w:val="18"/>
                <w:szCs w:val="18"/>
              </w:rPr>
            </w:pPr>
            <w:r>
              <w:rPr>
                <w:rFonts w:eastAsia="Times New Roman" w:cs="Calibri"/>
                <w:bCs/>
                <w:sz w:val="18"/>
                <w:szCs w:val="18"/>
              </w:rPr>
              <w:t>Biurko komputerowe gamingowe (10.1 info dla zamawiającego)</w:t>
            </w:r>
          </w:p>
        </w:tc>
        <w:tc>
          <w:tcPr>
            <w:tcW w:w="23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1CFE959" w14:textId="7C1828C7" w:rsidR="00B15852" w:rsidRPr="00BF232D" w:rsidRDefault="00B15852" w:rsidP="003A3A61">
            <w:pPr>
              <w:spacing w:after="0" w:line="240" w:lineRule="auto"/>
              <w:rPr>
                <w:rFonts w:cstheme="minorHAnsi"/>
                <w:color w:val="FF0000"/>
              </w:rPr>
            </w:pPr>
            <w:r w:rsidRPr="000B7D55">
              <w:rPr>
                <w:rFonts w:eastAsia="Times New Roman" w:cs="Calibri"/>
                <w:bCs/>
                <w:sz w:val="18"/>
                <w:szCs w:val="18"/>
              </w:rPr>
              <w:t>1</w:t>
            </w:r>
          </w:p>
        </w:tc>
        <w:tc>
          <w:tcPr>
            <w:tcW w:w="804" w:type="pct"/>
            <w:vAlign w:val="center"/>
          </w:tcPr>
          <w:p w14:paraId="1037BC73" w14:textId="77777777" w:rsidR="00B15852" w:rsidRPr="00BF232D" w:rsidRDefault="00B15852" w:rsidP="003A3A61">
            <w:pPr>
              <w:spacing w:after="0" w:line="240" w:lineRule="auto"/>
              <w:rPr>
                <w:rFonts w:eastAsia="Times New Roman" w:cstheme="minorHAnsi"/>
                <w:color w:val="000000"/>
                <w:lang w:eastAsia="pl-PL"/>
              </w:rPr>
            </w:pPr>
          </w:p>
        </w:tc>
        <w:tc>
          <w:tcPr>
            <w:tcW w:w="679" w:type="pct"/>
            <w:vAlign w:val="center"/>
          </w:tcPr>
          <w:p w14:paraId="45453555" w14:textId="77777777" w:rsidR="00B15852" w:rsidRPr="00BF232D" w:rsidRDefault="00B15852" w:rsidP="003A3A61">
            <w:pPr>
              <w:spacing w:after="0" w:line="240" w:lineRule="auto"/>
              <w:rPr>
                <w:rFonts w:eastAsia="Times New Roman" w:cstheme="minorHAnsi"/>
                <w:color w:val="000000"/>
                <w:lang w:eastAsia="pl-PL"/>
              </w:rPr>
            </w:pPr>
          </w:p>
        </w:tc>
        <w:tc>
          <w:tcPr>
            <w:tcW w:w="337" w:type="pct"/>
            <w:vAlign w:val="center"/>
          </w:tcPr>
          <w:p w14:paraId="0B1BE881" w14:textId="77777777" w:rsidR="00B15852" w:rsidRPr="00BF232D" w:rsidRDefault="00B15852" w:rsidP="003A3A61">
            <w:pPr>
              <w:spacing w:after="0" w:line="240" w:lineRule="auto"/>
              <w:rPr>
                <w:rFonts w:eastAsia="Times New Roman" w:cstheme="minorHAnsi"/>
                <w:color w:val="000000"/>
                <w:lang w:eastAsia="pl-PL"/>
              </w:rPr>
            </w:pPr>
          </w:p>
        </w:tc>
        <w:tc>
          <w:tcPr>
            <w:tcW w:w="696" w:type="pct"/>
            <w:vAlign w:val="center"/>
          </w:tcPr>
          <w:p w14:paraId="24D86BDA" w14:textId="77777777" w:rsidR="00B15852" w:rsidRPr="00BF232D" w:rsidRDefault="00B15852" w:rsidP="003A3A61">
            <w:pPr>
              <w:spacing w:after="0" w:line="240" w:lineRule="auto"/>
              <w:rPr>
                <w:rFonts w:eastAsia="Times New Roman" w:cstheme="minorHAnsi"/>
                <w:color w:val="000000"/>
                <w:lang w:eastAsia="pl-PL"/>
              </w:rPr>
            </w:pPr>
          </w:p>
        </w:tc>
      </w:tr>
      <w:tr w:rsidR="00B15852" w:rsidRPr="00BF232D" w14:paraId="699DA3CB" w14:textId="77777777" w:rsidTr="00FE13E2">
        <w:trPr>
          <w:trHeight w:val="573"/>
          <w:jc w:val="center"/>
        </w:trPr>
        <w:tc>
          <w:tcPr>
            <w:tcW w:w="811" w:type="pct"/>
            <w:vMerge/>
            <w:vAlign w:val="center"/>
          </w:tcPr>
          <w:p w14:paraId="0A7BB5F1" w14:textId="77777777" w:rsidR="00B15852" w:rsidRPr="00BF232D" w:rsidRDefault="00B15852" w:rsidP="003A3A61">
            <w:pPr>
              <w:spacing w:after="0" w:line="240" w:lineRule="auto"/>
              <w:rPr>
                <w:rFonts w:eastAsia="Times New Roman" w:cstheme="minorHAnsi"/>
                <w:b/>
                <w:bCs/>
                <w:color w:val="000000"/>
                <w:lang w:eastAsia="pl-PL"/>
              </w:rPr>
            </w:pPr>
          </w:p>
        </w:tc>
        <w:tc>
          <w:tcPr>
            <w:tcW w:w="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FFA369" w14:textId="71BAE4D8" w:rsidR="00B15852" w:rsidRPr="000B7D55" w:rsidRDefault="00B15852" w:rsidP="003A3A61">
            <w:pPr>
              <w:spacing w:after="0" w:line="240" w:lineRule="auto"/>
              <w:rPr>
                <w:rFonts w:eastAsia="Times New Roman" w:cs="Calibri"/>
                <w:bCs/>
                <w:sz w:val="18"/>
                <w:szCs w:val="18"/>
              </w:rPr>
            </w:pPr>
            <w:r>
              <w:rPr>
                <w:rFonts w:eastAsia="Times New Roman" w:cs="Calibri"/>
                <w:bCs/>
                <w:sz w:val="18"/>
                <w:szCs w:val="18"/>
              </w:rPr>
              <w:t>3.</w:t>
            </w:r>
          </w:p>
        </w:tc>
        <w:tc>
          <w:tcPr>
            <w:tcW w:w="122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582CCA36" w14:textId="5EAC1C98" w:rsidR="00B15852" w:rsidRPr="000B7D55" w:rsidRDefault="00B15852" w:rsidP="003A3A61">
            <w:pPr>
              <w:spacing w:after="0" w:line="240" w:lineRule="auto"/>
              <w:rPr>
                <w:rFonts w:eastAsia="Times New Roman" w:cs="Calibri"/>
                <w:bCs/>
                <w:sz w:val="18"/>
                <w:szCs w:val="18"/>
              </w:rPr>
            </w:pPr>
            <w:r>
              <w:rPr>
                <w:rFonts w:eastAsia="Times New Roman" w:cs="Calibri"/>
                <w:bCs/>
                <w:sz w:val="18"/>
                <w:szCs w:val="18"/>
              </w:rPr>
              <w:t>F</w:t>
            </w:r>
            <w:r w:rsidRPr="000B7D55">
              <w:rPr>
                <w:rFonts w:eastAsia="Times New Roman" w:cs="Calibri"/>
                <w:bCs/>
                <w:sz w:val="18"/>
                <w:szCs w:val="18"/>
              </w:rPr>
              <w:t xml:space="preserve">otel ergonomiczny biurowy- </w:t>
            </w:r>
            <w:r>
              <w:rPr>
                <w:rFonts w:eastAsia="Times New Roman" w:cs="Calibri"/>
                <w:bCs/>
                <w:sz w:val="18"/>
                <w:szCs w:val="18"/>
              </w:rPr>
              <w:t>(10.1 info dla zamawiającego)</w:t>
            </w:r>
          </w:p>
        </w:tc>
        <w:tc>
          <w:tcPr>
            <w:tcW w:w="23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9565601" w14:textId="075073AD" w:rsidR="00B15852" w:rsidRPr="000B7D55" w:rsidRDefault="00B15852" w:rsidP="003A3A61">
            <w:pPr>
              <w:spacing w:after="0" w:line="240" w:lineRule="auto"/>
              <w:rPr>
                <w:rFonts w:eastAsia="Times New Roman" w:cs="Calibri"/>
                <w:bCs/>
                <w:sz w:val="18"/>
                <w:szCs w:val="18"/>
              </w:rPr>
            </w:pPr>
            <w:r w:rsidRPr="000B7D55">
              <w:rPr>
                <w:rFonts w:eastAsia="Times New Roman" w:cs="Calibri"/>
                <w:bCs/>
                <w:sz w:val="18"/>
                <w:szCs w:val="18"/>
              </w:rPr>
              <w:t>2</w:t>
            </w:r>
          </w:p>
        </w:tc>
        <w:tc>
          <w:tcPr>
            <w:tcW w:w="804" w:type="pct"/>
            <w:vAlign w:val="center"/>
          </w:tcPr>
          <w:p w14:paraId="102E3CC8" w14:textId="77777777" w:rsidR="00B15852" w:rsidRPr="00BF232D" w:rsidRDefault="00B15852" w:rsidP="003A3A61">
            <w:pPr>
              <w:spacing w:after="0" w:line="240" w:lineRule="auto"/>
              <w:rPr>
                <w:rFonts w:eastAsia="Times New Roman" w:cstheme="minorHAnsi"/>
                <w:color w:val="000000"/>
                <w:lang w:eastAsia="pl-PL"/>
              </w:rPr>
            </w:pPr>
          </w:p>
        </w:tc>
        <w:tc>
          <w:tcPr>
            <w:tcW w:w="679" w:type="pct"/>
            <w:vAlign w:val="center"/>
          </w:tcPr>
          <w:p w14:paraId="58DE8505" w14:textId="77777777" w:rsidR="00B15852" w:rsidRPr="00BF232D" w:rsidRDefault="00B15852" w:rsidP="003A3A61">
            <w:pPr>
              <w:spacing w:after="0" w:line="240" w:lineRule="auto"/>
              <w:rPr>
                <w:rFonts w:eastAsia="Times New Roman" w:cstheme="minorHAnsi"/>
                <w:color w:val="000000"/>
                <w:lang w:eastAsia="pl-PL"/>
              </w:rPr>
            </w:pPr>
          </w:p>
        </w:tc>
        <w:tc>
          <w:tcPr>
            <w:tcW w:w="337" w:type="pct"/>
            <w:vAlign w:val="center"/>
          </w:tcPr>
          <w:p w14:paraId="6BA1EBC7" w14:textId="77777777" w:rsidR="00B15852" w:rsidRPr="00BF232D" w:rsidRDefault="00B15852" w:rsidP="003A3A61">
            <w:pPr>
              <w:spacing w:after="0" w:line="240" w:lineRule="auto"/>
              <w:rPr>
                <w:rFonts w:eastAsia="Times New Roman" w:cstheme="minorHAnsi"/>
                <w:color w:val="000000"/>
                <w:lang w:eastAsia="pl-PL"/>
              </w:rPr>
            </w:pPr>
          </w:p>
        </w:tc>
        <w:tc>
          <w:tcPr>
            <w:tcW w:w="696" w:type="pct"/>
            <w:vAlign w:val="center"/>
          </w:tcPr>
          <w:p w14:paraId="33AC0737" w14:textId="77777777" w:rsidR="00B15852" w:rsidRPr="00BF232D" w:rsidRDefault="00B15852" w:rsidP="003A3A61">
            <w:pPr>
              <w:spacing w:after="0" w:line="240" w:lineRule="auto"/>
              <w:rPr>
                <w:rFonts w:eastAsia="Times New Roman" w:cstheme="minorHAnsi"/>
                <w:color w:val="000000"/>
                <w:lang w:eastAsia="pl-PL"/>
              </w:rPr>
            </w:pPr>
          </w:p>
        </w:tc>
      </w:tr>
      <w:tr w:rsidR="00B15852" w:rsidRPr="00BF232D" w14:paraId="4AAC6E78" w14:textId="77777777" w:rsidTr="00FE13E2">
        <w:trPr>
          <w:trHeight w:val="573"/>
          <w:jc w:val="center"/>
        </w:trPr>
        <w:tc>
          <w:tcPr>
            <w:tcW w:w="811" w:type="pct"/>
            <w:vMerge/>
            <w:vAlign w:val="center"/>
          </w:tcPr>
          <w:p w14:paraId="210C803F" w14:textId="77777777" w:rsidR="00B15852" w:rsidRPr="00BF232D" w:rsidRDefault="00B15852" w:rsidP="003A3A61">
            <w:pPr>
              <w:spacing w:after="0" w:line="240" w:lineRule="auto"/>
              <w:rPr>
                <w:rFonts w:eastAsia="Times New Roman" w:cstheme="minorHAnsi"/>
                <w:b/>
                <w:bCs/>
                <w:color w:val="000000"/>
                <w:lang w:eastAsia="pl-PL"/>
              </w:rPr>
            </w:pPr>
          </w:p>
        </w:tc>
        <w:tc>
          <w:tcPr>
            <w:tcW w:w="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A0BAC3" w14:textId="428CC6AB" w:rsidR="00B15852" w:rsidRDefault="00B15852" w:rsidP="003A3A61">
            <w:pPr>
              <w:spacing w:after="0" w:line="240" w:lineRule="auto"/>
              <w:rPr>
                <w:rFonts w:eastAsia="Times New Roman" w:cs="Calibri"/>
                <w:bCs/>
                <w:sz w:val="18"/>
                <w:szCs w:val="18"/>
              </w:rPr>
            </w:pPr>
            <w:r>
              <w:rPr>
                <w:rFonts w:eastAsia="Times New Roman" w:cs="Calibri"/>
                <w:bCs/>
                <w:sz w:val="18"/>
                <w:szCs w:val="18"/>
              </w:rPr>
              <w:t>4</w:t>
            </w:r>
          </w:p>
        </w:tc>
        <w:tc>
          <w:tcPr>
            <w:tcW w:w="122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6C29CEC9" w14:textId="0C567279" w:rsidR="00B15852" w:rsidRDefault="00B15852" w:rsidP="002E7856">
            <w:pPr>
              <w:spacing w:after="0" w:line="240" w:lineRule="auto"/>
              <w:rPr>
                <w:rFonts w:eastAsia="Times New Roman" w:cs="Calibri"/>
                <w:bCs/>
                <w:sz w:val="18"/>
                <w:szCs w:val="18"/>
              </w:rPr>
            </w:pPr>
            <w:r w:rsidRPr="000B7D55">
              <w:rPr>
                <w:rFonts w:eastAsia="Times New Roman" w:cs="Calibri"/>
                <w:bCs/>
                <w:sz w:val="18"/>
                <w:szCs w:val="18"/>
              </w:rPr>
              <w:t xml:space="preserve">Fotel </w:t>
            </w:r>
            <w:r w:rsidR="002E7856">
              <w:rPr>
                <w:rFonts w:eastAsia="Times New Roman" w:cs="Calibri"/>
                <w:bCs/>
                <w:sz w:val="18"/>
                <w:szCs w:val="18"/>
              </w:rPr>
              <w:t>g</w:t>
            </w:r>
            <w:r w:rsidRPr="000B7D55">
              <w:rPr>
                <w:rFonts w:eastAsia="Times New Roman" w:cs="Calibri"/>
                <w:bCs/>
                <w:sz w:val="18"/>
                <w:szCs w:val="18"/>
              </w:rPr>
              <w:t>amingowy-</w:t>
            </w:r>
            <w:r>
              <w:rPr>
                <w:rFonts w:eastAsia="Times New Roman" w:cs="Calibri"/>
                <w:bCs/>
                <w:sz w:val="18"/>
                <w:szCs w:val="18"/>
              </w:rPr>
              <w:t>(10.1 info dla zamawiającego)</w:t>
            </w:r>
          </w:p>
        </w:tc>
        <w:tc>
          <w:tcPr>
            <w:tcW w:w="23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AEEF047" w14:textId="2DAE5A1A" w:rsidR="00B15852" w:rsidRPr="000B7D55" w:rsidRDefault="00B15852" w:rsidP="003A3A61">
            <w:pPr>
              <w:spacing w:after="0" w:line="240" w:lineRule="auto"/>
              <w:rPr>
                <w:rFonts w:eastAsia="Times New Roman" w:cs="Calibri"/>
                <w:bCs/>
                <w:sz w:val="18"/>
                <w:szCs w:val="18"/>
              </w:rPr>
            </w:pPr>
            <w:r>
              <w:rPr>
                <w:rFonts w:eastAsia="Times New Roman" w:cs="Calibri"/>
                <w:bCs/>
                <w:sz w:val="18"/>
                <w:szCs w:val="18"/>
              </w:rPr>
              <w:t>16</w:t>
            </w:r>
          </w:p>
        </w:tc>
        <w:tc>
          <w:tcPr>
            <w:tcW w:w="804" w:type="pct"/>
            <w:vAlign w:val="center"/>
          </w:tcPr>
          <w:p w14:paraId="5B84A5FD" w14:textId="77777777" w:rsidR="00B15852" w:rsidRPr="00BF232D" w:rsidRDefault="00B15852" w:rsidP="003A3A61">
            <w:pPr>
              <w:spacing w:after="0" w:line="240" w:lineRule="auto"/>
              <w:rPr>
                <w:rFonts w:eastAsia="Times New Roman" w:cstheme="minorHAnsi"/>
                <w:color w:val="000000"/>
                <w:lang w:eastAsia="pl-PL"/>
              </w:rPr>
            </w:pPr>
          </w:p>
        </w:tc>
        <w:tc>
          <w:tcPr>
            <w:tcW w:w="679" w:type="pct"/>
            <w:vAlign w:val="center"/>
          </w:tcPr>
          <w:p w14:paraId="0AE0BEB8" w14:textId="77777777" w:rsidR="00B15852" w:rsidRPr="00BF232D" w:rsidRDefault="00B15852" w:rsidP="003A3A61">
            <w:pPr>
              <w:spacing w:after="0" w:line="240" w:lineRule="auto"/>
              <w:rPr>
                <w:rFonts w:eastAsia="Times New Roman" w:cstheme="minorHAnsi"/>
                <w:color w:val="000000"/>
                <w:lang w:eastAsia="pl-PL"/>
              </w:rPr>
            </w:pPr>
          </w:p>
        </w:tc>
        <w:tc>
          <w:tcPr>
            <w:tcW w:w="337" w:type="pct"/>
            <w:vAlign w:val="center"/>
          </w:tcPr>
          <w:p w14:paraId="6B014A38" w14:textId="77777777" w:rsidR="00B15852" w:rsidRPr="00BF232D" w:rsidRDefault="00B15852" w:rsidP="003A3A61">
            <w:pPr>
              <w:spacing w:after="0" w:line="240" w:lineRule="auto"/>
              <w:rPr>
                <w:rFonts w:eastAsia="Times New Roman" w:cstheme="minorHAnsi"/>
                <w:color w:val="000000"/>
                <w:lang w:eastAsia="pl-PL"/>
              </w:rPr>
            </w:pPr>
          </w:p>
        </w:tc>
        <w:tc>
          <w:tcPr>
            <w:tcW w:w="696" w:type="pct"/>
            <w:vAlign w:val="center"/>
          </w:tcPr>
          <w:p w14:paraId="2B893B15" w14:textId="77777777" w:rsidR="00B15852" w:rsidRPr="00BF232D" w:rsidRDefault="00B15852" w:rsidP="003A3A61">
            <w:pPr>
              <w:spacing w:after="0" w:line="240" w:lineRule="auto"/>
              <w:rPr>
                <w:rFonts w:eastAsia="Times New Roman" w:cstheme="minorHAnsi"/>
                <w:color w:val="000000"/>
                <w:lang w:eastAsia="pl-PL"/>
              </w:rPr>
            </w:pPr>
          </w:p>
        </w:tc>
      </w:tr>
      <w:tr w:rsidR="00727F1E" w:rsidRPr="00BF232D" w14:paraId="461F9BFD" w14:textId="77777777" w:rsidTr="00FE13E2">
        <w:trPr>
          <w:trHeight w:val="573"/>
          <w:jc w:val="center"/>
        </w:trPr>
        <w:tc>
          <w:tcPr>
            <w:tcW w:w="2485" w:type="pct"/>
            <w:gridSpan w:val="4"/>
            <w:tcBorders>
              <w:right w:val="single" w:sz="4" w:space="0" w:color="auto"/>
            </w:tcBorders>
            <w:shd w:val="clear" w:color="auto" w:fill="A6A6A6" w:themeFill="background1" w:themeFillShade="A6"/>
            <w:vAlign w:val="center"/>
          </w:tcPr>
          <w:p w14:paraId="153187DB" w14:textId="77777777" w:rsidR="00727F1E" w:rsidRPr="00BF232D" w:rsidRDefault="00727F1E" w:rsidP="003A3A61">
            <w:pPr>
              <w:spacing w:after="0" w:line="240" w:lineRule="auto"/>
              <w:rPr>
                <w:rFonts w:eastAsia="Times New Roman" w:cstheme="minorHAnsi"/>
                <w:lang w:eastAsia="pl-PL"/>
              </w:rPr>
            </w:pPr>
          </w:p>
        </w:tc>
        <w:tc>
          <w:tcPr>
            <w:tcW w:w="1819" w:type="pct"/>
            <w:gridSpan w:val="3"/>
            <w:tcBorders>
              <w:top w:val="double" w:sz="4" w:space="0" w:color="auto"/>
              <w:left w:val="double" w:sz="4" w:space="0" w:color="auto"/>
              <w:bottom w:val="single" w:sz="4" w:space="0" w:color="auto"/>
              <w:right w:val="double" w:sz="4" w:space="0" w:color="auto"/>
            </w:tcBorders>
            <w:vAlign w:val="center"/>
          </w:tcPr>
          <w:p w14:paraId="4DA69803" w14:textId="4BAEC959" w:rsidR="00727F1E" w:rsidRPr="00BF232D" w:rsidRDefault="00727F1E" w:rsidP="003A3A61">
            <w:pPr>
              <w:spacing w:after="0" w:line="240" w:lineRule="auto"/>
              <w:rPr>
                <w:rFonts w:eastAsia="Times New Roman" w:cstheme="minorHAnsi"/>
                <w:i/>
                <w:color w:val="000000"/>
                <w:lang w:eastAsia="pl-PL"/>
              </w:rPr>
            </w:pPr>
            <w:r w:rsidRPr="0001299A">
              <w:rPr>
                <w:rFonts w:eastAsia="Times New Roman" w:cstheme="minorHAns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696" w:type="pct"/>
            <w:tcBorders>
              <w:top w:val="double" w:sz="4" w:space="0" w:color="auto"/>
              <w:left w:val="double" w:sz="4" w:space="0" w:color="auto"/>
              <w:bottom w:val="single" w:sz="4" w:space="0" w:color="auto"/>
              <w:right w:val="double" w:sz="4" w:space="0" w:color="auto"/>
            </w:tcBorders>
            <w:vAlign w:val="center"/>
          </w:tcPr>
          <w:p w14:paraId="3D3D8C57" w14:textId="77777777" w:rsidR="00727F1E" w:rsidRPr="00BF232D" w:rsidRDefault="00727F1E" w:rsidP="003A3A61">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D3DC79C" w14:textId="77777777" w:rsidR="00727F1E" w:rsidRPr="00BF232D" w:rsidRDefault="00727F1E"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106A0ECD"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5B01D8A" w14:textId="133D8A85" w:rsidR="003A3A61" w:rsidRPr="0001299A" w:rsidRDefault="0001299A" w:rsidP="003A3A61">
            <w:pPr>
              <w:widowControl w:val="0"/>
              <w:suppressAutoHyphens/>
              <w:spacing w:after="0" w:line="240" w:lineRule="auto"/>
              <w:rPr>
                <w:rFonts w:eastAsia="Times New Roman" w:cstheme="minorHAnsi"/>
                <w:i/>
                <w:color w:val="000000"/>
                <w:lang w:eastAsia="pl-PL"/>
              </w:rPr>
            </w:pPr>
            <w:r w:rsidRPr="0001299A">
              <w:rPr>
                <w:rFonts w:eastAsia="Times New Roman" w:cstheme="minorHAnsi"/>
                <w:color w:val="000000"/>
                <w:lang w:eastAsia="pl-PL"/>
              </w:rPr>
              <w:t>Wartość</w:t>
            </w:r>
            <w:r w:rsidR="003A3A61" w:rsidRPr="0001299A">
              <w:rPr>
                <w:rFonts w:eastAsia="Times New Roman" w:cstheme="minorHAnsi"/>
                <w:i/>
                <w:color w:val="000000"/>
                <w:lang w:eastAsia="pl-PL"/>
              </w:rPr>
              <w:t xml:space="preserve"> całkowita oferty w danej części zamówienia brutto słownie:</w:t>
            </w:r>
          </w:p>
        </w:tc>
      </w:tr>
      <w:tr w:rsidR="003A3A61" w:rsidRPr="00BF232D" w14:paraId="4F180295"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FC695E1"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1070B68D"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7BD3BF02"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51C866F2" w14:textId="77777777" w:rsidR="007F54DB" w:rsidRDefault="007F54DB" w:rsidP="00613AA4">
      <w:pPr>
        <w:pStyle w:val="Akapitzlist"/>
        <w:autoSpaceDE w:val="0"/>
        <w:autoSpaceDN w:val="0"/>
        <w:adjustRightInd w:val="0"/>
        <w:spacing w:after="0" w:line="240" w:lineRule="auto"/>
        <w:rPr>
          <w:rFonts w:eastAsia="Times New Roman" w:cstheme="minorHAnsi"/>
          <w:b/>
          <w:lang w:eastAsia="x-none"/>
        </w:rPr>
      </w:pPr>
    </w:p>
    <w:p w14:paraId="10223EDD" w14:textId="77777777" w:rsidR="007F54DB" w:rsidRDefault="007F54DB" w:rsidP="00613AA4">
      <w:pPr>
        <w:pStyle w:val="Akapitzlist"/>
        <w:autoSpaceDE w:val="0"/>
        <w:autoSpaceDN w:val="0"/>
        <w:adjustRightInd w:val="0"/>
        <w:spacing w:after="0" w:line="240" w:lineRule="auto"/>
        <w:rPr>
          <w:rFonts w:eastAsia="Times New Roman" w:cstheme="minorHAnsi"/>
          <w:b/>
          <w:lang w:eastAsia="x-none"/>
        </w:rPr>
      </w:pPr>
    </w:p>
    <w:p w14:paraId="3E1DC213" w14:textId="77777777" w:rsidR="007F54DB" w:rsidRDefault="007F54DB" w:rsidP="00613AA4">
      <w:pPr>
        <w:pStyle w:val="Akapitzlist"/>
        <w:autoSpaceDE w:val="0"/>
        <w:autoSpaceDN w:val="0"/>
        <w:adjustRightInd w:val="0"/>
        <w:spacing w:after="0" w:line="240" w:lineRule="auto"/>
        <w:rPr>
          <w:rFonts w:eastAsia="Times New Roman" w:cstheme="minorHAnsi"/>
          <w:b/>
          <w:lang w:eastAsia="x-none"/>
        </w:rPr>
      </w:pPr>
    </w:p>
    <w:p w14:paraId="54A7C969"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43E6B1D6"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16AB3570" w14:textId="77777777" w:rsidR="007F54DB" w:rsidRDefault="007F54DB" w:rsidP="00613AA4">
      <w:pPr>
        <w:pStyle w:val="Akapitzlist"/>
        <w:autoSpaceDE w:val="0"/>
        <w:autoSpaceDN w:val="0"/>
        <w:adjustRightInd w:val="0"/>
        <w:spacing w:after="0" w:line="240" w:lineRule="auto"/>
        <w:rPr>
          <w:rFonts w:eastAsia="Times New Roman" w:cstheme="minorHAnsi"/>
          <w:b/>
          <w:lang w:eastAsia="x-none"/>
        </w:rPr>
      </w:pPr>
    </w:p>
    <w:tbl>
      <w:tblPr>
        <w:tblW w:w="44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560"/>
        <w:gridCol w:w="3082"/>
        <w:gridCol w:w="711"/>
        <w:gridCol w:w="1746"/>
        <w:gridCol w:w="1773"/>
        <w:gridCol w:w="898"/>
        <w:gridCol w:w="1720"/>
      </w:tblGrid>
      <w:tr w:rsidR="004845D3" w:rsidRPr="00BF232D" w14:paraId="05FBC4C6" w14:textId="77777777" w:rsidTr="00FE13E2">
        <w:trPr>
          <w:jc w:val="center"/>
        </w:trPr>
        <w:tc>
          <w:tcPr>
            <w:tcW w:w="841" w:type="pct"/>
            <w:vMerge w:val="restart"/>
            <w:vAlign w:val="center"/>
          </w:tcPr>
          <w:p w14:paraId="6727F348" w14:textId="4E9065CE"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8</w:t>
            </w:r>
          </w:p>
        </w:tc>
        <w:tc>
          <w:tcPr>
            <w:tcW w:w="222" w:type="pct"/>
            <w:vMerge w:val="restart"/>
            <w:vAlign w:val="center"/>
          </w:tcPr>
          <w:p w14:paraId="02ACF33E"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22" w:type="pct"/>
            <w:vMerge w:val="restart"/>
            <w:vAlign w:val="center"/>
          </w:tcPr>
          <w:p w14:paraId="3FFC3C15"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4A99D210" w14:textId="77777777" w:rsidR="004E63CD" w:rsidRPr="00BF232D" w:rsidRDefault="004E63CD" w:rsidP="008550D0">
            <w:pPr>
              <w:spacing w:after="0" w:line="240" w:lineRule="auto"/>
              <w:rPr>
                <w:rFonts w:eastAsia="Times New Roman" w:cstheme="minorHAnsi"/>
                <w:b/>
                <w:color w:val="000000"/>
                <w:lang w:eastAsia="pl-PL"/>
              </w:rPr>
            </w:pPr>
          </w:p>
        </w:tc>
        <w:tc>
          <w:tcPr>
            <w:tcW w:w="2715" w:type="pct"/>
            <w:gridSpan w:val="5"/>
            <w:vAlign w:val="center"/>
          </w:tcPr>
          <w:p w14:paraId="0A1C97E4"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01299A" w:rsidRPr="00BF232D" w14:paraId="77C787C4" w14:textId="77777777" w:rsidTr="00FE13E2">
        <w:trPr>
          <w:jc w:val="center"/>
        </w:trPr>
        <w:tc>
          <w:tcPr>
            <w:tcW w:w="841" w:type="pct"/>
            <w:vMerge/>
            <w:vAlign w:val="center"/>
          </w:tcPr>
          <w:p w14:paraId="26B88339" w14:textId="77777777" w:rsidR="0001299A" w:rsidRPr="00BF232D" w:rsidRDefault="0001299A" w:rsidP="008550D0">
            <w:pPr>
              <w:spacing w:after="0" w:line="240" w:lineRule="auto"/>
              <w:rPr>
                <w:rFonts w:eastAsia="Times New Roman" w:cstheme="minorHAnsi"/>
                <w:color w:val="000000"/>
                <w:lang w:eastAsia="pl-PL"/>
              </w:rPr>
            </w:pPr>
          </w:p>
        </w:tc>
        <w:tc>
          <w:tcPr>
            <w:tcW w:w="222" w:type="pct"/>
            <w:vMerge/>
            <w:vAlign w:val="center"/>
          </w:tcPr>
          <w:p w14:paraId="0F8EEA64" w14:textId="77777777" w:rsidR="0001299A" w:rsidRPr="00BF232D" w:rsidRDefault="0001299A" w:rsidP="008550D0">
            <w:pPr>
              <w:spacing w:after="0" w:line="240" w:lineRule="auto"/>
              <w:rPr>
                <w:rFonts w:eastAsia="Times New Roman" w:cstheme="minorHAnsi"/>
                <w:color w:val="000000"/>
                <w:lang w:eastAsia="pl-PL"/>
              </w:rPr>
            </w:pPr>
          </w:p>
        </w:tc>
        <w:tc>
          <w:tcPr>
            <w:tcW w:w="1222" w:type="pct"/>
            <w:vMerge/>
            <w:vAlign w:val="center"/>
          </w:tcPr>
          <w:p w14:paraId="78C2B925" w14:textId="77777777" w:rsidR="0001299A" w:rsidRPr="00BF232D" w:rsidRDefault="0001299A" w:rsidP="008550D0">
            <w:pPr>
              <w:spacing w:after="0" w:line="240" w:lineRule="auto"/>
              <w:rPr>
                <w:rFonts w:eastAsia="Times New Roman" w:cstheme="minorHAnsi"/>
                <w:color w:val="000000"/>
                <w:lang w:eastAsia="pl-PL"/>
              </w:rPr>
            </w:pPr>
          </w:p>
        </w:tc>
        <w:tc>
          <w:tcPr>
            <w:tcW w:w="282" w:type="pct"/>
            <w:vAlign w:val="center"/>
          </w:tcPr>
          <w:p w14:paraId="6145B0D5"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692" w:type="pct"/>
            <w:vAlign w:val="center"/>
          </w:tcPr>
          <w:p w14:paraId="499DC6E7"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03" w:type="pct"/>
            <w:vAlign w:val="center"/>
          </w:tcPr>
          <w:p w14:paraId="44E4587F" w14:textId="6CF1DB00"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56" w:type="pct"/>
            <w:vAlign w:val="center"/>
          </w:tcPr>
          <w:p w14:paraId="6B649AC2"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0723CC0B" w14:textId="0D91F446" w:rsidR="0001299A"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682" w:type="pct"/>
            <w:vAlign w:val="center"/>
          </w:tcPr>
          <w:p w14:paraId="4D455480" w14:textId="30E0F2A6"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845D3" w:rsidRPr="00BF232D" w14:paraId="09392476" w14:textId="77777777" w:rsidTr="00FE13E2">
        <w:trPr>
          <w:jc w:val="center"/>
        </w:trPr>
        <w:tc>
          <w:tcPr>
            <w:tcW w:w="841" w:type="pct"/>
            <w:shd w:val="clear" w:color="auto" w:fill="D9D9D9"/>
            <w:vAlign w:val="center"/>
          </w:tcPr>
          <w:p w14:paraId="3CB05F2B" w14:textId="77777777" w:rsidR="004E63CD" w:rsidRPr="00BF232D" w:rsidRDefault="004E63CD" w:rsidP="008550D0">
            <w:pPr>
              <w:spacing w:after="0" w:line="240" w:lineRule="auto"/>
              <w:rPr>
                <w:rFonts w:eastAsia="Times New Roman" w:cstheme="minorHAnsi"/>
                <w:color w:val="000000"/>
                <w:lang w:eastAsia="pl-PL"/>
              </w:rPr>
            </w:pPr>
          </w:p>
        </w:tc>
        <w:tc>
          <w:tcPr>
            <w:tcW w:w="222" w:type="pct"/>
            <w:shd w:val="clear" w:color="auto" w:fill="D9D9D9"/>
            <w:vAlign w:val="center"/>
          </w:tcPr>
          <w:p w14:paraId="553FBCED" w14:textId="77777777" w:rsidR="004E63CD" w:rsidRPr="00BF232D" w:rsidRDefault="004E63CD" w:rsidP="008550D0">
            <w:pPr>
              <w:spacing w:after="0" w:line="240" w:lineRule="auto"/>
              <w:rPr>
                <w:rFonts w:eastAsia="Times New Roman" w:cstheme="minorHAnsi"/>
                <w:color w:val="000000"/>
                <w:lang w:eastAsia="pl-PL"/>
              </w:rPr>
            </w:pPr>
          </w:p>
        </w:tc>
        <w:tc>
          <w:tcPr>
            <w:tcW w:w="1504" w:type="pct"/>
            <w:gridSpan w:val="2"/>
            <w:shd w:val="clear" w:color="auto" w:fill="D9D9D9"/>
            <w:vAlign w:val="center"/>
          </w:tcPr>
          <w:p w14:paraId="093FB4CE" w14:textId="77777777" w:rsidR="004E63CD" w:rsidRPr="00BF232D" w:rsidRDefault="004E63CD" w:rsidP="008550D0">
            <w:pPr>
              <w:spacing w:after="0" w:line="240" w:lineRule="auto"/>
              <w:rPr>
                <w:rFonts w:eastAsia="Times New Roman" w:cstheme="minorHAnsi"/>
                <w:color w:val="000000"/>
                <w:lang w:eastAsia="pl-PL"/>
              </w:rPr>
            </w:pPr>
          </w:p>
        </w:tc>
        <w:tc>
          <w:tcPr>
            <w:tcW w:w="2433" w:type="pct"/>
            <w:gridSpan w:val="4"/>
            <w:shd w:val="clear" w:color="auto" w:fill="D9D9D9"/>
            <w:vAlign w:val="center"/>
          </w:tcPr>
          <w:p w14:paraId="6C07FB1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DC4BC4" w:rsidRPr="00BF232D" w14:paraId="629CCF6B" w14:textId="77777777" w:rsidTr="00FE13E2">
        <w:trPr>
          <w:trHeight w:val="573"/>
          <w:jc w:val="center"/>
        </w:trPr>
        <w:tc>
          <w:tcPr>
            <w:tcW w:w="841" w:type="pct"/>
            <w:vMerge w:val="restart"/>
            <w:vAlign w:val="center"/>
          </w:tcPr>
          <w:p w14:paraId="70387AD6" w14:textId="77777777" w:rsidR="00DC4BC4" w:rsidRPr="00BF232D" w:rsidRDefault="00DC4BC4" w:rsidP="007F54DB">
            <w:pPr>
              <w:spacing w:after="0" w:line="240" w:lineRule="auto"/>
              <w:rPr>
                <w:rFonts w:eastAsia="Times New Roman" w:cstheme="minorHAnsi"/>
                <w:b/>
                <w:bCs/>
                <w:lang w:eastAsia="pl-PL"/>
              </w:rPr>
            </w:pPr>
          </w:p>
          <w:p w14:paraId="41CD57E2" w14:textId="1CFDFB60" w:rsidR="00DC4BC4" w:rsidRPr="00BF232D" w:rsidRDefault="00DC4BC4" w:rsidP="007F54DB">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8</w:t>
            </w:r>
          </w:p>
          <w:p w14:paraId="7DB1418E" w14:textId="77777777" w:rsidR="00DC4BC4" w:rsidRPr="00BF232D" w:rsidRDefault="00DC4BC4" w:rsidP="007F54DB">
            <w:pPr>
              <w:spacing w:after="0" w:line="240" w:lineRule="auto"/>
              <w:rPr>
                <w:rFonts w:eastAsia="Times New Roman" w:cstheme="minorHAnsi"/>
                <w:b/>
                <w:bCs/>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2CD73B" w14:textId="46920CC4" w:rsidR="00DC4BC4" w:rsidRPr="00BF232D" w:rsidRDefault="00DC4BC4" w:rsidP="007F54DB">
            <w:pPr>
              <w:spacing w:after="0" w:line="240" w:lineRule="auto"/>
              <w:rPr>
                <w:rFonts w:eastAsia="Times New Roman" w:cstheme="minorHAnsi"/>
                <w:b/>
                <w:bCs/>
                <w:lang w:eastAsia="pl-PL"/>
              </w:rPr>
            </w:pPr>
            <w:r w:rsidRPr="000B7D55">
              <w:rPr>
                <w:rFonts w:eastAsia="Times New Roman" w:cs="Calibri"/>
                <w:bCs/>
                <w:sz w:val="18"/>
                <w:szCs w:val="18"/>
              </w:rPr>
              <w:t>1</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tbl>
            <w:tblPr>
              <w:tblW w:w="6780" w:type="dxa"/>
              <w:tblLayout w:type="fixed"/>
              <w:tblCellMar>
                <w:left w:w="70" w:type="dxa"/>
                <w:right w:w="70" w:type="dxa"/>
              </w:tblCellMar>
              <w:tblLook w:val="04A0" w:firstRow="1" w:lastRow="0" w:firstColumn="1" w:lastColumn="0" w:noHBand="0" w:noVBand="1"/>
            </w:tblPr>
            <w:tblGrid>
              <w:gridCol w:w="2960"/>
              <w:gridCol w:w="3820"/>
            </w:tblGrid>
            <w:tr w:rsidR="00DC4BC4" w:rsidRPr="001D4930" w14:paraId="3FA64311" w14:textId="77777777" w:rsidTr="007F54DB">
              <w:trPr>
                <w:trHeight w:val="288"/>
              </w:trPr>
              <w:tc>
                <w:tcPr>
                  <w:tcW w:w="2960" w:type="dxa"/>
                  <w:tcBorders>
                    <w:top w:val="nil"/>
                    <w:left w:val="nil"/>
                    <w:bottom w:val="nil"/>
                    <w:right w:val="nil"/>
                  </w:tcBorders>
                  <w:noWrap/>
                  <w:vAlign w:val="bottom"/>
                  <w:hideMark/>
                </w:tcPr>
                <w:p w14:paraId="6C008D2C" w14:textId="1CF9DE60" w:rsidR="00DC4BC4" w:rsidRPr="001D4930" w:rsidRDefault="00DC4BC4" w:rsidP="007F54DB">
                  <w:pPr>
                    <w:spacing w:after="0" w:line="100" w:lineRule="atLeast"/>
                    <w:rPr>
                      <w:rFonts w:eastAsia="Times New Roman" w:cs="Calibri"/>
                      <w:bCs/>
                      <w:sz w:val="18"/>
                      <w:szCs w:val="18"/>
                    </w:rPr>
                  </w:pPr>
                  <w:r w:rsidRPr="001D4930">
                    <w:rPr>
                      <w:rFonts w:eastAsia="Times New Roman" w:cs="Calibri"/>
                      <w:bCs/>
                      <w:sz w:val="18"/>
                      <w:szCs w:val="18"/>
                    </w:rPr>
                    <w:t>Laptop</w:t>
                  </w:r>
                  <w:r>
                    <w:rPr>
                      <w:rFonts w:eastAsia="Times New Roman" w:cs="Calibri"/>
                      <w:bCs/>
                      <w:sz w:val="18"/>
                      <w:szCs w:val="18"/>
                    </w:rPr>
                    <w:t xml:space="preserve"> (10.1 info dla zamawiającego)</w:t>
                  </w:r>
                </w:p>
              </w:tc>
              <w:tc>
                <w:tcPr>
                  <w:tcW w:w="3820" w:type="dxa"/>
                  <w:tcBorders>
                    <w:top w:val="nil"/>
                    <w:left w:val="nil"/>
                    <w:bottom w:val="nil"/>
                    <w:right w:val="nil"/>
                  </w:tcBorders>
                  <w:noWrap/>
                  <w:vAlign w:val="bottom"/>
                </w:tcPr>
                <w:p w14:paraId="6C34C63F" w14:textId="6401373D" w:rsidR="00DC4BC4" w:rsidRPr="001D4930" w:rsidRDefault="00DC4BC4" w:rsidP="007F54DB">
                  <w:pPr>
                    <w:spacing w:after="0" w:line="100" w:lineRule="atLeast"/>
                    <w:rPr>
                      <w:rFonts w:eastAsia="Times New Roman" w:cs="Calibri"/>
                      <w:bCs/>
                      <w:sz w:val="18"/>
                      <w:szCs w:val="18"/>
                    </w:rPr>
                  </w:pPr>
                </w:p>
              </w:tc>
            </w:tr>
          </w:tbl>
          <w:p w14:paraId="1749A29E" w14:textId="2989667D" w:rsidR="00DC4BC4" w:rsidRPr="00A1340D" w:rsidRDefault="00DC4BC4" w:rsidP="007F54DB">
            <w:pPr>
              <w:spacing w:after="0" w:line="240" w:lineRule="auto"/>
              <w:rPr>
                <w:rFonts w:ascii="Calibri" w:hAnsi="Calibri" w:cs="Calibri"/>
                <w:color w:val="000000"/>
                <w:sz w:val="20"/>
                <w:szCs w:val="20"/>
              </w:rPr>
            </w:pP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EF03301" w14:textId="6867B778" w:rsidR="00DC4BC4" w:rsidRPr="00BF232D" w:rsidRDefault="00DC4BC4" w:rsidP="007F54DB">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692" w:type="pct"/>
            <w:vAlign w:val="center"/>
          </w:tcPr>
          <w:p w14:paraId="5FE1A2A0"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6E28B84D"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2B335C8F"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0299D569" w14:textId="77777777" w:rsidR="00DC4BC4" w:rsidRPr="00BF232D" w:rsidRDefault="00DC4BC4" w:rsidP="007F54DB">
            <w:pPr>
              <w:spacing w:after="0" w:line="240" w:lineRule="auto"/>
              <w:rPr>
                <w:rFonts w:eastAsia="Times New Roman" w:cstheme="minorHAnsi"/>
                <w:color w:val="000000"/>
                <w:lang w:eastAsia="pl-PL"/>
              </w:rPr>
            </w:pPr>
          </w:p>
        </w:tc>
      </w:tr>
      <w:tr w:rsidR="00DC4BC4" w:rsidRPr="00BF232D" w14:paraId="0BFAF31C" w14:textId="77777777" w:rsidTr="00FE13E2">
        <w:trPr>
          <w:trHeight w:val="573"/>
          <w:jc w:val="center"/>
        </w:trPr>
        <w:tc>
          <w:tcPr>
            <w:tcW w:w="841" w:type="pct"/>
            <w:vMerge/>
            <w:vAlign w:val="center"/>
          </w:tcPr>
          <w:p w14:paraId="34CE3782" w14:textId="77777777" w:rsidR="00DC4BC4" w:rsidRPr="00BF232D" w:rsidRDefault="00DC4BC4" w:rsidP="007F54DB">
            <w:pPr>
              <w:spacing w:after="0" w:line="240" w:lineRule="auto"/>
              <w:rPr>
                <w:rFonts w:eastAsia="Times New Roman" w:cstheme="minorHAnsi"/>
                <w:b/>
                <w:bCs/>
                <w:color w:val="000000"/>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6343577" w14:textId="6DF65DB1" w:rsidR="00DC4BC4" w:rsidRPr="00BF232D" w:rsidRDefault="00DC4BC4" w:rsidP="007F54DB">
            <w:pPr>
              <w:spacing w:after="0" w:line="240" w:lineRule="auto"/>
              <w:rPr>
                <w:rFonts w:eastAsia="Times New Roman" w:cstheme="minorHAnsi"/>
                <w:b/>
                <w:bCs/>
                <w:lang w:eastAsia="pl-PL"/>
              </w:rPr>
            </w:pPr>
            <w:r>
              <w:rPr>
                <w:rFonts w:eastAsia="Times New Roman" w:cs="Calibri"/>
                <w:bCs/>
                <w:sz w:val="18"/>
                <w:szCs w:val="18"/>
              </w:rPr>
              <w:t>2</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BF3FBC1" w14:textId="06E40F4C" w:rsidR="00DC4BC4" w:rsidRPr="00BF232D" w:rsidRDefault="00DC4BC4" w:rsidP="009F38EA">
            <w:pPr>
              <w:spacing w:after="0" w:line="240" w:lineRule="auto"/>
              <w:rPr>
                <w:rFonts w:eastAsia="Times New Roman" w:cstheme="minorHAnsi"/>
                <w:lang w:eastAsia="pl-PL"/>
              </w:rPr>
            </w:pPr>
            <w:r w:rsidRPr="000B7D55">
              <w:rPr>
                <w:rFonts w:eastAsia="Times New Roman" w:cs="Calibri"/>
                <w:bCs/>
                <w:sz w:val="18"/>
                <w:szCs w:val="18"/>
              </w:rPr>
              <w:t>Laptop</w:t>
            </w:r>
            <w:r>
              <w:rPr>
                <w:rFonts w:eastAsia="Times New Roman" w:cs="Calibri"/>
                <w:bCs/>
                <w:sz w:val="18"/>
                <w:szCs w:val="18"/>
              </w:rPr>
              <w:t xml:space="preserve"> (10.2 info dla zamawiającego)</w:t>
            </w: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A0E2009" w14:textId="721BDDBF" w:rsidR="00DC4BC4" w:rsidRPr="00BF232D" w:rsidRDefault="00DC4BC4" w:rsidP="007F54DB">
            <w:pPr>
              <w:spacing w:after="0" w:line="240" w:lineRule="auto"/>
              <w:rPr>
                <w:rFonts w:cstheme="minorHAnsi"/>
                <w:color w:val="FF0000"/>
              </w:rPr>
            </w:pPr>
            <w:r w:rsidRPr="000B7D55">
              <w:rPr>
                <w:rFonts w:eastAsia="Times New Roman" w:cs="Calibri"/>
                <w:bCs/>
                <w:sz w:val="18"/>
                <w:szCs w:val="18"/>
              </w:rPr>
              <w:t>2</w:t>
            </w:r>
          </w:p>
        </w:tc>
        <w:tc>
          <w:tcPr>
            <w:tcW w:w="692" w:type="pct"/>
            <w:vAlign w:val="center"/>
          </w:tcPr>
          <w:p w14:paraId="6AEFDC19"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0EDB9B54"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19E29CE4"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7581B49D" w14:textId="77777777" w:rsidR="00DC4BC4" w:rsidRPr="00BF232D" w:rsidRDefault="00DC4BC4" w:rsidP="007F54DB">
            <w:pPr>
              <w:spacing w:after="0" w:line="240" w:lineRule="auto"/>
              <w:rPr>
                <w:rFonts w:eastAsia="Times New Roman" w:cstheme="minorHAnsi"/>
                <w:color w:val="000000"/>
                <w:lang w:eastAsia="pl-PL"/>
              </w:rPr>
            </w:pPr>
          </w:p>
        </w:tc>
      </w:tr>
      <w:tr w:rsidR="00DC4BC4" w:rsidRPr="00BF232D" w14:paraId="255EBEEB" w14:textId="77777777" w:rsidTr="00FE13E2">
        <w:trPr>
          <w:trHeight w:val="573"/>
          <w:jc w:val="center"/>
        </w:trPr>
        <w:tc>
          <w:tcPr>
            <w:tcW w:w="841" w:type="pct"/>
            <w:vMerge/>
            <w:vAlign w:val="center"/>
          </w:tcPr>
          <w:p w14:paraId="11907F93" w14:textId="77777777" w:rsidR="00DC4BC4" w:rsidRPr="00BF232D" w:rsidRDefault="00DC4BC4" w:rsidP="007F54DB">
            <w:pPr>
              <w:spacing w:after="0" w:line="240" w:lineRule="auto"/>
              <w:rPr>
                <w:rFonts w:eastAsia="Times New Roman" w:cstheme="minorHAnsi"/>
                <w:b/>
                <w:bCs/>
                <w:color w:val="000000"/>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F7AF135" w14:textId="3216D988"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3</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A84710B" w14:textId="0DF7C279"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ablet graficzny</w:t>
            </w:r>
            <w:r>
              <w:rPr>
                <w:rFonts w:eastAsia="Times New Roman" w:cs="Calibri"/>
                <w:bCs/>
                <w:sz w:val="18"/>
                <w:szCs w:val="18"/>
              </w:rPr>
              <w:t xml:space="preserve"> (10.1 info dla zamawiającego)</w:t>
            </w: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5F19754" w14:textId="79EE4226" w:rsidR="00DC4BC4" w:rsidRPr="000B7D55" w:rsidRDefault="00DC4BC4" w:rsidP="007F54DB">
            <w:pPr>
              <w:spacing w:after="0" w:line="240" w:lineRule="auto"/>
              <w:rPr>
                <w:rFonts w:eastAsia="Times New Roman" w:cs="Calibri"/>
                <w:bCs/>
                <w:sz w:val="18"/>
                <w:szCs w:val="18"/>
              </w:rPr>
            </w:pPr>
            <w:r w:rsidRPr="000B7D55">
              <w:rPr>
                <w:rFonts w:eastAsia="Times New Roman" w:cs="Calibri"/>
                <w:bCs/>
                <w:sz w:val="18"/>
                <w:szCs w:val="18"/>
              </w:rPr>
              <w:t>17</w:t>
            </w:r>
          </w:p>
        </w:tc>
        <w:tc>
          <w:tcPr>
            <w:tcW w:w="692" w:type="pct"/>
            <w:vAlign w:val="center"/>
          </w:tcPr>
          <w:p w14:paraId="40472D4F"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05A20798"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340A082B"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08C91607" w14:textId="77777777" w:rsidR="00DC4BC4" w:rsidRPr="00BF232D" w:rsidRDefault="00DC4BC4" w:rsidP="007F54DB">
            <w:pPr>
              <w:spacing w:after="0" w:line="240" w:lineRule="auto"/>
              <w:rPr>
                <w:rFonts w:eastAsia="Times New Roman" w:cstheme="minorHAnsi"/>
                <w:color w:val="000000"/>
                <w:lang w:eastAsia="pl-PL"/>
              </w:rPr>
            </w:pPr>
          </w:p>
        </w:tc>
      </w:tr>
      <w:tr w:rsidR="00DC4BC4" w:rsidRPr="00BF232D" w14:paraId="08FB54F4" w14:textId="77777777" w:rsidTr="00FE13E2">
        <w:trPr>
          <w:trHeight w:val="573"/>
          <w:jc w:val="center"/>
        </w:trPr>
        <w:tc>
          <w:tcPr>
            <w:tcW w:w="841" w:type="pct"/>
            <w:vMerge/>
            <w:vAlign w:val="center"/>
          </w:tcPr>
          <w:p w14:paraId="02E0738A" w14:textId="77777777" w:rsidR="00DC4BC4" w:rsidRPr="00BF232D" w:rsidRDefault="00DC4BC4" w:rsidP="007F54DB">
            <w:pPr>
              <w:spacing w:after="0" w:line="240" w:lineRule="auto"/>
              <w:rPr>
                <w:rFonts w:eastAsia="Times New Roman" w:cstheme="minorHAnsi"/>
                <w:b/>
                <w:bCs/>
                <w:color w:val="000000"/>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BD34E5" w14:textId="23D5A59D"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4</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0A32523" w14:textId="4EF9BEE3"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orba na laptop</w:t>
            </w:r>
            <w:r>
              <w:rPr>
                <w:rFonts w:eastAsia="Times New Roman" w:cs="Calibri"/>
                <w:bCs/>
                <w:sz w:val="18"/>
                <w:szCs w:val="18"/>
              </w:rPr>
              <w:t xml:space="preserve"> (10.1 info dla zamawiającego)</w:t>
            </w: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DD48880" w14:textId="0C3EE5C4" w:rsidR="00DC4BC4" w:rsidRPr="000B7D55" w:rsidRDefault="00DC4BC4" w:rsidP="007F54DB">
            <w:pPr>
              <w:spacing w:after="0" w:line="240" w:lineRule="auto"/>
              <w:rPr>
                <w:rFonts w:eastAsia="Times New Roman" w:cs="Calibri"/>
                <w:bCs/>
                <w:sz w:val="18"/>
                <w:szCs w:val="18"/>
              </w:rPr>
            </w:pPr>
            <w:r w:rsidRPr="000B7D55">
              <w:rPr>
                <w:rFonts w:eastAsia="Times New Roman" w:cs="Calibri"/>
                <w:bCs/>
                <w:sz w:val="18"/>
                <w:szCs w:val="18"/>
              </w:rPr>
              <w:t>2</w:t>
            </w:r>
          </w:p>
        </w:tc>
        <w:tc>
          <w:tcPr>
            <w:tcW w:w="692" w:type="pct"/>
            <w:vAlign w:val="center"/>
          </w:tcPr>
          <w:p w14:paraId="5D85A011"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6A5A98E5"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30A87889"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070FECC7" w14:textId="77777777" w:rsidR="00DC4BC4" w:rsidRPr="00BF232D" w:rsidRDefault="00DC4BC4" w:rsidP="007F54DB">
            <w:pPr>
              <w:spacing w:after="0" w:line="240" w:lineRule="auto"/>
              <w:rPr>
                <w:rFonts w:eastAsia="Times New Roman" w:cstheme="minorHAnsi"/>
                <w:color w:val="000000"/>
                <w:lang w:eastAsia="pl-PL"/>
              </w:rPr>
            </w:pPr>
          </w:p>
        </w:tc>
      </w:tr>
      <w:tr w:rsidR="00DC4BC4" w:rsidRPr="00BF232D" w14:paraId="0D7697A9" w14:textId="77777777" w:rsidTr="00FE13E2">
        <w:trPr>
          <w:trHeight w:val="573"/>
          <w:jc w:val="center"/>
        </w:trPr>
        <w:tc>
          <w:tcPr>
            <w:tcW w:w="841" w:type="pct"/>
            <w:vMerge/>
            <w:vAlign w:val="center"/>
          </w:tcPr>
          <w:p w14:paraId="382B0138" w14:textId="77777777" w:rsidR="00DC4BC4" w:rsidRPr="00BF232D" w:rsidRDefault="00DC4BC4" w:rsidP="007F54DB">
            <w:pPr>
              <w:spacing w:after="0" w:line="240" w:lineRule="auto"/>
              <w:rPr>
                <w:rFonts w:eastAsia="Times New Roman" w:cstheme="minorHAnsi"/>
                <w:b/>
                <w:bCs/>
                <w:color w:val="000000"/>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4DA8860" w14:textId="7FC610C9" w:rsidR="00DC4BC4" w:rsidRDefault="00DC4BC4" w:rsidP="007F54DB">
            <w:pPr>
              <w:spacing w:after="0" w:line="240" w:lineRule="auto"/>
              <w:rPr>
                <w:rFonts w:eastAsia="Times New Roman" w:cs="Calibri"/>
                <w:bCs/>
                <w:sz w:val="18"/>
                <w:szCs w:val="18"/>
              </w:rPr>
            </w:pPr>
            <w:r>
              <w:rPr>
                <w:rFonts w:eastAsia="Times New Roman" w:cs="Calibri"/>
                <w:bCs/>
                <w:sz w:val="18"/>
                <w:szCs w:val="18"/>
              </w:rPr>
              <w:t>5</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EAEAC35" w14:textId="099009AF" w:rsidR="00DC4BC4" w:rsidRDefault="00DC4BC4" w:rsidP="00DC4BC4">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E114537" w14:textId="0810DA36"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4</w:t>
            </w:r>
          </w:p>
        </w:tc>
        <w:tc>
          <w:tcPr>
            <w:tcW w:w="692" w:type="pct"/>
            <w:vAlign w:val="center"/>
          </w:tcPr>
          <w:p w14:paraId="7799589F"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50E9BF86"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326569F2"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779E42D3" w14:textId="77777777" w:rsidR="00DC4BC4" w:rsidRPr="00BF232D" w:rsidRDefault="00DC4BC4" w:rsidP="007F54DB">
            <w:pPr>
              <w:spacing w:after="0" w:line="240" w:lineRule="auto"/>
              <w:rPr>
                <w:rFonts w:eastAsia="Times New Roman" w:cstheme="minorHAnsi"/>
                <w:color w:val="000000"/>
                <w:lang w:eastAsia="pl-PL"/>
              </w:rPr>
            </w:pPr>
          </w:p>
        </w:tc>
      </w:tr>
      <w:tr w:rsidR="0001299A" w:rsidRPr="00BF232D" w14:paraId="7D29DFAF" w14:textId="77777777" w:rsidTr="00FE13E2">
        <w:trPr>
          <w:trHeight w:val="573"/>
          <w:jc w:val="center"/>
        </w:trPr>
        <w:tc>
          <w:tcPr>
            <w:tcW w:w="2567" w:type="pct"/>
            <w:gridSpan w:val="4"/>
            <w:tcBorders>
              <w:right w:val="single" w:sz="4" w:space="0" w:color="auto"/>
            </w:tcBorders>
            <w:shd w:val="clear" w:color="auto" w:fill="A6A6A6" w:themeFill="background1" w:themeFillShade="A6"/>
            <w:vAlign w:val="center"/>
          </w:tcPr>
          <w:p w14:paraId="60B9DBB3" w14:textId="77777777" w:rsidR="0001299A" w:rsidRPr="00BF232D" w:rsidRDefault="0001299A" w:rsidP="007F54DB">
            <w:pPr>
              <w:spacing w:after="0" w:line="240" w:lineRule="auto"/>
              <w:rPr>
                <w:rFonts w:eastAsia="Times New Roman" w:cstheme="minorHAnsi"/>
                <w:lang w:eastAsia="pl-PL"/>
              </w:rPr>
            </w:pPr>
          </w:p>
        </w:tc>
        <w:tc>
          <w:tcPr>
            <w:tcW w:w="1751" w:type="pct"/>
            <w:gridSpan w:val="3"/>
            <w:tcBorders>
              <w:top w:val="double" w:sz="4" w:space="0" w:color="auto"/>
              <w:left w:val="double" w:sz="4" w:space="0" w:color="auto"/>
              <w:bottom w:val="single" w:sz="4" w:space="0" w:color="auto"/>
              <w:right w:val="double" w:sz="4" w:space="0" w:color="auto"/>
            </w:tcBorders>
            <w:vAlign w:val="center"/>
          </w:tcPr>
          <w:p w14:paraId="3C571142" w14:textId="5E66039B" w:rsidR="0001299A" w:rsidRPr="00BF232D" w:rsidRDefault="0001299A" w:rsidP="007F54DB">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682" w:type="pct"/>
            <w:tcBorders>
              <w:top w:val="double" w:sz="4" w:space="0" w:color="auto"/>
              <w:left w:val="double" w:sz="4" w:space="0" w:color="auto"/>
              <w:bottom w:val="single" w:sz="4" w:space="0" w:color="auto"/>
              <w:right w:val="double" w:sz="4" w:space="0" w:color="auto"/>
            </w:tcBorders>
            <w:vAlign w:val="center"/>
          </w:tcPr>
          <w:p w14:paraId="75FE2C51" w14:textId="77777777" w:rsidR="0001299A" w:rsidRPr="00BF232D" w:rsidRDefault="0001299A" w:rsidP="007F54DB">
            <w:pPr>
              <w:spacing w:after="0" w:line="240" w:lineRule="auto"/>
              <w:rPr>
                <w:rFonts w:eastAsia="Times New Roman" w:cstheme="minorHAnsi"/>
                <w:i/>
                <w:color w:val="000000"/>
                <w:lang w:eastAsia="pl-PL"/>
              </w:rPr>
            </w:pPr>
          </w:p>
          <w:p w14:paraId="32F707E1" w14:textId="72870C6A" w:rsidR="0001299A" w:rsidRPr="00BF232D" w:rsidRDefault="0001299A" w:rsidP="007F54DB">
            <w:pPr>
              <w:spacing w:after="0" w:line="240" w:lineRule="auto"/>
              <w:rPr>
                <w:rFonts w:eastAsia="Times New Roman" w:cstheme="minorHAnsi"/>
                <w:b/>
                <w:i/>
                <w:color w:val="000000"/>
                <w:lang w:eastAsia="pl-PL"/>
              </w:rPr>
            </w:pPr>
            <w:r>
              <w:rPr>
                <w:rFonts w:eastAsia="Times New Roman" w:cstheme="minorHAnsi"/>
                <w:b/>
                <w:i/>
                <w:color w:val="000000"/>
                <w:lang w:eastAsia="pl-PL"/>
              </w:rPr>
              <w:t>………….……</w:t>
            </w:r>
          </w:p>
          <w:p w14:paraId="49F5FE4E" w14:textId="77777777" w:rsidR="0001299A" w:rsidRPr="00BF232D" w:rsidRDefault="0001299A" w:rsidP="007F54DB">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7F54DB" w:rsidRPr="00BF232D" w14:paraId="57DCD8A6"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A772540" w14:textId="046E0FDF" w:rsidR="007F54DB" w:rsidRPr="00BF232D" w:rsidRDefault="0001299A" w:rsidP="007F54DB">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7F54DB" w:rsidRPr="00BF232D">
              <w:rPr>
                <w:rFonts w:eastAsia="Times New Roman" w:cstheme="minorHAnsi"/>
                <w:i/>
                <w:color w:val="000000"/>
                <w:lang w:eastAsia="pl-PL"/>
              </w:rPr>
              <w:t xml:space="preserve"> całkowita oferty w danej części zamówienia brutto słownie:</w:t>
            </w:r>
          </w:p>
        </w:tc>
      </w:tr>
      <w:tr w:rsidR="007F54DB" w:rsidRPr="00BF232D" w14:paraId="6B852480"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E702E52" w14:textId="26ACC7A4" w:rsidR="007F54DB" w:rsidRDefault="007F54DB" w:rsidP="007F54DB">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r w:rsidR="00537A82">
              <w:rPr>
                <w:rFonts w:eastAsia="Times New Roman" w:cstheme="minorHAnsi"/>
                <w:i/>
                <w:color w:val="000000"/>
                <w:lang w:eastAsia="pl-PL"/>
              </w:rPr>
              <w:t>…………………………………………………………………………</w:t>
            </w:r>
          </w:p>
          <w:p w14:paraId="40ADEDB6" w14:textId="77777777" w:rsidR="007F54DB" w:rsidRPr="00BF232D" w:rsidRDefault="007F54DB" w:rsidP="007F54DB">
            <w:pPr>
              <w:widowControl w:val="0"/>
              <w:suppressAutoHyphens/>
              <w:spacing w:after="0" w:line="240" w:lineRule="auto"/>
              <w:rPr>
                <w:rFonts w:eastAsia="Times New Roman" w:cstheme="minorHAnsi"/>
                <w:i/>
                <w:color w:val="000000"/>
                <w:lang w:eastAsia="pl-PL"/>
              </w:rPr>
            </w:pPr>
          </w:p>
        </w:tc>
      </w:tr>
    </w:tbl>
    <w:p w14:paraId="7B7D2D69"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3DD6BF90"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41F44035"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52501B47"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727FD80B"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tbl>
      <w:tblPr>
        <w:tblW w:w="46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9"/>
        <w:gridCol w:w="559"/>
        <w:gridCol w:w="2804"/>
        <w:gridCol w:w="630"/>
        <w:gridCol w:w="2039"/>
        <w:gridCol w:w="1781"/>
        <w:gridCol w:w="865"/>
        <w:gridCol w:w="2263"/>
      </w:tblGrid>
      <w:tr w:rsidR="004E63CD" w:rsidRPr="00BF232D" w14:paraId="23BFACA7" w14:textId="77777777" w:rsidTr="005A03C5">
        <w:trPr>
          <w:jc w:val="center"/>
        </w:trPr>
        <w:tc>
          <w:tcPr>
            <w:tcW w:w="852" w:type="pct"/>
            <w:vMerge w:val="restart"/>
            <w:vAlign w:val="center"/>
          </w:tcPr>
          <w:p w14:paraId="6DD718F9" w14:textId="053330C2"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9</w:t>
            </w:r>
          </w:p>
        </w:tc>
        <w:tc>
          <w:tcPr>
            <w:tcW w:w="212" w:type="pct"/>
            <w:vMerge w:val="restart"/>
            <w:vAlign w:val="center"/>
          </w:tcPr>
          <w:p w14:paraId="6FE5FFBE"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63" w:type="pct"/>
            <w:vMerge w:val="restart"/>
            <w:vAlign w:val="center"/>
          </w:tcPr>
          <w:p w14:paraId="6590FC74"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0631E5A8" w14:textId="77777777" w:rsidR="004E63CD" w:rsidRPr="00BF232D" w:rsidRDefault="004E63CD" w:rsidP="008550D0">
            <w:pPr>
              <w:spacing w:after="0" w:line="240" w:lineRule="auto"/>
              <w:rPr>
                <w:rFonts w:eastAsia="Times New Roman" w:cstheme="minorHAnsi"/>
                <w:b/>
                <w:color w:val="000000"/>
                <w:lang w:eastAsia="pl-PL"/>
              </w:rPr>
            </w:pPr>
          </w:p>
        </w:tc>
        <w:tc>
          <w:tcPr>
            <w:tcW w:w="2873" w:type="pct"/>
            <w:gridSpan w:val="5"/>
            <w:vAlign w:val="center"/>
          </w:tcPr>
          <w:p w14:paraId="434406A4"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27F1E" w:rsidRPr="00BF232D" w14:paraId="59941272" w14:textId="77777777" w:rsidTr="005A03C5">
        <w:trPr>
          <w:jc w:val="center"/>
        </w:trPr>
        <w:tc>
          <w:tcPr>
            <w:tcW w:w="852" w:type="pct"/>
            <w:vMerge/>
            <w:vAlign w:val="center"/>
          </w:tcPr>
          <w:p w14:paraId="0B4F4BCD" w14:textId="77777777" w:rsidR="00FA131F" w:rsidRPr="00BF232D" w:rsidRDefault="00FA131F" w:rsidP="008550D0">
            <w:pPr>
              <w:spacing w:after="0" w:line="240" w:lineRule="auto"/>
              <w:rPr>
                <w:rFonts w:eastAsia="Times New Roman" w:cstheme="minorHAnsi"/>
                <w:color w:val="000000"/>
                <w:lang w:eastAsia="pl-PL"/>
              </w:rPr>
            </w:pPr>
          </w:p>
        </w:tc>
        <w:tc>
          <w:tcPr>
            <w:tcW w:w="212" w:type="pct"/>
            <w:vMerge/>
            <w:vAlign w:val="center"/>
          </w:tcPr>
          <w:p w14:paraId="7C1BB5BC" w14:textId="77777777" w:rsidR="00FA131F" w:rsidRPr="00BF232D" w:rsidRDefault="00FA131F" w:rsidP="008550D0">
            <w:pPr>
              <w:spacing w:after="0" w:line="240" w:lineRule="auto"/>
              <w:rPr>
                <w:rFonts w:eastAsia="Times New Roman" w:cstheme="minorHAnsi"/>
                <w:color w:val="000000"/>
                <w:lang w:eastAsia="pl-PL"/>
              </w:rPr>
            </w:pPr>
          </w:p>
        </w:tc>
        <w:tc>
          <w:tcPr>
            <w:tcW w:w="1063" w:type="pct"/>
            <w:vMerge/>
            <w:vAlign w:val="center"/>
          </w:tcPr>
          <w:p w14:paraId="4E17EB53" w14:textId="77777777" w:rsidR="00FA131F" w:rsidRPr="00BF232D" w:rsidRDefault="00FA131F" w:rsidP="008550D0">
            <w:pPr>
              <w:spacing w:after="0" w:line="240" w:lineRule="auto"/>
              <w:rPr>
                <w:rFonts w:eastAsia="Times New Roman" w:cstheme="minorHAnsi"/>
                <w:color w:val="000000"/>
                <w:lang w:eastAsia="pl-PL"/>
              </w:rPr>
            </w:pPr>
          </w:p>
        </w:tc>
        <w:tc>
          <w:tcPr>
            <w:tcW w:w="239" w:type="pct"/>
            <w:vAlign w:val="center"/>
          </w:tcPr>
          <w:p w14:paraId="06ABBD13" w14:textId="77777777" w:rsidR="00FA131F" w:rsidRPr="00BF232D" w:rsidRDefault="00FA131F"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73" w:type="pct"/>
            <w:vAlign w:val="center"/>
          </w:tcPr>
          <w:p w14:paraId="0581474A" w14:textId="77777777" w:rsidR="00FA131F" w:rsidRPr="00BF232D" w:rsidRDefault="00FA131F"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75" w:type="pct"/>
            <w:vAlign w:val="center"/>
          </w:tcPr>
          <w:p w14:paraId="4B989D00" w14:textId="4833C08A" w:rsidR="00FA131F" w:rsidRPr="00BF232D" w:rsidRDefault="00FA131F"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28" w:type="pct"/>
            <w:vAlign w:val="center"/>
          </w:tcPr>
          <w:p w14:paraId="5884196F"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38CBEEE7" w14:textId="5ED0A697" w:rsidR="00FA131F"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859" w:type="pct"/>
            <w:vAlign w:val="center"/>
          </w:tcPr>
          <w:p w14:paraId="4013FB14" w14:textId="6573BEDA" w:rsidR="00FA131F" w:rsidRPr="00BF232D" w:rsidRDefault="00FA131F"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E63CD" w:rsidRPr="00BF232D" w14:paraId="58BA813E" w14:textId="77777777" w:rsidTr="00727F1E">
        <w:trPr>
          <w:jc w:val="center"/>
        </w:trPr>
        <w:tc>
          <w:tcPr>
            <w:tcW w:w="852" w:type="pct"/>
            <w:shd w:val="clear" w:color="auto" w:fill="D9D9D9"/>
            <w:vAlign w:val="center"/>
          </w:tcPr>
          <w:p w14:paraId="20948AA4" w14:textId="77777777" w:rsidR="004E63CD" w:rsidRPr="00BF232D" w:rsidRDefault="004E63CD" w:rsidP="008550D0">
            <w:pPr>
              <w:spacing w:after="0" w:line="240" w:lineRule="auto"/>
              <w:rPr>
                <w:rFonts w:eastAsia="Times New Roman" w:cstheme="minorHAnsi"/>
                <w:color w:val="000000"/>
                <w:lang w:eastAsia="pl-PL"/>
              </w:rPr>
            </w:pPr>
          </w:p>
        </w:tc>
        <w:tc>
          <w:tcPr>
            <w:tcW w:w="212" w:type="pct"/>
            <w:shd w:val="clear" w:color="auto" w:fill="D9D9D9"/>
            <w:vAlign w:val="center"/>
          </w:tcPr>
          <w:p w14:paraId="7D976647" w14:textId="77777777" w:rsidR="004E63CD" w:rsidRPr="00BF232D" w:rsidRDefault="004E63CD" w:rsidP="008550D0">
            <w:pPr>
              <w:spacing w:after="0" w:line="240" w:lineRule="auto"/>
              <w:rPr>
                <w:rFonts w:eastAsia="Times New Roman" w:cstheme="minorHAnsi"/>
                <w:color w:val="000000"/>
                <w:lang w:eastAsia="pl-PL"/>
              </w:rPr>
            </w:pPr>
          </w:p>
        </w:tc>
        <w:tc>
          <w:tcPr>
            <w:tcW w:w="1302" w:type="pct"/>
            <w:gridSpan w:val="2"/>
            <w:shd w:val="clear" w:color="auto" w:fill="D9D9D9"/>
            <w:vAlign w:val="center"/>
          </w:tcPr>
          <w:p w14:paraId="343BB48B" w14:textId="77777777" w:rsidR="004E63CD" w:rsidRPr="00BF232D" w:rsidRDefault="004E63CD" w:rsidP="008550D0">
            <w:pPr>
              <w:spacing w:after="0" w:line="240" w:lineRule="auto"/>
              <w:rPr>
                <w:rFonts w:eastAsia="Times New Roman" w:cstheme="minorHAnsi"/>
                <w:color w:val="000000"/>
                <w:lang w:eastAsia="pl-PL"/>
              </w:rPr>
            </w:pPr>
          </w:p>
        </w:tc>
        <w:tc>
          <w:tcPr>
            <w:tcW w:w="2634" w:type="pct"/>
            <w:gridSpan w:val="4"/>
            <w:shd w:val="clear" w:color="auto" w:fill="D9D9D9"/>
            <w:vAlign w:val="center"/>
          </w:tcPr>
          <w:p w14:paraId="718A10FC"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727F1E" w:rsidRPr="00BF232D" w14:paraId="58BC3F9E" w14:textId="77777777" w:rsidTr="005A03C5">
        <w:trPr>
          <w:trHeight w:val="573"/>
          <w:jc w:val="center"/>
        </w:trPr>
        <w:tc>
          <w:tcPr>
            <w:tcW w:w="852" w:type="pct"/>
            <w:vAlign w:val="center"/>
          </w:tcPr>
          <w:p w14:paraId="05FCFE5F" w14:textId="77777777" w:rsidR="00FA131F" w:rsidRPr="00BF232D" w:rsidRDefault="00FA131F" w:rsidP="00050326">
            <w:pPr>
              <w:spacing w:after="0" w:line="240" w:lineRule="auto"/>
              <w:rPr>
                <w:rFonts w:eastAsia="Times New Roman" w:cstheme="minorHAnsi"/>
                <w:b/>
                <w:bCs/>
                <w:lang w:eastAsia="pl-PL"/>
              </w:rPr>
            </w:pPr>
          </w:p>
          <w:p w14:paraId="55B723A1" w14:textId="5B5F4D45" w:rsidR="00FA131F" w:rsidRPr="00BF232D" w:rsidRDefault="00FA131F" w:rsidP="00050326">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9</w:t>
            </w:r>
          </w:p>
          <w:p w14:paraId="6DDEBC44" w14:textId="77777777" w:rsidR="00FA131F" w:rsidRPr="00BF232D" w:rsidRDefault="00FA131F" w:rsidP="00050326">
            <w:pPr>
              <w:spacing w:after="0" w:line="240" w:lineRule="auto"/>
              <w:rPr>
                <w:rFonts w:eastAsia="Times New Roman" w:cstheme="minorHAnsi"/>
                <w:b/>
                <w:bCs/>
                <w:lang w:eastAsia="pl-PL"/>
              </w:rPr>
            </w:pPr>
          </w:p>
        </w:tc>
        <w:tc>
          <w:tcPr>
            <w:tcW w:w="2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E9624F" w14:textId="62CAEE9C" w:rsidR="00FA131F" w:rsidRPr="00BF232D" w:rsidRDefault="00FA131F" w:rsidP="00050326">
            <w:pPr>
              <w:spacing w:after="0" w:line="240" w:lineRule="auto"/>
              <w:rPr>
                <w:rFonts w:eastAsia="Times New Roman" w:cstheme="minorHAnsi"/>
                <w:b/>
                <w:bCs/>
                <w:lang w:eastAsia="pl-PL"/>
              </w:rPr>
            </w:pPr>
            <w:r w:rsidRPr="000B7D55">
              <w:rPr>
                <w:rFonts w:eastAsia="Times New Roman" w:cs="Calibri"/>
                <w:bCs/>
                <w:sz w:val="18"/>
                <w:szCs w:val="18"/>
              </w:rPr>
              <w:t>1.</w:t>
            </w:r>
          </w:p>
        </w:tc>
        <w:tc>
          <w:tcPr>
            <w:tcW w:w="1063" w:type="pct"/>
            <w:tcBorders>
              <w:top w:val="single" w:sz="4" w:space="0" w:color="000000"/>
              <w:left w:val="single" w:sz="4" w:space="0" w:color="000000"/>
              <w:bottom w:val="single" w:sz="4" w:space="0" w:color="000000"/>
              <w:right w:val="single" w:sz="4" w:space="0" w:color="000000"/>
            </w:tcBorders>
            <w:shd w:val="clear" w:color="auto" w:fill="FFFFFF"/>
            <w:vAlign w:val="center"/>
          </w:tcPr>
          <w:tbl>
            <w:tblPr>
              <w:tblW w:w="6780" w:type="dxa"/>
              <w:tblLayout w:type="fixed"/>
              <w:tblCellMar>
                <w:left w:w="70" w:type="dxa"/>
                <w:right w:w="70" w:type="dxa"/>
              </w:tblCellMar>
              <w:tblLook w:val="04A0" w:firstRow="1" w:lastRow="0" w:firstColumn="1" w:lastColumn="0" w:noHBand="0" w:noVBand="1"/>
            </w:tblPr>
            <w:tblGrid>
              <w:gridCol w:w="2960"/>
              <w:gridCol w:w="3820"/>
            </w:tblGrid>
            <w:tr w:rsidR="00FA131F" w:rsidRPr="00B26E22" w14:paraId="48C27FC8" w14:textId="77777777" w:rsidTr="00B80ED6">
              <w:trPr>
                <w:trHeight w:val="288"/>
              </w:trPr>
              <w:tc>
                <w:tcPr>
                  <w:tcW w:w="2960" w:type="dxa"/>
                  <w:tcBorders>
                    <w:top w:val="nil"/>
                    <w:left w:val="nil"/>
                    <w:bottom w:val="nil"/>
                    <w:right w:val="nil"/>
                  </w:tcBorders>
                  <w:noWrap/>
                  <w:vAlign w:val="bottom"/>
                  <w:hideMark/>
                </w:tcPr>
                <w:p w14:paraId="1E30D1A2" w14:textId="77777777" w:rsidR="00FA131F" w:rsidRPr="000B7D55" w:rsidRDefault="00FA131F" w:rsidP="00050326">
                  <w:pPr>
                    <w:spacing w:after="0" w:line="100" w:lineRule="atLeast"/>
                    <w:rPr>
                      <w:rFonts w:eastAsia="Times New Roman" w:cs="Calibri"/>
                      <w:bCs/>
                      <w:sz w:val="18"/>
                      <w:szCs w:val="18"/>
                    </w:rPr>
                  </w:pPr>
                  <w:r>
                    <w:rPr>
                      <w:rFonts w:eastAsia="Times New Roman" w:cs="Calibri"/>
                      <w:bCs/>
                      <w:sz w:val="18"/>
                      <w:szCs w:val="18"/>
                    </w:rPr>
                    <w:t>R</w:t>
                  </w:r>
                  <w:r w:rsidRPr="00B26E22">
                    <w:rPr>
                      <w:rFonts w:eastAsia="Times New Roman" w:cs="Calibri"/>
                      <w:bCs/>
                      <w:sz w:val="18"/>
                      <w:szCs w:val="18"/>
                    </w:rPr>
                    <w:t>oboty edukacyjne</w:t>
                  </w:r>
                </w:p>
                <w:p w14:paraId="51E6EA19" w14:textId="563F43B6" w:rsidR="00FA131F" w:rsidRPr="00B26E22" w:rsidRDefault="00FA131F" w:rsidP="00050326">
                  <w:pPr>
                    <w:spacing w:after="0" w:line="100" w:lineRule="atLeast"/>
                    <w:rPr>
                      <w:rFonts w:eastAsia="Times New Roman" w:cs="Calibri"/>
                      <w:bCs/>
                      <w:sz w:val="18"/>
                      <w:szCs w:val="18"/>
                    </w:rPr>
                  </w:pPr>
                  <w:r>
                    <w:rPr>
                      <w:rFonts w:eastAsia="Times New Roman" w:cs="Calibri"/>
                      <w:bCs/>
                      <w:sz w:val="18"/>
                      <w:szCs w:val="18"/>
                    </w:rPr>
                    <w:t xml:space="preserve"> (10.1 info dla zamawiającego)</w:t>
                  </w:r>
                </w:p>
              </w:tc>
              <w:tc>
                <w:tcPr>
                  <w:tcW w:w="3820" w:type="dxa"/>
                  <w:tcBorders>
                    <w:top w:val="nil"/>
                    <w:left w:val="nil"/>
                    <w:bottom w:val="nil"/>
                    <w:right w:val="nil"/>
                  </w:tcBorders>
                  <w:noWrap/>
                  <w:vAlign w:val="bottom"/>
                </w:tcPr>
                <w:p w14:paraId="22AFAE68" w14:textId="252822C6" w:rsidR="00FA131F" w:rsidRPr="00B26E22" w:rsidRDefault="00FA131F" w:rsidP="00050326">
                  <w:pPr>
                    <w:spacing w:after="0" w:line="100" w:lineRule="atLeast"/>
                    <w:rPr>
                      <w:rFonts w:eastAsia="Times New Roman" w:cs="Calibri"/>
                      <w:bCs/>
                      <w:sz w:val="18"/>
                      <w:szCs w:val="18"/>
                    </w:rPr>
                  </w:pPr>
                </w:p>
              </w:tc>
            </w:tr>
          </w:tbl>
          <w:p w14:paraId="586D2FDD" w14:textId="14017C58" w:rsidR="00FA131F" w:rsidRPr="00A1340D" w:rsidRDefault="00FA131F" w:rsidP="00050326">
            <w:pPr>
              <w:spacing w:after="0" w:line="240" w:lineRule="auto"/>
              <w:rPr>
                <w:rFonts w:ascii="Calibri" w:hAnsi="Calibri" w:cs="Calibri"/>
                <w:color w:val="000000"/>
                <w:sz w:val="20"/>
                <w:szCs w:val="20"/>
              </w:rPr>
            </w:pPr>
          </w:p>
        </w:tc>
        <w:tc>
          <w:tcPr>
            <w:tcW w:w="23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FD20FD8" w14:textId="4EA916EE" w:rsidR="00FA131F" w:rsidRPr="00BF232D" w:rsidRDefault="00FA131F" w:rsidP="00050326">
            <w:pPr>
              <w:spacing w:after="0" w:line="240" w:lineRule="auto"/>
              <w:rPr>
                <w:rFonts w:eastAsia="Times New Roman" w:cstheme="minorHAnsi"/>
                <w:color w:val="FF0000"/>
                <w:lang w:eastAsia="pl-PL"/>
              </w:rPr>
            </w:pPr>
            <w:r w:rsidRPr="000B7D55">
              <w:rPr>
                <w:rFonts w:eastAsia="Times New Roman" w:cs="Calibri"/>
                <w:bCs/>
                <w:sz w:val="18"/>
                <w:szCs w:val="18"/>
              </w:rPr>
              <w:t>8</w:t>
            </w:r>
          </w:p>
        </w:tc>
        <w:tc>
          <w:tcPr>
            <w:tcW w:w="773" w:type="pct"/>
            <w:vAlign w:val="center"/>
          </w:tcPr>
          <w:p w14:paraId="68B6B426" w14:textId="77777777" w:rsidR="00FA131F" w:rsidRPr="00BF232D" w:rsidRDefault="00FA131F" w:rsidP="00050326">
            <w:pPr>
              <w:spacing w:after="0" w:line="240" w:lineRule="auto"/>
              <w:rPr>
                <w:rFonts w:eastAsia="Times New Roman" w:cstheme="minorHAnsi"/>
                <w:color w:val="000000"/>
                <w:lang w:eastAsia="pl-PL"/>
              </w:rPr>
            </w:pPr>
          </w:p>
        </w:tc>
        <w:tc>
          <w:tcPr>
            <w:tcW w:w="675" w:type="pct"/>
            <w:vAlign w:val="center"/>
          </w:tcPr>
          <w:p w14:paraId="4429F830" w14:textId="77777777" w:rsidR="00FA131F" w:rsidRPr="00BF232D" w:rsidRDefault="00FA131F" w:rsidP="00050326">
            <w:pPr>
              <w:spacing w:after="0" w:line="240" w:lineRule="auto"/>
              <w:rPr>
                <w:rFonts w:eastAsia="Times New Roman" w:cstheme="minorHAnsi"/>
                <w:color w:val="000000"/>
                <w:lang w:eastAsia="pl-PL"/>
              </w:rPr>
            </w:pPr>
          </w:p>
        </w:tc>
        <w:tc>
          <w:tcPr>
            <w:tcW w:w="328" w:type="pct"/>
            <w:vAlign w:val="center"/>
          </w:tcPr>
          <w:p w14:paraId="19230FDF" w14:textId="77777777" w:rsidR="00FA131F" w:rsidRPr="00BF232D" w:rsidRDefault="00FA131F" w:rsidP="00050326">
            <w:pPr>
              <w:spacing w:after="0" w:line="240" w:lineRule="auto"/>
              <w:rPr>
                <w:rFonts w:eastAsia="Times New Roman" w:cstheme="minorHAnsi"/>
                <w:color w:val="000000"/>
                <w:lang w:eastAsia="pl-PL"/>
              </w:rPr>
            </w:pPr>
          </w:p>
        </w:tc>
        <w:tc>
          <w:tcPr>
            <w:tcW w:w="859" w:type="pct"/>
            <w:vAlign w:val="center"/>
          </w:tcPr>
          <w:p w14:paraId="273288F1" w14:textId="77777777" w:rsidR="00FA131F" w:rsidRPr="00BF232D" w:rsidRDefault="00FA131F" w:rsidP="00050326">
            <w:pPr>
              <w:spacing w:after="0" w:line="240" w:lineRule="auto"/>
              <w:rPr>
                <w:rFonts w:eastAsia="Times New Roman" w:cstheme="minorHAnsi"/>
                <w:color w:val="000000"/>
                <w:lang w:eastAsia="pl-PL"/>
              </w:rPr>
            </w:pPr>
          </w:p>
        </w:tc>
      </w:tr>
      <w:tr w:rsidR="00FA131F" w:rsidRPr="00BF232D" w14:paraId="4BF4D2F0" w14:textId="77777777" w:rsidTr="005A03C5">
        <w:trPr>
          <w:trHeight w:val="573"/>
          <w:jc w:val="center"/>
        </w:trPr>
        <w:tc>
          <w:tcPr>
            <w:tcW w:w="2366" w:type="pct"/>
            <w:gridSpan w:val="4"/>
            <w:tcBorders>
              <w:right w:val="single" w:sz="4" w:space="0" w:color="auto"/>
            </w:tcBorders>
            <w:shd w:val="clear" w:color="auto" w:fill="A6A6A6" w:themeFill="background1" w:themeFillShade="A6"/>
            <w:vAlign w:val="center"/>
          </w:tcPr>
          <w:p w14:paraId="0466BFED" w14:textId="77777777" w:rsidR="00FA131F" w:rsidRPr="00BF232D" w:rsidRDefault="00FA131F" w:rsidP="00050326">
            <w:pPr>
              <w:spacing w:after="0" w:line="240" w:lineRule="auto"/>
              <w:rPr>
                <w:rFonts w:eastAsia="Times New Roman" w:cstheme="minorHAnsi"/>
                <w:lang w:eastAsia="pl-PL"/>
              </w:rPr>
            </w:pPr>
          </w:p>
        </w:tc>
        <w:tc>
          <w:tcPr>
            <w:tcW w:w="1448" w:type="pct"/>
            <w:gridSpan w:val="2"/>
            <w:tcBorders>
              <w:top w:val="double" w:sz="4" w:space="0" w:color="auto"/>
              <w:left w:val="double" w:sz="4" w:space="0" w:color="auto"/>
              <w:bottom w:val="single" w:sz="4" w:space="0" w:color="auto"/>
              <w:right w:val="double" w:sz="4" w:space="0" w:color="auto"/>
            </w:tcBorders>
            <w:vAlign w:val="center"/>
          </w:tcPr>
          <w:p w14:paraId="74DDA489" w14:textId="77777777" w:rsidR="00FA131F" w:rsidRPr="00BF232D" w:rsidRDefault="00FA131F" w:rsidP="00050326">
            <w:pPr>
              <w:spacing w:after="0" w:line="240" w:lineRule="auto"/>
              <w:rPr>
                <w:rFonts w:eastAsia="Times New Roman" w:cstheme="minorHAnsi"/>
                <w:i/>
                <w:color w:val="000000"/>
                <w:lang w:eastAsia="pl-PL"/>
              </w:rPr>
            </w:pPr>
          </w:p>
          <w:p w14:paraId="75FE19DF" w14:textId="0DA0069B" w:rsidR="00FA131F" w:rsidRPr="00BF232D" w:rsidRDefault="00FA131F" w:rsidP="00050326">
            <w:pPr>
              <w:spacing w:after="0" w:line="240" w:lineRule="auto"/>
              <w:rPr>
                <w:rFonts w:eastAsia="Times New Roman" w:cstheme="minorHAns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328" w:type="pct"/>
            <w:tcBorders>
              <w:top w:val="double" w:sz="4" w:space="0" w:color="auto"/>
              <w:left w:val="double" w:sz="4" w:space="0" w:color="auto"/>
              <w:bottom w:val="single" w:sz="4" w:space="0" w:color="auto"/>
              <w:right w:val="double" w:sz="4" w:space="0" w:color="auto"/>
            </w:tcBorders>
            <w:vAlign w:val="center"/>
          </w:tcPr>
          <w:p w14:paraId="303374D4" w14:textId="77777777" w:rsidR="00FA131F" w:rsidRPr="00BF232D" w:rsidRDefault="00FA131F" w:rsidP="00050326">
            <w:pPr>
              <w:spacing w:after="0" w:line="240" w:lineRule="auto"/>
              <w:rPr>
                <w:rFonts w:eastAsia="Times New Roman" w:cstheme="minorHAnsi"/>
                <w:i/>
                <w:color w:val="000000"/>
                <w:lang w:eastAsia="pl-PL"/>
              </w:rPr>
            </w:pPr>
          </w:p>
        </w:tc>
        <w:tc>
          <w:tcPr>
            <w:tcW w:w="859" w:type="pct"/>
            <w:tcBorders>
              <w:top w:val="double" w:sz="4" w:space="0" w:color="auto"/>
              <w:left w:val="double" w:sz="4" w:space="0" w:color="auto"/>
              <w:bottom w:val="single" w:sz="4" w:space="0" w:color="auto"/>
              <w:right w:val="double" w:sz="4" w:space="0" w:color="auto"/>
            </w:tcBorders>
            <w:vAlign w:val="center"/>
          </w:tcPr>
          <w:p w14:paraId="3DA57FBF" w14:textId="77777777" w:rsidR="00FA131F" w:rsidRPr="00BF232D" w:rsidRDefault="00FA131F" w:rsidP="00050326">
            <w:pPr>
              <w:spacing w:after="0" w:line="240" w:lineRule="auto"/>
              <w:rPr>
                <w:rFonts w:eastAsia="Times New Roman" w:cstheme="minorHAnsi"/>
                <w:i/>
                <w:color w:val="000000"/>
                <w:lang w:eastAsia="pl-PL"/>
              </w:rPr>
            </w:pPr>
          </w:p>
          <w:p w14:paraId="11228CCB" w14:textId="77777777" w:rsidR="00FA131F" w:rsidRPr="00BF232D" w:rsidRDefault="00FA131F" w:rsidP="00050326">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5800961" w14:textId="77777777" w:rsidR="00FA131F" w:rsidRPr="00BF232D" w:rsidRDefault="00FA131F" w:rsidP="00050326">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050326" w:rsidRPr="00BF232D" w14:paraId="4946C1E8"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0A4D0F0B" w14:textId="2FCCE545" w:rsidR="00050326" w:rsidRPr="00BF232D" w:rsidRDefault="00FA131F" w:rsidP="00050326">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050326" w:rsidRPr="00BF232D">
              <w:rPr>
                <w:rFonts w:eastAsia="Times New Roman" w:cstheme="minorHAnsi"/>
                <w:i/>
                <w:color w:val="000000"/>
                <w:lang w:eastAsia="pl-PL"/>
              </w:rPr>
              <w:t xml:space="preserve"> całkowita oferty w danej części zamówienia brutto słownie:</w:t>
            </w:r>
          </w:p>
        </w:tc>
      </w:tr>
      <w:tr w:rsidR="00050326" w:rsidRPr="00BF232D" w14:paraId="7700955F"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3A89C1DD" w14:textId="77777777" w:rsidR="00050326" w:rsidRDefault="00050326" w:rsidP="00050326">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51DF1A4B" w14:textId="77777777" w:rsidR="00050326" w:rsidRPr="00BF232D" w:rsidRDefault="00050326" w:rsidP="00050326">
            <w:pPr>
              <w:widowControl w:val="0"/>
              <w:suppressAutoHyphens/>
              <w:spacing w:after="0" w:line="240" w:lineRule="auto"/>
              <w:rPr>
                <w:rFonts w:eastAsia="Times New Roman" w:cstheme="minorHAnsi"/>
                <w:i/>
                <w:color w:val="000000"/>
                <w:lang w:eastAsia="pl-PL"/>
              </w:rPr>
            </w:pPr>
          </w:p>
        </w:tc>
      </w:tr>
    </w:tbl>
    <w:p w14:paraId="4B2F3A29"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0CE60959"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70014BA8"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7CC0724D"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7DEDE0FD"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2A4358C1"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74B0A29A"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375ADA84"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36118C61"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5A433170"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29DD5534"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20985FAB"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561"/>
        <w:gridCol w:w="3124"/>
        <w:gridCol w:w="518"/>
        <w:gridCol w:w="2123"/>
        <w:gridCol w:w="2123"/>
        <w:gridCol w:w="839"/>
        <w:gridCol w:w="1937"/>
      </w:tblGrid>
      <w:tr w:rsidR="004E63CD" w:rsidRPr="00BF232D" w14:paraId="65C48551" w14:textId="77777777" w:rsidTr="00DC4BC4">
        <w:trPr>
          <w:jc w:val="center"/>
        </w:trPr>
        <w:tc>
          <w:tcPr>
            <w:tcW w:w="839" w:type="pct"/>
            <w:vMerge w:val="restart"/>
            <w:vAlign w:val="center"/>
          </w:tcPr>
          <w:p w14:paraId="36543A1A" w14:textId="427BD149"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Część zamówienia 1</w:t>
            </w:r>
            <w:r w:rsidR="00050326">
              <w:rPr>
                <w:rFonts w:eastAsia="Times New Roman" w:cstheme="minorHAnsi"/>
                <w:b/>
                <w:bCs/>
                <w:color w:val="000000"/>
                <w:lang w:eastAsia="pl-PL"/>
              </w:rPr>
              <w:t>0</w:t>
            </w:r>
          </w:p>
        </w:tc>
        <w:tc>
          <w:tcPr>
            <w:tcW w:w="208" w:type="pct"/>
            <w:vMerge w:val="restart"/>
            <w:vAlign w:val="center"/>
          </w:tcPr>
          <w:p w14:paraId="5845BFD3"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158" w:type="pct"/>
            <w:vMerge w:val="restart"/>
            <w:vAlign w:val="center"/>
          </w:tcPr>
          <w:p w14:paraId="06DCED54"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648963AA" w14:textId="77777777" w:rsidR="004E63CD" w:rsidRPr="00BF232D" w:rsidRDefault="004E63CD" w:rsidP="008550D0">
            <w:pPr>
              <w:spacing w:after="0" w:line="240" w:lineRule="auto"/>
              <w:rPr>
                <w:rFonts w:eastAsia="Times New Roman" w:cstheme="minorHAnsi"/>
                <w:b/>
                <w:color w:val="000000"/>
                <w:lang w:eastAsia="pl-PL"/>
              </w:rPr>
            </w:pPr>
          </w:p>
        </w:tc>
        <w:tc>
          <w:tcPr>
            <w:tcW w:w="2795" w:type="pct"/>
            <w:gridSpan w:val="5"/>
            <w:vAlign w:val="center"/>
          </w:tcPr>
          <w:p w14:paraId="05C15AC9"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27F1E" w:rsidRPr="00BF232D" w14:paraId="479F02FE" w14:textId="77777777" w:rsidTr="00DC4BC4">
        <w:trPr>
          <w:jc w:val="center"/>
        </w:trPr>
        <w:tc>
          <w:tcPr>
            <w:tcW w:w="839" w:type="pct"/>
            <w:vMerge/>
            <w:vAlign w:val="center"/>
          </w:tcPr>
          <w:p w14:paraId="3F3B6C63" w14:textId="77777777" w:rsidR="0088248B" w:rsidRPr="00BF232D" w:rsidRDefault="0088248B" w:rsidP="008550D0">
            <w:pPr>
              <w:spacing w:after="0" w:line="240" w:lineRule="auto"/>
              <w:rPr>
                <w:rFonts w:eastAsia="Times New Roman" w:cstheme="minorHAnsi"/>
                <w:color w:val="000000"/>
                <w:lang w:eastAsia="pl-PL"/>
              </w:rPr>
            </w:pPr>
          </w:p>
        </w:tc>
        <w:tc>
          <w:tcPr>
            <w:tcW w:w="208" w:type="pct"/>
            <w:vMerge/>
            <w:vAlign w:val="center"/>
          </w:tcPr>
          <w:p w14:paraId="65B9E462" w14:textId="77777777" w:rsidR="0088248B" w:rsidRPr="00BF232D" w:rsidRDefault="0088248B" w:rsidP="008550D0">
            <w:pPr>
              <w:spacing w:after="0" w:line="240" w:lineRule="auto"/>
              <w:rPr>
                <w:rFonts w:eastAsia="Times New Roman" w:cstheme="minorHAnsi"/>
                <w:color w:val="000000"/>
                <w:lang w:eastAsia="pl-PL"/>
              </w:rPr>
            </w:pPr>
          </w:p>
        </w:tc>
        <w:tc>
          <w:tcPr>
            <w:tcW w:w="1158" w:type="pct"/>
            <w:vMerge/>
            <w:vAlign w:val="center"/>
          </w:tcPr>
          <w:p w14:paraId="277B7C50" w14:textId="77777777" w:rsidR="0088248B" w:rsidRPr="00BF232D" w:rsidRDefault="0088248B" w:rsidP="008550D0">
            <w:pPr>
              <w:spacing w:after="0" w:line="240" w:lineRule="auto"/>
              <w:rPr>
                <w:rFonts w:eastAsia="Times New Roman" w:cstheme="minorHAnsi"/>
                <w:color w:val="000000"/>
                <w:lang w:eastAsia="pl-PL"/>
              </w:rPr>
            </w:pPr>
          </w:p>
        </w:tc>
        <w:tc>
          <w:tcPr>
            <w:tcW w:w="192" w:type="pct"/>
            <w:vAlign w:val="center"/>
          </w:tcPr>
          <w:p w14:paraId="475CD471" w14:textId="77777777" w:rsidR="0088248B" w:rsidRPr="00050326" w:rsidRDefault="0088248B" w:rsidP="008550D0">
            <w:pPr>
              <w:spacing w:after="0" w:line="240" w:lineRule="auto"/>
              <w:rPr>
                <w:rFonts w:eastAsia="Times New Roman" w:cstheme="minorHAnsi"/>
                <w:b/>
                <w:color w:val="000000"/>
                <w:lang w:eastAsia="pl-PL"/>
              </w:rPr>
            </w:pPr>
            <w:r w:rsidRPr="00050326">
              <w:rPr>
                <w:rFonts w:eastAsia="Times New Roman" w:cstheme="minorHAnsi"/>
                <w:b/>
                <w:color w:val="000000"/>
                <w:lang w:eastAsia="pl-PL"/>
              </w:rPr>
              <w:t>Ilość</w:t>
            </w:r>
          </w:p>
        </w:tc>
        <w:tc>
          <w:tcPr>
            <w:tcW w:w="787" w:type="pct"/>
            <w:vAlign w:val="center"/>
          </w:tcPr>
          <w:p w14:paraId="4F4EC28D" w14:textId="77777777" w:rsidR="0088248B" w:rsidRPr="00BF232D" w:rsidRDefault="0088248B"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87" w:type="pct"/>
            <w:vAlign w:val="center"/>
          </w:tcPr>
          <w:p w14:paraId="1B8A6A59" w14:textId="1B5B11C9" w:rsidR="0088248B" w:rsidRPr="00BF232D" w:rsidRDefault="00FA131F" w:rsidP="00FA131F">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0088248B" w:rsidRPr="00BF232D">
              <w:rPr>
                <w:rFonts w:eastAsia="Times New Roman" w:cstheme="minorHAnsi"/>
                <w:b/>
                <w:color w:val="000000"/>
                <w:lang w:eastAsia="pl-PL"/>
              </w:rPr>
              <w:t xml:space="preserve"> netto całości pozycji</w:t>
            </w:r>
            <w:r w:rsidR="0088248B" w:rsidRPr="00BF232D">
              <w:rPr>
                <w:rFonts w:eastAsia="Times New Roman" w:cstheme="minorHAnsi"/>
                <w:color w:val="000000"/>
                <w:lang w:eastAsia="pl-PL"/>
              </w:rPr>
              <w:br/>
              <w:t>(cena netto za wszystkie szt.)</w:t>
            </w:r>
          </w:p>
        </w:tc>
        <w:tc>
          <w:tcPr>
            <w:tcW w:w="311" w:type="pct"/>
            <w:vAlign w:val="center"/>
          </w:tcPr>
          <w:p w14:paraId="4826E164"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281EAAFB" w14:textId="16A1A5C1" w:rsidR="0088248B"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19" w:type="pct"/>
            <w:vAlign w:val="center"/>
          </w:tcPr>
          <w:p w14:paraId="6FE537EA" w14:textId="4956EF10" w:rsidR="0088248B" w:rsidRPr="00BF232D" w:rsidRDefault="00FA131F" w:rsidP="00FA131F">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0088248B" w:rsidRPr="00BF232D">
              <w:rPr>
                <w:rFonts w:eastAsia="Times New Roman" w:cstheme="minorHAnsi"/>
                <w:b/>
                <w:color w:val="000000"/>
                <w:lang w:eastAsia="pl-PL"/>
              </w:rPr>
              <w:t xml:space="preserve"> brutto całości pozycji</w:t>
            </w:r>
            <w:r w:rsidR="0088248B" w:rsidRPr="00BF232D">
              <w:rPr>
                <w:rFonts w:eastAsia="Times New Roman" w:cstheme="minorHAnsi"/>
                <w:color w:val="000000"/>
                <w:lang w:eastAsia="pl-PL"/>
              </w:rPr>
              <w:br/>
              <w:t>(cena brutto za wszystkie szt.)</w:t>
            </w:r>
          </w:p>
        </w:tc>
      </w:tr>
      <w:tr w:rsidR="00727F1E" w:rsidRPr="00BF232D" w14:paraId="3223C582" w14:textId="77777777" w:rsidTr="00DC4BC4">
        <w:trPr>
          <w:jc w:val="center"/>
        </w:trPr>
        <w:tc>
          <w:tcPr>
            <w:tcW w:w="839" w:type="pct"/>
            <w:shd w:val="clear" w:color="auto" w:fill="D9D9D9"/>
            <w:vAlign w:val="center"/>
          </w:tcPr>
          <w:p w14:paraId="3A42B532" w14:textId="77777777" w:rsidR="004E63CD" w:rsidRPr="00BF232D" w:rsidRDefault="004E63CD" w:rsidP="008550D0">
            <w:pPr>
              <w:spacing w:after="0" w:line="240" w:lineRule="auto"/>
              <w:rPr>
                <w:rFonts w:eastAsia="Times New Roman" w:cstheme="minorHAnsi"/>
                <w:color w:val="000000"/>
                <w:lang w:eastAsia="pl-PL"/>
              </w:rPr>
            </w:pPr>
          </w:p>
        </w:tc>
        <w:tc>
          <w:tcPr>
            <w:tcW w:w="208" w:type="pct"/>
            <w:shd w:val="clear" w:color="auto" w:fill="D9D9D9"/>
            <w:vAlign w:val="center"/>
          </w:tcPr>
          <w:p w14:paraId="2C2E20B9" w14:textId="77777777" w:rsidR="004E63CD" w:rsidRPr="00BF232D" w:rsidRDefault="004E63CD" w:rsidP="008550D0">
            <w:pPr>
              <w:spacing w:after="0" w:line="240" w:lineRule="auto"/>
              <w:rPr>
                <w:rFonts w:eastAsia="Times New Roman" w:cstheme="minorHAnsi"/>
                <w:color w:val="000000"/>
                <w:lang w:eastAsia="pl-PL"/>
              </w:rPr>
            </w:pPr>
          </w:p>
        </w:tc>
        <w:tc>
          <w:tcPr>
            <w:tcW w:w="1350" w:type="pct"/>
            <w:gridSpan w:val="2"/>
            <w:shd w:val="clear" w:color="auto" w:fill="D9D9D9"/>
            <w:vAlign w:val="center"/>
          </w:tcPr>
          <w:p w14:paraId="00AA1FB8" w14:textId="77777777" w:rsidR="004E63CD" w:rsidRPr="00BF232D" w:rsidRDefault="004E63CD" w:rsidP="008550D0">
            <w:pPr>
              <w:spacing w:after="0" w:line="240" w:lineRule="auto"/>
              <w:rPr>
                <w:rFonts w:eastAsia="Times New Roman" w:cstheme="minorHAnsi"/>
                <w:color w:val="000000"/>
                <w:lang w:eastAsia="pl-PL"/>
              </w:rPr>
            </w:pPr>
          </w:p>
        </w:tc>
        <w:tc>
          <w:tcPr>
            <w:tcW w:w="2603" w:type="pct"/>
            <w:gridSpan w:val="4"/>
            <w:shd w:val="clear" w:color="auto" w:fill="D9D9D9"/>
            <w:vAlign w:val="center"/>
          </w:tcPr>
          <w:p w14:paraId="198F8666"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727F1E" w:rsidRPr="00BF232D" w14:paraId="2565BE8B" w14:textId="77777777" w:rsidTr="00DC4BC4">
        <w:trPr>
          <w:trHeight w:val="573"/>
          <w:jc w:val="center"/>
        </w:trPr>
        <w:tc>
          <w:tcPr>
            <w:tcW w:w="839" w:type="pct"/>
            <w:vAlign w:val="center"/>
          </w:tcPr>
          <w:p w14:paraId="215CD206" w14:textId="77777777" w:rsidR="0088248B" w:rsidRPr="00BF232D" w:rsidRDefault="0088248B" w:rsidP="00050326">
            <w:pPr>
              <w:spacing w:after="0" w:line="240" w:lineRule="auto"/>
              <w:rPr>
                <w:rFonts w:eastAsia="Times New Roman" w:cstheme="minorHAnsi"/>
                <w:b/>
                <w:bCs/>
                <w:lang w:eastAsia="pl-PL"/>
              </w:rPr>
            </w:pPr>
          </w:p>
          <w:p w14:paraId="00F1FE72" w14:textId="71E6C9C0" w:rsidR="0088248B" w:rsidRPr="00BF232D" w:rsidRDefault="0088248B" w:rsidP="00050326">
            <w:pPr>
              <w:spacing w:after="0" w:line="240" w:lineRule="auto"/>
              <w:rPr>
                <w:rFonts w:eastAsia="Times New Roman" w:cstheme="minorHAnsi"/>
                <w:b/>
                <w:bCs/>
                <w:lang w:eastAsia="pl-PL"/>
              </w:rPr>
            </w:pPr>
            <w:r w:rsidRPr="00BF232D">
              <w:rPr>
                <w:rFonts w:eastAsia="Times New Roman" w:cstheme="minorHAnsi"/>
                <w:b/>
                <w:bCs/>
                <w:lang w:eastAsia="pl-PL"/>
              </w:rPr>
              <w:t>Część zamówienia 1</w:t>
            </w:r>
            <w:r>
              <w:rPr>
                <w:rFonts w:eastAsia="Times New Roman" w:cstheme="minorHAnsi"/>
                <w:b/>
                <w:bCs/>
                <w:lang w:eastAsia="pl-PL"/>
              </w:rPr>
              <w:t>0</w:t>
            </w:r>
          </w:p>
          <w:p w14:paraId="5EBB1778" w14:textId="77777777" w:rsidR="0088248B" w:rsidRPr="00BF232D" w:rsidRDefault="0088248B" w:rsidP="00050326">
            <w:pPr>
              <w:spacing w:after="0" w:line="240" w:lineRule="auto"/>
              <w:rPr>
                <w:rFonts w:eastAsia="Times New Roman" w:cstheme="minorHAnsi"/>
                <w:b/>
                <w:bCs/>
                <w:lang w:eastAsia="pl-PL"/>
              </w:rPr>
            </w:pPr>
          </w:p>
        </w:tc>
        <w:tc>
          <w:tcPr>
            <w:tcW w:w="208" w:type="pct"/>
            <w:tcBorders>
              <w:top w:val="single" w:sz="4" w:space="0" w:color="000000"/>
              <w:left w:val="single" w:sz="4" w:space="0" w:color="000000"/>
              <w:bottom w:val="single" w:sz="4" w:space="0" w:color="auto"/>
              <w:right w:val="single" w:sz="4" w:space="0" w:color="000000"/>
            </w:tcBorders>
            <w:shd w:val="clear" w:color="auto" w:fill="FFFFFF"/>
            <w:vAlign w:val="center"/>
          </w:tcPr>
          <w:p w14:paraId="4A8033B1" w14:textId="33079443" w:rsidR="0088248B" w:rsidRPr="00BF232D" w:rsidRDefault="0088248B" w:rsidP="00050326">
            <w:pPr>
              <w:spacing w:after="0" w:line="240" w:lineRule="auto"/>
              <w:rPr>
                <w:rFonts w:eastAsia="Times New Roman" w:cstheme="minorHAnsi"/>
                <w:b/>
                <w:bCs/>
                <w:lang w:eastAsia="pl-PL"/>
              </w:rPr>
            </w:pPr>
            <w:r w:rsidRPr="000B7D55">
              <w:rPr>
                <w:rFonts w:eastAsia="Times New Roman" w:cs="Calibri"/>
                <w:bCs/>
                <w:sz w:val="18"/>
                <w:szCs w:val="18"/>
              </w:rPr>
              <w:t>1</w:t>
            </w:r>
          </w:p>
        </w:tc>
        <w:tc>
          <w:tcPr>
            <w:tcW w:w="1158" w:type="pct"/>
            <w:tcBorders>
              <w:top w:val="single" w:sz="4" w:space="0" w:color="000000"/>
              <w:left w:val="single" w:sz="8" w:space="0" w:color="000000"/>
              <w:bottom w:val="single" w:sz="4" w:space="0" w:color="auto"/>
              <w:right w:val="single" w:sz="8" w:space="0" w:color="000000"/>
            </w:tcBorders>
            <w:shd w:val="clear" w:color="auto" w:fill="FFFFFF"/>
            <w:vAlign w:val="center"/>
          </w:tcPr>
          <w:p w14:paraId="334BF9DF" w14:textId="00215468" w:rsidR="0088248B" w:rsidRPr="004845D3" w:rsidRDefault="0088248B" w:rsidP="004845D3">
            <w:pPr>
              <w:spacing w:after="0" w:line="100" w:lineRule="atLeast"/>
              <w:rPr>
                <w:rFonts w:eastAsia="Times New Roman" w:cs="Calibri"/>
                <w:bCs/>
                <w:sz w:val="18"/>
                <w:szCs w:val="18"/>
              </w:rPr>
            </w:pPr>
            <w:r w:rsidRPr="000B7D55">
              <w:rPr>
                <w:rFonts w:eastAsia="Times New Roman" w:cs="Calibri"/>
                <w:bCs/>
                <w:sz w:val="18"/>
                <w:szCs w:val="18"/>
              </w:rPr>
              <w:t>Szafa na materiały edukacyjne</w:t>
            </w:r>
            <w:r>
              <w:rPr>
                <w:rFonts w:eastAsia="Times New Roman" w:cs="Calibri"/>
                <w:bCs/>
                <w:sz w:val="18"/>
                <w:szCs w:val="18"/>
              </w:rPr>
              <w:t xml:space="preserve"> (10.1 info dla zamawiającego)</w:t>
            </w:r>
          </w:p>
        </w:tc>
        <w:tc>
          <w:tcPr>
            <w:tcW w:w="192" w:type="pct"/>
            <w:tcBorders>
              <w:bottom w:val="single" w:sz="4" w:space="0" w:color="auto"/>
              <w:right w:val="single" w:sz="4" w:space="0" w:color="000000"/>
            </w:tcBorders>
            <w:shd w:val="clear" w:color="auto" w:fill="FFFFFF"/>
            <w:vAlign w:val="center"/>
          </w:tcPr>
          <w:p w14:paraId="04BDC16C" w14:textId="69B96951" w:rsidR="0088248B" w:rsidRPr="00BF232D" w:rsidRDefault="0088248B" w:rsidP="00050326">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787" w:type="pct"/>
            <w:vAlign w:val="center"/>
          </w:tcPr>
          <w:p w14:paraId="7EB204CD" w14:textId="77777777" w:rsidR="0088248B" w:rsidRPr="00BF232D" w:rsidRDefault="0088248B" w:rsidP="00050326">
            <w:pPr>
              <w:spacing w:after="0" w:line="240" w:lineRule="auto"/>
              <w:rPr>
                <w:rFonts w:eastAsia="Times New Roman" w:cstheme="minorHAnsi"/>
                <w:color w:val="000000"/>
                <w:lang w:eastAsia="pl-PL"/>
              </w:rPr>
            </w:pPr>
          </w:p>
        </w:tc>
        <w:tc>
          <w:tcPr>
            <w:tcW w:w="787" w:type="pct"/>
            <w:vAlign w:val="center"/>
          </w:tcPr>
          <w:p w14:paraId="0E6F3200" w14:textId="77777777" w:rsidR="0088248B" w:rsidRPr="00BF232D" w:rsidRDefault="0088248B" w:rsidP="00050326">
            <w:pPr>
              <w:spacing w:after="0" w:line="240" w:lineRule="auto"/>
              <w:rPr>
                <w:rFonts w:eastAsia="Times New Roman" w:cstheme="minorHAnsi"/>
                <w:color w:val="000000"/>
                <w:lang w:eastAsia="pl-PL"/>
              </w:rPr>
            </w:pPr>
          </w:p>
        </w:tc>
        <w:tc>
          <w:tcPr>
            <w:tcW w:w="311" w:type="pct"/>
            <w:vAlign w:val="center"/>
          </w:tcPr>
          <w:p w14:paraId="5ADDD17C" w14:textId="77777777" w:rsidR="0088248B" w:rsidRPr="00BF232D" w:rsidRDefault="0088248B" w:rsidP="00050326">
            <w:pPr>
              <w:spacing w:after="0" w:line="240" w:lineRule="auto"/>
              <w:rPr>
                <w:rFonts w:eastAsia="Times New Roman" w:cstheme="minorHAnsi"/>
                <w:color w:val="000000"/>
                <w:lang w:eastAsia="pl-PL"/>
              </w:rPr>
            </w:pPr>
          </w:p>
        </w:tc>
        <w:tc>
          <w:tcPr>
            <w:tcW w:w="719" w:type="pct"/>
            <w:vAlign w:val="center"/>
          </w:tcPr>
          <w:p w14:paraId="2E8E5528" w14:textId="77777777" w:rsidR="0088248B" w:rsidRPr="00BF232D" w:rsidRDefault="0088248B" w:rsidP="00050326">
            <w:pPr>
              <w:spacing w:after="0" w:line="240" w:lineRule="auto"/>
              <w:rPr>
                <w:rFonts w:eastAsia="Times New Roman" w:cstheme="minorHAnsi"/>
                <w:color w:val="000000"/>
                <w:lang w:eastAsia="pl-PL"/>
              </w:rPr>
            </w:pPr>
          </w:p>
        </w:tc>
      </w:tr>
      <w:tr w:rsidR="00727F1E" w:rsidRPr="00BF232D" w14:paraId="2DE3DF6C" w14:textId="77777777" w:rsidTr="00DC4BC4">
        <w:trPr>
          <w:trHeight w:val="573"/>
          <w:jc w:val="center"/>
        </w:trPr>
        <w:tc>
          <w:tcPr>
            <w:tcW w:w="2397" w:type="pct"/>
            <w:gridSpan w:val="4"/>
            <w:tcBorders>
              <w:right w:val="single" w:sz="4" w:space="0" w:color="auto"/>
            </w:tcBorders>
            <w:shd w:val="clear" w:color="auto" w:fill="A6A6A6" w:themeFill="background1" w:themeFillShade="A6"/>
            <w:vAlign w:val="center"/>
          </w:tcPr>
          <w:p w14:paraId="528FE23D" w14:textId="77777777" w:rsidR="00727F1E" w:rsidRPr="00BF232D" w:rsidRDefault="00727F1E" w:rsidP="00050326">
            <w:pPr>
              <w:spacing w:after="0" w:line="240" w:lineRule="auto"/>
              <w:rPr>
                <w:rFonts w:eastAsia="Times New Roman" w:cstheme="minorHAnsi"/>
                <w:lang w:eastAsia="pl-PL"/>
              </w:rPr>
            </w:pPr>
          </w:p>
        </w:tc>
        <w:tc>
          <w:tcPr>
            <w:tcW w:w="1884" w:type="pct"/>
            <w:gridSpan w:val="3"/>
            <w:tcBorders>
              <w:top w:val="double" w:sz="4" w:space="0" w:color="auto"/>
              <w:left w:val="double" w:sz="4" w:space="0" w:color="auto"/>
              <w:bottom w:val="single" w:sz="4" w:space="0" w:color="auto"/>
              <w:right w:val="double" w:sz="4" w:space="0" w:color="auto"/>
            </w:tcBorders>
            <w:vAlign w:val="center"/>
          </w:tcPr>
          <w:p w14:paraId="47AFCB75" w14:textId="47409768" w:rsidR="00727F1E" w:rsidRPr="00BF232D" w:rsidRDefault="00727F1E" w:rsidP="00050326">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19" w:type="pct"/>
            <w:tcBorders>
              <w:top w:val="double" w:sz="4" w:space="0" w:color="auto"/>
              <w:left w:val="double" w:sz="4" w:space="0" w:color="auto"/>
              <w:bottom w:val="single" w:sz="4" w:space="0" w:color="auto"/>
              <w:right w:val="double" w:sz="4" w:space="0" w:color="auto"/>
            </w:tcBorders>
            <w:vAlign w:val="center"/>
          </w:tcPr>
          <w:p w14:paraId="6872FA98" w14:textId="77777777" w:rsidR="00727F1E" w:rsidRPr="00BF232D" w:rsidRDefault="00727F1E" w:rsidP="00050326">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1E04815F" w14:textId="77777777" w:rsidR="00727F1E" w:rsidRPr="00BF232D" w:rsidRDefault="00727F1E" w:rsidP="00050326">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050326" w:rsidRPr="00BF232D" w14:paraId="6574099F" w14:textId="77777777" w:rsidTr="00DC4BC4">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19FEF7C5" w14:textId="09E21783" w:rsidR="00050326" w:rsidRPr="00BF232D" w:rsidRDefault="00FA131F" w:rsidP="00050326">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050326" w:rsidRPr="00BF232D">
              <w:rPr>
                <w:rFonts w:eastAsia="Times New Roman" w:cstheme="minorHAnsi"/>
                <w:i/>
                <w:color w:val="000000"/>
                <w:lang w:eastAsia="pl-PL"/>
              </w:rPr>
              <w:t xml:space="preserve"> całkowita oferty w danej części zamówienia brutto słownie:</w:t>
            </w:r>
          </w:p>
        </w:tc>
      </w:tr>
      <w:tr w:rsidR="00050326" w:rsidRPr="00BF232D" w14:paraId="4704D236" w14:textId="77777777" w:rsidTr="00DC4BC4">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2FA1F66C" w14:textId="77777777" w:rsidR="00050326" w:rsidRDefault="00050326" w:rsidP="00050326">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73776905" w14:textId="77777777" w:rsidR="00050326" w:rsidRPr="00BF232D" w:rsidRDefault="00050326" w:rsidP="00050326">
            <w:pPr>
              <w:widowControl w:val="0"/>
              <w:suppressAutoHyphens/>
              <w:spacing w:after="0" w:line="240" w:lineRule="auto"/>
              <w:rPr>
                <w:rFonts w:eastAsia="Times New Roman" w:cstheme="minorHAnsi"/>
                <w:i/>
                <w:color w:val="000000"/>
                <w:lang w:eastAsia="pl-PL"/>
              </w:rPr>
            </w:pPr>
          </w:p>
        </w:tc>
      </w:tr>
    </w:tbl>
    <w:p w14:paraId="6C6F4D74"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1F0142F4"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075A5006" w14:textId="77777777" w:rsidR="00050326" w:rsidRDefault="00050326" w:rsidP="00613AA4">
      <w:pPr>
        <w:pStyle w:val="Akapitzlist"/>
        <w:autoSpaceDE w:val="0"/>
        <w:autoSpaceDN w:val="0"/>
        <w:adjustRightInd w:val="0"/>
        <w:spacing w:after="0" w:line="240" w:lineRule="auto"/>
        <w:rPr>
          <w:rFonts w:eastAsia="Times New Roman" w:cstheme="minorHAnsi"/>
          <w:b/>
          <w:lang w:eastAsia="x-none"/>
        </w:rPr>
      </w:pPr>
    </w:p>
    <w:p w14:paraId="090A3B4B" w14:textId="77777777" w:rsidR="00050326" w:rsidRDefault="00050326" w:rsidP="00613AA4">
      <w:pPr>
        <w:pStyle w:val="Akapitzlist"/>
        <w:autoSpaceDE w:val="0"/>
        <w:autoSpaceDN w:val="0"/>
        <w:adjustRightInd w:val="0"/>
        <w:spacing w:after="0" w:line="240" w:lineRule="auto"/>
        <w:rPr>
          <w:rFonts w:eastAsia="Times New Roman" w:cstheme="minorHAnsi"/>
          <w:b/>
          <w:lang w:eastAsia="x-none"/>
        </w:rPr>
      </w:pPr>
    </w:p>
    <w:p w14:paraId="6BCFDF0B"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20AC987E"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1862D80B"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2306CF4D"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337DDB70"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7E581739"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4D64955E"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56D551CB" w14:textId="77777777" w:rsidR="00D30AC5" w:rsidRPr="00D30AC5" w:rsidRDefault="00D30AC5" w:rsidP="00D30AC5">
      <w:pPr>
        <w:autoSpaceDE w:val="0"/>
        <w:autoSpaceDN w:val="0"/>
        <w:adjustRightInd w:val="0"/>
        <w:spacing w:after="0" w:line="240" w:lineRule="auto"/>
        <w:rPr>
          <w:rFonts w:eastAsia="Times New Roman" w:cstheme="minorHAnsi"/>
          <w:b/>
          <w:lang w:eastAsia="x-none"/>
        </w:rPr>
      </w:pPr>
    </w:p>
    <w:p w14:paraId="50AFB881"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00460BF4"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147FE71C"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tbl>
      <w:tblPr>
        <w:tblW w:w="45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763"/>
        <w:gridCol w:w="2782"/>
        <w:gridCol w:w="618"/>
        <w:gridCol w:w="1966"/>
        <w:gridCol w:w="1808"/>
        <w:gridCol w:w="861"/>
        <w:gridCol w:w="2098"/>
      </w:tblGrid>
      <w:tr w:rsidR="00D30AC5" w:rsidRPr="00BF232D" w14:paraId="74E868CE" w14:textId="77777777" w:rsidTr="00D30AC5">
        <w:trPr>
          <w:jc w:val="center"/>
        </w:trPr>
        <w:tc>
          <w:tcPr>
            <w:tcW w:w="860" w:type="pct"/>
            <w:vMerge w:val="restart"/>
            <w:vAlign w:val="center"/>
          </w:tcPr>
          <w:p w14:paraId="7397EA4B" w14:textId="6B4FA88C" w:rsidR="00D30AC5" w:rsidRPr="00BF232D" w:rsidRDefault="00D30AC5" w:rsidP="00D30AC5">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11</w:t>
            </w:r>
          </w:p>
        </w:tc>
        <w:tc>
          <w:tcPr>
            <w:tcW w:w="290" w:type="pct"/>
            <w:vMerge w:val="restart"/>
            <w:vAlign w:val="center"/>
          </w:tcPr>
          <w:p w14:paraId="26044153" w14:textId="77777777" w:rsidR="00D30AC5" w:rsidRPr="00BF232D" w:rsidRDefault="00D30AC5" w:rsidP="005A0C7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7" w:type="pct"/>
            <w:vMerge w:val="restart"/>
            <w:vAlign w:val="center"/>
          </w:tcPr>
          <w:p w14:paraId="0C4ACD38" w14:textId="77777777" w:rsidR="00D30AC5" w:rsidRPr="00BF232D" w:rsidRDefault="00D30AC5" w:rsidP="005A0C7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2CAF9C6F" w14:textId="77777777" w:rsidR="00D30AC5" w:rsidRPr="00BF232D" w:rsidRDefault="00D30AC5" w:rsidP="005A0C77">
            <w:pPr>
              <w:spacing w:after="0" w:line="240" w:lineRule="auto"/>
              <w:rPr>
                <w:rFonts w:eastAsia="Times New Roman" w:cstheme="minorHAnsi"/>
                <w:b/>
                <w:color w:val="000000"/>
                <w:lang w:eastAsia="pl-PL"/>
              </w:rPr>
            </w:pPr>
          </w:p>
        </w:tc>
        <w:tc>
          <w:tcPr>
            <w:tcW w:w="2793" w:type="pct"/>
            <w:gridSpan w:val="5"/>
            <w:vAlign w:val="center"/>
          </w:tcPr>
          <w:p w14:paraId="681125EA" w14:textId="77777777" w:rsidR="00D30AC5" w:rsidRPr="00BF232D" w:rsidRDefault="00D30AC5" w:rsidP="005A0C77">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D30AC5" w:rsidRPr="00BF232D" w14:paraId="13317E03" w14:textId="77777777" w:rsidTr="005A03C5">
        <w:trPr>
          <w:jc w:val="center"/>
        </w:trPr>
        <w:tc>
          <w:tcPr>
            <w:tcW w:w="860" w:type="pct"/>
            <w:vMerge/>
            <w:vAlign w:val="center"/>
          </w:tcPr>
          <w:p w14:paraId="1309AF22" w14:textId="77777777" w:rsidR="00D30AC5" w:rsidRPr="00BF232D" w:rsidRDefault="00D30AC5" w:rsidP="005A0C77">
            <w:pPr>
              <w:spacing w:after="0" w:line="240" w:lineRule="auto"/>
              <w:rPr>
                <w:rFonts w:eastAsia="Times New Roman" w:cstheme="minorHAnsi"/>
                <w:color w:val="000000"/>
                <w:lang w:eastAsia="pl-PL"/>
              </w:rPr>
            </w:pPr>
          </w:p>
        </w:tc>
        <w:tc>
          <w:tcPr>
            <w:tcW w:w="290" w:type="pct"/>
            <w:vMerge/>
            <w:vAlign w:val="center"/>
          </w:tcPr>
          <w:p w14:paraId="75906E69" w14:textId="77777777" w:rsidR="00D30AC5" w:rsidRPr="00BF232D" w:rsidRDefault="00D30AC5" w:rsidP="005A0C77">
            <w:pPr>
              <w:spacing w:after="0" w:line="240" w:lineRule="auto"/>
              <w:rPr>
                <w:rFonts w:eastAsia="Times New Roman" w:cstheme="minorHAnsi"/>
                <w:color w:val="000000"/>
                <w:lang w:eastAsia="pl-PL"/>
              </w:rPr>
            </w:pPr>
          </w:p>
        </w:tc>
        <w:tc>
          <w:tcPr>
            <w:tcW w:w="1057" w:type="pct"/>
            <w:vMerge/>
            <w:vAlign w:val="center"/>
          </w:tcPr>
          <w:p w14:paraId="40E8A1CA" w14:textId="77777777" w:rsidR="00D30AC5" w:rsidRPr="00BF232D" w:rsidRDefault="00D30AC5" w:rsidP="005A0C77">
            <w:pPr>
              <w:spacing w:after="0" w:line="240" w:lineRule="auto"/>
              <w:rPr>
                <w:rFonts w:eastAsia="Times New Roman" w:cstheme="minorHAnsi"/>
                <w:color w:val="000000"/>
                <w:lang w:eastAsia="pl-PL"/>
              </w:rPr>
            </w:pPr>
          </w:p>
        </w:tc>
        <w:tc>
          <w:tcPr>
            <w:tcW w:w="235" w:type="pct"/>
            <w:vAlign w:val="center"/>
          </w:tcPr>
          <w:p w14:paraId="37938EBC" w14:textId="77777777" w:rsidR="00D30AC5" w:rsidRPr="00BF232D" w:rsidRDefault="00D30AC5" w:rsidP="005A0C77">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47" w:type="pct"/>
            <w:vAlign w:val="center"/>
          </w:tcPr>
          <w:p w14:paraId="32D79FA9" w14:textId="77777777" w:rsidR="00D30AC5" w:rsidRPr="00BF232D" w:rsidRDefault="00D30AC5" w:rsidP="005A0C7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87" w:type="pct"/>
            <w:vAlign w:val="center"/>
          </w:tcPr>
          <w:p w14:paraId="1514D650" w14:textId="77777777" w:rsidR="00D30AC5" w:rsidRPr="00BF232D" w:rsidRDefault="00D30AC5" w:rsidP="005A0C77">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27" w:type="pct"/>
            <w:vAlign w:val="center"/>
          </w:tcPr>
          <w:p w14:paraId="5CA36D85"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363A59D1" w14:textId="04AD65BB" w:rsidR="00D30AC5" w:rsidRPr="00727F1E" w:rsidRDefault="005A03C5" w:rsidP="005A03C5">
            <w:pPr>
              <w:spacing w:after="0" w:line="240" w:lineRule="auto"/>
              <w:rPr>
                <w:rFonts w:eastAsia="Times New Roman" w:cstheme="minorHAnsi"/>
                <w:b/>
                <w:color w:val="000000"/>
                <w:sz w:val="18"/>
                <w:szCs w:val="18"/>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97" w:type="pct"/>
            <w:vAlign w:val="center"/>
          </w:tcPr>
          <w:p w14:paraId="7794669D" w14:textId="77777777" w:rsidR="00D30AC5" w:rsidRPr="00BF232D" w:rsidRDefault="00D30AC5" w:rsidP="005A0C77">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D30AC5" w:rsidRPr="00BF232D" w14:paraId="531DD3DA" w14:textId="77777777" w:rsidTr="00D30AC5">
        <w:trPr>
          <w:jc w:val="center"/>
        </w:trPr>
        <w:tc>
          <w:tcPr>
            <w:tcW w:w="860" w:type="pct"/>
            <w:shd w:val="clear" w:color="auto" w:fill="D9D9D9"/>
            <w:vAlign w:val="center"/>
          </w:tcPr>
          <w:p w14:paraId="6CBBFEFF" w14:textId="77777777" w:rsidR="00D30AC5" w:rsidRPr="00BF232D" w:rsidRDefault="00D30AC5" w:rsidP="005A0C77">
            <w:pPr>
              <w:spacing w:after="0" w:line="240" w:lineRule="auto"/>
              <w:rPr>
                <w:rFonts w:eastAsia="Times New Roman" w:cstheme="minorHAnsi"/>
                <w:color w:val="000000"/>
                <w:lang w:eastAsia="pl-PL"/>
              </w:rPr>
            </w:pPr>
          </w:p>
        </w:tc>
        <w:tc>
          <w:tcPr>
            <w:tcW w:w="290" w:type="pct"/>
            <w:shd w:val="clear" w:color="auto" w:fill="D9D9D9"/>
            <w:vAlign w:val="center"/>
          </w:tcPr>
          <w:p w14:paraId="0332688A" w14:textId="77777777" w:rsidR="00D30AC5" w:rsidRPr="00BF232D" w:rsidRDefault="00D30AC5" w:rsidP="005A0C77">
            <w:pPr>
              <w:spacing w:after="0" w:line="240" w:lineRule="auto"/>
              <w:rPr>
                <w:rFonts w:eastAsia="Times New Roman" w:cstheme="minorHAnsi"/>
                <w:color w:val="000000"/>
                <w:lang w:eastAsia="pl-PL"/>
              </w:rPr>
            </w:pPr>
          </w:p>
        </w:tc>
        <w:tc>
          <w:tcPr>
            <w:tcW w:w="1292" w:type="pct"/>
            <w:gridSpan w:val="2"/>
            <w:shd w:val="clear" w:color="auto" w:fill="D9D9D9"/>
            <w:vAlign w:val="center"/>
          </w:tcPr>
          <w:p w14:paraId="3FE118D3" w14:textId="77777777" w:rsidR="00D30AC5" w:rsidRPr="00BF232D" w:rsidRDefault="00D30AC5" w:rsidP="005A0C77">
            <w:pPr>
              <w:spacing w:after="0" w:line="240" w:lineRule="auto"/>
              <w:rPr>
                <w:rFonts w:eastAsia="Times New Roman" w:cstheme="minorHAnsi"/>
                <w:color w:val="000000"/>
                <w:lang w:eastAsia="pl-PL"/>
              </w:rPr>
            </w:pPr>
          </w:p>
        </w:tc>
        <w:tc>
          <w:tcPr>
            <w:tcW w:w="2558" w:type="pct"/>
            <w:gridSpan w:val="4"/>
            <w:shd w:val="clear" w:color="auto" w:fill="D9D9D9"/>
            <w:vAlign w:val="center"/>
          </w:tcPr>
          <w:p w14:paraId="39823451" w14:textId="77777777" w:rsidR="00D30AC5" w:rsidRPr="00BF232D" w:rsidRDefault="00D30AC5" w:rsidP="005A0C7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D30AC5" w:rsidRPr="00BF232D" w14:paraId="66624D81" w14:textId="77777777" w:rsidTr="005A03C5">
        <w:trPr>
          <w:trHeight w:val="716"/>
          <w:jc w:val="center"/>
        </w:trPr>
        <w:tc>
          <w:tcPr>
            <w:tcW w:w="860" w:type="pct"/>
            <w:vAlign w:val="center"/>
          </w:tcPr>
          <w:p w14:paraId="3A553686" w14:textId="77777777" w:rsidR="00D30AC5" w:rsidRPr="00BF232D" w:rsidRDefault="00D30AC5" w:rsidP="005A0C77">
            <w:pPr>
              <w:spacing w:after="0" w:line="240" w:lineRule="auto"/>
              <w:rPr>
                <w:rFonts w:eastAsia="Times New Roman" w:cstheme="minorHAnsi"/>
                <w:b/>
                <w:bCs/>
                <w:lang w:eastAsia="pl-PL"/>
              </w:rPr>
            </w:pPr>
          </w:p>
          <w:p w14:paraId="721994D5" w14:textId="68D446C6" w:rsidR="00D30AC5" w:rsidRPr="00BF232D" w:rsidRDefault="00D30AC5" w:rsidP="005A0C77">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11</w:t>
            </w:r>
          </w:p>
          <w:p w14:paraId="5A6FADA2" w14:textId="77777777" w:rsidR="00D30AC5" w:rsidRPr="00BF232D" w:rsidRDefault="00D30AC5" w:rsidP="005A0C77">
            <w:pPr>
              <w:spacing w:after="0" w:line="240" w:lineRule="auto"/>
              <w:rPr>
                <w:rFonts w:eastAsia="Times New Roman" w:cstheme="minorHAnsi"/>
                <w:b/>
                <w:bCs/>
                <w:lang w:eastAsia="pl-PL"/>
              </w:rPr>
            </w:pPr>
          </w:p>
        </w:tc>
        <w:tc>
          <w:tcPr>
            <w:tcW w:w="29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964FC3E" w14:textId="77777777" w:rsidR="00D30AC5" w:rsidRPr="00BF232D" w:rsidRDefault="00D30AC5" w:rsidP="005A0C77">
            <w:pPr>
              <w:spacing w:after="0" w:line="240" w:lineRule="auto"/>
              <w:rPr>
                <w:rFonts w:eastAsia="Times New Roman" w:cstheme="minorHAnsi"/>
                <w:b/>
                <w:bCs/>
                <w:lang w:eastAsia="pl-PL"/>
              </w:rPr>
            </w:pPr>
            <w:r>
              <w:rPr>
                <w:rFonts w:eastAsia="Times New Roman" w:cs="Calibri"/>
                <w:bCs/>
                <w:sz w:val="18"/>
                <w:szCs w:val="18"/>
              </w:rPr>
              <w:t>1</w:t>
            </w:r>
          </w:p>
        </w:tc>
        <w:tc>
          <w:tcPr>
            <w:tcW w:w="1057" w:type="pct"/>
            <w:tcBorders>
              <w:top w:val="single" w:sz="4" w:space="0" w:color="000000"/>
              <w:left w:val="single" w:sz="4" w:space="0" w:color="000000"/>
              <w:bottom w:val="single" w:sz="4" w:space="0" w:color="000000"/>
              <w:right w:val="single" w:sz="4" w:space="0" w:color="000000"/>
            </w:tcBorders>
            <w:shd w:val="clear" w:color="auto" w:fill="FFFFFF"/>
          </w:tcPr>
          <w:p w14:paraId="022D8894" w14:textId="2902431F" w:rsidR="00D30AC5" w:rsidRPr="00A1340D" w:rsidRDefault="00DC4BC4" w:rsidP="005A0C77">
            <w:pPr>
              <w:spacing w:after="0" w:line="240" w:lineRule="auto"/>
              <w:rPr>
                <w:rFonts w:ascii="Calibri" w:hAnsi="Calibri" w:cs="Calibri"/>
                <w:color w:val="000000"/>
                <w:sz w:val="20"/>
                <w:szCs w:val="20"/>
              </w:rPr>
            </w:pPr>
            <w:r w:rsidRPr="000B7D55">
              <w:rPr>
                <w:rFonts w:eastAsia="Times New Roman" w:cs="Calibri"/>
                <w:bCs/>
                <w:sz w:val="18"/>
                <w:szCs w:val="18"/>
              </w:rPr>
              <w:t xml:space="preserve">Gogle </w:t>
            </w:r>
            <w:r>
              <w:rPr>
                <w:rFonts w:eastAsia="Times New Roman" w:cs="Calibri"/>
                <w:bCs/>
                <w:sz w:val="18"/>
                <w:szCs w:val="18"/>
              </w:rPr>
              <w:t>(10.1 info dla zamawiającego)</w:t>
            </w:r>
          </w:p>
        </w:tc>
        <w:tc>
          <w:tcPr>
            <w:tcW w:w="23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DD5621" w14:textId="77777777" w:rsidR="00D30AC5" w:rsidRPr="00BF232D" w:rsidRDefault="00D30AC5" w:rsidP="005A0C77">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747" w:type="pct"/>
            <w:vAlign w:val="center"/>
          </w:tcPr>
          <w:p w14:paraId="713E0AF3" w14:textId="77777777" w:rsidR="00D30AC5" w:rsidRPr="00BF232D" w:rsidRDefault="00D30AC5" w:rsidP="005A0C77">
            <w:pPr>
              <w:spacing w:after="0" w:line="240" w:lineRule="auto"/>
              <w:rPr>
                <w:rFonts w:eastAsia="Times New Roman" w:cstheme="minorHAnsi"/>
                <w:color w:val="000000"/>
                <w:lang w:eastAsia="pl-PL"/>
              </w:rPr>
            </w:pPr>
          </w:p>
        </w:tc>
        <w:tc>
          <w:tcPr>
            <w:tcW w:w="687" w:type="pct"/>
            <w:vAlign w:val="center"/>
          </w:tcPr>
          <w:p w14:paraId="743710BF" w14:textId="77777777" w:rsidR="00D30AC5" w:rsidRPr="00BF232D" w:rsidRDefault="00D30AC5" w:rsidP="005A0C77">
            <w:pPr>
              <w:spacing w:after="0" w:line="240" w:lineRule="auto"/>
              <w:rPr>
                <w:rFonts w:eastAsia="Times New Roman" w:cstheme="minorHAnsi"/>
                <w:color w:val="000000"/>
                <w:lang w:eastAsia="pl-PL"/>
              </w:rPr>
            </w:pPr>
          </w:p>
        </w:tc>
        <w:tc>
          <w:tcPr>
            <w:tcW w:w="327" w:type="pct"/>
            <w:vAlign w:val="center"/>
          </w:tcPr>
          <w:p w14:paraId="7F8A74FB" w14:textId="77777777" w:rsidR="00D30AC5" w:rsidRPr="00BF232D" w:rsidRDefault="00D30AC5" w:rsidP="005A0C77">
            <w:pPr>
              <w:spacing w:after="0" w:line="240" w:lineRule="auto"/>
              <w:rPr>
                <w:rFonts w:eastAsia="Times New Roman" w:cstheme="minorHAnsi"/>
                <w:color w:val="000000"/>
                <w:lang w:eastAsia="pl-PL"/>
              </w:rPr>
            </w:pPr>
          </w:p>
        </w:tc>
        <w:tc>
          <w:tcPr>
            <w:tcW w:w="797" w:type="pct"/>
            <w:vAlign w:val="center"/>
          </w:tcPr>
          <w:p w14:paraId="7DB6BC4A" w14:textId="77777777" w:rsidR="00D30AC5" w:rsidRPr="00BF232D" w:rsidRDefault="00D30AC5" w:rsidP="005A0C77">
            <w:pPr>
              <w:spacing w:after="0" w:line="240" w:lineRule="auto"/>
              <w:rPr>
                <w:rFonts w:eastAsia="Times New Roman" w:cstheme="minorHAnsi"/>
                <w:color w:val="000000"/>
                <w:lang w:eastAsia="pl-PL"/>
              </w:rPr>
            </w:pPr>
          </w:p>
        </w:tc>
      </w:tr>
      <w:tr w:rsidR="00D30AC5" w:rsidRPr="00BF232D" w14:paraId="69BF6AAF" w14:textId="77777777" w:rsidTr="005A03C5">
        <w:trPr>
          <w:trHeight w:val="573"/>
          <w:jc w:val="center"/>
        </w:trPr>
        <w:tc>
          <w:tcPr>
            <w:tcW w:w="2442" w:type="pct"/>
            <w:gridSpan w:val="4"/>
            <w:tcBorders>
              <w:right w:val="single" w:sz="4" w:space="0" w:color="auto"/>
            </w:tcBorders>
            <w:shd w:val="clear" w:color="auto" w:fill="A6A6A6" w:themeFill="background1" w:themeFillShade="A6"/>
            <w:vAlign w:val="center"/>
          </w:tcPr>
          <w:p w14:paraId="644439FC" w14:textId="77777777" w:rsidR="00D30AC5" w:rsidRPr="00BF232D" w:rsidRDefault="00D30AC5" w:rsidP="005A0C77">
            <w:pPr>
              <w:spacing w:after="0" w:line="240" w:lineRule="auto"/>
              <w:rPr>
                <w:rFonts w:eastAsia="Times New Roman" w:cstheme="minorHAnsi"/>
                <w:lang w:eastAsia="pl-PL"/>
              </w:rPr>
            </w:pPr>
          </w:p>
        </w:tc>
        <w:tc>
          <w:tcPr>
            <w:tcW w:w="1761" w:type="pct"/>
            <w:gridSpan w:val="3"/>
            <w:tcBorders>
              <w:top w:val="double" w:sz="4" w:space="0" w:color="auto"/>
              <w:left w:val="double" w:sz="4" w:space="0" w:color="auto"/>
              <w:bottom w:val="single" w:sz="4" w:space="0" w:color="auto"/>
              <w:right w:val="double" w:sz="4" w:space="0" w:color="auto"/>
            </w:tcBorders>
            <w:vAlign w:val="center"/>
          </w:tcPr>
          <w:p w14:paraId="28715682" w14:textId="77777777" w:rsidR="00D30AC5" w:rsidRPr="00BF232D" w:rsidRDefault="00D30AC5" w:rsidP="005A0C77">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97" w:type="pct"/>
            <w:tcBorders>
              <w:top w:val="double" w:sz="4" w:space="0" w:color="auto"/>
              <w:left w:val="double" w:sz="4" w:space="0" w:color="auto"/>
              <w:bottom w:val="single" w:sz="4" w:space="0" w:color="auto"/>
              <w:right w:val="double" w:sz="4" w:space="0" w:color="auto"/>
            </w:tcBorders>
            <w:vAlign w:val="center"/>
          </w:tcPr>
          <w:p w14:paraId="1F108A87" w14:textId="77777777" w:rsidR="00D30AC5" w:rsidRPr="00BF232D" w:rsidRDefault="00D30AC5" w:rsidP="005A0C77">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589F1397" w14:textId="77777777" w:rsidR="00D30AC5" w:rsidRPr="00BF232D" w:rsidRDefault="00D30AC5" w:rsidP="005A0C77">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D30AC5" w:rsidRPr="00BF232D" w14:paraId="37084E83" w14:textId="77777777" w:rsidTr="00D30AC5">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6F6CABD0" w14:textId="77777777" w:rsidR="00D30AC5" w:rsidRPr="00BF232D" w:rsidRDefault="00D30AC5" w:rsidP="005A0C77">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 xml:space="preserve">Wartość </w:t>
            </w:r>
            <w:r w:rsidRPr="00BF232D">
              <w:rPr>
                <w:rFonts w:eastAsia="Times New Roman" w:cstheme="minorHAnsi"/>
                <w:i/>
                <w:color w:val="000000"/>
                <w:lang w:eastAsia="pl-PL"/>
              </w:rPr>
              <w:t>całkowita oferty w danej części zamówienia brutto słownie:</w:t>
            </w:r>
          </w:p>
        </w:tc>
      </w:tr>
      <w:tr w:rsidR="00D30AC5" w:rsidRPr="00BF232D" w14:paraId="4679E575" w14:textId="77777777" w:rsidTr="00D30AC5">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54B8CC7C" w14:textId="77777777" w:rsidR="00D30AC5" w:rsidRDefault="00D30AC5" w:rsidP="005A0C77">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5089832B" w14:textId="77777777" w:rsidR="00D30AC5" w:rsidRPr="00BF232D" w:rsidRDefault="00D30AC5" w:rsidP="005A0C77">
            <w:pPr>
              <w:widowControl w:val="0"/>
              <w:suppressAutoHyphens/>
              <w:spacing w:after="0" w:line="240" w:lineRule="auto"/>
              <w:rPr>
                <w:rFonts w:eastAsia="Times New Roman" w:cstheme="minorHAnsi"/>
                <w:i/>
                <w:color w:val="000000"/>
                <w:lang w:eastAsia="pl-PL"/>
              </w:rPr>
            </w:pPr>
          </w:p>
        </w:tc>
      </w:tr>
    </w:tbl>
    <w:p w14:paraId="09D1EB53"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6891712E" w14:textId="77777777" w:rsidR="00050326" w:rsidRDefault="00050326" w:rsidP="00613AA4">
      <w:pPr>
        <w:pStyle w:val="Akapitzlist"/>
        <w:autoSpaceDE w:val="0"/>
        <w:autoSpaceDN w:val="0"/>
        <w:adjustRightInd w:val="0"/>
        <w:spacing w:after="0" w:line="240" w:lineRule="auto"/>
        <w:rPr>
          <w:rFonts w:eastAsia="Times New Roman" w:cstheme="minorHAnsi"/>
          <w:b/>
          <w:lang w:eastAsia="x-none"/>
        </w:rPr>
      </w:pPr>
    </w:p>
    <w:p w14:paraId="19AFC89D"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07AFF6AC"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78292EB9" w14:textId="77777777" w:rsidR="00727F1E" w:rsidRDefault="00727F1E" w:rsidP="00613AA4">
      <w:pPr>
        <w:pStyle w:val="Akapitzlist"/>
        <w:autoSpaceDE w:val="0"/>
        <w:autoSpaceDN w:val="0"/>
        <w:adjustRightInd w:val="0"/>
        <w:spacing w:after="0" w:line="240" w:lineRule="auto"/>
        <w:rPr>
          <w:rFonts w:eastAsia="Times New Roman" w:cstheme="minorHAnsi"/>
          <w:b/>
          <w:lang w:eastAsia="x-none"/>
        </w:rPr>
      </w:pPr>
    </w:p>
    <w:p w14:paraId="703308A8"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70DFFC6E"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5BE3FB46"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542B9B3F"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27EFB287"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4D73A3A9" w14:textId="77777777" w:rsidR="00537A82" w:rsidRDefault="00537A82" w:rsidP="00613AA4">
      <w:pPr>
        <w:pStyle w:val="Akapitzlist"/>
        <w:autoSpaceDE w:val="0"/>
        <w:autoSpaceDN w:val="0"/>
        <w:adjustRightInd w:val="0"/>
        <w:spacing w:after="0" w:line="240" w:lineRule="auto"/>
        <w:rPr>
          <w:rFonts w:eastAsia="Times New Roman" w:cstheme="minorHAnsi"/>
          <w:b/>
          <w:lang w:eastAsia="x-none"/>
        </w:rPr>
      </w:pPr>
    </w:p>
    <w:p w14:paraId="31A0BB70"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158EF1AC" w14:textId="77777777" w:rsidR="00050326" w:rsidRDefault="00050326" w:rsidP="00613AA4">
      <w:pPr>
        <w:pStyle w:val="Akapitzlist"/>
        <w:autoSpaceDE w:val="0"/>
        <w:autoSpaceDN w:val="0"/>
        <w:adjustRightInd w:val="0"/>
        <w:spacing w:after="0" w:line="240" w:lineRule="auto"/>
        <w:rPr>
          <w:rFonts w:eastAsia="Times New Roman" w:cstheme="minorHAnsi"/>
          <w:b/>
          <w:lang w:eastAsia="x-none"/>
        </w:rPr>
      </w:pPr>
    </w:p>
    <w:tbl>
      <w:tblPr>
        <w:tblW w:w="46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499"/>
        <w:gridCol w:w="3160"/>
        <w:gridCol w:w="673"/>
        <w:gridCol w:w="1781"/>
        <w:gridCol w:w="1825"/>
        <w:gridCol w:w="976"/>
        <w:gridCol w:w="1828"/>
      </w:tblGrid>
      <w:tr w:rsidR="004845D3" w:rsidRPr="00BF232D" w14:paraId="1002B551" w14:textId="77777777" w:rsidTr="00727F1E">
        <w:trPr>
          <w:jc w:val="center"/>
        </w:trPr>
        <w:tc>
          <w:tcPr>
            <w:tcW w:w="928" w:type="pct"/>
            <w:vMerge w:val="restart"/>
            <w:vAlign w:val="center"/>
          </w:tcPr>
          <w:p w14:paraId="4F7DF9CE" w14:textId="22D3DA7D" w:rsidR="004E63CD" w:rsidRPr="00BF232D" w:rsidRDefault="004E63CD" w:rsidP="00D30AC5">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Część zamówienia 1</w:t>
            </w:r>
            <w:r w:rsidR="00D30AC5">
              <w:rPr>
                <w:rFonts w:eastAsia="Times New Roman" w:cstheme="minorHAnsi"/>
                <w:b/>
                <w:bCs/>
                <w:color w:val="000000"/>
                <w:lang w:eastAsia="pl-PL"/>
              </w:rPr>
              <w:t>2</w:t>
            </w:r>
          </w:p>
        </w:tc>
        <w:tc>
          <w:tcPr>
            <w:tcW w:w="189" w:type="pct"/>
            <w:vMerge w:val="restart"/>
            <w:vAlign w:val="center"/>
          </w:tcPr>
          <w:p w14:paraId="2EE5212A"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198" w:type="pct"/>
            <w:vMerge w:val="restart"/>
            <w:vAlign w:val="center"/>
          </w:tcPr>
          <w:p w14:paraId="27360D1E"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5FA20EF7" w14:textId="77777777" w:rsidR="004E63CD" w:rsidRPr="00BF232D" w:rsidRDefault="004E63CD" w:rsidP="008550D0">
            <w:pPr>
              <w:spacing w:after="0" w:line="240" w:lineRule="auto"/>
              <w:rPr>
                <w:rFonts w:eastAsia="Times New Roman" w:cstheme="minorHAnsi"/>
                <w:b/>
                <w:color w:val="000000"/>
                <w:lang w:eastAsia="pl-PL"/>
              </w:rPr>
            </w:pPr>
          </w:p>
        </w:tc>
        <w:tc>
          <w:tcPr>
            <w:tcW w:w="2685" w:type="pct"/>
            <w:gridSpan w:val="5"/>
            <w:vAlign w:val="center"/>
          </w:tcPr>
          <w:p w14:paraId="6724F61D"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88248B" w:rsidRPr="00BF232D" w14:paraId="32D8317E" w14:textId="77777777" w:rsidTr="00727F1E">
        <w:trPr>
          <w:jc w:val="center"/>
        </w:trPr>
        <w:tc>
          <w:tcPr>
            <w:tcW w:w="928" w:type="pct"/>
            <w:vMerge/>
            <w:vAlign w:val="center"/>
          </w:tcPr>
          <w:p w14:paraId="52F2A4CA" w14:textId="77777777" w:rsidR="00E57A68" w:rsidRPr="00BF232D" w:rsidRDefault="00E57A68" w:rsidP="008550D0">
            <w:pPr>
              <w:spacing w:after="0" w:line="240" w:lineRule="auto"/>
              <w:rPr>
                <w:rFonts w:eastAsia="Times New Roman" w:cstheme="minorHAnsi"/>
                <w:color w:val="000000"/>
                <w:lang w:eastAsia="pl-PL"/>
              </w:rPr>
            </w:pPr>
          </w:p>
        </w:tc>
        <w:tc>
          <w:tcPr>
            <w:tcW w:w="189" w:type="pct"/>
            <w:vMerge/>
            <w:vAlign w:val="center"/>
          </w:tcPr>
          <w:p w14:paraId="41A8B459" w14:textId="77777777" w:rsidR="00E57A68" w:rsidRPr="00BF232D" w:rsidRDefault="00E57A68" w:rsidP="008550D0">
            <w:pPr>
              <w:spacing w:after="0" w:line="240" w:lineRule="auto"/>
              <w:rPr>
                <w:rFonts w:eastAsia="Times New Roman" w:cstheme="minorHAnsi"/>
                <w:color w:val="000000"/>
                <w:lang w:eastAsia="pl-PL"/>
              </w:rPr>
            </w:pPr>
          </w:p>
        </w:tc>
        <w:tc>
          <w:tcPr>
            <w:tcW w:w="1198" w:type="pct"/>
            <w:vMerge/>
            <w:vAlign w:val="center"/>
          </w:tcPr>
          <w:p w14:paraId="001B8171" w14:textId="77777777" w:rsidR="00E57A68" w:rsidRPr="00BF232D" w:rsidRDefault="00E57A68" w:rsidP="008550D0">
            <w:pPr>
              <w:spacing w:after="0" w:line="240" w:lineRule="auto"/>
              <w:rPr>
                <w:rFonts w:eastAsia="Times New Roman" w:cstheme="minorHAnsi"/>
                <w:color w:val="000000"/>
                <w:lang w:eastAsia="pl-PL"/>
              </w:rPr>
            </w:pPr>
          </w:p>
        </w:tc>
        <w:tc>
          <w:tcPr>
            <w:tcW w:w="255" w:type="pct"/>
            <w:vAlign w:val="center"/>
          </w:tcPr>
          <w:p w14:paraId="3A418DFD" w14:textId="77777777" w:rsidR="00E57A68" w:rsidRPr="00727F1E" w:rsidRDefault="00E57A68" w:rsidP="00727F1E">
            <w:pPr>
              <w:spacing w:after="0" w:line="240" w:lineRule="auto"/>
              <w:ind w:right="-95"/>
              <w:jc w:val="center"/>
              <w:rPr>
                <w:rFonts w:eastAsia="Times New Roman" w:cstheme="minorHAnsi"/>
                <w:b/>
                <w:color w:val="000000"/>
                <w:lang w:eastAsia="pl-PL"/>
              </w:rPr>
            </w:pPr>
            <w:r w:rsidRPr="00727F1E">
              <w:rPr>
                <w:rFonts w:eastAsia="Times New Roman" w:cstheme="minorHAnsi"/>
                <w:b/>
                <w:color w:val="000000"/>
                <w:lang w:eastAsia="pl-PL"/>
              </w:rPr>
              <w:t>Ilość</w:t>
            </w:r>
          </w:p>
        </w:tc>
        <w:tc>
          <w:tcPr>
            <w:tcW w:w="675" w:type="pct"/>
            <w:vAlign w:val="center"/>
          </w:tcPr>
          <w:p w14:paraId="7FF0F6C1" w14:textId="77777777" w:rsidR="00E57A68" w:rsidRPr="00727F1E" w:rsidRDefault="00E57A68" w:rsidP="00727F1E">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Cena jednostkowa netto</w:t>
            </w:r>
            <w:r w:rsidRPr="00727F1E">
              <w:rPr>
                <w:rFonts w:eastAsia="Times New Roman" w:cstheme="minorHAnsi"/>
                <w:b/>
                <w:color w:val="000000"/>
                <w:lang w:eastAsia="pl-PL"/>
              </w:rPr>
              <w:t xml:space="preserve"> </w:t>
            </w:r>
            <w:r w:rsidRPr="00727F1E">
              <w:rPr>
                <w:rFonts w:eastAsia="Times New Roman" w:cstheme="minorHAnsi"/>
                <w:b/>
                <w:color w:val="000000"/>
                <w:lang w:eastAsia="pl-PL"/>
              </w:rPr>
              <w:br/>
              <w:t>(cena netto za 1 szt.)</w:t>
            </w:r>
          </w:p>
        </w:tc>
        <w:tc>
          <w:tcPr>
            <w:tcW w:w="692" w:type="pct"/>
            <w:vAlign w:val="center"/>
          </w:tcPr>
          <w:p w14:paraId="5A373C27" w14:textId="7C3A75B9" w:rsidR="00E57A68" w:rsidRPr="00727F1E" w:rsidRDefault="0088248B" w:rsidP="00727F1E">
            <w:pPr>
              <w:spacing w:after="0" w:line="240" w:lineRule="auto"/>
              <w:ind w:left="33" w:right="-95"/>
              <w:jc w:val="center"/>
              <w:rPr>
                <w:rFonts w:eastAsia="Times New Roman" w:cstheme="minorHAnsi"/>
                <w:b/>
                <w:color w:val="000000"/>
                <w:lang w:eastAsia="pl-PL"/>
              </w:rPr>
            </w:pPr>
            <w:r>
              <w:rPr>
                <w:rFonts w:eastAsia="Times New Roman" w:cstheme="minorHAnsi"/>
                <w:b/>
                <w:color w:val="000000"/>
                <w:lang w:eastAsia="pl-PL"/>
              </w:rPr>
              <w:t>Wartość</w:t>
            </w:r>
            <w:r w:rsidR="00E57A68" w:rsidRPr="00BF232D">
              <w:rPr>
                <w:rFonts w:eastAsia="Times New Roman" w:cstheme="minorHAnsi"/>
                <w:b/>
                <w:color w:val="000000"/>
                <w:lang w:eastAsia="pl-PL"/>
              </w:rPr>
              <w:t xml:space="preserve"> netto całości pozycji</w:t>
            </w:r>
            <w:r w:rsidR="00E57A68" w:rsidRPr="00727F1E">
              <w:rPr>
                <w:rFonts w:eastAsia="Times New Roman" w:cstheme="minorHAnsi"/>
                <w:b/>
                <w:color w:val="000000"/>
                <w:lang w:eastAsia="pl-PL"/>
              </w:rPr>
              <w:br/>
              <w:t>(cena netto za wszystkie szt.)</w:t>
            </w:r>
          </w:p>
        </w:tc>
        <w:tc>
          <w:tcPr>
            <w:tcW w:w="370" w:type="pct"/>
            <w:vAlign w:val="center"/>
          </w:tcPr>
          <w:p w14:paraId="2D6BCE93"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140B8FB1" w14:textId="1BE0B226" w:rsidR="00E57A68" w:rsidRPr="00BF232D" w:rsidRDefault="005A03C5" w:rsidP="005A03C5">
            <w:pPr>
              <w:spacing w:after="0" w:line="240" w:lineRule="auto"/>
              <w:ind w:right="-95"/>
              <w:jc w:val="center"/>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693" w:type="pct"/>
            <w:vAlign w:val="center"/>
          </w:tcPr>
          <w:p w14:paraId="454994A4" w14:textId="031B5C23" w:rsidR="00E57A68" w:rsidRPr="00727F1E" w:rsidRDefault="0088248B" w:rsidP="00727F1E">
            <w:pPr>
              <w:spacing w:after="0" w:line="240" w:lineRule="auto"/>
              <w:ind w:right="-95"/>
              <w:jc w:val="center"/>
              <w:rPr>
                <w:rFonts w:eastAsia="Times New Roman" w:cstheme="minorHAnsi"/>
                <w:b/>
                <w:color w:val="000000"/>
                <w:lang w:eastAsia="pl-PL"/>
              </w:rPr>
            </w:pPr>
            <w:r>
              <w:rPr>
                <w:rFonts w:eastAsia="Times New Roman" w:cstheme="minorHAnsi"/>
                <w:b/>
                <w:color w:val="000000"/>
                <w:lang w:eastAsia="pl-PL"/>
              </w:rPr>
              <w:t>Wartość</w:t>
            </w:r>
            <w:r w:rsidR="00E57A68" w:rsidRPr="00BF232D">
              <w:rPr>
                <w:rFonts w:eastAsia="Times New Roman" w:cstheme="minorHAnsi"/>
                <w:b/>
                <w:color w:val="000000"/>
                <w:lang w:eastAsia="pl-PL"/>
              </w:rPr>
              <w:t xml:space="preserve"> brutto całości pozycji</w:t>
            </w:r>
            <w:r w:rsidR="00E57A68" w:rsidRPr="00727F1E">
              <w:rPr>
                <w:rFonts w:eastAsia="Times New Roman" w:cstheme="minorHAnsi"/>
                <w:b/>
                <w:color w:val="000000"/>
                <w:lang w:eastAsia="pl-PL"/>
              </w:rPr>
              <w:br/>
              <w:t>(cena brutto za wszystkie szt.)</w:t>
            </w:r>
          </w:p>
        </w:tc>
      </w:tr>
      <w:tr w:rsidR="004845D3" w:rsidRPr="00BF232D" w14:paraId="3DEC8BF8" w14:textId="77777777" w:rsidTr="00727F1E">
        <w:trPr>
          <w:jc w:val="center"/>
        </w:trPr>
        <w:tc>
          <w:tcPr>
            <w:tcW w:w="928" w:type="pct"/>
            <w:shd w:val="clear" w:color="auto" w:fill="D9D9D9"/>
            <w:vAlign w:val="center"/>
          </w:tcPr>
          <w:p w14:paraId="2AEF876A" w14:textId="77777777" w:rsidR="004E63CD" w:rsidRPr="00BF232D" w:rsidRDefault="004E63CD" w:rsidP="008550D0">
            <w:pPr>
              <w:spacing w:after="0" w:line="240" w:lineRule="auto"/>
              <w:rPr>
                <w:rFonts w:eastAsia="Times New Roman" w:cstheme="minorHAnsi"/>
                <w:color w:val="000000"/>
                <w:lang w:eastAsia="pl-PL"/>
              </w:rPr>
            </w:pPr>
          </w:p>
        </w:tc>
        <w:tc>
          <w:tcPr>
            <w:tcW w:w="189" w:type="pct"/>
            <w:shd w:val="clear" w:color="auto" w:fill="D9D9D9"/>
            <w:vAlign w:val="center"/>
          </w:tcPr>
          <w:p w14:paraId="422AC2C7" w14:textId="77777777" w:rsidR="004E63CD" w:rsidRPr="00BF232D" w:rsidRDefault="004E63CD" w:rsidP="008550D0">
            <w:pPr>
              <w:spacing w:after="0" w:line="240" w:lineRule="auto"/>
              <w:rPr>
                <w:rFonts w:eastAsia="Times New Roman" w:cstheme="minorHAnsi"/>
                <w:color w:val="000000"/>
                <w:lang w:eastAsia="pl-PL"/>
              </w:rPr>
            </w:pPr>
          </w:p>
        </w:tc>
        <w:tc>
          <w:tcPr>
            <w:tcW w:w="1453" w:type="pct"/>
            <w:gridSpan w:val="2"/>
            <w:shd w:val="clear" w:color="auto" w:fill="D9D9D9"/>
            <w:vAlign w:val="center"/>
          </w:tcPr>
          <w:p w14:paraId="7D7F1AE4" w14:textId="77777777" w:rsidR="004E63CD" w:rsidRPr="00BF232D" w:rsidRDefault="004E63CD" w:rsidP="008550D0">
            <w:pPr>
              <w:spacing w:after="0" w:line="240" w:lineRule="auto"/>
              <w:rPr>
                <w:rFonts w:eastAsia="Times New Roman" w:cstheme="minorHAnsi"/>
                <w:color w:val="000000"/>
                <w:lang w:eastAsia="pl-PL"/>
              </w:rPr>
            </w:pPr>
          </w:p>
        </w:tc>
        <w:tc>
          <w:tcPr>
            <w:tcW w:w="2430" w:type="pct"/>
            <w:gridSpan w:val="4"/>
            <w:shd w:val="clear" w:color="auto" w:fill="D9D9D9"/>
            <w:vAlign w:val="center"/>
          </w:tcPr>
          <w:p w14:paraId="10378B6D"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0174C8" w:rsidRPr="00BF232D" w14:paraId="2204E5DD" w14:textId="77777777" w:rsidTr="00727F1E">
        <w:trPr>
          <w:trHeight w:val="573"/>
          <w:jc w:val="center"/>
        </w:trPr>
        <w:tc>
          <w:tcPr>
            <w:tcW w:w="928" w:type="pct"/>
            <w:vMerge w:val="restart"/>
            <w:vAlign w:val="center"/>
          </w:tcPr>
          <w:p w14:paraId="36C28BDA" w14:textId="77777777" w:rsidR="000174C8" w:rsidRPr="00BF232D" w:rsidRDefault="000174C8" w:rsidP="00050326">
            <w:pPr>
              <w:spacing w:after="0" w:line="240" w:lineRule="auto"/>
              <w:rPr>
                <w:rFonts w:eastAsia="Times New Roman" w:cstheme="minorHAnsi"/>
                <w:b/>
                <w:bCs/>
                <w:lang w:eastAsia="pl-PL"/>
              </w:rPr>
            </w:pPr>
          </w:p>
          <w:p w14:paraId="607BED1B" w14:textId="09916F79" w:rsidR="000174C8" w:rsidRPr="00BF232D" w:rsidRDefault="000174C8" w:rsidP="00050326">
            <w:pPr>
              <w:spacing w:after="0" w:line="240" w:lineRule="auto"/>
              <w:rPr>
                <w:rFonts w:eastAsia="Times New Roman" w:cstheme="minorHAnsi"/>
                <w:b/>
                <w:bCs/>
                <w:lang w:eastAsia="pl-PL"/>
              </w:rPr>
            </w:pPr>
            <w:r w:rsidRPr="00BF232D">
              <w:rPr>
                <w:rFonts w:eastAsia="Times New Roman" w:cstheme="minorHAnsi"/>
                <w:b/>
                <w:bCs/>
                <w:lang w:eastAsia="pl-PL"/>
              </w:rPr>
              <w:t>Część zamówienia 1</w:t>
            </w:r>
            <w:r>
              <w:rPr>
                <w:rFonts w:eastAsia="Times New Roman" w:cstheme="minorHAnsi"/>
                <w:b/>
                <w:bCs/>
                <w:lang w:eastAsia="pl-PL"/>
              </w:rPr>
              <w:t>2</w:t>
            </w:r>
          </w:p>
          <w:p w14:paraId="0D440685" w14:textId="77777777" w:rsidR="000174C8" w:rsidRPr="00BF232D" w:rsidRDefault="000174C8" w:rsidP="00050326">
            <w:pPr>
              <w:spacing w:after="0" w:line="240" w:lineRule="auto"/>
              <w:rPr>
                <w:rFonts w:eastAsia="Times New Roman" w:cstheme="minorHAnsi"/>
                <w:b/>
                <w:bCs/>
                <w:lang w:eastAsia="pl-PL"/>
              </w:rPr>
            </w:pPr>
          </w:p>
        </w:tc>
        <w:tc>
          <w:tcPr>
            <w:tcW w:w="189" w:type="pct"/>
            <w:tcBorders>
              <w:top w:val="single" w:sz="4" w:space="0" w:color="000000"/>
              <w:left w:val="single" w:sz="4" w:space="0" w:color="000000"/>
              <w:bottom w:val="single" w:sz="4" w:space="0" w:color="000000"/>
              <w:right w:val="single" w:sz="4" w:space="0" w:color="000000"/>
            </w:tcBorders>
            <w:vAlign w:val="center"/>
          </w:tcPr>
          <w:p w14:paraId="05BACA67" w14:textId="5521434B" w:rsidR="000174C8" w:rsidRPr="00BF232D" w:rsidRDefault="000174C8" w:rsidP="00050326">
            <w:pPr>
              <w:spacing w:after="0" w:line="240" w:lineRule="auto"/>
              <w:rPr>
                <w:rFonts w:eastAsia="Times New Roman" w:cstheme="minorHAnsi"/>
                <w:b/>
                <w:bCs/>
                <w:lang w:eastAsia="pl-PL"/>
              </w:rPr>
            </w:pPr>
            <w:r w:rsidRPr="007B7708">
              <w:rPr>
                <w:rFonts w:eastAsia="Times New Roman" w:cs="Calibri"/>
                <w:bCs/>
                <w:sz w:val="18"/>
                <w:szCs w:val="18"/>
              </w:rPr>
              <w:t>1</w:t>
            </w:r>
          </w:p>
        </w:tc>
        <w:tc>
          <w:tcPr>
            <w:tcW w:w="1198" w:type="pct"/>
            <w:tcBorders>
              <w:top w:val="single" w:sz="4" w:space="0" w:color="000000"/>
              <w:bottom w:val="single" w:sz="4" w:space="0" w:color="000000"/>
              <w:right w:val="single" w:sz="4" w:space="0" w:color="000000"/>
            </w:tcBorders>
            <w:vAlign w:val="center"/>
          </w:tcPr>
          <w:p w14:paraId="69F379BA" w14:textId="4CC7DCE2" w:rsidR="000174C8" w:rsidRPr="00A1340D" w:rsidRDefault="000174C8" w:rsidP="00050326">
            <w:pPr>
              <w:spacing w:after="0" w:line="240" w:lineRule="auto"/>
              <w:rPr>
                <w:rFonts w:ascii="Calibri" w:hAnsi="Calibri" w:cs="Calibri"/>
                <w:color w:val="000000"/>
                <w:sz w:val="20"/>
                <w:szCs w:val="20"/>
              </w:rPr>
            </w:pPr>
            <w:r>
              <w:rPr>
                <w:rFonts w:eastAsia="Times New Roman" w:cs="Calibri"/>
                <w:bCs/>
                <w:sz w:val="18"/>
                <w:szCs w:val="18"/>
              </w:rPr>
              <w:t>D</w:t>
            </w:r>
            <w:r w:rsidRPr="008D55A3">
              <w:rPr>
                <w:rFonts w:eastAsia="Times New Roman" w:cs="Calibri"/>
                <w:bCs/>
                <w:sz w:val="18"/>
                <w:szCs w:val="18"/>
              </w:rPr>
              <w:t>rukarka 3D</w:t>
            </w:r>
            <w:r>
              <w:rPr>
                <w:rFonts w:eastAsia="Times New Roman" w:cs="Calibri"/>
                <w:bCs/>
                <w:sz w:val="18"/>
                <w:szCs w:val="18"/>
              </w:rPr>
              <w:t xml:space="preserve"> (10.1 info dla zamawiającego)</w:t>
            </w:r>
          </w:p>
        </w:tc>
        <w:tc>
          <w:tcPr>
            <w:tcW w:w="255" w:type="pct"/>
            <w:tcBorders>
              <w:top w:val="single" w:sz="4" w:space="0" w:color="000000"/>
              <w:bottom w:val="single" w:sz="4" w:space="0" w:color="000000"/>
              <w:right w:val="single" w:sz="4" w:space="0" w:color="auto"/>
            </w:tcBorders>
            <w:vAlign w:val="center"/>
          </w:tcPr>
          <w:p w14:paraId="3C91CA22" w14:textId="6A0E254E" w:rsidR="000174C8" w:rsidRPr="00BF232D" w:rsidRDefault="000174C8" w:rsidP="00050326">
            <w:pPr>
              <w:spacing w:after="0" w:line="240" w:lineRule="auto"/>
              <w:rPr>
                <w:rFonts w:eastAsia="Times New Roman" w:cstheme="minorHAnsi"/>
                <w:color w:val="FF0000"/>
                <w:lang w:eastAsia="pl-PL"/>
              </w:rPr>
            </w:pPr>
            <w:r w:rsidRPr="008D55A3">
              <w:rPr>
                <w:rFonts w:eastAsia="Times New Roman" w:cs="Calibri"/>
                <w:bCs/>
                <w:sz w:val="18"/>
                <w:szCs w:val="18"/>
              </w:rPr>
              <w:t>1</w:t>
            </w:r>
          </w:p>
        </w:tc>
        <w:tc>
          <w:tcPr>
            <w:tcW w:w="675" w:type="pct"/>
            <w:vAlign w:val="center"/>
          </w:tcPr>
          <w:p w14:paraId="400453F7" w14:textId="77777777" w:rsidR="000174C8" w:rsidRPr="00BF232D" w:rsidRDefault="000174C8" w:rsidP="00050326">
            <w:pPr>
              <w:spacing w:after="0" w:line="240" w:lineRule="auto"/>
              <w:rPr>
                <w:rFonts w:eastAsia="Times New Roman" w:cstheme="minorHAnsi"/>
                <w:color w:val="000000"/>
                <w:lang w:eastAsia="pl-PL"/>
              </w:rPr>
            </w:pPr>
          </w:p>
        </w:tc>
        <w:tc>
          <w:tcPr>
            <w:tcW w:w="692" w:type="pct"/>
            <w:vAlign w:val="center"/>
          </w:tcPr>
          <w:p w14:paraId="01160DDD" w14:textId="77777777" w:rsidR="000174C8" w:rsidRPr="00BF232D" w:rsidRDefault="000174C8" w:rsidP="00050326">
            <w:pPr>
              <w:spacing w:after="0" w:line="240" w:lineRule="auto"/>
              <w:rPr>
                <w:rFonts w:eastAsia="Times New Roman" w:cstheme="minorHAnsi"/>
                <w:color w:val="000000"/>
                <w:lang w:eastAsia="pl-PL"/>
              </w:rPr>
            </w:pPr>
          </w:p>
        </w:tc>
        <w:tc>
          <w:tcPr>
            <w:tcW w:w="370" w:type="pct"/>
            <w:vAlign w:val="center"/>
          </w:tcPr>
          <w:p w14:paraId="461E96AD" w14:textId="77777777" w:rsidR="000174C8" w:rsidRPr="00BF232D" w:rsidRDefault="000174C8" w:rsidP="00050326">
            <w:pPr>
              <w:spacing w:after="0" w:line="240" w:lineRule="auto"/>
              <w:rPr>
                <w:rFonts w:eastAsia="Times New Roman" w:cstheme="minorHAnsi"/>
                <w:color w:val="000000"/>
                <w:lang w:eastAsia="pl-PL"/>
              </w:rPr>
            </w:pPr>
          </w:p>
        </w:tc>
        <w:tc>
          <w:tcPr>
            <w:tcW w:w="693" w:type="pct"/>
            <w:vAlign w:val="center"/>
          </w:tcPr>
          <w:p w14:paraId="447A470F" w14:textId="77777777" w:rsidR="000174C8" w:rsidRPr="00BF232D" w:rsidRDefault="000174C8" w:rsidP="00050326">
            <w:pPr>
              <w:spacing w:after="0" w:line="240" w:lineRule="auto"/>
              <w:rPr>
                <w:rFonts w:eastAsia="Times New Roman" w:cstheme="minorHAnsi"/>
                <w:color w:val="000000"/>
                <w:lang w:eastAsia="pl-PL"/>
              </w:rPr>
            </w:pPr>
          </w:p>
        </w:tc>
      </w:tr>
      <w:tr w:rsidR="000174C8" w:rsidRPr="00BF232D" w14:paraId="3B9668F7" w14:textId="77777777" w:rsidTr="00727F1E">
        <w:trPr>
          <w:trHeight w:val="573"/>
          <w:jc w:val="center"/>
        </w:trPr>
        <w:tc>
          <w:tcPr>
            <w:tcW w:w="928" w:type="pct"/>
            <w:vMerge/>
            <w:vAlign w:val="center"/>
          </w:tcPr>
          <w:p w14:paraId="03419201" w14:textId="77777777" w:rsidR="000174C8" w:rsidRPr="00BF232D" w:rsidRDefault="000174C8" w:rsidP="00050326">
            <w:pPr>
              <w:spacing w:after="0" w:line="240" w:lineRule="auto"/>
              <w:rPr>
                <w:rFonts w:eastAsia="Times New Roman" w:cstheme="minorHAnsi"/>
                <w:b/>
                <w:bCs/>
                <w:lang w:eastAsia="pl-PL"/>
              </w:rPr>
            </w:pPr>
          </w:p>
        </w:tc>
        <w:tc>
          <w:tcPr>
            <w:tcW w:w="189" w:type="pct"/>
            <w:tcBorders>
              <w:top w:val="single" w:sz="4" w:space="0" w:color="000000"/>
              <w:left w:val="single" w:sz="4" w:space="0" w:color="000000"/>
              <w:bottom w:val="single" w:sz="4" w:space="0" w:color="000000"/>
              <w:right w:val="single" w:sz="4" w:space="0" w:color="000000"/>
            </w:tcBorders>
            <w:vAlign w:val="center"/>
          </w:tcPr>
          <w:p w14:paraId="058AECD6" w14:textId="5C18FE5D" w:rsidR="000174C8" w:rsidRPr="007B7708" w:rsidRDefault="000174C8" w:rsidP="00050326">
            <w:pPr>
              <w:spacing w:after="0" w:line="240" w:lineRule="auto"/>
              <w:rPr>
                <w:rFonts w:eastAsia="Times New Roman" w:cs="Calibri"/>
                <w:bCs/>
                <w:sz w:val="18"/>
                <w:szCs w:val="18"/>
              </w:rPr>
            </w:pPr>
            <w:r>
              <w:rPr>
                <w:rFonts w:eastAsia="Times New Roman" w:cs="Calibri"/>
                <w:bCs/>
                <w:sz w:val="18"/>
                <w:szCs w:val="18"/>
              </w:rPr>
              <w:t>2</w:t>
            </w:r>
          </w:p>
        </w:tc>
        <w:tc>
          <w:tcPr>
            <w:tcW w:w="1198" w:type="pct"/>
            <w:tcBorders>
              <w:top w:val="single" w:sz="4" w:space="0" w:color="000000"/>
              <w:bottom w:val="single" w:sz="4" w:space="0" w:color="000000"/>
              <w:right w:val="single" w:sz="4" w:space="0" w:color="000000"/>
            </w:tcBorders>
            <w:vAlign w:val="center"/>
          </w:tcPr>
          <w:p w14:paraId="3DAC7143" w14:textId="70762C73" w:rsidR="000174C8" w:rsidRPr="008D55A3" w:rsidRDefault="000174C8" w:rsidP="00050326">
            <w:pPr>
              <w:spacing w:after="0" w:line="240" w:lineRule="auto"/>
              <w:rPr>
                <w:rFonts w:eastAsia="Times New Roman" w:cs="Calibri"/>
                <w:bCs/>
                <w:sz w:val="18"/>
                <w:szCs w:val="18"/>
              </w:rPr>
            </w:pPr>
            <w:r>
              <w:rPr>
                <w:rFonts w:eastAsia="Times New Roman" w:cs="Calibri"/>
                <w:bCs/>
                <w:sz w:val="18"/>
                <w:szCs w:val="18"/>
              </w:rPr>
              <w:t xml:space="preserve">Zestaw </w:t>
            </w:r>
            <w:r w:rsidRPr="000B7D55">
              <w:rPr>
                <w:rFonts w:eastAsia="Times New Roman" w:cs="Calibri"/>
                <w:bCs/>
                <w:sz w:val="18"/>
                <w:szCs w:val="18"/>
              </w:rPr>
              <w:t>Filament</w:t>
            </w:r>
            <w:r>
              <w:rPr>
                <w:rFonts w:eastAsia="Times New Roman" w:cs="Calibri"/>
                <w:bCs/>
                <w:sz w:val="18"/>
                <w:szCs w:val="18"/>
              </w:rPr>
              <w:t xml:space="preserve">ów </w:t>
            </w:r>
            <w:r w:rsidRPr="000B7D55">
              <w:rPr>
                <w:rFonts w:eastAsia="Times New Roman" w:cs="Calibri"/>
                <w:bCs/>
                <w:sz w:val="18"/>
                <w:szCs w:val="18"/>
              </w:rPr>
              <w:t xml:space="preserve"> </w:t>
            </w:r>
            <w:r>
              <w:rPr>
                <w:rFonts w:eastAsia="Times New Roman" w:cs="Calibri"/>
                <w:bCs/>
                <w:sz w:val="18"/>
                <w:szCs w:val="18"/>
              </w:rPr>
              <w:t>(10.1 info dla zamawiającego)</w:t>
            </w:r>
          </w:p>
        </w:tc>
        <w:tc>
          <w:tcPr>
            <w:tcW w:w="255" w:type="pct"/>
            <w:tcBorders>
              <w:top w:val="single" w:sz="4" w:space="0" w:color="000000"/>
              <w:bottom w:val="single" w:sz="4" w:space="0" w:color="000000"/>
              <w:right w:val="single" w:sz="4" w:space="0" w:color="auto"/>
            </w:tcBorders>
            <w:vAlign w:val="center"/>
          </w:tcPr>
          <w:p w14:paraId="1B81E58F" w14:textId="77777777" w:rsidR="000174C8" w:rsidRPr="008D55A3" w:rsidRDefault="000174C8" w:rsidP="00050326">
            <w:pPr>
              <w:spacing w:after="0" w:line="240" w:lineRule="auto"/>
              <w:rPr>
                <w:rFonts w:eastAsia="Times New Roman" w:cs="Calibri"/>
                <w:bCs/>
                <w:sz w:val="18"/>
                <w:szCs w:val="18"/>
              </w:rPr>
            </w:pPr>
          </w:p>
        </w:tc>
        <w:tc>
          <w:tcPr>
            <w:tcW w:w="675" w:type="pct"/>
            <w:vAlign w:val="center"/>
          </w:tcPr>
          <w:p w14:paraId="61505B6A" w14:textId="77777777" w:rsidR="000174C8" w:rsidRPr="00BF232D" w:rsidRDefault="000174C8" w:rsidP="00050326">
            <w:pPr>
              <w:spacing w:after="0" w:line="240" w:lineRule="auto"/>
              <w:rPr>
                <w:rFonts w:eastAsia="Times New Roman" w:cstheme="minorHAnsi"/>
                <w:color w:val="000000"/>
                <w:lang w:eastAsia="pl-PL"/>
              </w:rPr>
            </w:pPr>
          </w:p>
        </w:tc>
        <w:tc>
          <w:tcPr>
            <w:tcW w:w="692" w:type="pct"/>
            <w:vAlign w:val="center"/>
          </w:tcPr>
          <w:p w14:paraId="62CFE1C0" w14:textId="77777777" w:rsidR="000174C8" w:rsidRPr="00BF232D" w:rsidRDefault="000174C8" w:rsidP="00050326">
            <w:pPr>
              <w:spacing w:after="0" w:line="240" w:lineRule="auto"/>
              <w:rPr>
                <w:rFonts w:eastAsia="Times New Roman" w:cstheme="minorHAnsi"/>
                <w:color w:val="000000"/>
                <w:lang w:eastAsia="pl-PL"/>
              </w:rPr>
            </w:pPr>
          </w:p>
        </w:tc>
        <w:tc>
          <w:tcPr>
            <w:tcW w:w="370" w:type="pct"/>
            <w:vAlign w:val="center"/>
          </w:tcPr>
          <w:p w14:paraId="5C146056" w14:textId="77777777" w:rsidR="000174C8" w:rsidRPr="00BF232D" w:rsidRDefault="000174C8" w:rsidP="00050326">
            <w:pPr>
              <w:spacing w:after="0" w:line="240" w:lineRule="auto"/>
              <w:rPr>
                <w:rFonts w:eastAsia="Times New Roman" w:cstheme="minorHAnsi"/>
                <w:color w:val="000000"/>
                <w:lang w:eastAsia="pl-PL"/>
              </w:rPr>
            </w:pPr>
          </w:p>
        </w:tc>
        <w:tc>
          <w:tcPr>
            <w:tcW w:w="693" w:type="pct"/>
            <w:vAlign w:val="center"/>
          </w:tcPr>
          <w:p w14:paraId="14C09810" w14:textId="77777777" w:rsidR="000174C8" w:rsidRPr="00BF232D" w:rsidRDefault="000174C8" w:rsidP="00050326">
            <w:pPr>
              <w:spacing w:after="0" w:line="240" w:lineRule="auto"/>
              <w:rPr>
                <w:rFonts w:eastAsia="Times New Roman" w:cstheme="minorHAnsi"/>
                <w:color w:val="000000"/>
                <w:lang w:eastAsia="pl-PL"/>
              </w:rPr>
            </w:pPr>
          </w:p>
        </w:tc>
      </w:tr>
      <w:tr w:rsidR="000174C8" w:rsidRPr="00BF232D" w14:paraId="4B2FAF30" w14:textId="77777777" w:rsidTr="00727F1E">
        <w:trPr>
          <w:trHeight w:val="573"/>
          <w:jc w:val="center"/>
        </w:trPr>
        <w:tc>
          <w:tcPr>
            <w:tcW w:w="928" w:type="pct"/>
            <w:vMerge/>
            <w:vAlign w:val="center"/>
          </w:tcPr>
          <w:p w14:paraId="0F185ED8" w14:textId="77777777" w:rsidR="000174C8" w:rsidRPr="00BF232D" w:rsidRDefault="000174C8" w:rsidP="00050326">
            <w:pPr>
              <w:spacing w:after="0" w:line="240" w:lineRule="auto"/>
              <w:rPr>
                <w:rFonts w:eastAsia="Times New Roman" w:cstheme="minorHAnsi"/>
                <w:b/>
                <w:bCs/>
                <w:lang w:eastAsia="pl-PL"/>
              </w:rPr>
            </w:pPr>
          </w:p>
        </w:tc>
        <w:tc>
          <w:tcPr>
            <w:tcW w:w="189" w:type="pct"/>
            <w:tcBorders>
              <w:top w:val="single" w:sz="4" w:space="0" w:color="000000"/>
              <w:left w:val="single" w:sz="4" w:space="0" w:color="000000"/>
              <w:bottom w:val="single" w:sz="4" w:space="0" w:color="000000"/>
              <w:right w:val="single" w:sz="4" w:space="0" w:color="000000"/>
            </w:tcBorders>
            <w:vAlign w:val="center"/>
          </w:tcPr>
          <w:p w14:paraId="34FB426F" w14:textId="37420C1A" w:rsidR="000174C8" w:rsidRPr="00BF232D" w:rsidRDefault="000174C8" w:rsidP="00050326">
            <w:pPr>
              <w:spacing w:after="0" w:line="240" w:lineRule="auto"/>
              <w:rPr>
                <w:rFonts w:eastAsia="Times New Roman" w:cstheme="minorHAnsi"/>
                <w:b/>
                <w:bCs/>
                <w:lang w:eastAsia="pl-PL"/>
              </w:rPr>
            </w:pPr>
            <w:r>
              <w:rPr>
                <w:rFonts w:eastAsia="Times New Roman" w:cs="Calibri"/>
                <w:bCs/>
                <w:sz w:val="18"/>
                <w:szCs w:val="18"/>
              </w:rPr>
              <w:t>3</w:t>
            </w:r>
          </w:p>
        </w:tc>
        <w:tc>
          <w:tcPr>
            <w:tcW w:w="1198" w:type="pct"/>
            <w:tcBorders>
              <w:top w:val="single" w:sz="4" w:space="0" w:color="000000"/>
              <w:bottom w:val="single" w:sz="4" w:space="0" w:color="000000"/>
              <w:right w:val="single" w:sz="4" w:space="0" w:color="000000"/>
            </w:tcBorders>
            <w:vAlign w:val="center"/>
          </w:tcPr>
          <w:p w14:paraId="26307E7B" w14:textId="1A9084A2" w:rsidR="000174C8" w:rsidRPr="00A1340D" w:rsidRDefault="002E7856" w:rsidP="00050326">
            <w:pPr>
              <w:spacing w:after="0" w:line="240" w:lineRule="auto"/>
              <w:rPr>
                <w:rFonts w:ascii="Calibri" w:hAnsi="Calibri" w:cs="Calibri"/>
                <w:color w:val="000000"/>
                <w:sz w:val="20"/>
                <w:szCs w:val="20"/>
              </w:rPr>
            </w:pPr>
            <w:r>
              <w:rPr>
                <w:rFonts w:eastAsia="Times New Roman" w:cs="Calibri"/>
                <w:bCs/>
                <w:sz w:val="18"/>
                <w:szCs w:val="18"/>
              </w:rPr>
              <w:t>D</w:t>
            </w:r>
            <w:r w:rsidR="000174C8" w:rsidRPr="00BD3A83">
              <w:rPr>
                <w:rFonts w:eastAsia="Times New Roman" w:cs="Calibri"/>
                <w:bCs/>
                <w:sz w:val="18"/>
                <w:szCs w:val="18"/>
              </w:rPr>
              <w:t>rukarka laserowa</w:t>
            </w:r>
            <w:r w:rsidR="000174C8">
              <w:rPr>
                <w:rFonts w:eastAsia="Times New Roman" w:cs="Calibri"/>
                <w:bCs/>
                <w:sz w:val="18"/>
                <w:szCs w:val="18"/>
              </w:rPr>
              <w:t xml:space="preserve"> (10.1 info dla zamawiającego)</w:t>
            </w:r>
          </w:p>
        </w:tc>
        <w:tc>
          <w:tcPr>
            <w:tcW w:w="255" w:type="pct"/>
            <w:tcBorders>
              <w:top w:val="single" w:sz="4" w:space="0" w:color="000000"/>
              <w:bottom w:val="single" w:sz="4" w:space="0" w:color="000000"/>
              <w:right w:val="single" w:sz="4" w:space="0" w:color="auto"/>
            </w:tcBorders>
            <w:vAlign w:val="center"/>
          </w:tcPr>
          <w:p w14:paraId="2D710C93" w14:textId="030BD483" w:rsidR="000174C8" w:rsidRPr="00BF232D" w:rsidRDefault="000174C8" w:rsidP="00050326">
            <w:pPr>
              <w:spacing w:after="0" w:line="240" w:lineRule="auto"/>
              <w:rPr>
                <w:rFonts w:eastAsia="Times New Roman" w:cstheme="minorHAnsi"/>
                <w:color w:val="FF0000"/>
                <w:lang w:eastAsia="pl-PL"/>
              </w:rPr>
            </w:pPr>
            <w:r w:rsidRPr="008D55A3">
              <w:rPr>
                <w:rFonts w:eastAsia="Times New Roman" w:cs="Calibri"/>
                <w:bCs/>
                <w:sz w:val="18"/>
                <w:szCs w:val="18"/>
              </w:rPr>
              <w:t>1</w:t>
            </w:r>
          </w:p>
        </w:tc>
        <w:tc>
          <w:tcPr>
            <w:tcW w:w="675" w:type="pct"/>
            <w:vAlign w:val="center"/>
          </w:tcPr>
          <w:p w14:paraId="64FC3FB6" w14:textId="77777777" w:rsidR="000174C8" w:rsidRPr="00BF232D" w:rsidRDefault="000174C8" w:rsidP="00050326">
            <w:pPr>
              <w:spacing w:after="0" w:line="240" w:lineRule="auto"/>
              <w:rPr>
                <w:rFonts w:eastAsia="Times New Roman" w:cstheme="minorHAnsi"/>
                <w:color w:val="000000"/>
                <w:lang w:eastAsia="pl-PL"/>
              </w:rPr>
            </w:pPr>
          </w:p>
        </w:tc>
        <w:tc>
          <w:tcPr>
            <w:tcW w:w="692" w:type="pct"/>
            <w:vAlign w:val="center"/>
          </w:tcPr>
          <w:p w14:paraId="3C2520EE" w14:textId="77777777" w:rsidR="000174C8" w:rsidRPr="00BF232D" w:rsidRDefault="000174C8" w:rsidP="00050326">
            <w:pPr>
              <w:spacing w:after="0" w:line="240" w:lineRule="auto"/>
              <w:rPr>
                <w:rFonts w:eastAsia="Times New Roman" w:cstheme="minorHAnsi"/>
                <w:color w:val="000000"/>
                <w:lang w:eastAsia="pl-PL"/>
              </w:rPr>
            </w:pPr>
          </w:p>
        </w:tc>
        <w:tc>
          <w:tcPr>
            <w:tcW w:w="370" w:type="pct"/>
            <w:vAlign w:val="center"/>
          </w:tcPr>
          <w:p w14:paraId="776D0EF1" w14:textId="77777777" w:rsidR="000174C8" w:rsidRPr="00BF232D" w:rsidRDefault="000174C8" w:rsidP="00050326">
            <w:pPr>
              <w:spacing w:after="0" w:line="240" w:lineRule="auto"/>
              <w:rPr>
                <w:rFonts w:eastAsia="Times New Roman" w:cstheme="minorHAnsi"/>
                <w:color w:val="000000"/>
                <w:lang w:eastAsia="pl-PL"/>
              </w:rPr>
            </w:pPr>
          </w:p>
        </w:tc>
        <w:tc>
          <w:tcPr>
            <w:tcW w:w="693" w:type="pct"/>
            <w:vAlign w:val="center"/>
          </w:tcPr>
          <w:p w14:paraId="00620392" w14:textId="77777777" w:rsidR="000174C8" w:rsidRPr="00BF232D" w:rsidRDefault="000174C8" w:rsidP="00050326">
            <w:pPr>
              <w:spacing w:after="0" w:line="240" w:lineRule="auto"/>
              <w:rPr>
                <w:rFonts w:eastAsia="Times New Roman" w:cstheme="minorHAnsi"/>
                <w:color w:val="000000"/>
                <w:lang w:eastAsia="pl-PL"/>
              </w:rPr>
            </w:pPr>
          </w:p>
        </w:tc>
      </w:tr>
      <w:tr w:rsidR="000174C8" w:rsidRPr="00BF232D" w14:paraId="30A95DC3" w14:textId="77777777" w:rsidTr="00727F1E">
        <w:trPr>
          <w:trHeight w:val="573"/>
          <w:jc w:val="center"/>
        </w:trPr>
        <w:tc>
          <w:tcPr>
            <w:tcW w:w="928" w:type="pct"/>
            <w:vMerge/>
            <w:vAlign w:val="center"/>
          </w:tcPr>
          <w:p w14:paraId="40673368" w14:textId="77777777" w:rsidR="000174C8" w:rsidRPr="00BF232D" w:rsidRDefault="000174C8" w:rsidP="00050326">
            <w:pPr>
              <w:spacing w:after="0" w:line="240" w:lineRule="auto"/>
              <w:rPr>
                <w:rFonts w:eastAsia="Times New Roman" w:cstheme="minorHAnsi"/>
                <w:b/>
                <w:bCs/>
                <w:lang w:eastAsia="pl-PL"/>
              </w:rPr>
            </w:pPr>
          </w:p>
        </w:tc>
        <w:tc>
          <w:tcPr>
            <w:tcW w:w="189" w:type="pct"/>
            <w:tcBorders>
              <w:top w:val="single" w:sz="4" w:space="0" w:color="000000"/>
              <w:left w:val="single" w:sz="4" w:space="0" w:color="000000"/>
              <w:bottom w:val="single" w:sz="4" w:space="0" w:color="000000"/>
              <w:right w:val="single" w:sz="4" w:space="0" w:color="000000"/>
            </w:tcBorders>
            <w:vAlign w:val="center"/>
          </w:tcPr>
          <w:p w14:paraId="522C0109" w14:textId="7BD716A3" w:rsidR="000174C8" w:rsidRPr="007B7708" w:rsidRDefault="000174C8" w:rsidP="00050326">
            <w:pPr>
              <w:spacing w:after="0" w:line="240" w:lineRule="auto"/>
              <w:rPr>
                <w:rFonts w:eastAsia="Times New Roman" w:cs="Calibri"/>
                <w:bCs/>
                <w:sz w:val="18"/>
                <w:szCs w:val="18"/>
              </w:rPr>
            </w:pPr>
            <w:r>
              <w:rPr>
                <w:rFonts w:eastAsia="Times New Roman" w:cs="Calibri"/>
                <w:bCs/>
                <w:sz w:val="18"/>
                <w:szCs w:val="18"/>
              </w:rPr>
              <w:t>4</w:t>
            </w:r>
          </w:p>
        </w:tc>
        <w:tc>
          <w:tcPr>
            <w:tcW w:w="1198" w:type="pct"/>
            <w:tcBorders>
              <w:top w:val="single" w:sz="4" w:space="0" w:color="000000"/>
              <w:bottom w:val="single" w:sz="4" w:space="0" w:color="000000"/>
              <w:right w:val="single" w:sz="4" w:space="0" w:color="000000"/>
            </w:tcBorders>
            <w:vAlign w:val="center"/>
          </w:tcPr>
          <w:p w14:paraId="7D309174" w14:textId="1234A4A7" w:rsidR="000174C8" w:rsidRPr="00BD3A83" w:rsidRDefault="000174C8" w:rsidP="00050326">
            <w:pPr>
              <w:spacing w:after="0" w:line="240" w:lineRule="auto"/>
              <w:rPr>
                <w:rFonts w:eastAsia="Times New Roman" w:cs="Calibri"/>
                <w:bCs/>
                <w:sz w:val="18"/>
                <w:szCs w:val="18"/>
              </w:rPr>
            </w:pPr>
            <w:r>
              <w:rPr>
                <w:rFonts w:eastAsia="Times New Roman" w:cs="Calibri"/>
                <w:bCs/>
                <w:sz w:val="18"/>
                <w:szCs w:val="18"/>
              </w:rPr>
              <w:t xml:space="preserve">Zestaw- </w:t>
            </w:r>
            <w:r w:rsidRPr="000B7D55">
              <w:rPr>
                <w:rFonts w:eastAsia="Times New Roman" w:cs="Calibri"/>
                <w:bCs/>
                <w:sz w:val="18"/>
                <w:szCs w:val="18"/>
              </w:rPr>
              <w:t>toner do drukarki</w:t>
            </w:r>
            <w:r>
              <w:rPr>
                <w:rFonts w:eastAsia="Times New Roman" w:cs="Calibri"/>
                <w:bCs/>
                <w:sz w:val="18"/>
                <w:szCs w:val="18"/>
              </w:rPr>
              <w:t xml:space="preserve"> ( 4 kolory) (10.1 info dla zamawiającego)</w:t>
            </w:r>
          </w:p>
        </w:tc>
        <w:tc>
          <w:tcPr>
            <w:tcW w:w="255" w:type="pct"/>
            <w:tcBorders>
              <w:top w:val="single" w:sz="4" w:space="0" w:color="000000"/>
              <w:bottom w:val="single" w:sz="4" w:space="0" w:color="000000"/>
              <w:right w:val="single" w:sz="4" w:space="0" w:color="auto"/>
            </w:tcBorders>
            <w:vAlign w:val="center"/>
          </w:tcPr>
          <w:p w14:paraId="4B491184" w14:textId="363EBC5A" w:rsidR="000174C8" w:rsidRPr="008D55A3" w:rsidRDefault="000174C8" w:rsidP="00050326">
            <w:pPr>
              <w:spacing w:after="0" w:line="240" w:lineRule="auto"/>
              <w:rPr>
                <w:rFonts w:eastAsia="Times New Roman" w:cs="Calibri"/>
                <w:bCs/>
                <w:sz w:val="18"/>
                <w:szCs w:val="18"/>
              </w:rPr>
            </w:pPr>
            <w:r>
              <w:rPr>
                <w:rFonts w:eastAsia="Times New Roman" w:cs="Calibri"/>
                <w:bCs/>
                <w:sz w:val="18"/>
                <w:szCs w:val="18"/>
              </w:rPr>
              <w:t>1</w:t>
            </w:r>
          </w:p>
        </w:tc>
        <w:tc>
          <w:tcPr>
            <w:tcW w:w="675" w:type="pct"/>
            <w:vAlign w:val="center"/>
          </w:tcPr>
          <w:p w14:paraId="4D31D0E4" w14:textId="77777777" w:rsidR="000174C8" w:rsidRPr="00BF232D" w:rsidRDefault="000174C8" w:rsidP="00050326">
            <w:pPr>
              <w:spacing w:after="0" w:line="240" w:lineRule="auto"/>
              <w:rPr>
                <w:rFonts w:eastAsia="Times New Roman" w:cstheme="minorHAnsi"/>
                <w:color w:val="000000"/>
                <w:lang w:eastAsia="pl-PL"/>
              </w:rPr>
            </w:pPr>
          </w:p>
        </w:tc>
        <w:tc>
          <w:tcPr>
            <w:tcW w:w="692" w:type="pct"/>
            <w:vAlign w:val="center"/>
          </w:tcPr>
          <w:p w14:paraId="0B278FCD" w14:textId="77777777" w:rsidR="000174C8" w:rsidRPr="00BF232D" w:rsidRDefault="000174C8" w:rsidP="00050326">
            <w:pPr>
              <w:spacing w:after="0" w:line="240" w:lineRule="auto"/>
              <w:rPr>
                <w:rFonts w:eastAsia="Times New Roman" w:cstheme="minorHAnsi"/>
                <w:color w:val="000000"/>
                <w:lang w:eastAsia="pl-PL"/>
              </w:rPr>
            </w:pPr>
          </w:p>
        </w:tc>
        <w:tc>
          <w:tcPr>
            <w:tcW w:w="370" w:type="pct"/>
            <w:vAlign w:val="center"/>
          </w:tcPr>
          <w:p w14:paraId="07C45E34" w14:textId="77777777" w:rsidR="000174C8" w:rsidRPr="00BF232D" w:rsidRDefault="000174C8" w:rsidP="00050326">
            <w:pPr>
              <w:spacing w:after="0" w:line="240" w:lineRule="auto"/>
              <w:rPr>
                <w:rFonts w:eastAsia="Times New Roman" w:cstheme="minorHAnsi"/>
                <w:color w:val="000000"/>
                <w:lang w:eastAsia="pl-PL"/>
              </w:rPr>
            </w:pPr>
          </w:p>
        </w:tc>
        <w:tc>
          <w:tcPr>
            <w:tcW w:w="693" w:type="pct"/>
            <w:vAlign w:val="center"/>
          </w:tcPr>
          <w:p w14:paraId="135EA33F" w14:textId="77777777" w:rsidR="000174C8" w:rsidRPr="00BF232D" w:rsidRDefault="000174C8" w:rsidP="00050326">
            <w:pPr>
              <w:spacing w:after="0" w:line="240" w:lineRule="auto"/>
              <w:rPr>
                <w:rFonts w:eastAsia="Times New Roman" w:cstheme="minorHAnsi"/>
                <w:color w:val="000000"/>
                <w:lang w:eastAsia="pl-PL"/>
              </w:rPr>
            </w:pPr>
          </w:p>
        </w:tc>
      </w:tr>
      <w:tr w:rsidR="000174C8" w:rsidRPr="00BF232D" w14:paraId="3D82123A" w14:textId="77777777" w:rsidTr="00727F1E">
        <w:trPr>
          <w:trHeight w:val="573"/>
          <w:jc w:val="center"/>
        </w:trPr>
        <w:tc>
          <w:tcPr>
            <w:tcW w:w="928" w:type="pct"/>
            <w:vMerge/>
            <w:vAlign w:val="center"/>
          </w:tcPr>
          <w:p w14:paraId="5D3960A3" w14:textId="77777777" w:rsidR="000174C8" w:rsidRPr="00BF232D" w:rsidRDefault="000174C8" w:rsidP="00050326">
            <w:pPr>
              <w:spacing w:after="0" w:line="240" w:lineRule="auto"/>
              <w:rPr>
                <w:rFonts w:eastAsia="Times New Roman" w:cstheme="minorHAnsi"/>
                <w:b/>
                <w:bCs/>
                <w:lang w:eastAsia="pl-PL"/>
              </w:rPr>
            </w:pPr>
          </w:p>
        </w:tc>
        <w:tc>
          <w:tcPr>
            <w:tcW w:w="189" w:type="pct"/>
            <w:tcBorders>
              <w:top w:val="single" w:sz="4" w:space="0" w:color="000000"/>
              <w:left w:val="single" w:sz="4" w:space="0" w:color="000000"/>
              <w:bottom w:val="single" w:sz="4" w:space="0" w:color="auto"/>
              <w:right w:val="single" w:sz="4" w:space="0" w:color="000000"/>
            </w:tcBorders>
            <w:vAlign w:val="center"/>
          </w:tcPr>
          <w:p w14:paraId="7D3D3FA0" w14:textId="744738F7" w:rsidR="000174C8" w:rsidRPr="00BF232D" w:rsidRDefault="000174C8" w:rsidP="00050326">
            <w:pPr>
              <w:spacing w:after="0" w:line="240" w:lineRule="auto"/>
              <w:rPr>
                <w:rFonts w:eastAsia="Times New Roman" w:cstheme="minorHAnsi"/>
                <w:b/>
                <w:bCs/>
                <w:lang w:eastAsia="pl-PL"/>
              </w:rPr>
            </w:pPr>
            <w:r>
              <w:rPr>
                <w:rFonts w:eastAsia="Times New Roman" w:cs="Calibri"/>
                <w:bCs/>
                <w:sz w:val="18"/>
                <w:szCs w:val="18"/>
              </w:rPr>
              <w:t>5</w:t>
            </w:r>
          </w:p>
        </w:tc>
        <w:tc>
          <w:tcPr>
            <w:tcW w:w="1198" w:type="pct"/>
            <w:tcBorders>
              <w:top w:val="single" w:sz="4" w:space="0" w:color="000000"/>
              <w:bottom w:val="single" w:sz="4" w:space="0" w:color="auto"/>
              <w:right w:val="single" w:sz="4" w:space="0" w:color="000000"/>
            </w:tcBorders>
            <w:vAlign w:val="center"/>
          </w:tcPr>
          <w:p w14:paraId="31BEEB57" w14:textId="01C8AD91" w:rsidR="000174C8" w:rsidRPr="00A1340D" w:rsidRDefault="002E7856" w:rsidP="00050326">
            <w:pPr>
              <w:spacing w:after="0" w:line="240" w:lineRule="auto"/>
              <w:rPr>
                <w:rFonts w:ascii="Calibri" w:hAnsi="Calibri" w:cs="Calibri"/>
                <w:color w:val="000000"/>
                <w:sz w:val="20"/>
                <w:szCs w:val="20"/>
              </w:rPr>
            </w:pPr>
            <w:r>
              <w:rPr>
                <w:rFonts w:eastAsia="Times New Roman" w:cs="Calibri"/>
                <w:bCs/>
                <w:sz w:val="18"/>
                <w:szCs w:val="18"/>
              </w:rPr>
              <w:t>D</w:t>
            </w:r>
            <w:r w:rsidR="000174C8" w:rsidRPr="00BD3A83">
              <w:rPr>
                <w:rFonts w:eastAsia="Times New Roman" w:cs="Calibri"/>
                <w:bCs/>
                <w:sz w:val="18"/>
                <w:szCs w:val="18"/>
              </w:rPr>
              <w:t>rukarka żywiczna</w:t>
            </w:r>
            <w:r w:rsidR="000174C8">
              <w:rPr>
                <w:rFonts w:eastAsia="Times New Roman" w:cs="Calibri"/>
                <w:bCs/>
                <w:sz w:val="18"/>
                <w:szCs w:val="18"/>
              </w:rPr>
              <w:t xml:space="preserve"> (10.1 info dla zamawiającego)</w:t>
            </w:r>
          </w:p>
        </w:tc>
        <w:tc>
          <w:tcPr>
            <w:tcW w:w="255" w:type="pct"/>
            <w:tcBorders>
              <w:top w:val="single" w:sz="4" w:space="0" w:color="000000"/>
              <w:bottom w:val="single" w:sz="4" w:space="0" w:color="auto"/>
              <w:right w:val="single" w:sz="4" w:space="0" w:color="auto"/>
            </w:tcBorders>
            <w:vAlign w:val="center"/>
          </w:tcPr>
          <w:p w14:paraId="04573928" w14:textId="3AF5BD8D" w:rsidR="000174C8" w:rsidRPr="00BF232D" w:rsidRDefault="000174C8" w:rsidP="00050326">
            <w:pPr>
              <w:spacing w:after="0" w:line="240" w:lineRule="auto"/>
              <w:rPr>
                <w:rFonts w:eastAsia="Times New Roman" w:cstheme="minorHAnsi"/>
                <w:color w:val="FF0000"/>
                <w:lang w:eastAsia="pl-PL"/>
              </w:rPr>
            </w:pPr>
            <w:r w:rsidRPr="008D55A3">
              <w:rPr>
                <w:rFonts w:eastAsia="Times New Roman" w:cs="Calibri"/>
                <w:bCs/>
                <w:sz w:val="18"/>
                <w:szCs w:val="18"/>
              </w:rPr>
              <w:t>1</w:t>
            </w:r>
          </w:p>
        </w:tc>
        <w:tc>
          <w:tcPr>
            <w:tcW w:w="675" w:type="pct"/>
            <w:vAlign w:val="center"/>
          </w:tcPr>
          <w:p w14:paraId="21387120" w14:textId="77777777" w:rsidR="000174C8" w:rsidRPr="00BF232D" w:rsidRDefault="000174C8" w:rsidP="00050326">
            <w:pPr>
              <w:spacing w:after="0" w:line="240" w:lineRule="auto"/>
              <w:rPr>
                <w:rFonts w:eastAsia="Times New Roman" w:cstheme="minorHAnsi"/>
                <w:color w:val="000000"/>
                <w:lang w:eastAsia="pl-PL"/>
              </w:rPr>
            </w:pPr>
          </w:p>
        </w:tc>
        <w:tc>
          <w:tcPr>
            <w:tcW w:w="692" w:type="pct"/>
            <w:vAlign w:val="center"/>
          </w:tcPr>
          <w:p w14:paraId="0D5897F1" w14:textId="77777777" w:rsidR="000174C8" w:rsidRPr="00BF232D" w:rsidRDefault="000174C8" w:rsidP="00050326">
            <w:pPr>
              <w:spacing w:after="0" w:line="240" w:lineRule="auto"/>
              <w:rPr>
                <w:rFonts w:eastAsia="Times New Roman" w:cstheme="minorHAnsi"/>
                <w:color w:val="000000"/>
                <w:lang w:eastAsia="pl-PL"/>
              </w:rPr>
            </w:pPr>
          </w:p>
        </w:tc>
        <w:tc>
          <w:tcPr>
            <w:tcW w:w="370" w:type="pct"/>
            <w:vAlign w:val="center"/>
          </w:tcPr>
          <w:p w14:paraId="1AC9BEB0" w14:textId="77777777" w:rsidR="000174C8" w:rsidRPr="00BF232D" w:rsidRDefault="000174C8" w:rsidP="00050326">
            <w:pPr>
              <w:spacing w:after="0" w:line="240" w:lineRule="auto"/>
              <w:rPr>
                <w:rFonts w:eastAsia="Times New Roman" w:cstheme="minorHAnsi"/>
                <w:color w:val="000000"/>
                <w:lang w:eastAsia="pl-PL"/>
              </w:rPr>
            </w:pPr>
          </w:p>
        </w:tc>
        <w:tc>
          <w:tcPr>
            <w:tcW w:w="693" w:type="pct"/>
            <w:vAlign w:val="center"/>
          </w:tcPr>
          <w:p w14:paraId="00E3C826" w14:textId="77777777" w:rsidR="000174C8" w:rsidRPr="00BF232D" w:rsidRDefault="000174C8" w:rsidP="00050326">
            <w:pPr>
              <w:spacing w:after="0" w:line="240" w:lineRule="auto"/>
              <w:rPr>
                <w:rFonts w:eastAsia="Times New Roman" w:cstheme="minorHAnsi"/>
                <w:color w:val="000000"/>
                <w:lang w:eastAsia="pl-PL"/>
              </w:rPr>
            </w:pPr>
          </w:p>
        </w:tc>
      </w:tr>
      <w:tr w:rsidR="000174C8" w:rsidRPr="00BF232D" w14:paraId="22F0AE51" w14:textId="77777777" w:rsidTr="00727F1E">
        <w:trPr>
          <w:trHeight w:val="573"/>
          <w:jc w:val="center"/>
        </w:trPr>
        <w:tc>
          <w:tcPr>
            <w:tcW w:w="928" w:type="pct"/>
            <w:vMerge/>
            <w:vAlign w:val="center"/>
          </w:tcPr>
          <w:p w14:paraId="79EC2C1A" w14:textId="77777777" w:rsidR="000174C8" w:rsidRPr="00BF232D" w:rsidRDefault="000174C8" w:rsidP="00050326">
            <w:pPr>
              <w:spacing w:after="0" w:line="240" w:lineRule="auto"/>
              <w:rPr>
                <w:rFonts w:eastAsia="Times New Roman" w:cstheme="minorHAnsi"/>
                <w:b/>
                <w:bCs/>
                <w:lang w:eastAsia="pl-PL"/>
              </w:rPr>
            </w:pPr>
          </w:p>
        </w:tc>
        <w:tc>
          <w:tcPr>
            <w:tcW w:w="189" w:type="pct"/>
            <w:tcBorders>
              <w:top w:val="single" w:sz="4" w:space="0" w:color="000000"/>
              <w:left w:val="single" w:sz="4" w:space="0" w:color="000000"/>
              <w:bottom w:val="single" w:sz="4" w:space="0" w:color="auto"/>
              <w:right w:val="single" w:sz="4" w:space="0" w:color="000000"/>
            </w:tcBorders>
            <w:vAlign w:val="center"/>
          </w:tcPr>
          <w:p w14:paraId="7464E265" w14:textId="6B615F74" w:rsidR="000174C8" w:rsidRPr="007B7708" w:rsidRDefault="000174C8" w:rsidP="00050326">
            <w:pPr>
              <w:spacing w:after="0" w:line="240" w:lineRule="auto"/>
              <w:rPr>
                <w:rFonts w:eastAsia="Times New Roman" w:cs="Calibri"/>
                <w:bCs/>
                <w:sz w:val="18"/>
                <w:szCs w:val="18"/>
              </w:rPr>
            </w:pPr>
            <w:r>
              <w:rPr>
                <w:rFonts w:eastAsia="Times New Roman" w:cs="Calibri"/>
                <w:bCs/>
                <w:sz w:val="18"/>
                <w:szCs w:val="18"/>
              </w:rPr>
              <w:t>6</w:t>
            </w:r>
          </w:p>
        </w:tc>
        <w:tc>
          <w:tcPr>
            <w:tcW w:w="1198" w:type="pct"/>
            <w:tcBorders>
              <w:top w:val="single" w:sz="4" w:space="0" w:color="000000"/>
              <w:bottom w:val="single" w:sz="4" w:space="0" w:color="auto"/>
              <w:right w:val="single" w:sz="4" w:space="0" w:color="000000"/>
            </w:tcBorders>
            <w:vAlign w:val="center"/>
          </w:tcPr>
          <w:p w14:paraId="5D4E2DC2" w14:textId="3EF48DE7" w:rsidR="000174C8" w:rsidRPr="00BD3A83" w:rsidRDefault="000174C8" w:rsidP="00050326">
            <w:pPr>
              <w:spacing w:after="0" w:line="240" w:lineRule="auto"/>
              <w:rPr>
                <w:rFonts w:eastAsia="Times New Roman" w:cs="Calibri"/>
                <w:bCs/>
                <w:sz w:val="18"/>
                <w:szCs w:val="18"/>
              </w:rPr>
            </w:pPr>
            <w:r>
              <w:rPr>
                <w:rFonts w:eastAsia="Times New Roman" w:cs="Calibri"/>
                <w:bCs/>
                <w:sz w:val="18"/>
                <w:szCs w:val="18"/>
              </w:rPr>
              <w:t>Zestaw tonerów - ż</w:t>
            </w:r>
            <w:r w:rsidRPr="000B7D55">
              <w:rPr>
                <w:rFonts w:eastAsia="Times New Roman" w:cs="Calibri"/>
                <w:bCs/>
                <w:sz w:val="18"/>
                <w:szCs w:val="18"/>
              </w:rPr>
              <w:t xml:space="preserve">ywica do druku </w:t>
            </w:r>
            <w:r>
              <w:rPr>
                <w:rFonts w:eastAsia="Times New Roman" w:cs="Calibri"/>
                <w:bCs/>
                <w:sz w:val="18"/>
                <w:szCs w:val="18"/>
              </w:rPr>
              <w:t>(10.1 info dla zamawiającego)</w:t>
            </w:r>
          </w:p>
        </w:tc>
        <w:tc>
          <w:tcPr>
            <w:tcW w:w="255" w:type="pct"/>
            <w:tcBorders>
              <w:top w:val="single" w:sz="4" w:space="0" w:color="000000"/>
              <w:bottom w:val="single" w:sz="4" w:space="0" w:color="auto"/>
              <w:right w:val="single" w:sz="4" w:space="0" w:color="auto"/>
            </w:tcBorders>
            <w:vAlign w:val="center"/>
          </w:tcPr>
          <w:p w14:paraId="1B3E4911" w14:textId="46F4BE8B" w:rsidR="000174C8" w:rsidRPr="008D55A3" w:rsidRDefault="000174C8" w:rsidP="00050326">
            <w:pPr>
              <w:spacing w:after="0" w:line="240" w:lineRule="auto"/>
              <w:rPr>
                <w:rFonts w:eastAsia="Times New Roman" w:cs="Calibri"/>
                <w:bCs/>
                <w:sz w:val="18"/>
                <w:szCs w:val="18"/>
              </w:rPr>
            </w:pPr>
            <w:r>
              <w:rPr>
                <w:rFonts w:eastAsia="Times New Roman" w:cs="Calibri"/>
                <w:bCs/>
                <w:sz w:val="18"/>
                <w:szCs w:val="18"/>
              </w:rPr>
              <w:t>1</w:t>
            </w:r>
          </w:p>
        </w:tc>
        <w:tc>
          <w:tcPr>
            <w:tcW w:w="675" w:type="pct"/>
            <w:vAlign w:val="center"/>
          </w:tcPr>
          <w:p w14:paraId="3F85BFA2" w14:textId="77777777" w:rsidR="000174C8" w:rsidRPr="00BF232D" w:rsidRDefault="000174C8" w:rsidP="00050326">
            <w:pPr>
              <w:spacing w:after="0" w:line="240" w:lineRule="auto"/>
              <w:rPr>
                <w:rFonts w:eastAsia="Times New Roman" w:cstheme="minorHAnsi"/>
                <w:color w:val="000000"/>
                <w:lang w:eastAsia="pl-PL"/>
              </w:rPr>
            </w:pPr>
          </w:p>
        </w:tc>
        <w:tc>
          <w:tcPr>
            <w:tcW w:w="692" w:type="pct"/>
            <w:vAlign w:val="center"/>
          </w:tcPr>
          <w:p w14:paraId="09157502" w14:textId="77777777" w:rsidR="000174C8" w:rsidRPr="00BF232D" w:rsidRDefault="000174C8" w:rsidP="00050326">
            <w:pPr>
              <w:spacing w:after="0" w:line="240" w:lineRule="auto"/>
              <w:rPr>
                <w:rFonts w:eastAsia="Times New Roman" w:cstheme="minorHAnsi"/>
                <w:color w:val="000000"/>
                <w:lang w:eastAsia="pl-PL"/>
              </w:rPr>
            </w:pPr>
          </w:p>
        </w:tc>
        <w:tc>
          <w:tcPr>
            <w:tcW w:w="370" w:type="pct"/>
            <w:vAlign w:val="center"/>
          </w:tcPr>
          <w:p w14:paraId="17368853" w14:textId="77777777" w:rsidR="000174C8" w:rsidRPr="00BF232D" w:rsidRDefault="000174C8" w:rsidP="00050326">
            <w:pPr>
              <w:spacing w:after="0" w:line="240" w:lineRule="auto"/>
              <w:rPr>
                <w:rFonts w:eastAsia="Times New Roman" w:cstheme="minorHAnsi"/>
                <w:color w:val="000000"/>
                <w:lang w:eastAsia="pl-PL"/>
              </w:rPr>
            </w:pPr>
          </w:p>
        </w:tc>
        <w:tc>
          <w:tcPr>
            <w:tcW w:w="693" w:type="pct"/>
            <w:vAlign w:val="center"/>
          </w:tcPr>
          <w:p w14:paraId="22188D47" w14:textId="77777777" w:rsidR="000174C8" w:rsidRPr="00BF232D" w:rsidRDefault="000174C8" w:rsidP="00050326">
            <w:pPr>
              <w:spacing w:after="0" w:line="240" w:lineRule="auto"/>
              <w:rPr>
                <w:rFonts w:eastAsia="Times New Roman" w:cstheme="minorHAnsi"/>
                <w:color w:val="000000"/>
                <w:lang w:eastAsia="pl-PL"/>
              </w:rPr>
            </w:pPr>
          </w:p>
        </w:tc>
      </w:tr>
      <w:tr w:rsidR="00727F1E" w:rsidRPr="00BF232D" w14:paraId="5049EFB8" w14:textId="77777777" w:rsidTr="00727F1E">
        <w:trPr>
          <w:trHeight w:val="573"/>
          <w:jc w:val="center"/>
        </w:trPr>
        <w:tc>
          <w:tcPr>
            <w:tcW w:w="2570" w:type="pct"/>
            <w:gridSpan w:val="4"/>
            <w:tcBorders>
              <w:right w:val="single" w:sz="4" w:space="0" w:color="auto"/>
            </w:tcBorders>
            <w:shd w:val="clear" w:color="auto" w:fill="A6A6A6" w:themeFill="background1" w:themeFillShade="A6"/>
            <w:vAlign w:val="center"/>
          </w:tcPr>
          <w:p w14:paraId="20428567" w14:textId="77777777" w:rsidR="00727F1E" w:rsidRPr="00BF232D" w:rsidRDefault="00727F1E" w:rsidP="00050326">
            <w:pPr>
              <w:spacing w:after="0" w:line="240" w:lineRule="auto"/>
              <w:rPr>
                <w:rFonts w:eastAsia="Times New Roman" w:cstheme="minorHAnsi"/>
                <w:lang w:eastAsia="pl-PL"/>
              </w:rPr>
            </w:pPr>
          </w:p>
        </w:tc>
        <w:tc>
          <w:tcPr>
            <w:tcW w:w="1737" w:type="pct"/>
            <w:gridSpan w:val="3"/>
            <w:tcBorders>
              <w:top w:val="double" w:sz="4" w:space="0" w:color="auto"/>
              <w:left w:val="double" w:sz="4" w:space="0" w:color="auto"/>
              <w:bottom w:val="single" w:sz="4" w:space="0" w:color="auto"/>
              <w:right w:val="double" w:sz="4" w:space="0" w:color="auto"/>
            </w:tcBorders>
            <w:vAlign w:val="center"/>
          </w:tcPr>
          <w:p w14:paraId="401F5B2F" w14:textId="77777777" w:rsidR="00727F1E" w:rsidRPr="00BF232D" w:rsidRDefault="00727F1E" w:rsidP="00050326">
            <w:pPr>
              <w:spacing w:after="0" w:line="240" w:lineRule="auto"/>
              <w:rPr>
                <w:rFonts w:eastAsia="Times New Roman" w:cstheme="minorHAnsi"/>
                <w:i/>
                <w:color w:val="000000"/>
                <w:lang w:eastAsia="pl-PL"/>
              </w:rPr>
            </w:pPr>
          </w:p>
          <w:p w14:paraId="1AB29A56" w14:textId="0DF9E348" w:rsidR="00727F1E" w:rsidRPr="00BF232D" w:rsidRDefault="00727F1E" w:rsidP="00050326">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693" w:type="pct"/>
            <w:tcBorders>
              <w:top w:val="double" w:sz="4" w:space="0" w:color="auto"/>
              <w:left w:val="double" w:sz="4" w:space="0" w:color="auto"/>
              <w:bottom w:val="single" w:sz="4" w:space="0" w:color="auto"/>
              <w:right w:val="double" w:sz="4" w:space="0" w:color="auto"/>
            </w:tcBorders>
            <w:vAlign w:val="center"/>
          </w:tcPr>
          <w:p w14:paraId="2F689495" w14:textId="77777777" w:rsidR="00727F1E" w:rsidRPr="00BF232D" w:rsidRDefault="00727F1E" w:rsidP="00050326">
            <w:pPr>
              <w:spacing w:after="0" w:line="240" w:lineRule="auto"/>
              <w:rPr>
                <w:rFonts w:eastAsia="Times New Roman" w:cstheme="minorHAnsi"/>
                <w:i/>
                <w:color w:val="000000"/>
                <w:lang w:eastAsia="pl-PL"/>
              </w:rPr>
            </w:pPr>
          </w:p>
          <w:p w14:paraId="5A18F291" w14:textId="77777777" w:rsidR="00727F1E" w:rsidRPr="00BF232D" w:rsidRDefault="00727F1E" w:rsidP="00050326">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0A1E87BC" w14:textId="77777777" w:rsidR="00727F1E" w:rsidRPr="00BF232D" w:rsidRDefault="00727F1E" w:rsidP="00050326">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050326" w:rsidRPr="00BF232D" w14:paraId="68135D1E" w14:textId="77777777" w:rsidTr="0088248B">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3F7E3711" w14:textId="58A74874" w:rsidR="00050326" w:rsidRPr="00BF232D" w:rsidRDefault="0088248B" w:rsidP="00050326">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050326" w:rsidRPr="00BF232D">
              <w:rPr>
                <w:rFonts w:eastAsia="Times New Roman" w:cstheme="minorHAnsi"/>
                <w:i/>
                <w:color w:val="000000"/>
                <w:lang w:eastAsia="pl-PL"/>
              </w:rPr>
              <w:t xml:space="preserve"> całkowita oferty w danej części zamówienia brutto słownie:</w:t>
            </w:r>
          </w:p>
        </w:tc>
      </w:tr>
      <w:tr w:rsidR="00050326" w:rsidRPr="00BF232D" w14:paraId="7D24F622" w14:textId="77777777" w:rsidTr="0088248B">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6B5A2AB3" w14:textId="0494D8B8" w:rsidR="00050326" w:rsidRPr="00BF232D" w:rsidRDefault="00F64D26" w:rsidP="00CF0F24">
            <w:pPr>
              <w:widowControl w:val="0"/>
              <w:suppressAutoHyphens/>
              <w:spacing w:after="0" w:line="240" w:lineRule="auto"/>
              <w:rPr>
                <w:rFonts w:eastAsia="Times New Roman" w:cstheme="minorHAnsi"/>
                <w:i/>
                <w:color w:val="000000"/>
                <w:lang w:eastAsia="pl-PL"/>
              </w:rPr>
            </w:pPr>
            <w:r w:rsidRPr="006F17C4">
              <w:rPr>
                <w:rFonts w:eastAsia="Times New Roman" w:cstheme="minorHAnsi"/>
                <w:color w:val="000000"/>
                <w:sz w:val="16"/>
                <w:szCs w:val="16"/>
                <w:lang w:eastAsia="pl-PL"/>
              </w:rPr>
              <w:t>Dostawa sprzętu objętego niniejszym zamówieniem</w:t>
            </w:r>
            <w:r w:rsidR="00CF0F24">
              <w:rPr>
                <w:rFonts w:eastAsia="Times New Roman" w:cstheme="minorHAnsi"/>
                <w:color w:val="000000"/>
                <w:sz w:val="16"/>
                <w:szCs w:val="16"/>
                <w:lang w:eastAsia="pl-PL"/>
              </w:rPr>
              <w:t xml:space="preserve"> </w:t>
            </w:r>
            <w:r w:rsidR="00CF0F24" w:rsidRPr="00CF0F24">
              <w:rPr>
                <w:rFonts w:eastAsia="Times New Roman" w:cs="Calibri"/>
                <w:bCs/>
                <w:sz w:val="18"/>
                <w:szCs w:val="18"/>
              </w:rPr>
              <w:t xml:space="preserve">oraz </w:t>
            </w:r>
            <w:r w:rsidR="00CF0F24" w:rsidRPr="00CF0F24">
              <w:rPr>
                <w:rFonts w:eastAsia="Times New Roman" w:cstheme="minorHAnsi"/>
                <w:color w:val="000000"/>
                <w:sz w:val="16"/>
                <w:szCs w:val="16"/>
                <w:lang w:eastAsia="pl-PL"/>
              </w:rPr>
              <w:t>w części 12 wszystkie pozycje (1,3,5)</w:t>
            </w:r>
            <w:r w:rsidRPr="006F17C4">
              <w:rPr>
                <w:rFonts w:eastAsia="Times New Roman" w:cstheme="minorHAnsi"/>
                <w:color w:val="000000"/>
                <w:sz w:val="16"/>
                <w:szCs w:val="16"/>
                <w:lang w:eastAsia="pl-PL"/>
              </w:rPr>
              <w:t xml:space="preserve">, realizowana na rzecz placówki oświatowej (szkoły), podlega preferencyjnej stawce podatku VAT 0%, zgodnie z art. 83 ust. 1 pkt 26 ustawy z dnia 11 marca 2004 r. o podatku od towarów i usług oraz załącznikiem nr 8 do ww. ustawy. Zamawiający na prośbę Wykonawcy, może wystąpić do Powiatu, jako Partnera projektu, o wydanie dokumentu potwierdzającego, że sprzęt objęty niniejszym zamówieniem zostanie objęty preferencyjną stawką Vat 0%. Wykonawca zobowiązany jest do przedstawienia w formularzu ofertowym wartości netto oraz brutto wyposażenia. W przypadku, gdy wartość netto i brutto są identyczne z uwagi na zastosowaną stawkę VAT (np. 0%), Oferent i tak ma obowiązek wpisania obu wartości – zarówno netto, jak i brutto. Zamawiający do oceny oferty zawsze przyjmuje kwotę brutto. W związku z tym niewpisanie ceny brutto skutkować będzie odrzuceniem oferty. Zamawiający przyjmuje do oceny wyłącznie formularze ofertowe, które zawierają wypełnione pola zarówno dla wartości netto, jak i brutto.  </w:t>
            </w:r>
          </w:p>
        </w:tc>
      </w:tr>
    </w:tbl>
    <w:p w14:paraId="0E723C3F"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41FBCDB3" w14:textId="77777777" w:rsidR="00050326" w:rsidRDefault="00050326" w:rsidP="00613AA4">
      <w:pPr>
        <w:pStyle w:val="Akapitzlist"/>
        <w:autoSpaceDE w:val="0"/>
        <w:autoSpaceDN w:val="0"/>
        <w:adjustRightInd w:val="0"/>
        <w:spacing w:after="0" w:line="240" w:lineRule="auto"/>
        <w:rPr>
          <w:rFonts w:eastAsia="Times New Roman" w:cstheme="minorHAnsi"/>
          <w:b/>
          <w:lang w:eastAsia="x-none"/>
        </w:rPr>
      </w:pPr>
    </w:p>
    <w:p w14:paraId="193579CB"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41D97DAA"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7E3104BA" w14:textId="77777777" w:rsidR="00F64D26" w:rsidRDefault="00F64D26" w:rsidP="00613AA4">
      <w:pPr>
        <w:pStyle w:val="Akapitzlist"/>
        <w:autoSpaceDE w:val="0"/>
        <w:autoSpaceDN w:val="0"/>
        <w:adjustRightInd w:val="0"/>
        <w:spacing w:after="0" w:line="240" w:lineRule="auto"/>
        <w:rPr>
          <w:rFonts w:eastAsia="Times New Roman" w:cstheme="minorHAnsi"/>
          <w:b/>
          <w:lang w:eastAsia="x-none"/>
        </w:rPr>
      </w:pPr>
    </w:p>
    <w:tbl>
      <w:tblPr>
        <w:tblW w:w="45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6"/>
        <w:gridCol w:w="567"/>
        <w:gridCol w:w="3259"/>
        <w:gridCol w:w="759"/>
        <w:gridCol w:w="1876"/>
        <w:gridCol w:w="1962"/>
        <w:gridCol w:w="981"/>
        <w:gridCol w:w="1967"/>
      </w:tblGrid>
      <w:tr w:rsidR="004845D3" w:rsidRPr="00BF232D" w14:paraId="11566248" w14:textId="77777777" w:rsidTr="00727F1E">
        <w:trPr>
          <w:jc w:val="center"/>
        </w:trPr>
        <w:tc>
          <w:tcPr>
            <w:tcW w:w="642" w:type="pct"/>
            <w:vMerge w:val="restart"/>
            <w:vAlign w:val="center"/>
          </w:tcPr>
          <w:p w14:paraId="0E035FC7" w14:textId="3B5164A9" w:rsidR="004E63CD" w:rsidRPr="00BF232D" w:rsidRDefault="004E63CD" w:rsidP="00D30AC5">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Część zamówienia 1</w:t>
            </w:r>
            <w:r w:rsidR="00D30AC5">
              <w:rPr>
                <w:rFonts w:eastAsia="Times New Roman" w:cstheme="minorHAnsi"/>
                <w:b/>
                <w:bCs/>
                <w:color w:val="000000"/>
                <w:lang w:eastAsia="pl-PL"/>
              </w:rPr>
              <w:t>3</w:t>
            </w:r>
          </w:p>
        </w:tc>
        <w:tc>
          <w:tcPr>
            <w:tcW w:w="217" w:type="pct"/>
            <w:vMerge w:val="restart"/>
            <w:vAlign w:val="center"/>
          </w:tcPr>
          <w:p w14:paraId="327E1EA6"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49" w:type="pct"/>
            <w:vMerge w:val="restart"/>
            <w:vAlign w:val="center"/>
          </w:tcPr>
          <w:p w14:paraId="2B6A997A"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338EA8A0" w14:textId="77777777" w:rsidR="004E63CD" w:rsidRPr="00BF232D" w:rsidRDefault="004E63CD" w:rsidP="008550D0">
            <w:pPr>
              <w:spacing w:after="0" w:line="240" w:lineRule="auto"/>
              <w:rPr>
                <w:rFonts w:eastAsia="Times New Roman" w:cstheme="minorHAnsi"/>
                <w:b/>
                <w:color w:val="000000"/>
                <w:lang w:eastAsia="pl-PL"/>
              </w:rPr>
            </w:pPr>
          </w:p>
        </w:tc>
        <w:tc>
          <w:tcPr>
            <w:tcW w:w="2893" w:type="pct"/>
            <w:gridSpan w:val="5"/>
            <w:tcBorders>
              <w:bottom w:val="single" w:sz="4" w:space="0" w:color="auto"/>
            </w:tcBorders>
            <w:vAlign w:val="center"/>
          </w:tcPr>
          <w:p w14:paraId="02E7CAA9"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E57A68" w:rsidRPr="00BF232D" w14:paraId="33E4D120" w14:textId="77777777" w:rsidTr="00727F1E">
        <w:trPr>
          <w:jc w:val="center"/>
        </w:trPr>
        <w:tc>
          <w:tcPr>
            <w:tcW w:w="642" w:type="pct"/>
            <w:vMerge/>
            <w:vAlign w:val="center"/>
          </w:tcPr>
          <w:p w14:paraId="3A051011" w14:textId="77777777" w:rsidR="00E57A68" w:rsidRPr="00BF232D" w:rsidRDefault="00E57A68" w:rsidP="008550D0">
            <w:pPr>
              <w:spacing w:after="0" w:line="240" w:lineRule="auto"/>
              <w:rPr>
                <w:rFonts w:eastAsia="Times New Roman" w:cstheme="minorHAnsi"/>
                <w:color w:val="000000"/>
                <w:lang w:eastAsia="pl-PL"/>
              </w:rPr>
            </w:pPr>
          </w:p>
        </w:tc>
        <w:tc>
          <w:tcPr>
            <w:tcW w:w="217" w:type="pct"/>
            <w:vMerge/>
            <w:vAlign w:val="center"/>
          </w:tcPr>
          <w:p w14:paraId="6F463796" w14:textId="77777777" w:rsidR="00E57A68" w:rsidRPr="00BF232D" w:rsidRDefault="00E57A68" w:rsidP="008550D0">
            <w:pPr>
              <w:spacing w:after="0" w:line="240" w:lineRule="auto"/>
              <w:rPr>
                <w:rFonts w:eastAsia="Times New Roman" w:cstheme="minorHAnsi"/>
                <w:color w:val="000000"/>
                <w:lang w:eastAsia="pl-PL"/>
              </w:rPr>
            </w:pPr>
          </w:p>
        </w:tc>
        <w:tc>
          <w:tcPr>
            <w:tcW w:w="1249" w:type="pct"/>
            <w:vMerge/>
            <w:tcBorders>
              <w:right w:val="single" w:sz="4" w:space="0" w:color="auto"/>
            </w:tcBorders>
            <w:vAlign w:val="center"/>
          </w:tcPr>
          <w:p w14:paraId="73CF6668" w14:textId="77777777" w:rsidR="00E57A68" w:rsidRPr="00BF232D" w:rsidRDefault="00E57A68" w:rsidP="008550D0">
            <w:pPr>
              <w:spacing w:after="0" w:line="240" w:lineRule="auto"/>
              <w:rPr>
                <w:rFonts w:eastAsia="Times New Roman" w:cstheme="minorHAnsi"/>
                <w:color w:val="000000"/>
                <w:lang w:eastAsia="pl-PL"/>
              </w:rPr>
            </w:pPr>
          </w:p>
        </w:tc>
        <w:tc>
          <w:tcPr>
            <w:tcW w:w="291" w:type="pct"/>
            <w:tcBorders>
              <w:top w:val="single" w:sz="4" w:space="0" w:color="auto"/>
              <w:left w:val="single" w:sz="4" w:space="0" w:color="auto"/>
              <w:bottom w:val="single" w:sz="4" w:space="0" w:color="auto"/>
              <w:right w:val="single" w:sz="4" w:space="0" w:color="auto"/>
            </w:tcBorders>
            <w:vAlign w:val="center"/>
          </w:tcPr>
          <w:p w14:paraId="769899CA" w14:textId="77777777" w:rsidR="00E57A68" w:rsidRPr="00BF232D" w:rsidRDefault="00E57A68"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19" w:type="pct"/>
            <w:tcBorders>
              <w:top w:val="single" w:sz="4" w:space="0" w:color="auto"/>
              <w:left w:val="single" w:sz="4" w:space="0" w:color="auto"/>
              <w:bottom w:val="single" w:sz="4" w:space="0" w:color="auto"/>
              <w:right w:val="single" w:sz="4" w:space="0" w:color="auto"/>
            </w:tcBorders>
            <w:vAlign w:val="center"/>
          </w:tcPr>
          <w:p w14:paraId="5750DDE2" w14:textId="77777777" w:rsidR="00E57A68" w:rsidRPr="00BF232D" w:rsidRDefault="00E57A68"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52" w:type="pct"/>
            <w:tcBorders>
              <w:top w:val="single" w:sz="4" w:space="0" w:color="auto"/>
              <w:left w:val="single" w:sz="4" w:space="0" w:color="auto"/>
              <w:bottom w:val="single" w:sz="4" w:space="0" w:color="auto"/>
              <w:right w:val="single" w:sz="4" w:space="0" w:color="auto"/>
            </w:tcBorders>
            <w:vAlign w:val="center"/>
          </w:tcPr>
          <w:p w14:paraId="545CF88C" w14:textId="1476E01A" w:rsidR="00E57A68" w:rsidRPr="00BF232D" w:rsidRDefault="00E57A68"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76" w:type="pct"/>
            <w:tcBorders>
              <w:top w:val="single" w:sz="4" w:space="0" w:color="auto"/>
              <w:left w:val="single" w:sz="4" w:space="0" w:color="auto"/>
              <w:bottom w:val="single" w:sz="4" w:space="0" w:color="auto"/>
              <w:right w:val="single" w:sz="4" w:space="0" w:color="auto"/>
            </w:tcBorders>
            <w:vAlign w:val="center"/>
          </w:tcPr>
          <w:p w14:paraId="431B11FD"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0DB7FDB6" w14:textId="008DF207" w:rsidR="00E57A68"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54" w:type="pct"/>
            <w:tcBorders>
              <w:top w:val="single" w:sz="4" w:space="0" w:color="auto"/>
              <w:left w:val="single" w:sz="4" w:space="0" w:color="auto"/>
              <w:bottom w:val="single" w:sz="4" w:space="0" w:color="auto"/>
              <w:right w:val="single" w:sz="4" w:space="0" w:color="auto"/>
            </w:tcBorders>
            <w:vAlign w:val="center"/>
          </w:tcPr>
          <w:p w14:paraId="45FA7199" w14:textId="55BC4647" w:rsidR="00E57A68" w:rsidRPr="00BF232D" w:rsidRDefault="00E57A68"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t>(cena brutto za wszystkie szt.)</w:t>
            </w:r>
          </w:p>
        </w:tc>
      </w:tr>
      <w:tr w:rsidR="004845D3" w:rsidRPr="00BF232D" w14:paraId="3E4ED6FF" w14:textId="77777777" w:rsidTr="00E57A68">
        <w:trPr>
          <w:jc w:val="center"/>
        </w:trPr>
        <w:tc>
          <w:tcPr>
            <w:tcW w:w="642" w:type="pct"/>
            <w:shd w:val="clear" w:color="auto" w:fill="D9D9D9"/>
            <w:vAlign w:val="center"/>
          </w:tcPr>
          <w:p w14:paraId="6C378A98" w14:textId="77777777" w:rsidR="004E63CD" w:rsidRPr="00BF232D" w:rsidRDefault="004E63CD" w:rsidP="008550D0">
            <w:pPr>
              <w:spacing w:after="0" w:line="240" w:lineRule="auto"/>
              <w:rPr>
                <w:rFonts w:eastAsia="Times New Roman" w:cstheme="minorHAnsi"/>
                <w:color w:val="000000"/>
                <w:lang w:eastAsia="pl-PL"/>
              </w:rPr>
            </w:pPr>
          </w:p>
        </w:tc>
        <w:tc>
          <w:tcPr>
            <w:tcW w:w="217" w:type="pct"/>
            <w:shd w:val="clear" w:color="auto" w:fill="D9D9D9"/>
            <w:vAlign w:val="center"/>
          </w:tcPr>
          <w:p w14:paraId="29CCDE7C" w14:textId="77777777" w:rsidR="004E63CD" w:rsidRPr="00BF232D" w:rsidRDefault="004E63CD" w:rsidP="008550D0">
            <w:pPr>
              <w:spacing w:after="0" w:line="240" w:lineRule="auto"/>
              <w:rPr>
                <w:rFonts w:eastAsia="Times New Roman" w:cstheme="minorHAnsi"/>
                <w:color w:val="000000"/>
                <w:lang w:eastAsia="pl-PL"/>
              </w:rPr>
            </w:pPr>
          </w:p>
        </w:tc>
        <w:tc>
          <w:tcPr>
            <w:tcW w:w="1540" w:type="pct"/>
            <w:gridSpan w:val="2"/>
            <w:shd w:val="clear" w:color="auto" w:fill="D9D9D9"/>
            <w:vAlign w:val="center"/>
          </w:tcPr>
          <w:p w14:paraId="337FF8DD" w14:textId="77777777" w:rsidR="004E63CD" w:rsidRPr="00BF232D" w:rsidRDefault="004E63CD" w:rsidP="008550D0">
            <w:pPr>
              <w:spacing w:after="0" w:line="240" w:lineRule="auto"/>
              <w:rPr>
                <w:rFonts w:eastAsia="Times New Roman" w:cstheme="minorHAnsi"/>
                <w:color w:val="000000"/>
                <w:lang w:eastAsia="pl-PL"/>
              </w:rPr>
            </w:pPr>
          </w:p>
        </w:tc>
        <w:tc>
          <w:tcPr>
            <w:tcW w:w="2601" w:type="pct"/>
            <w:gridSpan w:val="4"/>
            <w:shd w:val="clear" w:color="auto" w:fill="D9D9D9"/>
            <w:vAlign w:val="center"/>
          </w:tcPr>
          <w:p w14:paraId="4F7B0A81"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E57A68" w:rsidRPr="00BF232D" w14:paraId="63DDF3D4" w14:textId="77777777" w:rsidTr="00E57A68">
        <w:trPr>
          <w:trHeight w:val="306"/>
          <w:jc w:val="center"/>
        </w:trPr>
        <w:tc>
          <w:tcPr>
            <w:tcW w:w="642" w:type="pct"/>
            <w:vMerge w:val="restart"/>
            <w:vAlign w:val="center"/>
          </w:tcPr>
          <w:p w14:paraId="719AD032" w14:textId="77777777" w:rsidR="00E57A68" w:rsidRPr="00BF232D" w:rsidRDefault="00E57A68" w:rsidP="00050326">
            <w:pPr>
              <w:spacing w:after="0" w:line="240" w:lineRule="auto"/>
              <w:rPr>
                <w:rFonts w:eastAsia="Times New Roman" w:cstheme="minorHAnsi"/>
                <w:b/>
                <w:bCs/>
                <w:lang w:eastAsia="pl-PL"/>
              </w:rPr>
            </w:pPr>
          </w:p>
          <w:p w14:paraId="5B320D04" w14:textId="696EC02E" w:rsidR="00E57A68" w:rsidRPr="00BF232D" w:rsidRDefault="00E57A68" w:rsidP="00050326">
            <w:pPr>
              <w:spacing w:after="0" w:line="240" w:lineRule="auto"/>
              <w:rPr>
                <w:rFonts w:eastAsia="Times New Roman" w:cstheme="minorHAnsi"/>
                <w:b/>
                <w:bCs/>
                <w:lang w:eastAsia="pl-PL"/>
              </w:rPr>
            </w:pPr>
            <w:r w:rsidRPr="00BF232D">
              <w:rPr>
                <w:rFonts w:eastAsia="Times New Roman" w:cstheme="minorHAnsi"/>
                <w:b/>
                <w:bCs/>
                <w:lang w:eastAsia="pl-PL"/>
              </w:rPr>
              <w:t>Część zamówienia 1</w:t>
            </w:r>
            <w:r w:rsidR="00D30AC5">
              <w:rPr>
                <w:rFonts w:eastAsia="Times New Roman" w:cstheme="minorHAnsi"/>
                <w:b/>
                <w:bCs/>
                <w:lang w:eastAsia="pl-PL"/>
              </w:rPr>
              <w:t>3</w:t>
            </w:r>
          </w:p>
          <w:p w14:paraId="2A2A403A" w14:textId="77777777" w:rsidR="00E57A68" w:rsidRPr="00BF232D" w:rsidRDefault="00E57A68" w:rsidP="00050326">
            <w:pPr>
              <w:spacing w:after="0" w:line="240" w:lineRule="auto"/>
              <w:rPr>
                <w:rFonts w:eastAsia="Times New Roman" w:cstheme="minorHAnsi"/>
                <w:b/>
                <w:bCs/>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31EEA885" w14:textId="6E816ED1"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1.</w:t>
            </w:r>
          </w:p>
        </w:tc>
        <w:tc>
          <w:tcPr>
            <w:tcW w:w="1249" w:type="pct"/>
            <w:tcBorders>
              <w:top w:val="single" w:sz="4" w:space="0" w:color="auto"/>
              <w:left w:val="single" w:sz="4" w:space="0" w:color="auto"/>
              <w:bottom w:val="single" w:sz="4" w:space="0" w:color="auto"/>
              <w:right w:val="single" w:sz="4" w:space="0" w:color="auto"/>
            </w:tcBorders>
            <w:shd w:val="clear" w:color="auto" w:fill="FFFFFF"/>
            <w:vAlign w:val="bottom"/>
          </w:tcPr>
          <w:p w14:paraId="2BC3B9AE" w14:textId="5F6E9AEB" w:rsidR="00E57A68" w:rsidRPr="00A1340D" w:rsidRDefault="00E57A68" w:rsidP="00050326">
            <w:pPr>
              <w:spacing w:after="0" w:line="240" w:lineRule="auto"/>
              <w:rPr>
                <w:rFonts w:ascii="Calibri" w:hAnsi="Calibri" w:cs="Calibri"/>
                <w:color w:val="000000"/>
                <w:sz w:val="20"/>
                <w:szCs w:val="20"/>
              </w:rPr>
            </w:pPr>
            <w:r w:rsidRPr="008D55A3">
              <w:rPr>
                <w:rFonts w:eastAsia="Times New Roman" w:cs="Calibri"/>
                <w:bCs/>
                <w:sz w:val="18"/>
                <w:szCs w:val="18"/>
              </w:rPr>
              <w:t>Minikomputer( zestaw)</w:t>
            </w:r>
            <w:r>
              <w:rPr>
                <w:rFonts w:eastAsia="Times New Roman" w:cs="Calibri"/>
                <w:bCs/>
                <w:sz w:val="18"/>
                <w:szCs w:val="18"/>
              </w:rPr>
              <w:t xml:space="preserve"> (10.1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0EB70701" w14:textId="6ED74925" w:rsidR="00E57A68" w:rsidRPr="00BF232D" w:rsidRDefault="00E57A68" w:rsidP="00050326">
            <w:pPr>
              <w:spacing w:after="0" w:line="240" w:lineRule="auto"/>
              <w:rPr>
                <w:rFonts w:eastAsia="Times New Roman" w:cstheme="minorHAnsi"/>
                <w:color w:val="FF0000"/>
                <w:lang w:eastAsia="pl-PL"/>
              </w:rPr>
            </w:pPr>
            <w:r w:rsidRPr="008D55A3">
              <w:rPr>
                <w:rFonts w:eastAsia="Times New Roman" w:cs="Calibri"/>
                <w:bCs/>
                <w:sz w:val="18"/>
                <w:szCs w:val="18"/>
              </w:rPr>
              <w:t>17</w:t>
            </w:r>
          </w:p>
        </w:tc>
        <w:tc>
          <w:tcPr>
            <w:tcW w:w="719" w:type="pct"/>
            <w:vAlign w:val="center"/>
          </w:tcPr>
          <w:p w14:paraId="1E946D15"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3F298F8D"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3874F4A8"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5389ADD0"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8982251" w14:textId="77777777" w:rsidTr="00E57A68">
        <w:trPr>
          <w:trHeight w:val="282"/>
          <w:jc w:val="center"/>
        </w:trPr>
        <w:tc>
          <w:tcPr>
            <w:tcW w:w="642" w:type="pct"/>
            <w:vMerge/>
            <w:vAlign w:val="center"/>
          </w:tcPr>
          <w:p w14:paraId="54E0021A"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30BD837A" w14:textId="541E0A80"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2</w:t>
            </w:r>
          </w:p>
        </w:tc>
        <w:tc>
          <w:tcPr>
            <w:tcW w:w="1249" w:type="pct"/>
            <w:tcBorders>
              <w:top w:val="single" w:sz="4" w:space="0" w:color="auto"/>
              <w:left w:val="single" w:sz="4" w:space="0" w:color="auto"/>
              <w:bottom w:val="single" w:sz="4" w:space="0" w:color="auto"/>
              <w:right w:val="single" w:sz="4" w:space="0" w:color="auto"/>
            </w:tcBorders>
            <w:shd w:val="clear" w:color="auto" w:fill="FFFFFF"/>
            <w:vAlign w:val="bottom"/>
          </w:tcPr>
          <w:p w14:paraId="7169A59A" w14:textId="313A1ABD" w:rsidR="00E57A68" w:rsidRPr="00BF232D" w:rsidRDefault="00E57A68" w:rsidP="00050326">
            <w:pPr>
              <w:spacing w:after="0" w:line="240" w:lineRule="auto"/>
              <w:rPr>
                <w:rFonts w:eastAsia="Times New Roman" w:cstheme="minorHAnsi"/>
                <w:lang w:eastAsia="pl-PL"/>
              </w:rPr>
            </w:pPr>
            <w:r w:rsidRPr="00BD3A83">
              <w:rPr>
                <w:rFonts w:eastAsia="Times New Roman" w:cs="Calibri"/>
                <w:bCs/>
                <w:sz w:val="18"/>
                <w:szCs w:val="18"/>
              </w:rPr>
              <w:t xml:space="preserve">Komputer </w:t>
            </w:r>
            <w:r>
              <w:rPr>
                <w:rFonts w:eastAsia="Times New Roman" w:cs="Calibri"/>
                <w:bCs/>
                <w:sz w:val="18"/>
                <w:szCs w:val="18"/>
              </w:rPr>
              <w:t>(10.1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7D02ED51" w14:textId="6AD1C1DF" w:rsidR="00E57A68" w:rsidRPr="00BF232D" w:rsidRDefault="00B15852" w:rsidP="00050326">
            <w:pPr>
              <w:spacing w:after="0" w:line="240" w:lineRule="auto"/>
              <w:rPr>
                <w:rFonts w:cstheme="minorHAnsi"/>
                <w:color w:val="FF0000"/>
              </w:rPr>
            </w:pPr>
            <w:r>
              <w:rPr>
                <w:rFonts w:eastAsia="Times New Roman" w:cs="Calibri"/>
                <w:bCs/>
                <w:sz w:val="18"/>
                <w:szCs w:val="18"/>
              </w:rPr>
              <w:t>2</w:t>
            </w:r>
          </w:p>
        </w:tc>
        <w:tc>
          <w:tcPr>
            <w:tcW w:w="719" w:type="pct"/>
            <w:vAlign w:val="center"/>
          </w:tcPr>
          <w:p w14:paraId="74573DAD"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51E5FC6C"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7F11AEB2"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7FF01665"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5638C1E" w14:textId="77777777" w:rsidTr="00E57A68">
        <w:trPr>
          <w:trHeight w:val="258"/>
          <w:jc w:val="center"/>
        </w:trPr>
        <w:tc>
          <w:tcPr>
            <w:tcW w:w="642" w:type="pct"/>
            <w:vMerge/>
            <w:vAlign w:val="center"/>
          </w:tcPr>
          <w:p w14:paraId="7C2BC4E9"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362E0CB7" w14:textId="4B983016"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3</w:t>
            </w:r>
          </w:p>
        </w:tc>
        <w:tc>
          <w:tcPr>
            <w:tcW w:w="1249" w:type="pct"/>
            <w:tcBorders>
              <w:top w:val="single" w:sz="4" w:space="0" w:color="auto"/>
              <w:left w:val="single" w:sz="4" w:space="0" w:color="auto"/>
              <w:bottom w:val="single" w:sz="4" w:space="0" w:color="auto"/>
              <w:right w:val="single" w:sz="4" w:space="0" w:color="auto"/>
            </w:tcBorders>
            <w:vAlign w:val="bottom"/>
          </w:tcPr>
          <w:p w14:paraId="1FAA9BE1" w14:textId="37005933" w:rsidR="00E57A68" w:rsidRPr="00BF232D" w:rsidRDefault="00E57A68" w:rsidP="00B15852">
            <w:pPr>
              <w:spacing w:after="0" w:line="240" w:lineRule="auto"/>
              <w:rPr>
                <w:rFonts w:eastAsia="Times New Roman" w:cstheme="minorHAnsi"/>
                <w:lang w:eastAsia="pl-PL"/>
              </w:rPr>
            </w:pPr>
            <w:r>
              <w:rPr>
                <w:rFonts w:eastAsia="Times New Roman" w:cs="Calibri"/>
                <w:bCs/>
                <w:sz w:val="18"/>
                <w:szCs w:val="18"/>
              </w:rPr>
              <w:t>K</w:t>
            </w:r>
            <w:r w:rsidRPr="00BD3A83">
              <w:rPr>
                <w:rFonts w:eastAsia="Times New Roman" w:cs="Calibri"/>
                <w:bCs/>
                <w:sz w:val="18"/>
                <w:szCs w:val="18"/>
              </w:rPr>
              <w:t xml:space="preserve">omputer do zestawu </w:t>
            </w:r>
            <w:r>
              <w:rPr>
                <w:rFonts w:eastAsia="Times New Roman" w:cs="Calibri"/>
                <w:bCs/>
                <w:sz w:val="18"/>
                <w:szCs w:val="18"/>
              </w:rPr>
              <w:t>(10.2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6F2AC095" w14:textId="160A6E4A" w:rsidR="00E57A68" w:rsidRPr="00BF232D" w:rsidRDefault="00B15852" w:rsidP="00050326">
            <w:pPr>
              <w:spacing w:after="0" w:line="240" w:lineRule="auto"/>
              <w:rPr>
                <w:rFonts w:cstheme="minorHAnsi"/>
                <w:color w:val="FF0000"/>
              </w:rPr>
            </w:pPr>
            <w:r>
              <w:rPr>
                <w:rFonts w:eastAsia="Times New Roman" w:cs="Calibri"/>
                <w:bCs/>
                <w:sz w:val="18"/>
                <w:szCs w:val="18"/>
              </w:rPr>
              <w:t>16</w:t>
            </w:r>
          </w:p>
        </w:tc>
        <w:tc>
          <w:tcPr>
            <w:tcW w:w="719" w:type="pct"/>
            <w:vAlign w:val="center"/>
          </w:tcPr>
          <w:p w14:paraId="562AF6A9"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494585D7"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0B2C57C9"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3E4D452C"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60A026DC" w14:textId="77777777" w:rsidTr="00E57A68">
        <w:trPr>
          <w:trHeight w:val="262"/>
          <w:jc w:val="center"/>
        </w:trPr>
        <w:tc>
          <w:tcPr>
            <w:tcW w:w="642" w:type="pct"/>
            <w:vMerge/>
            <w:vAlign w:val="center"/>
          </w:tcPr>
          <w:p w14:paraId="20AAB6B5"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5030016A" w14:textId="4DC26E99"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4</w:t>
            </w:r>
          </w:p>
        </w:tc>
        <w:tc>
          <w:tcPr>
            <w:tcW w:w="1249" w:type="pct"/>
            <w:tcBorders>
              <w:top w:val="single" w:sz="4" w:space="0" w:color="auto"/>
              <w:left w:val="single" w:sz="4" w:space="0" w:color="auto"/>
              <w:bottom w:val="single" w:sz="4" w:space="0" w:color="auto"/>
              <w:right w:val="single" w:sz="4" w:space="0" w:color="auto"/>
            </w:tcBorders>
            <w:vAlign w:val="bottom"/>
          </w:tcPr>
          <w:p w14:paraId="5CB31A2B" w14:textId="479AE905" w:rsidR="00E57A68" w:rsidRPr="00BF232D" w:rsidRDefault="00E57A68" w:rsidP="00050326">
            <w:pPr>
              <w:spacing w:after="0" w:line="240" w:lineRule="auto"/>
              <w:rPr>
                <w:rFonts w:eastAsia="Times New Roman" w:cstheme="minorHAnsi"/>
                <w:lang w:eastAsia="pl-PL"/>
              </w:rPr>
            </w:pPr>
            <w:r>
              <w:rPr>
                <w:rFonts w:eastAsia="Times New Roman" w:cs="Calibri"/>
                <w:bCs/>
                <w:sz w:val="18"/>
                <w:szCs w:val="18"/>
              </w:rPr>
              <w:t>M</w:t>
            </w:r>
            <w:r w:rsidRPr="00BD3A83">
              <w:rPr>
                <w:rFonts w:eastAsia="Times New Roman" w:cs="Calibri"/>
                <w:bCs/>
                <w:sz w:val="18"/>
                <w:szCs w:val="18"/>
              </w:rPr>
              <w:t>onitor 27 cali</w:t>
            </w:r>
            <w:r>
              <w:rPr>
                <w:rFonts w:eastAsia="Times New Roman" w:cs="Calibri"/>
                <w:bCs/>
                <w:sz w:val="18"/>
                <w:szCs w:val="18"/>
              </w:rPr>
              <w:t xml:space="preserve"> (10.1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5DFFDB94" w14:textId="74A985B1"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w:t>
            </w:r>
          </w:p>
        </w:tc>
        <w:tc>
          <w:tcPr>
            <w:tcW w:w="719" w:type="pct"/>
            <w:vAlign w:val="center"/>
          </w:tcPr>
          <w:p w14:paraId="3B97B58D"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461CB492"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5648106A"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1F0A13A3"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C2D01A0" w14:textId="77777777" w:rsidTr="00E57A68">
        <w:trPr>
          <w:trHeight w:val="280"/>
          <w:jc w:val="center"/>
        </w:trPr>
        <w:tc>
          <w:tcPr>
            <w:tcW w:w="642" w:type="pct"/>
            <w:vMerge/>
            <w:vAlign w:val="center"/>
          </w:tcPr>
          <w:p w14:paraId="40E2A51E"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51E5489D" w14:textId="267AD40F"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5</w:t>
            </w:r>
          </w:p>
        </w:tc>
        <w:tc>
          <w:tcPr>
            <w:tcW w:w="1249" w:type="pct"/>
            <w:tcBorders>
              <w:top w:val="single" w:sz="4" w:space="0" w:color="auto"/>
              <w:left w:val="single" w:sz="4" w:space="0" w:color="auto"/>
              <w:bottom w:val="single" w:sz="4" w:space="0" w:color="auto"/>
              <w:right w:val="single" w:sz="4" w:space="0" w:color="auto"/>
            </w:tcBorders>
            <w:vAlign w:val="bottom"/>
          </w:tcPr>
          <w:p w14:paraId="641F8B45" w14:textId="36C4C353" w:rsidR="00E57A68" w:rsidRPr="00BF232D" w:rsidRDefault="00E57A68" w:rsidP="009F38EA">
            <w:pPr>
              <w:spacing w:after="0" w:line="240" w:lineRule="auto"/>
              <w:rPr>
                <w:rFonts w:eastAsia="Times New Roman" w:cstheme="minorHAnsi"/>
                <w:lang w:eastAsia="pl-PL"/>
              </w:rPr>
            </w:pPr>
            <w:r w:rsidRPr="00BD3A83">
              <w:rPr>
                <w:rFonts w:eastAsia="Times New Roman" w:cs="Calibri"/>
                <w:bCs/>
                <w:sz w:val="18"/>
                <w:szCs w:val="18"/>
              </w:rPr>
              <w:t xml:space="preserve">Monitor interaktywny </w:t>
            </w:r>
            <w:r>
              <w:rPr>
                <w:rFonts w:eastAsia="Times New Roman" w:cs="Calibri"/>
                <w:bCs/>
                <w:sz w:val="18"/>
                <w:szCs w:val="18"/>
              </w:rPr>
              <w:t>(10.2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292EC6E9" w14:textId="3AFCD70F"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w:t>
            </w:r>
          </w:p>
        </w:tc>
        <w:tc>
          <w:tcPr>
            <w:tcW w:w="719" w:type="pct"/>
            <w:vAlign w:val="center"/>
          </w:tcPr>
          <w:p w14:paraId="0291A141"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27E3EE77"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6E401961"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1487E370"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00C9558" w14:textId="77777777" w:rsidTr="00E57A68">
        <w:trPr>
          <w:trHeight w:val="270"/>
          <w:jc w:val="center"/>
        </w:trPr>
        <w:tc>
          <w:tcPr>
            <w:tcW w:w="642" w:type="pct"/>
            <w:vMerge/>
            <w:vAlign w:val="center"/>
          </w:tcPr>
          <w:p w14:paraId="7EAF4154"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246A32AC" w14:textId="10D339B0"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6</w:t>
            </w:r>
          </w:p>
        </w:tc>
        <w:tc>
          <w:tcPr>
            <w:tcW w:w="1249" w:type="pct"/>
            <w:tcBorders>
              <w:top w:val="single" w:sz="4" w:space="0" w:color="auto"/>
              <w:left w:val="single" w:sz="4" w:space="0" w:color="auto"/>
              <w:bottom w:val="single" w:sz="4" w:space="0" w:color="auto"/>
              <w:right w:val="single" w:sz="4" w:space="0" w:color="auto"/>
            </w:tcBorders>
            <w:vAlign w:val="bottom"/>
          </w:tcPr>
          <w:p w14:paraId="1926AD67" w14:textId="723729C6" w:rsidR="00E57A68" w:rsidRPr="00BF232D" w:rsidRDefault="00E57A68" w:rsidP="00050326">
            <w:pPr>
              <w:spacing w:after="0" w:line="240" w:lineRule="auto"/>
              <w:rPr>
                <w:rFonts w:eastAsia="Times New Roman" w:cstheme="minorHAnsi"/>
                <w:lang w:eastAsia="pl-PL"/>
              </w:rPr>
            </w:pPr>
            <w:r>
              <w:rPr>
                <w:rFonts w:eastAsia="Times New Roman" w:cs="Calibri"/>
                <w:bCs/>
                <w:sz w:val="18"/>
                <w:szCs w:val="18"/>
              </w:rPr>
              <w:t>S</w:t>
            </w:r>
            <w:r w:rsidRPr="00BD3A83">
              <w:rPr>
                <w:rFonts w:eastAsia="Times New Roman" w:cs="Calibri"/>
                <w:bCs/>
                <w:sz w:val="18"/>
                <w:szCs w:val="18"/>
              </w:rPr>
              <w:t>kaner 3d</w:t>
            </w:r>
            <w:r>
              <w:rPr>
                <w:rFonts w:eastAsia="Times New Roman" w:cs="Calibri"/>
                <w:bCs/>
                <w:sz w:val="18"/>
                <w:szCs w:val="18"/>
              </w:rPr>
              <w:t xml:space="preserve"> (10.1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7BD715BE" w14:textId="7247051A"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w:t>
            </w:r>
          </w:p>
        </w:tc>
        <w:tc>
          <w:tcPr>
            <w:tcW w:w="719" w:type="pct"/>
            <w:vAlign w:val="center"/>
          </w:tcPr>
          <w:p w14:paraId="056A0540"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4F581907"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01C504E7"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5421CEEF"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09EBCE3F" w14:textId="77777777" w:rsidTr="00C56FE6">
        <w:trPr>
          <w:trHeight w:val="477"/>
          <w:jc w:val="center"/>
        </w:trPr>
        <w:tc>
          <w:tcPr>
            <w:tcW w:w="642" w:type="pct"/>
            <w:vMerge/>
            <w:vAlign w:val="center"/>
          </w:tcPr>
          <w:p w14:paraId="4300CC33"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10A68910" w14:textId="299B9FA5" w:rsidR="00E57A68" w:rsidRPr="00BF232D" w:rsidRDefault="00E57A68" w:rsidP="00050326">
            <w:pPr>
              <w:spacing w:after="0" w:line="240" w:lineRule="auto"/>
              <w:rPr>
                <w:rFonts w:eastAsia="Times New Roman" w:cstheme="minorHAnsi"/>
                <w:b/>
                <w:bCs/>
                <w:lang w:eastAsia="pl-PL"/>
              </w:rPr>
            </w:pPr>
            <w:r w:rsidRPr="003661F5">
              <w:rPr>
                <w:rFonts w:eastAsia="Times New Roman" w:cs="Calibri"/>
                <w:bCs/>
                <w:sz w:val="18"/>
                <w:szCs w:val="18"/>
              </w:rPr>
              <w:t>7</w:t>
            </w:r>
          </w:p>
        </w:tc>
        <w:tc>
          <w:tcPr>
            <w:tcW w:w="1249" w:type="pct"/>
            <w:tcBorders>
              <w:top w:val="single" w:sz="4" w:space="0" w:color="auto"/>
              <w:left w:val="single" w:sz="4" w:space="0" w:color="auto"/>
              <w:bottom w:val="single" w:sz="4" w:space="0" w:color="auto"/>
              <w:right w:val="single" w:sz="4" w:space="0" w:color="auto"/>
            </w:tcBorders>
            <w:vAlign w:val="bottom"/>
          </w:tcPr>
          <w:p w14:paraId="333C9A83" w14:textId="77777777" w:rsidR="00B15852" w:rsidRPr="0015171E" w:rsidRDefault="00B15852" w:rsidP="00B15852">
            <w:pPr>
              <w:spacing w:after="0" w:line="100" w:lineRule="atLeast"/>
              <w:rPr>
                <w:rFonts w:eastAsia="Times New Roman" w:cs="Calibri"/>
                <w:bCs/>
                <w:sz w:val="18"/>
                <w:szCs w:val="18"/>
              </w:rPr>
            </w:pPr>
            <w:r w:rsidRPr="0015171E">
              <w:rPr>
                <w:rFonts w:eastAsia="Times New Roman" w:cs="Calibri"/>
                <w:bCs/>
                <w:sz w:val="18"/>
                <w:szCs w:val="18"/>
              </w:rPr>
              <w:t>Zewnętrzna karta sieciowa WiFi</w:t>
            </w:r>
          </w:p>
          <w:p w14:paraId="5FE4D7B1" w14:textId="5CD35A50" w:rsidR="00E57A68" w:rsidRPr="00BF232D" w:rsidRDefault="00E57A68" w:rsidP="00050326">
            <w:pPr>
              <w:spacing w:after="0" w:line="240" w:lineRule="auto"/>
              <w:rPr>
                <w:rFonts w:eastAsia="Times New Roman" w:cstheme="minorHAnsi"/>
                <w:lang w:eastAsia="pl-PL"/>
              </w:rPr>
            </w:pPr>
            <w:r>
              <w:rPr>
                <w:rFonts w:eastAsia="Times New Roman" w:cs="Calibri"/>
                <w:bCs/>
                <w:sz w:val="18"/>
                <w:szCs w:val="18"/>
              </w:rPr>
              <w:t xml:space="preserve"> (10.1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693399EF" w14:textId="3C5886C7"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16</w:t>
            </w:r>
          </w:p>
        </w:tc>
        <w:tc>
          <w:tcPr>
            <w:tcW w:w="719" w:type="pct"/>
            <w:vAlign w:val="center"/>
          </w:tcPr>
          <w:p w14:paraId="7BA55098"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1011D135"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169386A5"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2318CFE2"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790D6343" w14:textId="77777777" w:rsidTr="00E57A68">
        <w:trPr>
          <w:trHeight w:val="396"/>
          <w:jc w:val="center"/>
        </w:trPr>
        <w:tc>
          <w:tcPr>
            <w:tcW w:w="642" w:type="pct"/>
            <w:vMerge/>
            <w:vAlign w:val="center"/>
          </w:tcPr>
          <w:p w14:paraId="44365104"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72CEDA98" w14:textId="2B374E98" w:rsidR="00E57A68" w:rsidRPr="00BF232D" w:rsidRDefault="00E57A68" w:rsidP="00050326">
            <w:pPr>
              <w:spacing w:after="0" w:line="240" w:lineRule="auto"/>
              <w:rPr>
                <w:rFonts w:eastAsia="Times New Roman" w:cstheme="minorHAnsi"/>
                <w:b/>
                <w:bCs/>
                <w:lang w:eastAsia="pl-PL"/>
              </w:rPr>
            </w:pPr>
            <w:r w:rsidRPr="003661F5">
              <w:rPr>
                <w:rFonts w:eastAsia="Times New Roman" w:cs="Calibri"/>
                <w:bCs/>
                <w:sz w:val="18"/>
                <w:szCs w:val="18"/>
              </w:rPr>
              <w:t>8</w:t>
            </w:r>
          </w:p>
        </w:tc>
        <w:tc>
          <w:tcPr>
            <w:tcW w:w="1249" w:type="pct"/>
            <w:tcBorders>
              <w:top w:val="single" w:sz="4" w:space="0" w:color="auto"/>
              <w:left w:val="single" w:sz="4" w:space="0" w:color="auto"/>
              <w:bottom w:val="single" w:sz="4" w:space="0" w:color="auto"/>
              <w:right w:val="single" w:sz="4" w:space="0" w:color="auto"/>
            </w:tcBorders>
            <w:vAlign w:val="bottom"/>
          </w:tcPr>
          <w:p w14:paraId="4B3845D5" w14:textId="77777777" w:rsidR="00B15852" w:rsidRPr="0015171E" w:rsidRDefault="00B15852" w:rsidP="00B15852">
            <w:pPr>
              <w:spacing w:after="0" w:line="100" w:lineRule="atLeast"/>
              <w:rPr>
                <w:rFonts w:eastAsia="Times New Roman" w:cs="Calibri"/>
                <w:bCs/>
                <w:sz w:val="18"/>
                <w:szCs w:val="18"/>
              </w:rPr>
            </w:pPr>
            <w:r w:rsidRPr="0015171E">
              <w:rPr>
                <w:rFonts w:eastAsia="Times New Roman" w:cs="Calibri"/>
                <w:bCs/>
                <w:sz w:val="18"/>
                <w:szCs w:val="18"/>
              </w:rPr>
              <w:t>Zewnętrzny adapter sieciowy</w:t>
            </w:r>
          </w:p>
          <w:p w14:paraId="04A4F8C0" w14:textId="48DBDC10" w:rsidR="00E57A68" w:rsidRPr="00BF232D" w:rsidRDefault="00B15852" w:rsidP="00B15852">
            <w:pPr>
              <w:spacing w:after="0" w:line="240" w:lineRule="auto"/>
              <w:rPr>
                <w:rFonts w:eastAsia="Times New Roman" w:cstheme="minorHAnsi"/>
                <w:lang w:eastAsia="pl-PL"/>
              </w:rPr>
            </w:pPr>
            <w:r>
              <w:rPr>
                <w:rFonts w:eastAsia="Times New Roman" w:cs="Calibri"/>
                <w:bCs/>
                <w:sz w:val="18"/>
                <w:szCs w:val="18"/>
              </w:rPr>
              <w:t xml:space="preserve"> </w:t>
            </w:r>
            <w:r w:rsidR="00E57A68">
              <w:rPr>
                <w:rFonts w:eastAsia="Times New Roman" w:cs="Calibri"/>
                <w:bCs/>
                <w:sz w:val="18"/>
                <w:szCs w:val="18"/>
              </w:rPr>
              <w:t>(10.1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47E79738" w14:textId="34D7B868"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w:t>
            </w:r>
          </w:p>
        </w:tc>
        <w:tc>
          <w:tcPr>
            <w:tcW w:w="719" w:type="pct"/>
            <w:vAlign w:val="center"/>
          </w:tcPr>
          <w:p w14:paraId="1AA12566"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33247CAB"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19CF71F5"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0CC4E838"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960EB28" w14:textId="77777777" w:rsidTr="00E57A68">
        <w:trPr>
          <w:trHeight w:val="573"/>
          <w:jc w:val="center"/>
        </w:trPr>
        <w:tc>
          <w:tcPr>
            <w:tcW w:w="2399" w:type="pct"/>
            <w:gridSpan w:val="4"/>
            <w:tcBorders>
              <w:right w:val="single" w:sz="4" w:space="0" w:color="auto"/>
            </w:tcBorders>
            <w:shd w:val="clear" w:color="auto" w:fill="A6A6A6" w:themeFill="background1" w:themeFillShade="A6"/>
            <w:vAlign w:val="center"/>
          </w:tcPr>
          <w:p w14:paraId="45EF9E5C" w14:textId="77777777" w:rsidR="00E57A68" w:rsidRPr="00BF232D" w:rsidRDefault="00E57A68" w:rsidP="00050326">
            <w:pPr>
              <w:spacing w:after="0" w:line="240" w:lineRule="auto"/>
              <w:rPr>
                <w:rFonts w:eastAsia="Times New Roman" w:cstheme="minorHAnsi"/>
                <w:lang w:eastAsia="pl-PL"/>
              </w:rPr>
            </w:pPr>
          </w:p>
        </w:tc>
        <w:tc>
          <w:tcPr>
            <w:tcW w:w="1847" w:type="pct"/>
            <w:gridSpan w:val="3"/>
            <w:tcBorders>
              <w:top w:val="double" w:sz="4" w:space="0" w:color="auto"/>
              <w:left w:val="double" w:sz="4" w:space="0" w:color="auto"/>
              <w:bottom w:val="single" w:sz="4" w:space="0" w:color="auto"/>
              <w:right w:val="double" w:sz="4" w:space="0" w:color="auto"/>
            </w:tcBorders>
            <w:vAlign w:val="center"/>
          </w:tcPr>
          <w:p w14:paraId="0DEF1D44" w14:textId="71636567" w:rsidR="00E57A68" w:rsidRPr="00BF232D" w:rsidRDefault="00E57A68" w:rsidP="00050326">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54" w:type="pct"/>
            <w:tcBorders>
              <w:top w:val="double" w:sz="4" w:space="0" w:color="auto"/>
              <w:left w:val="double" w:sz="4" w:space="0" w:color="auto"/>
              <w:bottom w:val="single" w:sz="4" w:space="0" w:color="auto"/>
              <w:right w:val="double" w:sz="4" w:space="0" w:color="auto"/>
            </w:tcBorders>
            <w:vAlign w:val="center"/>
          </w:tcPr>
          <w:p w14:paraId="503337D5" w14:textId="77777777" w:rsidR="00E57A68" w:rsidRDefault="00E57A68" w:rsidP="00050326">
            <w:pPr>
              <w:spacing w:after="0" w:line="240" w:lineRule="auto"/>
              <w:rPr>
                <w:rFonts w:eastAsia="Times New Roman" w:cstheme="minorHAnsi"/>
                <w:i/>
                <w:color w:val="000000"/>
                <w:lang w:eastAsia="pl-PL"/>
              </w:rPr>
            </w:pPr>
            <w:r w:rsidRPr="00BF232D">
              <w:rPr>
                <w:rFonts w:eastAsia="Times New Roman" w:cstheme="minorHAnsi"/>
                <w:i/>
                <w:color w:val="000000"/>
                <w:lang w:eastAsia="pl-PL"/>
              </w:rPr>
              <w:t xml:space="preserve">……………………. </w:t>
            </w:r>
          </w:p>
          <w:p w14:paraId="5522F6BF" w14:textId="57F1B906" w:rsidR="00E57A68" w:rsidRPr="00E57A68" w:rsidRDefault="00E57A68" w:rsidP="00E57A68">
            <w:pPr>
              <w:spacing w:after="0" w:line="240" w:lineRule="auto"/>
              <w:ind w:firstLine="110"/>
              <w:rPr>
                <w:rFonts w:eastAsia="Times New Roman" w:cstheme="minorHAnsi"/>
                <w:b/>
                <w:i/>
                <w:color w:val="000000"/>
                <w:lang w:eastAsia="pl-PL"/>
              </w:rPr>
            </w:pPr>
            <w:r w:rsidRPr="00BF232D">
              <w:rPr>
                <w:rFonts w:eastAsia="Times New Roman" w:cstheme="minorHAnsi"/>
                <w:b/>
                <w:i/>
                <w:color w:val="000000"/>
                <w:lang w:eastAsia="pl-PL"/>
              </w:rPr>
              <w:t>brutto</w:t>
            </w:r>
          </w:p>
        </w:tc>
      </w:tr>
      <w:tr w:rsidR="00050326" w:rsidRPr="00BF232D" w14:paraId="2D336255" w14:textId="77777777" w:rsidTr="00E57A68">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562A3B57" w14:textId="578FD060" w:rsidR="00050326" w:rsidRPr="00BF232D" w:rsidRDefault="00E57A68" w:rsidP="00727F1E">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w:t>
            </w:r>
            <w:r w:rsidR="00727F1E">
              <w:rPr>
                <w:rFonts w:eastAsia="Times New Roman" w:cstheme="minorHAnsi"/>
                <w:i/>
                <w:color w:val="000000"/>
                <w:lang w:eastAsia="pl-PL"/>
              </w:rPr>
              <w:t>ć</w:t>
            </w:r>
            <w:r w:rsidR="00050326" w:rsidRPr="00BF232D">
              <w:rPr>
                <w:rFonts w:eastAsia="Times New Roman" w:cstheme="minorHAnsi"/>
                <w:i/>
                <w:color w:val="000000"/>
                <w:lang w:eastAsia="pl-PL"/>
              </w:rPr>
              <w:t xml:space="preserve"> całkowita oferty w danej części zamówienia brutto słownie:</w:t>
            </w:r>
          </w:p>
        </w:tc>
      </w:tr>
      <w:tr w:rsidR="00050326" w:rsidRPr="00BF232D" w14:paraId="57BF52D0" w14:textId="77777777" w:rsidTr="00E57A68">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65C2334" w14:textId="3DCD6463" w:rsidR="00050326" w:rsidRPr="00BF232D" w:rsidRDefault="00F64D26" w:rsidP="00050326">
            <w:pPr>
              <w:widowControl w:val="0"/>
              <w:suppressAutoHyphens/>
              <w:spacing w:after="0" w:line="240" w:lineRule="auto"/>
              <w:rPr>
                <w:rFonts w:eastAsia="Times New Roman" w:cstheme="minorHAnsi"/>
                <w:i/>
                <w:color w:val="000000"/>
                <w:lang w:eastAsia="pl-PL"/>
              </w:rPr>
            </w:pPr>
            <w:r w:rsidRPr="006F17C4">
              <w:rPr>
                <w:rFonts w:eastAsia="Times New Roman" w:cstheme="minorHAnsi"/>
                <w:color w:val="000000"/>
                <w:sz w:val="16"/>
                <w:szCs w:val="16"/>
                <w:lang w:eastAsia="pl-PL"/>
              </w:rPr>
              <w:t>Dostawa sprzętu objętego niniejszym zamówie</w:t>
            </w:r>
            <w:r w:rsidR="00CF0F24">
              <w:rPr>
                <w:rFonts w:eastAsia="Times New Roman" w:cstheme="minorHAnsi"/>
                <w:color w:val="000000"/>
                <w:sz w:val="16"/>
                <w:szCs w:val="16"/>
                <w:lang w:eastAsia="pl-PL"/>
              </w:rPr>
              <w:t>niem</w:t>
            </w:r>
            <w:r w:rsidR="00CF0F24" w:rsidRPr="00CF0F24">
              <w:rPr>
                <w:rFonts w:eastAsia="Times New Roman" w:cs="Calibri"/>
                <w:bCs/>
                <w:sz w:val="18"/>
                <w:szCs w:val="18"/>
              </w:rPr>
              <w:t xml:space="preserve"> oraz w </w:t>
            </w:r>
            <w:r w:rsidR="00CF0F24" w:rsidRPr="00CF0F24">
              <w:rPr>
                <w:rFonts w:eastAsia="Times New Roman" w:cstheme="minorHAnsi"/>
                <w:color w:val="000000"/>
                <w:sz w:val="16"/>
                <w:szCs w:val="16"/>
                <w:lang w:eastAsia="pl-PL"/>
              </w:rPr>
              <w:t>części 13 wszystkie pozycje (1-8)</w:t>
            </w:r>
            <w:r w:rsidRPr="006F17C4">
              <w:rPr>
                <w:rFonts w:eastAsia="Times New Roman" w:cstheme="minorHAnsi"/>
                <w:color w:val="000000"/>
                <w:sz w:val="16"/>
                <w:szCs w:val="16"/>
                <w:lang w:eastAsia="pl-PL"/>
              </w:rPr>
              <w:t xml:space="preserve">, realizowana na rzecz placówki oświatowej (szkoły), podlega preferencyjnej stawce podatku VAT 0%, zgodnie z art. 83 ust. 1 pkt 26 ustawy z dnia 11 marca 2004 r. o podatku od towarów i usług oraz załącznikiem nr 8 do ww. ustawy. Zamawiający na prośbę Wykonawcy, może wystąpić do Powiatu, jako Partnera projektu, o wydanie dokumentu potwierdzającego, że sprzęt objęty niniejszym zamówieniem zostanie objęty preferencyjną stawką Vat 0%. Wykonawca zobowiązany jest do przedstawienia w formularzu ofertowym wartości netto oraz brutto wyposażenia. W przypadku, gdy wartość netto i brutto są identyczne z uwagi na zastosowaną stawkę VAT (np. 0%), Oferent i tak ma obowiązek wpisania obu wartości – zarówno netto, jak i brutto. Zamawiający do oceny oferty zawsze przyjmuje kwotę brutto. W związku z tym niewpisanie ceny brutto skutkować będzie odrzuceniem oferty. Zamawiający przyjmuje do oceny wyłącznie formularze ofertowe, które zawierają wypełnione pola zarówno dla wartości netto, jak i brutto.  </w:t>
            </w:r>
          </w:p>
        </w:tc>
      </w:tr>
    </w:tbl>
    <w:p w14:paraId="580DE1D9" w14:textId="77777777" w:rsidR="00183266" w:rsidRDefault="00183266" w:rsidP="00613AA4">
      <w:pPr>
        <w:pStyle w:val="Akapitzlist"/>
        <w:autoSpaceDE w:val="0"/>
        <w:autoSpaceDN w:val="0"/>
        <w:adjustRightInd w:val="0"/>
        <w:spacing w:after="0" w:line="240" w:lineRule="auto"/>
        <w:rPr>
          <w:rFonts w:eastAsia="Times New Roman" w:cstheme="minorHAnsi"/>
          <w:b/>
          <w:lang w:eastAsia="x-none"/>
        </w:rPr>
      </w:pPr>
    </w:p>
    <w:p w14:paraId="398F57E5" w14:textId="77777777" w:rsidR="00F64D26" w:rsidRDefault="00F64D26" w:rsidP="00613AA4">
      <w:pPr>
        <w:pStyle w:val="Akapitzlist"/>
        <w:autoSpaceDE w:val="0"/>
        <w:autoSpaceDN w:val="0"/>
        <w:adjustRightInd w:val="0"/>
        <w:spacing w:after="0" w:line="240" w:lineRule="auto"/>
        <w:rPr>
          <w:rFonts w:eastAsia="Times New Roman" w:cstheme="minorHAnsi"/>
          <w:b/>
          <w:lang w:eastAsia="x-none"/>
        </w:rPr>
      </w:pPr>
    </w:p>
    <w:p w14:paraId="4B2BBDA3" w14:textId="77777777" w:rsidR="00F64D26" w:rsidRDefault="00F64D26" w:rsidP="00613AA4">
      <w:pPr>
        <w:pStyle w:val="Akapitzlist"/>
        <w:autoSpaceDE w:val="0"/>
        <w:autoSpaceDN w:val="0"/>
        <w:adjustRightInd w:val="0"/>
        <w:spacing w:after="0" w:line="240" w:lineRule="auto"/>
        <w:rPr>
          <w:rFonts w:eastAsia="Times New Roman" w:cstheme="minorHAnsi"/>
          <w:b/>
          <w:lang w:eastAsia="x-none"/>
        </w:rPr>
      </w:pPr>
    </w:p>
    <w:p w14:paraId="6817010F" w14:textId="77777777" w:rsidR="00F64D26" w:rsidRDefault="00F64D26" w:rsidP="00613AA4">
      <w:pPr>
        <w:pStyle w:val="Akapitzlist"/>
        <w:autoSpaceDE w:val="0"/>
        <w:autoSpaceDN w:val="0"/>
        <w:adjustRightInd w:val="0"/>
        <w:spacing w:after="0" w:line="240" w:lineRule="auto"/>
        <w:rPr>
          <w:rFonts w:eastAsia="Times New Roman" w:cstheme="minorHAnsi"/>
          <w:b/>
          <w:lang w:eastAsia="x-none"/>
        </w:rPr>
      </w:pPr>
    </w:p>
    <w:p w14:paraId="55909D66" w14:textId="77777777" w:rsidR="00F64D26" w:rsidRPr="00613AA4" w:rsidRDefault="00F64D26" w:rsidP="00613AA4">
      <w:pPr>
        <w:pStyle w:val="Akapitzlist"/>
        <w:autoSpaceDE w:val="0"/>
        <w:autoSpaceDN w:val="0"/>
        <w:adjustRightInd w:val="0"/>
        <w:spacing w:after="0" w:line="240" w:lineRule="auto"/>
        <w:rPr>
          <w:rFonts w:eastAsia="Times New Roman" w:cstheme="minorHAnsi"/>
          <w:b/>
          <w:lang w:eastAsia="x-none"/>
        </w:rPr>
      </w:pPr>
    </w:p>
    <w:p w14:paraId="107EC9EF" w14:textId="77777777" w:rsidR="00613AA4" w:rsidRPr="00BF232D" w:rsidRDefault="00613AA4" w:rsidP="00106234">
      <w:pPr>
        <w:pBdr>
          <w:top w:val="single" w:sz="4" w:space="1" w:color="auto"/>
          <w:left w:val="single" w:sz="4" w:space="4" w:color="auto"/>
          <w:bottom w:val="single" w:sz="4" w:space="1" w:color="auto"/>
          <w:right w:val="single" w:sz="4" w:space="0" w:color="auto"/>
        </w:pBdr>
        <w:shd w:val="clear" w:color="auto" w:fill="D9D9D9" w:themeFill="background1" w:themeFillShade="D9"/>
        <w:spacing w:after="0" w:line="240" w:lineRule="auto"/>
        <w:outlineLvl w:val="0"/>
        <w:rPr>
          <w:rFonts w:eastAsia="Calibri" w:cstheme="minorHAnsi"/>
          <w:b/>
        </w:rPr>
      </w:pPr>
      <w:bookmarkStart w:id="21" w:name="_Hlk162458947"/>
      <w:r w:rsidRPr="00BF232D">
        <w:rPr>
          <w:rFonts w:eastAsia="Calibri" w:cstheme="minorHAnsi"/>
          <w:b/>
        </w:rPr>
        <w:t>INFORMACJA DO KRYTERIUM ELASTYCZNOŚĆ</w:t>
      </w:r>
    </w:p>
    <w:p w14:paraId="6B158CAB" w14:textId="77777777" w:rsidR="00613AA4" w:rsidRPr="00BF232D" w:rsidRDefault="00613AA4" w:rsidP="00613AA4">
      <w:pPr>
        <w:autoSpaceDE w:val="0"/>
        <w:autoSpaceDN w:val="0"/>
        <w:adjustRightInd w:val="0"/>
        <w:spacing w:after="0" w:line="240" w:lineRule="auto"/>
        <w:contextualSpacing/>
        <w:rPr>
          <w:rFonts w:eastAsia="Times New Roman" w:cstheme="minorHAnsi"/>
          <w:lang w:eastAsia="x-none"/>
        </w:rPr>
      </w:pPr>
      <w:r w:rsidRPr="00BF232D">
        <w:rPr>
          <w:rFonts w:eastAsia="Times New Roman" w:cstheme="minorHAnsi"/>
          <w:lang w:eastAsia="x-none"/>
        </w:rPr>
        <w:t xml:space="preserve">Oferuję, możliwość </w:t>
      </w:r>
      <w:r w:rsidRPr="00BF232D">
        <w:rPr>
          <w:rFonts w:cstheme="minorHAnsi"/>
        </w:rPr>
        <w:t>bezkosztowego przesunięcia/zmiany terminu/odwołania zaplanowanej dostawy/montażu/ustawienia na</w:t>
      </w:r>
      <w:r w:rsidRPr="00BF232D">
        <w:rPr>
          <w:rFonts w:eastAsia="Times New Roman" w:cstheme="minorHAnsi"/>
          <w:vertAlign w:val="superscript"/>
          <w:lang w:eastAsia="x-none"/>
        </w:rPr>
        <w:t>*</w:t>
      </w:r>
      <w:r w:rsidRPr="00BF232D">
        <w:rPr>
          <w:rFonts w:cstheme="minorHAnsi"/>
        </w:rPr>
        <w:t xml:space="preserve">: </w:t>
      </w:r>
    </w:p>
    <w:p w14:paraId="34C27AD3"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1 dzień przed zaplanowanym terminem </w:t>
      </w:r>
      <w:r w:rsidRPr="00BF232D">
        <w:rPr>
          <w:rFonts w:eastAsia="Times New Roman" w:cstheme="minorHAnsi"/>
        </w:rPr>
        <w:tab/>
      </w:r>
      <w:r>
        <w:rPr>
          <w:rFonts w:eastAsia="Times New Roman" w:cstheme="minorHAnsi"/>
        </w:rPr>
        <w:t xml:space="preserve">           </w:t>
      </w:r>
      <w:r w:rsidRPr="00BF232D">
        <w:sym w:font="Webdings" w:char="F063"/>
      </w:r>
    </w:p>
    <w:p w14:paraId="23EED07D"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2 dni przed zaplanowanym terminem</w:t>
      </w:r>
      <w:r w:rsidRPr="00BF232D">
        <w:rPr>
          <w:rFonts w:eastAsia="Times New Roman" w:cstheme="minorHAnsi"/>
        </w:rPr>
        <w:tab/>
      </w:r>
      <w:r w:rsidRPr="00BF232D">
        <w:rPr>
          <w:rFonts w:eastAsia="Times New Roman" w:cstheme="minorHAnsi"/>
        </w:rPr>
        <w:tab/>
      </w:r>
      <w:r w:rsidRPr="00BF232D">
        <w:sym w:font="Webdings" w:char="F063"/>
      </w:r>
    </w:p>
    <w:p w14:paraId="1BC10B1A"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3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57D3A70E"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4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6DBCB048"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5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7AC39F15"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6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3DBADC3E"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7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44A01ADA" w14:textId="77777777" w:rsidR="00613AA4" w:rsidRPr="00F64D26" w:rsidRDefault="00613AA4" w:rsidP="00613AA4">
      <w:pPr>
        <w:suppressAutoHyphens/>
        <w:autoSpaceDE w:val="0"/>
        <w:spacing w:after="0" w:line="240" w:lineRule="auto"/>
        <w:ind w:left="66"/>
        <w:rPr>
          <w:rFonts w:eastAsia="Calibri" w:cstheme="minorHAnsi"/>
          <w:color w:val="000000" w:themeColor="text1"/>
        </w:rPr>
      </w:pPr>
      <w:r w:rsidRPr="00F64D26">
        <w:rPr>
          <w:rFonts w:eastAsia="Times New Roman" w:cstheme="minorHAnsi"/>
          <w:color w:val="000000" w:themeColor="text1"/>
          <w:vertAlign w:val="superscript"/>
          <w:lang w:eastAsia="x-none"/>
        </w:rPr>
        <w:t>*</w:t>
      </w:r>
      <w:r w:rsidRPr="00F64D26">
        <w:rPr>
          <w:rFonts w:eastAsia="Calibri" w:cstheme="minorHAnsi"/>
          <w:color w:val="000000" w:themeColor="text1"/>
        </w:rPr>
        <w:t xml:space="preserve"> właściwe zaznaczyć</w:t>
      </w:r>
      <w:r w:rsidRPr="00F64D26">
        <w:rPr>
          <w:rFonts w:eastAsia="Calibri" w:cstheme="minorHAnsi"/>
          <w:b/>
          <w:color w:val="000000" w:themeColor="text1"/>
        </w:rPr>
        <w:t xml:space="preserve">  x</w:t>
      </w:r>
    </w:p>
    <w:p w14:paraId="4D32FF5A" w14:textId="77777777" w:rsidR="00613AA4" w:rsidRPr="00F64D26" w:rsidRDefault="00613AA4" w:rsidP="00613AA4">
      <w:pPr>
        <w:suppressAutoHyphens/>
        <w:autoSpaceDE w:val="0"/>
        <w:spacing w:after="0" w:line="240" w:lineRule="auto"/>
        <w:ind w:left="66"/>
        <w:rPr>
          <w:rFonts w:eastAsia="Calibri" w:cstheme="minorHAnsi"/>
          <w:color w:val="000000" w:themeColor="text1"/>
        </w:rPr>
      </w:pPr>
      <w:r w:rsidRPr="00F64D26">
        <w:rPr>
          <w:rFonts w:eastAsia="Calibri" w:cstheme="minorHAnsi"/>
          <w:color w:val="000000" w:themeColor="text1"/>
        </w:rPr>
        <w:t>UWAGA! Niezaznaczenie jednej z powyższych możliwości skutkować będzie odrzuceniem oferty.</w:t>
      </w:r>
    </w:p>
    <w:p w14:paraId="4293ABE8" w14:textId="77777777" w:rsidR="00613AA4" w:rsidRPr="00BF232D" w:rsidRDefault="00613AA4" w:rsidP="00613AA4">
      <w:pPr>
        <w:suppressAutoHyphens/>
        <w:autoSpaceDE w:val="0"/>
        <w:spacing w:after="0" w:line="240" w:lineRule="auto"/>
        <w:rPr>
          <w:rFonts w:eastAsia="Times New Roman" w:cstheme="minorHAnsi"/>
        </w:rPr>
      </w:pPr>
    </w:p>
    <w:p w14:paraId="3636B747" w14:textId="77777777" w:rsidR="00613AA4" w:rsidRPr="00BF232D" w:rsidRDefault="00613AA4" w:rsidP="00613AA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rPr>
      </w:pPr>
      <w:r w:rsidRPr="00BF232D">
        <w:rPr>
          <w:rFonts w:eastAsia="Calibri" w:cstheme="minorHAnsi"/>
          <w:b/>
        </w:rPr>
        <w:t>INFORMACJA DO KRYTERIUM WYDŁUŻENIE GWARANCJI DO 36 MIESIĘCY</w:t>
      </w:r>
    </w:p>
    <w:p w14:paraId="6C21EA05" w14:textId="77777777" w:rsidR="00613AA4" w:rsidRPr="00BF232D" w:rsidRDefault="00613AA4" w:rsidP="00613AA4">
      <w:pPr>
        <w:autoSpaceDE w:val="0"/>
        <w:autoSpaceDN w:val="0"/>
        <w:adjustRightInd w:val="0"/>
        <w:spacing w:after="0" w:line="240" w:lineRule="auto"/>
        <w:contextualSpacing/>
        <w:rPr>
          <w:rFonts w:eastAsia="Times New Roman" w:cstheme="minorHAnsi"/>
        </w:rPr>
      </w:pPr>
      <w:r w:rsidRPr="00BF232D">
        <w:rPr>
          <w:rFonts w:eastAsia="Times New Roman" w:cstheme="minorHAnsi"/>
          <w:lang w:eastAsia="x-none"/>
        </w:rPr>
        <w:t xml:space="preserve">Na sprzęt objęty niniejszą ofertą udzielam/y ……………. </w:t>
      </w:r>
      <w:r w:rsidRPr="00BF232D">
        <w:rPr>
          <w:rFonts w:eastAsia="Times New Roman" w:cstheme="minorHAnsi"/>
          <w:b/>
          <w:lang w:eastAsia="x-none"/>
        </w:rPr>
        <w:t>miesięcy</w:t>
      </w:r>
      <w:r w:rsidRPr="00BF232D">
        <w:rPr>
          <w:rFonts w:eastAsia="Times New Roman" w:cstheme="minorHAnsi"/>
          <w:lang w:eastAsia="x-none"/>
        </w:rPr>
        <w:t xml:space="preserve"> gwarancji - liczone od daty podpisania protokołu końcowego.</w:t>
      </w:r>
      <w:r w:rsidRPr="00BF232D">
        <w:rPr>
          <w:rFonts w:eastAsia="Times New Roman" w:cstheme="minorHAnsi"/>
        </w:rPr>
        <w:t xml:space="preserve"> </w:t>
      </w:r>
    </w:p>
    <w:p w14:paraId="6C1BA9BD" w14:textId="77777777" w:rsidR="00613AA4" w:rsidRPr="00F64D26" w:rsidRDefault="00613AA4" w:rsidP="00613AA4">
      <w:pPr>
        <w:suppressAutoHyphens/>
        <w:autoSpaceDE w:val="0"/>
        <w:spacing w:after="0" w:line="240" w:lineRule="auto"/>
        <w:rPr>
          <w:rFonts w:eastAsia="Calibri" w:cstheme="minorHAnsi"/>
          <w:color w:val="000000" w:themeColor="text1"/>
        </w:rPr>
      </w:pPr>
    </w:p>
    <w:p w14:paraId="7C4BB576" w14:textId="77777777" w:rsidR="00613AA4" w:rsidRPr="00F64D26" w:rsidRDefault="00613AA4" w:rsidP="00613AA4">
      <w:pPr>
        <w:suppressAutoHyphens/>
        <w:autoSpaceDE w:val="0"/>
        <w:spacing w:after="0" w:line="240" w:lineRule="auto"/>
        <w:rPr>
          <w:rFonts w:eastAsia="Calibri" w:cstheme="minorHAnsi"/>
          <w:color w:val="000000" w:themeColor="text1"/>
        </w:rPr>
      </w:pPr>
      <w:r w:rsidRPr="00F64D26">
        <w:rPr>
          <w:rFonts w:eastAsia="Calibri" w:cstheme="minorHAnsi"/>
          <w:color w:val="000000" w:themeColor="text1"/>
        </w:rPr>
        <w:t>UWAGA! Nieuzupełnienie ilości miesięcy skutkować będzie odrzuceniem oferty.</w:t>
      </w:r>
    </w:p>
    <w:p w14:paraId="7F7D6F2B" w14:textId="77777777" w:rsidR="00613AA4" w:rsidRPr="00F64D26" w:rsidRDefault="00613AA4" w:rsidP="00613AA4">
      <w:pPr>
        <w:suppressAutoHyphens/>
        <w:autoSpaceDE w:val="0"/>
        <w:spacing w:after="0" w:line="240" w:lineRule="auto"/>
        <w:rPr>
          <w:rFonts w:eastAsia="Calibri" w:cstheme="minorHAnsi"/>
          <w:color w:val="000000" w:themeColor="text1"/>
        </w:rPr>
      </w:pPr>
      <w:r w:rsidRPr="00F64D26">
        <w:rPr>
          <w:rFonts w:eastAsia="Calibri" w:cstheme="minorHAnsi"/>
          <w:color w:val="000000" w:themeColor="text1"/>
        </w:rPr>
        <w:t>Wskazanie ilości miesięcy mniejszej niż 24 spowoduje odrzucenie oferty z uwagi na niezgodność przedmiotu oferty z przedmiotem zamówienia.</w:t>
      </w:r>
    </w:p>
    <w:bookmarkEnd w:id="21"/>
    <w:p w14:paraId="0B1CAD10" w14:textId="77777777" w:rsidR="00613AA4" w:rsidRPr="00BF232D" w:rsidRDefault="00613AA4" w:rsidP="00613AA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rPr>
      </w:pPr>
      <w:r w:rsidRPr="00BF232D">
        <w:rPr>
          <w:rFonts w:eastAsia="Calibri" w:cstheme="minorHAnsi"/>
          <w:b/>
        </w:rPr>
        <w:t>INFORMACJA O TERMINIE ZWIĄZANIA OFERTĄ</w:t>
      </w:r>
    </w:p>
    <w:p w14:paraId="6627F25C" w14:textId="77777777" w:rsidR="00613AA4" w:rsidRPr="00BF232D" w:rsidRDefault="00613AA4" w:rsidP="00613AA4">
      <w:pPr>
        <w:spacing w:after="0" w:line="240" w:lineRule="auto"/>
        <w:outlineLvl w:val="0"/>
        <w:rPr>
          <w:rFonts w:eastAsia="Calibri" w:cstheme="minorHAnsi"/>
        </w:rPr>
      </w:pPr>
    </w:p>
    <w:p w14:paraId="2589B26D" w14:textId="77777777" w:rsidR="00613AA4" w:rsidRPr="00BF232D" w:rsidRDefault="00613AA4" w:rsidP="00613AA4">
      <w:pPr>
        <w:spacing w:after="0" w:line="240" w:lineRule="auto"/>
        <w:outlineLvl w:val="0"/>
        <w:rPr>
          <w:rFonts w:eastAsia="Calibri" w:cstheme="minorHAnsi"/>
        </w:rPr>
      </w:pPr>
      <w:r w:rsidRPr="00BF232D">
        <w:rPr>
          <w:rFonts w:eastAsia="Calibri" w:cstheme="minorHAnsi"/>
        </w:rPr>
        <w:t xml:space="preserve">Niniejsza oferta pozostaje ważna przez </w:t>
      </w:r>
      <w:r w:rsidRPr="00BF232D">
        <w:rPr>
          <w:rFonts w:eastAsia="Calibri" w:cstheme="minorHAnsi"/>
          <w:b/>
        </w:rPr>
        <w:t>30</w:t>
      </w:r>
      <w:r w:rsidRPr="00BF232D">
        <w:rPr>
          <w:rFonts w:eastAsia="Calibri" w:cstheme="minorHAnsi"/>
        </w:rPr>
        <w:t xml:space="preserve"> dni - liczonych od upływu terminu składania ofert.</w:t>
      </w:r>
    </w:p>
    <w:p w14:paraId="19F5E4CE" w14:textId="77777777" w:rsidR="00613AA4" w:rsidRPr="00BF232D" w:rsidRDefault="00613AA4" w:rsidP="00613AA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contextualSpacing/>
        <w:rPr>
          <w:rFonts w:eastAsia="Times New Roman" w:cstheme="minorHAnsi"/>
          <w:b/>
          <w:lang w:eastAsia="x-none"/>
        </w:rPr>
      </w:pPr>
      <w:r w:rsidRPr="00BF232D">
        <w:rPr>
          <w:rFonts w:eastAsia="Times New Roman" w:cstheme="minorHAnsi"/>
          <w:b/>
          <w:lang w:eastAsia="x-none"/>
        </w:rPr>
        <w:t>OŚWIADCZENIA OFERETNA</w:t>
      </w:r>
    </w:p>
    <w:p w14:paraId="09576F3B"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Oświadczam, że Oferent</w:t>
      </w:r>
      <w:r w:rsidRPr="00BF232D">
        <w:rPr>
          <w:rFonts w:cstheme="minorHAnsi"/>
          <w:iCs/>
        </w:rPr>
        <w:t xml:space="preserve"> zapoznał się z zapytaniem ofertowym, nie wnosi zastrzeżeń oraz uzyskał informacje niezbędne do przygotowania oferty. </w:t>
      </w:r>
    </w:p>
    <w:p w14:paraId="7A52ED57"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Oświadczam, że Oferent zapoznał się z treścią zapytania ofertowego i nie wnosi do niej zastrzeżeń oraz zdobył informacje niezbędne do właściwego wykonania zamówienia.</w:t>
      </w:r>
    </w:p>
    <w:p w14:paraId="5A682AAD"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Oświadczam, że w cenę oferty zostały wliczone wszelkie koszty związane z realizacją zamówienia m.in. koszty dostawy, montażu, ustawienia sprzętu</w:t>
      </w:r>
      <w:r>
        <w:rPr>
          <w:rFonts w:cstheme="minorHAnsi"/>
        </w:rPr>
        <w:t>.</w:t>
      </w:r>
    </w:p>
    <w:p w14:paraId="693A034A"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 xml:space="preserve">Oświadczam, że </w:t>
      </w:r>
      <w:r w:rsidRPr="00BF232D">
        <w:rPr>
          <w:rFonts w:cstheme="minorHAnsi"/>
          <w:iCs/>
        </w:rPr>
        <w:t>zamówienie zrealizowane zostanie w terminie wskazanym w zapytaniu ofertowym.</w:t>
      </w:r>
    </w:p>
    <w:p w14:paraId="719D22EB"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Oświadczam, że w</w:t>
      </w:r>
      <w:r w:rsidRPr="00BF232D">
        <w:rPr>
          <w:rFonts w:cstheme="minorHAnsi"/>
          <w:iCs/>
        </w:rPr>
        <w:t>szystkie informacje zamieszczone w ofercie są zgodne ze stanem faktycznym.</w:t>
      </w:r>
    </w:p>
    <w:p w14:paraId="51B9249C" w14:textId="77777777" w:rsidR="00613AA4" w:rsidRPr="00BF232D" w:rsidRDefault="00613AA4" w:rsidP="00613AA4">
      <w:pPr>
        <w:spacing w:after="0" w:line="240" w:lineRule="auto"/>
        <w:ind w:left="284"/>
        <w:rPr>
          <w:rFonts w:cstheme="minorHAnsi"/>
        </w:rPr>
      </w:pPr>
    </w:p>
    <w:p w14:paraId="46BE6823" w14:textId="77777777" w:rsidR="00613AA4" w:rsidRPr="00BF232D" w:rsidRDefault="00613AA4" w:rsidP="00613AA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eastAsia="Times New Roman" w:cstheme="minorHAnsi"/>
          <w:b/>
          <w:iCs/>
          <w:lang w:eastAsia="pl-PL"/>
        </w:rPr>
      </w:pPr>
      <w:r w:rsidRPr="00BF232D">
        <w:rPr>
          <w:rFonts w:eastAsia="Times New Roman" w:cstheme="minorHAnsi"/>
          <w:b/>
          <w:iCs/>
          <w:lang w:eastAsia="pl-PL"/>
        </w:rPr>
        <w:t>ZAŁĄCZNIKI</w:t>
      </w:r>
    </w:p>
    <w:p w14:paraId="11ADDD09" w14:textId="77777777" w:rsidR="00613AA4" w:rsidRPr="00CE636E" w:rsidRDefault="00613AA4" w:rsidP="00613AA4">
      <w:pPr>
        <w:spacing w:after="0" w:line="240" w:lineRule="auto"/>
        <w:rPr>
          <w:rFonts w:cstheme="minorHAnsi"/>
        </w:rPr>
      </w:pPr>
      <w:r w:rsidRPr="00CE636E">
        <w:rPr>
          <w:rFonts w:cstheme="minorHAnsi"/>
        </w:rPr>
        <w:t>Do formularza oferty załączam (wymienić wszystkie załączniki):</w:t>
      </w:r>
    </w:p>
    <w:p w14:paraId="56055F56" w14:textId="77777777" w:rsidR="00613AA4" w:rsidRPr="008D1CBD" w:rsidRDefault="00613AA4" w:rsidP="00031599">
      <w:pPr>
        <w:numPr>
          <w:ilvl w:val="0"/>
          <w:numId w:val="34"/>
        </w:numPr>
        <w:spacing w:after="0" w:line="240" w:lineRule="auto"/>
        <w:ind w:left="567" w:hanging="425"/>
        <w:rPr>
          <w:rFonts w:cstheme="minorHAnsi"/>
        </w:rPr>
      </w:pPr>
      <w:r w:rsidRPr="008D1CBD">
        <w:rPr>
          <w:rFonts w:cstheme="minorHAnsi"/>
        </w:rPr>
        <w:t>Załącznik nr 2 - Oświadczenie Oferenta o braku powiązań osobowych i kapitałowych.</w:t>
      </w:r>
    </w:p>
    <w:p w14:paraId="27274182" w14:textId="77777777" w:rsidR="00613AA4" w:rsidRPr="008D1CBD" w:rsidRDefault="00613AA4" w:rsidP="00031599">
      <w:pPr>
        <w:numPr>
          <w:ilvl w:val="0"/>
          <w:numId w:val="34"/>
        </w:numPr>
        <w:spacing w:after="0" w:line="240" w:lineRule="auto"/>
        <w:ind w:left="567" w:hanging="425"/>
        <w:rPr>
          <w:rFonts w:cstheme="minorHAnsi"/>
        </w:rPr>
      </w:pPr>
      <w:r w:rsidRPr="008D1CBD">
        <w:rPr>
          <w:rFonts w:cstheme="minorHAnsi"/>
        </w:rPr>
        <w:t>Załącznik</w:t>
      </w:r>
      <w:r>
        <w:rPr>
          <w:rFonts w:cstheme="minorHAnsi"/>
        </w:rPr>
        <w:t xml:space="preserve"> </w:t>
      </w:r>
      <w:r w:rsidRPr="008D1CBD">
        <w:rPr>
          <w:rFonts w:cstheme="minorHAnsi"/>
        </w:rPr>
        <w:t xml:space="preserve">nr 3 - Oświadczenie o przyjęciu zobowiązań wskazanych w </w:t>
      </w:r>
      <w:r>
        <w:rPr>
          <w:rFonts w:cstheme="minorHAnsi"/>
        </w:rPr>
        <w:t>pod</w:t>
      </w:r>
      <w:r w:rsidRPr="008D1CBD">
        <w:rPr>
          <w:rFonts w:cstheme="minorHAnsi"/>
        </w:rPr>
        <w:t xml:space="preserve">punktach </w:t>
      </w:r>
      <w:r>
        <w:rPr>
          <w:rFonts w:cstheme="minorHAnsi"/>
        </w:rPr>
        <w:t>5</w:t>
      </w:r>
      <w:r w:rsidRPr="008D1CBD">
        <w:rPr>
          <w:rFonts w:cstheme="minorHAnsi"/>
        </w:rPr>
        <w:t xml:space="preserve"> i </w:t>
      </w:r>
      <w:r>
        <w:rPr>
          <w:rFonts w:cstheme="minorHAnsi"/>
        </w:rPr>
        <w:t>6</w:t>
      </w:r>
      <w:r w:rsidRPr="008D1CBD">
        <w:rPr>
          <w:rFonts w:cstheme="minorHAnsi"/>
        </w:rPr>
        <w:t xml:space="preserve"> opisu przedmiotu zamówienia</w:t>
      </w:r>
      <w:r>
        <w:rPr>
          <w:rFonts w:cstheme="minorHAnsi"/>
        </w:rPr>
        <w:t xml:space="preserve"> (punkt 3)</w:t>
      </w:r>
      <w:r w:rsidRPr="008D1CBD">
        <w:rPr>
          <w:rFonts w:cstheme="minorHAnsi"/>
        </w:rPr>
        <w:t xml:space="preserve"> do Zapytania ofertowego.</w:t>
      </w:r>
    </w:p>
    <w:p w14:paraId="2808D4D8" w14:textId="77777777" w:rsidR="00613AA4" w:rsidRPr="008D1CBD" w:rsidRDefault="00613AA4" w:rsidP="00031599">
      <w:pPr>
        <w:numPr>
          <w:ilvl w:val="0"/>
          <w:numId w:val="34"/>
        </w:numPr>
        <w:spacing w:after="0" w:line="240" w:lineRule="auto"/>
        <w:ind w:left="567" w:hanging="425"/>
        <w:rPr>
          <w:rFonts w:cstheme="minorHAnsi"/>
        </w:rPr>
      </w:pPr>
      <w:r w:rsidRPr="008D1CBD">
        <w:rPr>
          <w:rFonts w:cstheme="minorHAnsi"/>
        </w:rPr>
        <w:t>Załącznik nr 4</w:t>
      </w:r>
      <w:r>
        <w:rPr>
          <w:rFonts w:cstheme="minorHAnsi"/>
        </w:rPr>
        <w:t xml:space="preserve"> </w:t>
      </w:r>
      <w:r w:rsidRPr="008D1CBD">
        <w:rPr>
          <w:rFonts w:cstheme="minorHAnsi"/>
        </w:rPr>
        <w:t>- Oświadczenie o posiadaniu przez oferowany sprzęt świadectw lub/i atestów lub/i certyfikatów lub/i innych dokumentów dopuszczających do użytkowania na rynku polskim lub/i  jednostkach oświatowych – o ile są one wymagane przepisami prawa.</w:t>
      </w:r>
    </w:p>
    <w:p w14:paraId="75DA3A48" w14:textId="77777777" w:rsidR="00613AA4" w:rsidRPr="008D1CBD" w:rsidRDefault="00613AA4" w:rsidP="00031599">
      <w:pPr>
        <w:numPr>
          <w:ilvl w:val="0"/>
          <w:numId w:val="34"/>
        </w:numPr>
        <w:spacing w:after="0" w:line="240" w:lineRule="auto"/>
        <w:ind w:left="567" w:hanging="425"/>
        <w:rPr>
          <w:rFonts w:cstheme="minorHAnsi"/>
          <w:bCs/>
        </w:rPr>
      </w:pPr>
      <w:r w:rsidRPr="008D1CBD">
        <w:rPr>
          <w:rFonts w:cstheme="minorHAnsi"/>
          <w:bCs/>
        </w:rPr>
        <w:t>Załącznik nr 5 - Oświadczenie Oferenta o spełnianiu warunków udziału w postępowaniu.</w:t>
      </w:r>
    </w:p>
    <w:p w14:paraId="4FFAD7DD" w14:textId="77777777" w:rsidR="00613AA4" w:rsidRPr="008D1CBD" w:rsidRDefault="00613AA4" w:rsidP="00031599">
      <w:pPr>
        <w:numPr>
          <w:ilvl w:val="0"/>
          <w:numId w:val="34"/>
        </w:numPr>
        <w:spacing w:after="0" w:line="240" w:lineRule="auto"/>
        <w:ind w:left="567" w:hanging="425"/>
        <w:rPr>
          <w:rFonts w:cstheme="minorHAnsi"/>
          <w:bCs/>
        </w:rPr>
      </w:pPr>
      <w:r w:rsidRPr="008D1CBD">
        <w:rPr>
          <w:rFonts w:cstheme="minorHAnsi"/>
          <w:bCs/>
        </w:rPr>
        <w:t>Załącznik nr 5a - Oświadczenie Oferenta o spełnianiu warunków udziału w postępowaniu – Wykaz dostaw na wyposażenie.</w:t>
      </w:r>
      <w:r>
        <w:rPr>
          <w:rFonts w:cstheme="minorHAnsi"/>
          <w:bCs/>
        </w:rPr>
        <w:t xml:space="preserve"> </w:t>
      </w:r>
    </w:p>
    <w:p w14:paraId="65380EED" w14:textId="77777777" w:rsidR="00613AA4" w:rsidRPr="008D1CBD" w:rsidRDefault="00613AA4" w:rsidP="00031599">
      <w:pPr>
        <w:numPr>
          <w:ilvl w:val="0"/>
          <w:numId w:val="34"/>
        </w:numPr>
        <w:spacing w:after="0" w:line="240" w:lineRule="auto"/>
        <w:ind w:left="567" w:hanging="425"/>
        <w:rPr>
          <w:rFonts w:cstheme="minorHAnsi"/>
          <w:bCs/>
        </w:rPr>
      </w:pPr>
      <w:r w:rsidRPr="008D1CBD">
        <w:rPr>
          <w:rFonts w:cstheme="minorHAnsi"/>
          <w:bCs/>
        </w:rPr>
        <w:t>Załącznik nr 6 - 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r w:rsidRPr="008D1CBD">
        <w:rPr>
          <w:rFonts w:cstheme="minorHAnsi"/>
          <w:b/>
          <w:bCs/>
        </w:rPr>
        <w:t>;</w:t>
      </w:r>
    </w:p>
    <w:p w14:paraId="32A18B8A" w14:textId="77777777" w:rsidR="00613AA4" w:rsidRPr="008D1CBD" w:rsidRDefault="00613AA4" w:rsidP="00031599">
      <w:pPr>
        <w:numPr>
          <w:ilvl w:val="0"/>
          <w:numId w:val="34"/>
        </w:numPr>
        <w:spacing w:after="0" w:line="240" w:lineRule="auto"/>
        <w:ind w:left="567" w:hanging="425"/>
        <w:rPr>
          <w:rFonts w:cstheme="minorHAnsi"/>
          <w:bCs/>
        </w:rPr>
      </w:pPr>
      <w:r w:rsidRPr="008D1CBD">
        <w:rPr>
          <w:rFonts w:eastAsia="Times New Roman" w:cs="Calibri"/>
          <w:bCs/>
          <w:color w:val="000000"/>
          <w:lang w:eastAsia="pl-PL"/>
        </w:rPr>
        <w:t>Dokumenty rejestrowe – CEIDG, KRS.</w:t>
      </w:r>
    </w:p>
    <w:p w14:paraId="7A73071E" w14:textId="77777777" w:rsidR="00613AA4" w:rsidRPr="00D451DA" w:rsidRDefault="00613AA4" w:rsidP="00031599">
      <w:pPr>
        <w:pStyle w:val="Akapitzlist"/>
        <w:numPr>
          <w:ilvl w:val="0"/>
          <w:numId w:val="34"/>
        </w:numPr>
        <w:spacing w:after="0" w:line="240" w:lineRule="auto"/>
        <w:ind w:hanging="218"/>
        <w:jc w:val="both"/>
        <w:rPr>
          <w:rFonts w:cstheme="minorHAnsi"/>
          <w:bCs/>
        </w:rPr>
      </w:pPr>
      <w:r>
        <w:rPr>
          <w:rFonts w:eastAsia="Times New Roman" w:cs="Calibri"/>
          <w:bCs/>
          <w:color w:val="000000"/>
          <w:lang w:eastAsia="pl-PL"/>
        </w:rPr>
        <w:t xml:space="preserve"> </w:t>
      </w:r>
      <w:r w:rsidRPr="00D451DA">
        <w:rPr>
          <w:rFonts w:eastAsia="Times New Roman" w:cs="Calibri"/>
          <w:bCs/>
          <w:color w:val="000000"/>
          <w:lang w:eastAsia="pl-PL"/>
        </w:rPr>
        <w:t xml:space="preserve">Karty Parametrów Technicznych - </w:t>
      </w:r>
      <w:r>
        <w:t>Karty Parametrów Technicznych należy złożyć na wzorze stanowiącym Załącznik nr 7 do zapytania ofertowego, z podaniem modelu oferowanego produktu oraz – w przypadku braku modelu umożliwiającego jednoznaczną identyfikację – ze zdjęciem produktu (dla zestawów zdjęcia wszystkich elementów), przy czym zdjęcia muszą być uporządkowane zgodnie z kolejnością części i pozycji wskazanych w formularzu ofertowym oraz wyraźnie opisane, której części i pozycji dotyczą (np. „Część 1, pozycja 3”).</w:t>
      </w:r>
    </w:p>
    <w:p w14:paraId="29E50FDF" w14:textId="77777777" w:rsidR="00613AA4" w:rsidRPr="00D451DA" w:rsidRDefault="00613AA4" w:rsidP="00031599">
      <w:pPr>
        <w:pStyle w:val="Akapitzlist"/>
        <w:numPr>
          <w:ilvl w:val="0"/>
          <w:numId w:val="34"/>
        </w:numPr>
        <w:spacing w:after="0" w:line="240" w:lineRule="auto"/>
        <w:ind w:hanging="76"/>
        <w:jc w:val="both"/>
        <w:rPr>
          <w:rFonts w:cstheme="minorHAnsi"/>
          <w:bCs/>
        </w:rPr>
      </w:pPr>
      <w:r w:rsidRPr="00D451DA">
        <w:rPr>
          <w:rFonts w:eastAsia="Times New Roman" w:cs="Calibri"/>
          <w:bCs/>
          <w:color w:val="000000"/>
          <w:lang w:eastAsia="pl-PL"/>
        </w:rPr>
        <w:t xml:space="preserve">Dokumentów potwierdzających zrealizowane dostawy – </w:t>
      </w:r>
      <w:r w:rsidRPr="00D451DA">
        <w:rPr>
          <w:rFonts w:eastAsia="Times New Roman" w:cstheme="minorHAnsi"/>
          <w:bCs/>
          <w:lang w:eastAsia="pl-PL"/>
        </w:rPr>
        <w:t>na danych dokumentach na górze strony   należy wpisać, której części składanego zamówienia one dotyczą. Brak dokumentów skutkuje odrzuceniem oferty. Brak pozostałych informacji na dokumencie skutkować będzie jednorazowym wezwaniem Oferenta do złożenia wyjaśnień w terminie wskazanym przez Zamawiającego.</w:t>
      </w:r>
    </w:p>
    <w:p w14:paraId="5825F0AD" w14:textId="5C0EC763" w:rsidR="00613AA4" w:rsidRPr="00613AA4" w:rsidRDefault="00613AA4" w:rsidP="00031599">
      <w:pPr>
        <w:numPr>
          <w:ilvl w:val="0"/>
          <w:numId w:val="34"/>
        </w:numPr>
        <w:spacing w:after="0" w:line="240" w:lineRule="auto"/>
        <w:ind w:left="567" w:hanging="283"/>
        <w:jc w:val="both"/>
        <w:rPr>
          <w:rFonts w:cstheme="minorHAnsi"/>
          <w:bCs/>
        </w:rPr>
      </w:pPr>
      <w:r w:rsidRPr="00F959CB">
        <w:rPr>
          <w:rFonts w:cstheme="minorHAnsi"/>
          <w:bCs/>
        </w:rPr>
        <w:t xml:space="preserve"> </w:t>
      </w:r>
      <w:r>
        <w:rPr>
          <w:rFonts w:cstheme="minorHAnsi"/>
          <w:bCs/>
        </w:rPr>
        <w:t xml:space="preserve"> </w:t>
      </w:r>
      <w:r w:rsidRPr="00F959CB">
        <w:rPr>
          <w:rFonts w:cstheme="minorHAnsi"/>
          <w:bCs/>
        </w:rPr>
        <w:t>Jeżeli oferta została podpisana przez Zamawiającego podpisem elektronicznym, do oferty należy dołączyć raport potwierdzający ważność złożonego podpisu.</w:t>
      </w:r>
    </w:p>
    <w:p w14:paraId="428F0A9E" w14:textId="77777777" w:rsidR="00613AA4" w:rsidRPr="00BF232D" w:rsidRDefault="00613AA4" w:rsidP="00613AA4">
      <w:pPr>
        <w:tabs>
          <w:tab w:val="left" w:pos="284"/>
        </w:tabs>
        <w:spacing w:after="0" w:line="240" w:lineRule="auto"/>
        <w:jc w:val="center"/>
        <w:rPr>
          <w:rFonts w:eastAsia="Times New Roman" w:cs="Calibri"/>
          <w:color w:val="000000"/>
          <w:lang w:eastAsia="pl-PL"/>
        </w:rPr>
      </w:pPr>
      <w:r w:rsidRPr="00BF232D">
        <w:rPr>
          <w:rFonts w:eastAsia="Times New Roman" w:cs="Calibri"/>
          <w:color w:val="000000"/>
          <w:lang w:eastAsia="pl-PL"/>
        </w:rPr>
        <w:t>……………………………….</w:t>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t>…………………………………………….</w:t>
      </w:r>
    </w:p>
    <w:p w14:paraId="24115425" w14:textId="3E041182" w:rsidR="00DA068D" w:rsidRPr="00613AA4" w:rsidRDefault="00613AA4" w:rsidP="00613AA4">
      <w:pPr>
        <w:tabs>
          <w:tab w:val="left" w:pos="284"/>
        </w:tabs>
        <w:spacing w:after="0" w:line="240" w:lineRule="auto"/>
        <w:jc w:val="center"/>
        <w:rPr>
          <w:rFonts w:cs="Calibri"/>
        </w:rPr>
      </w:pPr>
      <w:r w:rsidRPr="00BF232D">
        <w:rPr>
          <w:rFonts w:eastAsia="Times New Roman" w:cs="Calibri"/>
          <w:i/>
          <w:color w:val="000000"/>
          <w:lang w:eastAsia="pl-PL"/>
        </w:rPr>
        <w:t>(Miejsce i  data)</w:t>
      </w:r>
      <w:r w:rsidRPr="00BF232D">
        <w:rPr>
          <w:rFonts w:eastAsia="Times New Roman" w:cs="Calibri"/>
          <w: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r>
      <w:r w:rsidRPr="00BF232D">
        <w:rPr>
          <w:rFonts w:eastAsia="Times New Roman" w:cs="Calibri"/>
          <w:color w:val="000000"/>
          <w:lang w:eastAsia="pl-PL"/>
        </w:rPr>
        <w:tab/>
        <w:t xml:space="preserve">                 </w:t>
      </w:r>
      <w:r w:rsidRPr="00BF232D">
        <w:rPr>
          <w:rFonts w:eastAsia="Times New Roman" w:cs="Calibri"/>
          <w:i/>
          <w:color w:val="000000"/>
          <w:lang w:eastAsia="pl-PL"/>
        </w:rPr>
        <w:t>(Podpis i pieczęć)</w:t>
      </w:r>
      <w:r w:rsidRPr="00BF232D">
        <w:rPr>
          <w:rFonts w:cs="Calibri"/>
        </w:rPr>
        <w:t xml:space="preserve"> *</w:t>
      </w:r>
    </w:p>
    <w:tbl>
      <w:tblPr>
        <w:tblW w:w="14885" w:type="dxa"/>
        <w:tblInd w:w="-356" w:type="dxa"/>
        <w:tblLayout w:type="fixed"/>
        <w:tblCellMar>
          <w:left w:w="70" w:type="dxa"/>
          <w:right w:w="70" w:type="dxa"/>
        </w:tblCellMar>
        <w:tblLook w:val="04A0" w:firstRow="1" w:lastRow="0" w:firstColumn="1" w:lastColumn="0" w:noHBand="0" w:noVBand="1"/>
      </w:tblPr>
      <w:tblGrid>
        <w:gridCol w:w="7372"/>
        <w:gridCol w:w="7513"/>
      </w:tblGrid>
      <w:tr w:rsidR="00DA068D" w:rsidRPr="00261927" w14:paraId="7855AD17" w14:textId="77777777" w:rsidTr="0049221B">
        <w:trPr>
          <w:trHeight w:val="57"/>
        </w:trPr>
        <w:tc>
          <w:tcPr>
            <w:tcW w:w="7372" w:type="dxa"/>
            <w:hideMark/>
          </w:tcPr>
          <w:p w14:paraId="47D5C3E4" w14:textId="77777777" w:rsidR="00DA068D" w:rsidRPr="00261927" w:rsidRDefault="00DA068D" w:rsidP="00DA068D">
            <w:pPr>
              <w:spacing w:after="0" w:line="240" w:lineRule="auto"/>
              <w:jc w:val="center"/>
              <w:rPr>
                <w:rFonts w:eastAsia="Times New Roman" w:cstheme="minorHAnsi"/>
                <w:sz w:val="20"/>
                <w:szCs w:val="20"/>
                <w:lang w:eastAsia="pl-PL"/>
              </w:rPr>
            </w:pPr>
            <w:r w:rsidRPr="00261927">
              <w:rPr>
                <w:rFonts w:eastAsia="Times New Roman" w:cstheme="minorHAnsi"/>
                <w:sz w:val="20"/>
                <w:szCs w:val="20"/>
                <w:lang w:eastAsia="pl-PL"/>
              </w:rPr>
              <w:t>………………………….……………….………………</w:t>
            </w:r>
          </w:p>
          <w:p w14:paraId="6EC8E15C" w14:textId="77777777" w:rsidR="00DA068D" w:rsidRPr="00261927" w:rsidRDefault="00DA068D" w:rsidP="00DA068D">
            <w:pPr>
              <w:widowControl w:val="0"/>
              <w:suppressAutoHyphens/>
              <w:snapToGrid w:val="0"/>
              <w:spacing w:line="240" w:lineRule="auto"/>
              <w:jc w:val="center"/>
              <w:rPr>
                <w:rFonts w:eastAsia="Times New Roman" w:cstheme="minorHAnsi"/>
                <w:sz w:val="20"/>
                <w:szCs w:val="20"/>
                <w:lang w:eastAsia="pl-PL"/>
              </w:rPr>
            </w:pPr>
            <w:r w:rsidRPr="00261927">
              <w:rPr>
                <w:rFonts w:eastAsia="Times New Roman" w:cstheme="minorHAnsi"/>
                <w:sz w:val="20"/>
                <w:szCs w:val="20"/>
                <w:lang w:eastAsia="pl-PL"/>
              </w:rPr>
              <w:t>miejsce i data</w:t>
            </w:r>
          </w:p>
        </w:tc>
        <w:tc>
          <w:tcPr>
            <w:tcW w:w="7513" w:type="dxa"/>
          </w:tcPr>
          <w:p w14:paraId="2B7A76F7" w14:textId="77777777" w:rsidR="00DA068D" w:rsidRPr="00261927" w:rsidRDefault="00DA068D" w:rsidP="00DA068D">
            <w:pPr>
              <w:spacing w:after="0" w:line="240" w:lineRule="auto"/>
              <w:jc w:val="center"/>
              <w:rPr>
                <w:rFonts w:eastAsia="Times New Roman" w:cstheme="minorHAnsi"/>
                <w:sz w:val="20"/>
                <w:szCs w:val="20"/>
                <w:lang w:eastAsia="pl-PL"/>
              </w:rPr>
            </w:pPr>
            <w:r w:rsidRPr="00261927">
              <w:rPr>
                <w:rFonts w:eastAsia="Times New Roman" w:cstheme="minorHAnsi"/>
                <w:sz w:val="20"/>
                <w:szCs w:val="20"/>
                <w:lang w:eastAsia="pl-PL"/>
              </w:rPr>
              <w:t>……………………………………..…………………….……………………………………..</w:t>
            </w:r>
          </w:p>
          <w:p w14:paraId="1432B4FB" w14:textId="77777777" w:rsidR="00DA068D" w:rsidRPr="00261927" w:rsidRDefault="00DA068D" w:rsidP="00DA068D">
            <w:pPr>
              <w:widowControl w:val="0"/>
              <w:suppressAutoHyphens/>
              <w:snapToGrid w:val="0"/>
              <w:spacing w:line="240" w:lineRule="auto"/>
              <w:jc w:val="center"/>
              <w:rPr>
                <w:rFonts w:eastAsia="Times New Roman" w:cstheme="minorHAnsi"/>
                <w:sz w:val="20"/>
                <w:szCs w:val="20"/>
                <w:lang w:eastAsia="pl-PL"/>
              </w:rPr>
            </w:pPr>
            <w:r w:rsidRPr="00261927">
              <w:rPr>
                <w:rFonts w:eastAsia="Times New Roman" w:cstheme="minorHAnsi"/>
                <w:sz w:val="20"/>
                <w:szCs w:val="20"/>
                <w:lang w:eastAsia="pl-PL"/>
              </w:rPr>
              <w:t>Imię, nazwisko (podpis, pieczątka)*</w:t>
            </w:r>
          </w:p>
        </w:tc>
      </w:tr>
    </w:tbl>
    <w:p w14:paraId="09DE3622" w14:textId="77777777" w:rsidR="00DA068D" w:rsidRPr="00B32043" w:rsidRDefault="00DA068D" w:rsidP="000546A7">
      <w:pPr>
        <w:pStyle w:val="Legenda"/>
        <w:rPr>
          <w:rFonts w:eastAsia="Times New Roman" w:cs="Calibri"/>
          <w:b/>
          <w:iCs w:val="0"/>
          <w:color w:val="auto"/>
          <w:sz w:val="22"/>
          <w:szCs w:val="22"/>
        </w:rPr>
      </w:pPr>
      <w:r w:rsidRPr="00B32043">
        <w:rPr>
          <w:rFonts w:eastAsia="Times New Roman" w:cs="Calibri"/>
          <w:b/>
          <w:iCs w:val="0"/>
          <w:color w:val="auto"/>
          <w:sz w:val="22"/>
          <w:szCs w:val="22"/>
        </w:rPr>
        <w:t xml:space="preserve">* Podpis osoby figurującej lub osób figurujących w rejestrach do zaciągania zobowiązań w imieniu Oferenta lub we właściwym upoważnieniu. </w:t>
      </w:r>
    </w:p>
    <w:p w14:paraId="2CCF63AF" w14:textId="77777777" w:rsidR="00DA068D" w:rsidRPr="00B32043" w:rsidRDefault="00DA068D" w:rsidP="000546A7">
      <w:pPr>
        <w:pStyle w:val="Tekstpodstawowy"/>
        <w:rPr>
          <w:rFonts w:asciiTheme="minorHAnsi" w:hAnsiTheme="minorHAnsi" w:cs="Calibri"/>
          <w:b/>
          <w:i/>
        </w:rPr>
        <w:sectPr w:rsidR="00DA068D" w:rsidRPr="00B32043" w:rsidSect="00106234">
          <w:pgSz w:w="16838" w:h="11906" w:orient="landscape"/>
          <w:pgMar w:top="1417" w:right="1387" w:bottom="1133" w:left="1135" w:header="426" w:footer="393" w:gutter="0"/>
          <w:cols w:space="708"/>
          <w:docGrid w:linePitch="360"/>
        </w:sectPr>
      </w:pPr>
    </w:p>
    <w:p w14:paraId="6CC9E7D8" w14:textId="77777777" w:rsidR="00613AA4" w:rsidRPr="00BF232D" w:rsidRDefault="00613AA4" w:rsidP="00613AA4">
      <w:pPr>
        <w:spacing w:after="0" w:line="240" w:lineRule="auto"/>
        <w:rPr>
          <w:rFonts w:cs="Calibri"/>
          <w:b/>
        </w:rPr>
      </w:pPr>
      <w:r w:rsidRPr="00BF232D">
        <w:rPr>
          <w:rFonts w:cstheme="minorHAnsi"/>
          <w:b/>
        </w:rPr>
        <w:t>Załącznik nr 2 - Oświadczenie Oferenta o braku powiązań osobowych i kapitałowych z Zamawiającym</w:t>
      </w:r>
      <w:r w:rsidRPr="00BF232D">
        <w:rPr>
          <w:rFonts w:cs="Calibri"/>
          <w:b/>
        </w:rPr>
        <w:t xml:space="preserve"> </w:t>
      </w:r>
    </w:p>
    <w:p w14:paraId="18D03F7C" w14:textId="20F2803C" w:rsidR="00613AA4" w:rsidRPr="00BF232D" w:rsidRDefault="00613AA4" w:rsidP="00613AA4">
      <w:pPr>
        <w:spacing w:after="0" w:line="240" w:lineRule="auto"/>
        <w:rPr>
          <w:rFonts w:cs="Calibri"/>
          <w:b/>
        </w:rPr>
      </w:pPr>
      <w:r w:rsidRPr="003F05D5">
        <w:rPr>
          <w:rFonts w:cs="Calibri"/>
          <w:b/>
        </w:rPr>
        <w:t>do Zapytania ofertowego nr</w:t>
      </w:r>
      <w:r>
        <w:rPr>
          <w:rFonts w:cs="Calibri"/>
          <w:b/>
        </w:rPr>
        <w:t xml:space="preserve"> </w:t>
      </w:r>
      <w:r w:rsidRPr="00BF232D">
        <w:rPr>
          <w:b/>
          <w:bCs/>
        </w:rPr>
        <w:t>FEDS.08.01-IZ.00-00</w:t>
      </w:r>
      <w:r w:rsidR="00B32043">
        <w:rPr>
          <w:b/>
          <w:bCs/>
        </w:rPr>
        <w:t>10</w:t>
      </w:r>
      <w:r w:rsidRPr="00BF232D">
        <w:rPr>
          <w:b/>
          <w:bCs/>
        </w:rPr>
        <w:t>/23/</w:t>
      </w:r>
      <w:r w:rsidR="00B32043">
        <w:rPr>
          <w:b/>
          <w:bCs/>
        </w:rPr>
        <w:t>25</w:t>
      </w:r>
    </w:p>
    <w:p w14:paraId="08202ED3" w14:textId="77777777" w:rsidR="00613AA4" w:rsidRPr="00BF232D" w:rsidRDefault="00613AA4" w:rsidP="00613AA4">
      <w:pPr>
        <w:spacing w:after="0" w:line="240" w:lineRule="auto"/>
        <w:jc w:val="center"/>
        <w:rPr>
          <w:rFonts w:cs="Calibri"/>
          <w:b/>
        </w:rPr>
      </w:pPr>
    </w:p>
    <w:p w14:paraId="55B0FFA9" w14:textId="77777777" w:rsidR="00613AA4" w:rsidRPr="00BF232D" w:rsidRDefault="00613AA4" w:rsidP="00613AA4">
      <w:pPr>
        <w:spacing w:after="0" w:line="240" w:lineRule="auto"/>
        <w:jc w:val="center"/>
        <w:rPr>
          <w:rFonts w:cs="Calibri"/>
          <w:b/>
        </w:rPr>
      </w:pPr>
      <w:r w:rsidRPr="00BF232D">
        <w:rPr>
          <w:rFonts w:cs="Calibri"/>
          <w:b/>
        </w:rPr>
        <w:t>OŚWIADCZENIE</w:t>
      </w:r>
    </w:p>
    <w:p w14:paraId="024CDA47" w14:textId="77777777" w:rsidR="00613AA4" w:rsidRPr="00BF232D" w:rsidRDefault="00613AA4" w:rsidP="00613AA4">
      <w:pPr>
        <w:spacing w:after="0" w:line="240" w:lineRule="auto"/>
        <w:jc w:val="both"/>
        <w:rPr>
          <w:rFonts w:cs="Calibri"/>
          <w:b/>
        </w:rPr>
      </w:pPr>
    </w:p>
    <w:p w14:paraId="595E8E23" w14:textId="77777777" w:rsidR="00613AA4" w:rsidRPr="00BF232D" w:rsidRDefault="00613AA4" w:rsidP="00613AA4">
      <w:pPr>
        <w:spacing w:after="0" w:line="240" w:lineRule="auto"/>
        <w:jc w:val="both"/>
        <w:rPr>
          <w:rFonts w:cs="Calibri"/>
        </w:rPr>
      </w:pPr>
    </w:p>
    <w:p w14:paraId="1B7FC556" w14:textId="498ED439" w:rsidR="00613AA4" w:rsidRPr="00BF232D" w:rsidRDefault="00613AA4" w:rsidP="00613AA4">
      <w:pPr>
        <w:spacing w:after="0" w:line="240" w:lineRule="auto"/>
        <w:jc w:val="both"/>
        <w:rPr>
          <w:rFonts w:cs="Calibri"/>
        </w:rPr>
      </w:pPr>
      <w:r w:rsidRPr="00BF232D">
        <w:rPr>
          <w:rFonts w:cs="Calibri"/>
        </w:rPr>
        <w:t xml:space="preserve">Ja, niżej podpisany/a przystępując do postępowania ofertowego w ramach Zapytania ofertowego </w:t>
      </w:r>
      <w:r w:rsidRPr="00BF232D">
        <w:rPr>
          <w:rFonts w:cs="Calibri"/>
        </w:rPr>
        <w:br/>
        <w:t>nr</w:t>
      </w:r>
      <w:r w:rsidRPr="00BF232D">
        <w:rPr>
          <w:rFonts w:cs="Calibri"/>
          <w:b/>
        </w:rPr>
        <w:t xml:space="preserve"> </w:t>
      </w:r>
      <w:r w:rsidRPr="00BF232D">
        <w:rPr>
          <w:b/>
          <w:bCs/>
        </w:rPr>
        <w:t>FEDS.08.01-IZ.00-00</w:t>
      </w:r>
      <w:r w:rsidR="00B32043">
        <w:rPr>
          <w:b/>
          <w:bCs/>
        </w:rPr>
        <w:t>10</w:t>
      </w:r>
      <w:r w:rsidRPr="00BF232D">
        <w:rPr>
          <w:b/>
          <w:bCs/>
        </w:rPr>
        <w:t>/23/</w:t>
      </w:r>
      <w:r w:rsidR="00B32043">
        <w:rPr>
          <w:b/>
          <w:bCs/>
        </w:rPr>
        <w:t>25</w:t>
      </w:r>
      <w:r w:rsidRPr="00BF232D">
        <w:rPr>
          <w:b/>
          <w:bCs/>
        </w:rPr>
        <w:t xml:space="preserve">, </w:t>
      </w:r>
      <w:r w:rsidRPr="00BF232D">
        <w:rPr>
          <w:rFonts w:cs="Calibri"/>
        </w:rPr>
        <w:t xml:space="preserve">oświadczam że nie jestem powiązany kapitałowo lub osobowo z Zamawiającym. </w:t>
      </w:r>
    </w:p>
    <w:p w14:paraId="0FC23EF3" w14:textId="77777777" w:rsidR="00613AA4" w:rsidRPr="00BF232D" w:rsidRDefault="00613AA4" w:rsidP="00613AA4">
      <w:pPr>
        <w:spacing w:after="0" w:line="240" w:lineRule="auto"/>
        <w:jc w:val="both"/>
        <w:rPr>
          <w:rFonts w:cs="Calibri"/>
        </w:rPr>
      </w:pPr>
      <w:r w:rsidRPr="00BF232D">
        <w:rPr>
          <w:rFonts w:cs="Calibri"/>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29F5A76D" w14:textId="77777777" w:rsidR="00613AA4" w:rsidRPr="00BF232D" w:rsidRDefault="00613AA4" w:rsidP="00031599">
      <w:pPr>
        <w:pStyle w:val="Akapitzlist"/>
        <w:numPr>
          <w:ilvl w:val="0"/>
          <w:numId w:val="27"/>
        </w:numPr>
        <w:autoSpaceDE w:val="0"/>
        <w:autoSpaceDN w:val="0"/>
        <w:adjustRightInd w:val="0"/>
        <w:spacing w:after="0" w:line="240" w:lineRule="auto"/>
        <w:ind w:left="709" w:hanging="425"/>
        <w:jc w:val="both"/>
        <w:rPr>
          <w:rFonts w:cs="Calibri"/>
        </w:rPr>
      </w:pPr>
      <w:r w:rsidRPr="00BF232D">
        <w:rPr>
          <w:rFonts w:cs="Calibri"/>
        </w:rPr>
        <w:t>uczestniczeniu w spółce, jako wspólnik spółki cywilnej lub spółki osobowej;</w:t>
      </w:r>
    </w:p>
    <w:p w14:paraId="5024CE73" w14:textId="77777777" w:rsidR="00613AA4" w:rsidRPr="00BF232D" w:rsidRDefault="00613AA4" w:rsidP="00031599">
      <w:pPr>
        <w:pStyle w:val="Akapitzlist"/>
        <w:numPr>
          <w:ilvl w:val="0"/>
          <w:numId w:val="27"/>
        </w:numPr>
        <w:autoSpaceDE w:val="0"/>
        <w:autoSpaceDN w:val="0"/>
        <w:adjustRightInd w:val="0"/>
        <w:spacing w:after="0" w:line="240" w:lineRule="auto"/>
        <w:ind w:left="709" w:hanging="425"/>
        <w:jc w:val="both"/>
        <w:rPr>
          <w:rFonts w:cs="Calibri"/>
        </w:rPr>
      </w:pPr>
      <w:r w:rsidRPr="00BF232D">
        <w:rPr>
          <w:rFonts w:cs="Calibri"/>
        </w:rPr>
        <w:t>posiadaniu udziałów lub co najmniej 10% akcji:</w:t>
      </w:r>
    </w:p>
    <w:p w14:paraId="2F10E10E" w14:textId="77777777" w:rsidR="00613AA4" w:rsidRPr="00BF232D" w:rsidRDefault="00613AA4" w:rsidP="00031599">
      <w:pPr>
        <w:pStyle w:val="Akapitzlist"/>
        <w:numPr>
          <w:ilvl w:val="0"/>
          <w:numId w:val="27"/>
        </w:numPr>
        <w:autoSpaceDE w:val="0"/>
        <w:autoSpaceDN w:val="0"/>
        <w:adjustRightInd w:val="0"/>
        <w:spacing w:after="0" w:line="240" w:lineRule="auto"/>
        <w:ind w:left="709" w:hanging="425"/>
        <w:jc w:val="both"/>
        <w:rPr>
          <w:rFonts w:cs="Calibri"/>
        </w:rPr>
      </w:pPr>
      <w:r w:rsidRPr="00BF232D">
        <w:rPr>
          <w:rFonts w:cs="Calibri"/>
        </w:rPr>
        <w:t>pełnieniu funkcji członka organu nadzorczego lub zarządzającego, prokurenta, pełnomocnika;</w:t>
      </w:r>
    </w:p>
    <w:p w14:paraId="3596904E" w14:textId="77777777" w:rsidR="00613AA4" w:rsidRPr="00BF232D" w:rsidRDefault="00613AA4" w:rsidP="00031599">
      <w:pPr>
        <w:pStyle w:val="Akapitzlist"/>
        <w:numPr>
          <w:ilvl w:val="0"/>
          <w:numId w:val="27"/>
        </w:numPr>
        <w:autoSpaceDE w:val="0"/>
        <w:autoSpaceDN w:val="0"/>
        <w:adjustRightInd w:val="0"/>
        <w:spacing w:after="0" w:line="240" w:lineRule="auto"/>
        <w:ind w:left="709" w:hanging="425"/>
        <w:jc w:val="both"/>
        <w:rPr>
          <w:rFonts w:cs="Calibri"/>
        </w:rPr>
      </w:pPr>
      <w:r w:rsidRPr="00BF232D">
        <w:rPr>
          <w:rFonts w:cs="Calibri"/>
        </w:rPr>
        <w:t>pozostawaniu w takim stosunku prawnym lub faktycznym, który może budzić uzasadnione wątpliwości, co do bezstronności w wyborze wykonawcy, w szczególności pozostawanie w związku małżeńskim, stosunku pokrewieństwa lub powinowactwa w linii prostej, pokrewieństwa lub powinowactwa w linii bocznej do drugiego stopnia lub w stosunku przysposobienia, opieki lub kurateli.</w:t>
      </w:r>
    </w:p>
    <w:p w14:paraId="6C2ADF58" w14:textId="77777777" w:rsidR="00613AA4" w:rsidRPr="00BF232D" w:rsidRDefault="00613AA4" w:rsidP="00031599">
      <w:pPr>
        <w:pStyle w:val="Akapitzlist"/>
        <w:numPr>
          <w:ilvl w:val="0"/>
          <w:numId w:val="27"/>
        </w:numPr>
        <w:autoSpaceDE w:val="0"/>
        <w:autoSpaceDN w:val="0"/>
        <w:adjustRightInd w:val="0"/>
        <w:spacing w:after="0" w:line="240" w:lineRule="auto"/>
        <w:jc w:val="both"/>
        <w:rPr>
          <w:rFonts w:cs="Calibri"/>
        </w:rPr>
      </w:pPr>
      <w:r w:rsidRPr="00BF232D">
        <w:rPr>
          <w:rFonts w:cs="Calibri"/>
        </w:rPr>
        <w:t>pozostawanie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43C71919" w14:textId="77777777" w:rsidR="00613AA4" w:rsidRPr="00BF232D" w:rsidRDefault="00613AA4" w:rsidP="00613AA4">
      <w:pPr>
        <w:pStyle w:val="Akapitzlist"/>
        <w:autoSpaceDE w:val="0"/>
        <w:autoSpaceDN w:val="0"/>
        <w:adjustRightInd w:val="0"/>
        <w:spacing w:after="0" w:line="240" w:lineRule="auto"/>
        <w:ind w:left="709"/>
        <w:jc w:val="both"/>
        <w:rPr>
          <w:rFonts w:cs="Calibri"/>
        </w:rPr>
      </w:pPr>
    </w:p>
    <w:p w14:paraId="481A9DBD" w14:textId="77777777" w:rsidR="00613AA4" w:rsidRPr="00BF232D" w:rsidRDefault="00613AA4" w:rsidP="00613AA4">
      <w:pPr>
        <w:autoSpaceDE w:val="0"/>
        <w:autoSpaceDN w:val="0"/>
        <w:adjustRightInd w:val="0"/>
        <w:spacing w:after="0" w:line="240" w:lineRule="auto"/>
        <w:ind w:left="786"/>
        <w:jc w:val="both"/>
        <w:rPr>
          <w:rFonts w:cs="Calibri"/>
        </w:rPr>
      </w:pPr>
    </w:p>
    <w:p w14:paraId="40222457" w14:textId="77777777" w:rsidR="00613AA4" w:rsidRPr="00BF232D" w:rsidRDefault="00613AA4" w:rsidP="00613AA4">
      <w:pPr>
        <w:autoSpaceDE w:val="0"/>
        <w:autoSpaceDN w:val="0"/>
        <w:adjustRightInd w:val="0"/>
        <w:spacing w:after="0" w:line="240" w:lineRule="auto"/>
        <w:ind w:left="786"/>
        <w:jc w:val="both"/>
        <w:rPr>
          <w:rFonts w:cs="Calibri"/>
        </w:rPr>
      </w:pPr>
    </w:p>
    <w:p w14:paraId="78D8FEC9" w14:textId="77777777" w:rsidR="00613AA4" w:rsidRPr="00BF232D" w:rsidRDefault="00613AA4" w:rsidP="00613AA4">
      <w:pPr>
        <w:autoSpaceDE w:val="0"/>
        <w:autoSpaceDN w:val="0"/>
        <w:adjustRightInd w:val="0"/>
        <w:spacing w:after="0" w:line="240" w:lineRule="auto"/>
        <w:ind w:left="786"/>
        <w:jc w:val="both"/>
        <w:rPr>
          <w:rFonts w:cs="Calibri"/>
        </w:rPr>
      </w:pPr>
    </w:p>
    <w:p w14:paraId="37B3556A" w14:textId="77777777" w:rsidR="00613AA4" w:rsidRPr="00BF232D" w:rsidRDefault="00613AA4" w:rsidP="00613AA4">
      <w:pPr>
        <w:autoSpaceDE w:val="0"/>
        <w:autoSpaceDN w:val="0"/>
        <w:adjustRightInd w:val="0"/>
        <w:spacing w:after="0" w:line="240" w:lineRule="auto"/>
        <w:ind w:left="786"/>
        <w:jc w:val="both"/>
        <w:rPr>
          <w:rFonts w:cs="Calibri"/>
        </w:rPr>
      </w:pPr>
    </w:p>
    <w:p w14:paraId="75E088AA" w14:textId="77777777" w:rsidR="00613AA4" w:rsidRPr="00BF232D" w:rsidRDefault="00613AA4" w:rsidP="00613AA4">
      <w:pPr>
        <w:autoSpaceDE w:val="0"/>
        <w:autoSpaceDN w:val="0"/>
        <w:adjustRightInd w:val="0"/>
        <w:spacing w:after="0" w:line="240" w:lineRule="auto"/>
        <w:jc w:val="both"/>
        <w:rPr>
          <w:rFonts w:cs="Calibri"/>
        </w:rPr>
      </w:pPr>
    </w:p>
    <w:p w14:paraId="41E7D4B3" w14:textId="77777777" w:rsidR="00613AA4" w:rsidRPr="00BF232D" w:rsidRDefault="00613AA4" w:rsidP="00613AA4">
      <w:pPr>
        <w:autoSpaceDE w:val="0"/>
        <w:autoSpaceDN w:val="0"/>
        <w:adjustRightInd w:val="0"/>
        <w:spacing w:after="0" w:line="240" w:lineRule="auto"/>
        <w:ind w:left="786"/>
        <w:jc w:val="both"/>
        <w:rPr>
          <w:rFonts w:cs="Calibri"/>
        </w:rPr>
      </w:pPr>
    </w:p>
    <w:p w14:paraId="75D7A314" w14:textId="77777777" w:rsidR="00613AA4" w:rsidRPr="00BF232D" w:rsidRDefault="00613AA4" w:rsidP="00613AA4">
      <w:pPr>
        <w:autoSpaceDE w:val="0"/>
        <w:autoSpaceDN w:val="0"/>
        <w:adjustRightInd w:val="0"/>
        <w:spacing w:after="0" w:line="240" w:lineRule="auto"/>
        <w:ind w:firstLine="708"/>
        <w:jc w:val="both"/>
        <w:rPr>
          <w:rFonts w:cs="Calibri"/>
        </w:rPr>
      </w:pPr>
      <w:r w:rsidRPr="00BF232D">
        <w:rPr>
          <w:rFonts w:cs="Calibri"/>
        </w:rPr>
        <w:t>………………………………...</w:t>
      </w:r>
      <w:r w:rsidRPr="00BF232D">
        <w:rPr>
          <w:rFonts w:cs="Calibri"/>
        </w:rPr>
        <w:tab/>
      </w:r>
      <w:r w:rsidRPr="00BF232D">
        <w:rPr>
          <w:rFonts w:cs="Calibri"/>
        </w:rPr>
        <w:tab/>
      </w:r>
      <w:r w:rsidRPr="00BF232D">
        <w:rPr>
          <w:rFonts w:cs="Calibri"/>
        </w:rPr>
        <w:tab/>
      </w:r>
      <w:r w:rsidRPr="00BF232D">
        <w:rPr>
          <w:rFonts w:cs="Calibri"/>
        </w:rPr>
        <w:tab/>
      </w:r>
      <w:r w:rsidRPr="00BF232D">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613AA4" w:rsidRPr="00BF232D" w14:paraId="75B73A71" w14:textId="77777777" w:rsidTr="00974D96">
        <w:tc>
          <w:tcPr>
            <w:tcW w:w="4570" w:type="dxa"/>
            <w:hideMark/>
          </w:tcPr>
          <w:p w14:paraId="6C981E1D" w14:textId="77777777" w:rsidR="00613AA4" w:rsidRPr="00BF232D" w:rsidRDefault="00613AA4" w:rsidP="00974D96">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22C83573" w14:textId="77777777" w:rsidR="00613AA4" w:rsidRPr="00BF232D" w:rsidRDefault="00613AA4" w:rsidP="00974D96">
            <w:pPr>
              <w:widowControl w:val="0"/>
              <w:suppressAutoHyphens/>
              <w:spacing w:after="0" w:line="240" w:lineRule="auto"/>
              <w:jc w:val="both"/>
              <w:rPr>
                <w:rFonts w:cs="Calibri"/>
              </w:rPr>
            </w:pPr>
            <w:r w:rsidRPr="00BF232D">
              <w:rPr>
                <w:rFonts w:cs="Calibri"/>
              </w:rPr>
              <w:t xml:space="preserve">             (Imię, nazwisko, podpis, pieczątka)*</w:t>
            </w:r>
          </w:p>
        </w:tc>
      </w:tr>
    </w:tbl>
    <w:p w14:paraId="1149EDB3" w14:textId="77777777" w:rsidR="00613AA4" w:rsidRPr="00BF232D" w:rsidRDefault="00613AA4" w:rsidP="00613AA4">
      <w:pPr>
        <w:spacing w:after="0" w:line="240" w:lineRule="auto"/>
        <w:jc w:val="both"/>
        <w:rPr>
          <w:rFonts w:cs="Calibri"/>
        </w:rPr>
      </w:pPr>
    </w:p>
    <w:p w14:paraId="5C30AE30" w14:textId="77777777" w:rsidR="00613AA4" w:rsidRDefault="00613AA4" w:rsidP="00613AA4">
      <w:pPr>
        <w:spacing w:after="0" w:line="240" w:lineRule="auto"/>
        <w:jc w:val="both"/>
        <w:rPr>
          <w:rFonts w:cs="Calibri"/>
        </w:rPr>
      </w:pPr>
    </w:p>
    <w:p w14:paraId="52975030" w14:textId="77777777" w:rsidR="00613AA4" w:rsidRDefault="00613AA4" w:rsidP="00613AA4">
      <w:pPr>
        <w:spacing w:after="0" w:line="240" w:lineRule="auto"/>
        <w:jc w:val="both"/>
        <w:rPr>
          <w:rFonts w:cs="Calibri"/>
        </w:rPr>
      </w:pPr>
    </w:p>
    <w:p w14:paraId="11EC18BB" w14:textId="77777777" w:rsidR="00613AA4" w:rsidRPr="00BF232D" w:rsidRDefault="00613AA4" w:rsidP="00613AA4">
      <w:pPr>
        <w:spacing w:after="0" w:line="240" w:lineRule="auto"/>
        <w:jc w:val="both"/>
        <w:rPr>
          <w:rFonts w:cs="Calibri"/>
        </w:rPr>
      </w:pPr>
    </w:p>
    <w:p w14:paraId="297D88DD" w14:textId="77777777" w:rsidR="00613AA4" w:rsidRPr="00BF232D" w:rsidRDefault="00613AA4" w:rsidP="00613AA4">
      <w:pPr>
        <w:tabs>
          <w:tab w:val="left" w:pos="0"/>
          <w:tab w:val="left" w:pos="7200"/>
        </w:tabs>
        <w:spacing w:after="0" w:line="240" w:lineRule="auto"/>
        <w:jc w:val="both"/>
        <w:rPr>
          <w:rFonts w:eastAsia="Times New Roman" w:cs="Calibri"/>
          <w:b/>
          <w:i/>
        </w:rPr>
        <w:sectPr w:rsidR="00613AA4" w:rsidRPr="00BF232D" w:rsidSect="00974D96">
          <w:pgSz w:w="11906" w:h="16838"/>
          <w:pgMar w:top="1247" w:right="1134" w:bottom="851" w:left="1418" w:header="425" w:footer="391" w:gutter="0"/>
          <w:cols w:space="708"/>
          <w:docGrid w:linePitch="360"/>
        </w:sectPr>
      </w:pPr>
      <w:r w:rsidRPr="00BF232D">
        <w:rPr>
          <w:rFonts w:eastAsia="Times New Roman" w:cs="Calibri"/>
          <w:b/>
          <w:i/>
        </w:rPr>
        <w:t xml:space="preserve">* Podpis osoby figurującej lub osób figurujących w rejestrach do zaciągania zobowiązań w imieniu </w:t>
      </w:r>
      <w:r w:rsidRPr="00BF232D">
        <w:rPr>
          <w:rFonts w:ascii="Calibri" w:eastAsia="Times New Roman" w:hAnsi="Calibri" w:cs="Calibri"/>
          <w:b/>
          <w:i/>
          <w:lang w:eastAsia="pl-PL"/>
        </w:rPr>
        <w:t>Oferenta</w:t>
      </w:r>
      <w:r w:rsidRPr="00BF232D">
        <w:rPr>
          <w:rFonts w:eastAsia="Times New Roman" w:cs="Calibri"/>
          <w:b/>
          <w:i/>
        </w:rPr>
        <w:t xml:space="preserve"> lub we właściwym upoważnieniu.</w:t>
      </w:r>
    </w:p>
    <w:p w14:paraId="0669D3F6" w14:textId="357E8A4D" w:rsidR="00613AA4" w:rsidRPr="00BF232D" w:rsidRDefault="00613AA4" w:rsidP="00613AA4">
      <w:pPr>
        <w:spacing w:after="0" w:line="240" w:lineRule="auto"/>
        <w:rPr>
          <w:rFonts w:cstheme="minorHAnsi"/>
        </w:rPr>
      </w:pPr>
      <w:bookmarkStart w:id="22" w:name="_Hlk162334801"/>
      <w:r w:rsidRPr="00BF232D">
        <w:rPr>
          <w:rFonts w:cstheme="minorHAnsi"/>
          <w:b/>
        </w:rPr>
        <w:t xml:space="preserve">Załącznik nr 3 - Oświadczenie Oferenta o przyjęciu zobowiązań wskazanych w punktach 5 i 6 opisu przedmiotu zamówienia </w:t>
      </w:r>
      <w:r w:rsidRPr="00153DD3">
        <w:rPr>
          <w:rFonts w:cstheme="minorHAnsi"/>
          <w:b/>
        </w:rPr>
        <w:t>(punkt 3)</w:t>
      </w:r>
      <w:r w:rsidRPr="008D1CBD">
        <w:rPr>
          <w:rFonts w:cstheme="minorHAnsi"/>
        </w:rPr>
        <w:t xml:space="preserve"> </w:t>
      </w:r>
      <w:r w:rsidRPr="00BF232D">
        <w:rPr>
          <w:rFonts w:eastAsia="Times New Roman" w:cstheme="minorHAnsi"/>
          <w:b/>
          <w:color w:val="000000"/>
          <w:lang w:eastAsia="pl-PL"/>
        </w:rPr>
        <w:t xml:space="preserve">do Zapytania ofertowego </w:t>
      </w:r>
      <w:r w:rsidRPr="00BF232D">
        <w:rPr>
          <w:rFonts w:eastAsia="Times New Roman" w:cstheme="minorHAnsi"/>
          <w:b/>
          <w:lang w:eastAsia="pl-PL"/>
        </w:rPr>
        <w:t>nr</w:t>
      </w:r>
      <w:r w:rsidRPr="00BF232D">
        <w:rPr>
          <w:rFonts w:eastAsia="Times New Roman" w:cstheme="minorHAnsi"/>
          <w:lang w:eastAsia="pl-PL"/>
        </w:rPr>
        <w:t xml:space="preserve"> </w:t>
      </w:r>
      <w:r w:rsidRPr="00BF232D">
        <w:rPr>
          <w:b/>
          <w:bCs/>
        </w:rPr>
        <w:t>FEDS.08.01-IZ.00-00</w:t>
      </w:r>
      <w:r w:rsidR="00B32043">
        <w:rPr>
          <w:b/>
          <w:bCs/>
        </w:rPr>
        <w:t>10</w:t>
      </w:r>
      <w:r w:rsidRPr="00BF232D">
        <w:rPr>
          <w:b/>
          <w:bCs/>
        </w:rPr>
        <w:t>/23/</w:t>
      </w:r>
      <w:r w:rsidR="00B32043">
        <w:rPr>
          <w:b/>
          <w:bCs/>
        </w:rPr>
        <w:t>25</w:t>
      </w:r>
    </w:p>
    <w:p w14:paraId="24F53CDD" w14:textId="77777777" w:rsidR="00613AA4" w:rsidRPr="00BF232D" w:rsidRDefault="00613AA4" w:rsidP="00613AA4">
      <w:pPr>
        <w:autoSpaceDE w:val="0"/>
        <w:autoSpaceDN w:val="0"/>
        <w:adjustRightInd w:val="0"/>
        <w:spacing w:after="0" w:line="240" w:lineRule="auto"/>
        <w:rPr>
          <w:rFonts w:cstheme="minorHAnsi"/>
        </w:rPr>
      </w:pPr>
    </w:p>
    <w:p w14:paraId="6F2CC279" w14:textId="77777777" w:rsidR="00613AA4" w:rsidRPr="00BF232D" w:rsidRDefault="00613AA4" w:rsidP="00613AA4">
      <w:pPr>
        <w:autoSpaceDE w:val="0"/>
        <w:autoSpaceDN w:val="0"/>
        <w:adjustRightInd w:val="0"/>
        <w:spacing w:after="0" w:line="240" w:lineRule="auto"/>
        <w:jc w:val="center"/>
        <w:rPr>
          <w:rFonts w:cstheme="minorHAnsi"/>
          <w:b/>
        </w:rPr>
      </w:pPr>
      <w:r w:rsidRPr="00BF232D">
        <w:rPr>
          <w:rFonts w:cstheme="minorHAnsi"/>
          <w:b/>
        </w:rPr>
        <w:t>OŚWIADCZENIE</w:t>
      </w:r>
    </w:p>
    <w:p w14:paraId="232D9425" w14:textId="77777777" w:rsidR="00613AA4" w:rsidRPr="00BF232D" w:rsidRDefault="00613AA4" w:rsidP="00613AA4">
      <w:pPr>
        <w:autoSpaceDE w:val="0"/>
        <w:autoSpaceDN w:val="0"/>
        <w:adjustRightInd w:val="0"/>
        <w:spacing w:after="0" w:line="240" w:lineRule="auto"/>
        <w:rPr>
          <w:rFonts w:cstheme="minorHAnsi"/>
          <w:b/>
        </w:rPr>
      </w:pPr>
    </w:p>
    <w:p w14:paraId="26991068" w14:textId="72FB4F10" w:rsidR="00613AA4" w:rsidRPr="00BF232D" w:rsidRDefault="00613AA4" w:rsidP="00613AA4">
      <w:pPr>
        <w:autoSpaceDE w:val="0"/>
        <w:autoSpaceDN w:val="0"/>
        <w:adjustRightInd w:val="0"/>
        <w:spacing w:after="0" w:line="240" w:lineRule="auto"/>
        <w:rPr>
          <w:rFonts w:cstheme="minorHAnsi"/>
        </w:rPr>
      </w:pPr>
      <w:r w:rsidRPr="00BF232D">
        <w:rPr>
          <w:rFonts w:cstheme="minorHAnsi"/>
        </w:rPr>
        <w:t>Ja, niżej podpisany/a przystępując do postępowania ofertowego w ramach Zapytania ofertowego</w:t>
      </w:r>
      <w:r w:rsidRPr="00BF232D">
        <w:rPr>
          <w:rFonts w:cstheme="minorHAnsi"/>
        </w:rPr>
        <w:br/>
      </w:r>
      <w:r w:rsidRPr="00BF232D">
        <w:rPr>
          <w:b/>
          <w:bCs/>
        </w:rPr>
        <w:t>FEDS.08.01-IZ.00-00</w:t>
      </w:r>
      <w:r w:rsidR="00B32043">
        <w:rPr>
          <w:b/>
          <w:bCs/>
        </w:rPr>
        <w:t>10</w:t>
      </w:r>
      <w:r w:rsidRPr="00BF232D">
        <w:rPr>
          <w:b/>
          <w:bCs/>
        </w:rPr>
        <w:t>/23/</w:t>
      </w:r>
      <w:r w:rsidR="00B32043">
        <w:rPr>
          <w:b/>
          <w:bCs/>
        </w:rPr>
        <w:t>25</w:t>
      </w:r>
      <w:r w:rsidRPr="00BF232D">
        <w:rPr>
          <w:rFonts w:cstheme="minorHAnsi"/>
        </w:rPr>
        <w:t>, oświadczam że:</w:t>
      </w:r>
    </w:p>
    <w:p w14:paraId="59172BC3" w14:textId="77777777" w:rsidR="00613AA4" w:rsidRPr="00BF232D" w:rsidRDefault="00613AA4" w:rsidP="00613AA4">
      <w:pPr>
        <w:autoSpaceDE w:val="0"/>
        <w:autoSpaceDN w:val="0"/>
        <w:adjustRightInd w:val="0"/>
        <w:spacing w:after="0" w:line="240" w:lineRule="auto"/>
        <w:rPr>
          <w:rFonts w:cstheme="minorHAnsi"/>
        </w:rPr>
      </w:pPr>
    </w:p>
    <w:p w14:paraId="68F6CAB4"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1. Oferowane w ramach przedmiotu zamówienia sprzęty:</w:t>
      </w:r>
    </w:p>
    <w:p w14:paraId="5ECB46B0"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a) są fabrycznie nowe, wolne od wszelkich wad i uszkodzeń,</w:t>
      </w:r>
    </w:p>
    <w:p w14:paraId="3763ABF9"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b) nie noszą śladów eksploatacji,</w:t>
      </w:r>
    </w:p>
    <w:p w14:paraId="05C947BA"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c) nie są przedmiotem praw osób trzecich,</w:t>
      </w:r>
    </w:p>
    <w:p w14:paraId="15D15D00"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d) są kompletne i gotowe do użytkowania,</w:t>
      </w:r>
    </w:p>
    <w:p w14:paraId="1BE985D8" w14:textId="77777777" w:rsidR="00613AA4" w:rsidRPr="00AB4CBB" w:rsidRDefault="00613AA4" w:rsidP="00613AA4">
      <w:pPr>
        <w:autoSpaceDE w:val="0"/>
        <w:autoSpaceDN w:val="0"/>
        <w:adjustRightInd w:val="0"/>
        <w:spacing w:after="0" w:line="240" w:lineRule="auto"/>
        <w:rPr>
          <w:rFonts w:cstheme="minorHAnsi"/>
        </w:rPr>
      </w:pPr>
      <w:r w:rsidRPr="00AB4CBB">
        <w:rPr>
          <w:rFonts w:cstheme="minorHAnsi"/>
        </w:rPr>
        <w:t>e) spełniają wszystkie wymagania stawiane takim towarom przez prawo polskie tj. przedmiot zamówienia musi posiadać wszelkie wymagane przepisami prawa świadectwa, certyfikaty, atesty i inne dokumenty poświadczające dopuszczenie do obrotu na rynku polskim w tym w obiektach szkolnych (pracownie zawodowe).</w:t>
      </w:r>
    </w:p>
    <w:p w14:paraId="68C075D3" w14:textId="77777777" w:rsidR="00613AA4" w:rsidRPr="00AB4CBB" w:rsidRDefault="00613AA4" w:rsidP="00613AA4">
      <w:pPr>
        <w:autoSpaceDE w:val="0"/>
        <w:autoSpaceDN w:val="0"/>
        <w:adjustRightInd w:val="0"/>
        <w:spacing w:after="0" w:line="240" w:lineRule="auto"/>
        <w:rPr>
          <w:rFonts w:cstheme="minorHAnsi"/>
        </w:rPr>
      </w:pPr>
    </w:p>
    <w:p w14:paraId="3A750EFF" w14:textId="77777777" w:rsidR="00613AA4" w:rsidRPr="00AB4CBB" w:rsidRDefault="00613AA4" w:rsidP="00613AA4">
      <w:pPr>
        <w:autoSpaceDE w:val="0"/>
        <w:autoSpaceDN w:val="0"/>
        <w:adjustRightInd w:val="0"/>
        <w:spacing w:after="0" w:line="240" w:lineRule="auto"/>
        <w:rPr>
          <w:rFonts w:cstheme="minorHAnsi"/>
        </w:rPr>
      </w:pPr>
      <w:r w:rsidRPr="00AB4CBB">
        <w:rPr>
          <w:rFonts w:cstheme="minorHAnsi"/>
        </w:rPr>
        <w:t>2. W ramach realizacji przedmiotu zamówienia:</w:t>
      </w:r>
    </w:p>
    <w:p w14:paraId="37CD2354" w14:textId="3C2CDBA8" w:rsidR="00613AA4" w:rsidRPr="00AB4CBB" w:rsidRDefault="00613AA4" w:rsidP="00613AA4">
      <w:pPr>
        <w:autoSpaceDE w:val="0"/>
        <w:autoSpaceDN w:val="0"/>
        <w:adjustRightInd w:val="0"/>
        <w:spacing w:after="0" w:line="240" w:lineRule="auto"/>
        <w:rPr>
          <w:rFonts w:cstheme="minorHAnsi"/>
        </w:rPr>
      </w:pPr>
      <w:r w:rsidRPr="00AB4CBB">
        <w:rPr>
          <w:rFonts w:cstheme="minorHAnsi"/>
        </w:rPr>
        <w:t xml:space="preserve">a) przekażę do osoby wskazanej w </w:t>
      </w:r>
      <w:r w:rsidRPr="001160F1">
        <w:rPr>
          <w:color w:val="000000"/>
        </w:rPr>
        <w:t xml:space="preserve">Zespole Szkół </w:t>
      </w:r>
      <w:r w:rsidR="00802065">
        <w:rPr>
          <w:color w:val="000000"/>
        </w:rPr>
        <w:t>Politechnicznych</w:t>
      </w:r>
      <w:r w:rsidRPr="001160F1">
        <w:rPr>
          <w:color w:val="000000"/>
        </w:rPr>
        <w:t xml:space="preserve"> w Głogowie</w:t>
      </w:r>
      <w:r w:rsidRPr="00AB4CBB" w:rsidDel="00426B8D">
        <w:rPr>
          <w:rFonts w:cstheme="minorHAnsi"/>
        </w:rPr>
        <w:t xml:space="preserve"> </w:t>
      </w:r>
      <w:r w:rsidRPr="00AB4CBB">
        <w:rPr>
          <w:rFonts w:cstheme="minorHAnsi"/>
        </w:rPr>
        <w:t>niezbędne dokumenty sprzętu tj. instrukcję, gwarancje, dokumentację techniczną, jeśli jest wymagana,</w:t>
      </w:r>
    </w:p>
    <w:p w14:paraId="53D12D6C" w14:textId="77777777" w:rsidR="00613AA4" w:rsidRPr="00BF232D" w:rsidRDefault="00613AA4" w:rsidP="00613AA4">
      <w:pPr>
        <w:autoSpaceDE w:val="0"/>
        <w:autoSpaceDN w:val="0"/>
        <w:adjustRightInd w:val="0"/>
        <w:spacing w:after="0" w:line="240" w:lineRule="auto"/>
        <w:rPr>
          <w:rFonts w:cstheme="minorHAnsi"/>
        </w:rPr>
      </w:pPr>
      <w:r w:rsidRPr="00FE20C1">
        <w:rPr>
          <w:rFonts w:cstheme="minorHAnsi"/>
        </w:rPr>
        <w:t>b) udzielę gwarancji jakości i rękojmi za wady – zgodnie z okresem wskazanym w formularzu ofertowym,</w:t>
      </w:r>
    </w:p>
    <w:p w14:paraId="1AC87542"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c) gwarantuje, że czas naprawy/wymiany sprzętu wadliwego, na wolny od wad, wynosi w okresie gwarancji maksymalnie 30 dni od daty przedłożenia Wykonawcy przez Zamawiającego informacji o wadliwym sprzęcie,</w:t>
      </w:r>
    </w:p>
    <w:p w14:paraId="17472378" w14:textId="0032C966" w:rsidR="00613AA4" w:rsidRDefault="00613AA4" w:rsidP="00613AA4">
      <w:pPr>
        <w:tabs>
          <w:tab w:val="left" w:pos="284"/>
        </w:tabs>
        <w:autoSpaceDE w:val="0"/>
        <w:autoSpaceDN w:val="0"/>
        <w:adjustRightInd w:val="0"/>
        <w:spacing w:after="0" w:line="240" w:lineRule="auto"/>
        <w:rPr>
          <w:rFonts w:cstheme="minorHAnsi"/>
        </w:rPr>
      </w:pPr>
      <w:r w:rsidRPr="00BF232D">
        <w:rPr>
          <w:rFonts w:cstheme="minorHAnsi"/>
        </w:rPr>
        <w:t xml:space="preserve">d) będę do dyspozycji Odbiorcy Usługi tj. </w:t>
      </w:r>
      <w:r w:rsidRPr="001160F1">
        <w:rPr>
          <w:color w:val="000000"/>
        </w:rPr>
        <w:t>Zespo</w:t>
      </w:r>
      <w:r>
        <w:rPr>
          <w:color w:val="000000"/>
        </w:rPr>
        <w:t>łu</w:t>
      </w:r>
      <w:r w:rsidRPr="001160F1">
        <w:rPr>
          <w:color w:val="000000"/>
        </w:rPr>
        <w:t xml:space="preserve"> Szkół </w:t>
      </w:r>
      <w:r w:rsidR="00802065">
        <w:rPr>
          <w:color w:val="000000"/>
        </w:rPr>
        <w:t>Politechnicznych</w:t>
      </w:r>
      <w:r w:rsidRPr="001160F1">
        <w:rPr>
          <w:color w:val="000000"/>
        </w:rPr>
        <w:t xml:space="preserve"> w Głogowie</w:t>
      </w:r>
      <w:r>
        <w:rPr>
          <w:rFonts w:cstheme="minorHAnsi"/>
        </w:rPr>
        <w:t xml:space="preserve"> </w:t>
      </w:r>
      <w:r w:rsidRPr="00BF232D">
        <w:rPr>
          <w:rFonts w:cstheme="minorHAnsi"/>
        </w:rPr>
        <w:t xml:space="preserve">na każde wezwanie w razie wadliwego działania dostarczonego sprzętu oraz zobligowany będę w przeciągu </w:t>
      </w:r>
      <w:r>
        <w:rPr>
          <w:rFonts w:cstheme="minorHAnsi"/>
        </w:rPr>
        <w:t>7</w:t>
      </w:r>
    </w:p>
    <w:p w14:paraId="1F2878CE" w14:textId="77777777" w:rsidR="00613AA4" w:rsidRPr="00BF232D" w:rsidRDefault="00613AA4" w:rsidP="00613AA4">
      <w:pPr>
        <w:tabs>
          <w:tab w:val="left" w:pos="284"/>
        </w:tabs>
        <w:autoSpaceDE w:val="0"/>
        <w:autoSpaceDN w:val="0"/>
        <w:adjustRightInd w:val="0"/>
        <w:spacing w:after="0" w:line="240" w:lineRule="auto"/>
        <w:rPr>
          <w:rFonts w:cstheme="minorHAnsi"/>
        </w:rPr>
      </w:pPr>
      <w:r w:rsidRPr="00BF232D">
        <w:rPr>
          <w:rFonts w:cstheme="minorHAnsi"/>
        </w:rPr>
        <w:t xml:space="preserve"> roboczych od zgłoszenie do podjęcia działań naprawczych.</w:t>
      </w:r>
    </w:p>
    <w:p w14:paraId="6EAF31E0" w14:textId="77777777" w:rsidR="00613AA4" w:rsidRPr="00BF232D" w:rsidRDefault="00613AA4" w:rsidP="00613AA4">
      <w:pPr>
        <w:tabs>
          <w:tab w:val="left" w:pos="284"/>
        </w:tabs>
        <w:spacing w:after="0" w:line="240" w:lineRule="auto"/>
        <w:rPr>
          <w:rFonts w:cstheme="minorHAnsi"/>
        </w:rPr>
      </w:pPr>
    </w:p>
    <w:p w14:paraId="521963AC" w14:textId="77777777" w:rsidR="00613AA4" w:rsidRPr="00BF232D" w:rsidRDefault="00613AA4" w:rsidP="00613AA4">
      <w:pPr>
        <w:tabs>
          <w:tab w:val="left" w:pos="284"/>
        </w:tabs>
        <w:spacing w:after="0" w:line="240" w:lineRule="auto"/>
        <w:rPr>
          <w:rFonts w:cstheme="minorHAnsi"/>
        </w:rPr>
      </w:pPr>
    </w:p>
    <w:p w14:paraId="33119CB8" w14:textId="77777777" w:rsidR="00613AA4" w:rsidRPr="00BF232D" w:rsidRDefault="00613AA4" w:rsidP="00613AA4">
      <w:pPr>
        <w:tabs>
          <w:tab w:val="left" w:pos="284"/>
        </w:tabs>
        <w:spacing w:after="0" w:line="240" w:lineRule="auto"/>
        <w:rPr>
          <w:rFonts w:cstheme="minorHAnsi"/>
        </w:rPr>
      </w:pPr>
    </w:p>
    <w:p w14:paraId="45B61383"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                                                ………………………………………………………..</w:t>
      </w:r>
    </w:p>
    <w:p w14:paraId="75176C2B"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 xml:space="preserve">         Miejsce i data                                                              (Imię, nazwisko, podpis, pieczątka)*</w:t>
      </w:r>
    </w:p>
    <w:p w14:paraId="1E9D96D3" w14:textId="77777777" w:rsidR="00613AA4" w:rsidRPr="00BF232D" w:rsidRDefault="00613AA4" w:rsidP="00613AA4">
      <w:pPr>
        <w:tabs>
          <w:tab w:val="left" w:pos="284"/>
        </w:tabs>
        <w:spacing w:after="0" w:line="240" w:lineRule="auto"/>
        <w:rPr>
          <w:rFonts w:cstheme="minorHAnsi"/>
        </w:rPr>
      </w:pPr>
    </w:p>
    <w:p w14:paraId="1EAFD108" w14:textId="77777777" w:rsidR="00613AA4" w:rsidRPr="00BF232D" w:rsidRDefault="00613AA4" w:rsidP="00613AA4">
      <w:pPr>
        <w:tabs>
          <w:tab w:val="left" w:pos="284"/>
        </w:tabs>
        <w:spacing w:after="0" w:line="240" w:lineRule="auto"/>
        <w:rPr>
          <w:rFonts w:cstheme="minorHAnsi"/>
        </w:rPr>
      </w:pPr>
    </w:p>
    <w:p w14:paraId="59F2D21B" w14:textId="77777777" w:rsidR="00613AA4" w:rsidRPr="00BF232D" w:rsidRDefault="00613AA4" w:rsidP="00613AA4">
      <w:pPr>
        <w:spacing w:after="0" w:line="240" w:lineRule="auto"/>
        <w:rPr>
          <w:rFonts w:cstheme="minorHAnsi"/>
        </w:rPr>
      </w:pPr>
      <w:r w:rsidRPr="00BF232D">
        <w:rPr>
          <w:rFonts w:cstheme="minorHAnsi"/>
        </w:rPr>
        <w:t xml:space="preserve">* </w:t>
      </w:r>
      <w:r w:rsidRPr="00BF232D">
        <w:rPr>
          <w:rFonts w:cstheme="minorHAnsi"/>
          <w:b/>
          <w:bCs/>
          <w:i/>
          <w:iCs/>
        </w:rPr>
        <w:t>Podpis osoby figurującej lub osób figurujących w rejestrach do zaciągania zobowiązań w imieniu Oferenta lub we właściwym upoważnieniu.</w:t>
      </w:r>
    </w:p>
    <w:p w14:paraId="53734A79" w14:textId="77777777" w:rsidR="00613AA4" w:rsidRPr="00BF232D" w:rsidRDefault="00613AA4" w:rsidP="00613AA4">
      <w:pPr>
        <w:spacing w:after="0" w:line="240" w:lineRule="auto"/>
        <w:rPr>
          <w:rFonts w:cstheme="minorHAnsi"/>
        </w:rPr>
      </w:pPr>
    </w:p>
    <w:p w14:paraId="08FCD6AE" w14:textId="77777777" w:rsidR="00613AA4" w:rsidRPr="00BF232D" w:rsidRDefault="00613AA4" w:rsidP="00613AA4">
      <w:pPr>
        <w:spacing w:after="0" w:line="240" w:lineRule="auto"/>
        <w:rPr>
          <w:rFonts w:cstheme="minorHAnsi"/>
        </w:rPr>
      </w:pPr>
    </w:p>
    <w:p w14:paraId="66C49911" w14:textId="77777777" w:rsidR="00613AA4" w:rsidRPr="00BF232D" w:rsidRDefault="00613AA4" w:rsidP="00613AA4">
      <w:pPr>
        <w:spacing w:after="0" w:line="240" w:lineRule="auto"/>
        <w:rPr>
          <w:rFonts w:cstheme="minorHAnsi"/>
        </w:rPr>
      </w:pPr>
    </w:p>
    <w:p w14:paraId="1F31026F" w14:textId="77777777" w:rsidR="00613AA4" w:rsidRPr="00BF232D" w:rsidRDefault="00613AA4" w:rsidP="00613AA4">
      <w:pPr>
        <w:spacing w:after="0" w:line="240" w:lineRule="auto"/>
        <w:rPr>
          <w:rFonts w:cstheme="minorHAnsi"/>
        </w:rPr>
      </w:pPr>
    </w:p>
    <w:p w14:paraId="36372D53" w14:textId="77777777" w:rsidR="00613AA4" w:rsidRDefault="00613AA4" w:rsidP="00613AA4">
      <w:pPr>
        <w:spacing w:after="0" w:line="240" w:lineRule="auto"/>
        <w:rPr>
          <w:rFonts w:cstheme="minorHAnsi"/>
        </w:rPr>
      </w:pPr>
    </w:p>
    <w:p w14:paraId="41B08038" w14:textId="77777777" w:rsidR="00134D8A" w:rsidRDefault="00134D8A" w:rsidP="005A4F8F">
      <w:pPr>
        <w:spacing w:after="0"/>
        <w:rPr>
          <w:rFonts w:cstheme="minorHAnsi"/>
          <w:b/>
          <w:sz w:val="20"/>
          <w:szCs w:val="20"/>
        </w:rPr>
      </w:pPr>
    </w:p>
    <w:p w14:paraId="7DD28A30" w14:textId="77777777" w:rsidR="00613AA4" w:rsidRDefault="00613AA4" w:rsidP="005A4F8F">
      <w:pPr>
        <w:spacing w:after="0"/>
        <w:rPr>
          <w:rFonts w:cstheme="minorHAnsi"/>
          <w:b/>
          <w:sz w:val="20"/>
          <w:szCs w:val="20"/>
        </w:rPr>
      </w:pPr>
    </w:p>
    <w:p w14:paraId="110C46C1" w14:textId="77777777" w:rsidR="00613AA4" w:rsidRDefault="00613AA4" w:rsidP="005A4F8F">
      <w:pPr>
        <w:spacing w:after="0"/>
        <w:rPr>
          <w:rFonts w:cstheme="minorHAnsi"/>
          <w:b/>
          <w:sz w:val="20"/>
          <w:szCs w:val="20"/>
        </w:rPr>
      </w:pPr>
    </w:p>
    <w:p w14:paraId="1F032292" w14:textId="77777777" w:rsidR="00613AA4" w:rsidRDefault="00613AA4" w:rsidP="005A4F8F">
      <w:pPr>
        <w:spacing w:after="0"/>
        <w:rPr>
          <w:rFonts w:cstheme="minorHAnsi"/>
          <w:b/>
          <w:sz w:val="20"/>
          <w:szCs w:val="20"/>
        </w:rPr>
      </w:pPr>
    </w:p>
    <w:p w14:paraId="56520751" w14:textId="77777777" w:rsidR="00613AA4" w:rsidRDefault="00613AA4" w:rsidP="005A4F8F">
      <w:pPr>
        <w:spacing w:after="0"/>
        <w:rPr>
          <w:rFonts w:cstheme="minorHAnsi"/>
          <w:b/>
          <w:sz w:val="20"/>
          <w:szCs w:val="20"/>
        </w:rPr>
      </w:pPr>
    </w:p>
    <w:p w14:paraId="23EF84D2" w14:textId="77777777" w:rsidR="00613AA4" w:rsidRDefault="00613AA4" w:rsidP="005A4F8F">
      <w:pPr>
        <w:spacing w:after="0"/>
        <w:rPr>
          <w:rFonts w:cstheme="minorHAnsi"/>
          <w:b/>
          <w:sz w:val="20"/>
          <w:szCs w:val="20"/>
        </w:rPr>
      </w:pPr>
    </w:p>
    <w:p w14:paraId="36C73053" w14:textId="77777777" w:rsidR="00613AA4" w:rsidRDefault="00613AA4" w:rsidP="005A4F8F">
      <w:pPr>
        <w:spacing w:after="0"/>
        <w:rPr>
          <w:rFonts w:cstheme="minorHAnsi"/>
          <w:b/>
          <w:sz w:val="20"/>
          <w:szCs w:val="20"/>
        </w:rPr>
      </w:pPr>
    </w:p>
    <w:p w14:paraId="1295B74C" w14:textId="77777777" w:rsidR="00613AA4" w:rsidRDefault="00613AA4" w:rsidP="005A4F8F">
      <w:pPr>
        <w:spacing w:after="0"/>
        <w:rPr>
          <w:rFonts w:cstheme="minorHAnsi"/>
          <w:b/>
          <w:sz w:val="20"/>
          <w:szCs w:val="20"/>
        </w:rPr>
      </w:pPr>
    </w:p>
    <w:p w14:paraId="14A59B9B" w14:textId="77777777" w:rsidR="00613AA4" w:rsidRDefault="00613AA4" w:rsidP="005A4F8F">
      <w:pPr>
        <w:spacing w:after="0"/>
        <w:rPr>
          <w:rFonts w:cstheme="minorHAnsi"/>
          <w:b/>
          <w:sz w:val="20"/>
          <w:szCs w:val="20"/>
        </w:rPr>
      </w:pPr>
    </w:p>
    <w:bookmarkEnd w:id="22"/>
    <w:p w14:paraId="4F089768" w14:textId="203765FB" w:rsidR="00613AA4" w:rsidRPr="00BF232D" w:rsidRDefault="00613AA4" w:rsidP="00613AA4">
      <w:pPr>
        <w:spacing w:after="0" w:line="240" w:lineRule="auto"/>
        <w:rPr>
          <w:rFonts w:cstheme="minorHAnsi"/>
          <w:b/>
        </w:rPr>
      </w:pPr>
      <w:r w:rsidRPr="00BF232D">
        <w:rPr>
          <w:rFonts w:eastAsia="Times New Roman" w:cstheme="minorHAnsi"/>
          <w:b/>
          <w:color w:val="000000"/>
          <w:lang w:eastAsia="pl-PL"/>
        </w:rPr>
        <w:t xml:space="preserve">Załącznik nr 4 - Oświadczenie Oferenta o posiadaniu przez oferowany sprzęt świadectw lub/i atestów lub/i certyfikatów lub/i innych dokumentów dopuszczających do użytkowania na rynku polskim lub/i  jednostkach oświatowych – o ile są one wymagane przepisami prawa do Zapytania </w:t>
      </w:r>
      <w:r w:rsidRPr="00BF232D">
        <w:rPr>
          <w:rFonts w:eastAsia="Times New Roman" w:cstheme="minorHAnsi"/>
          <w:b/>
          <w:lang w:eastAsia="pl-PL"/>
        </w:rPr>
        <w:t xml:space="preserve">ofertowego nr  </w:t>
      </w:r>
      <w:bookmarkStart w:id="23" w:name="_Hlk200643627"/>
      <w:r w:rsidRPr="00BF232D">
        <w:rPr>
          <w:b/>
          <w:bCs/>
        </w:rPr>
        <w:t>FEDS.08.01-IZ.00-00</w:t>
      </w:r>
      <w:r w:rsidR="00B32043">
        <w:rPr>
          <w:b/>
          <w:bCs/>
        </w:rPr>
        <w:t>10</w:t>
      </w:r>
      <w:r w:rsidRPr="00BF232D">
        <w:rPr>
          <w:b/>
          <w:bCs/>
        </w:rPr>
        <w:t>/23/</w:t>
      </w:r>
      <w:r w:rsidR="00B32043">
        <w:rPr>
          <w:b/>
          <w:bCs/>
        </w:rPr>
        <w:t>25</w:t>
      </w:r>
    </w:p>
    <w:bookmarkEnd w:id="23"/>
    <w:p w14:paraId="17A55C9B" w14:textId="77777777" w:rsidR="00613AA4" w:rsidRPr="00BF232D" w:rsidRDefault="00613AA4" w:rsidP="00613AA4">
      <w:pPr>
        <w:autoSpaceDE w:val="0"/>
        <w:autoSpaceDN w:val="0"/>
        <w:adjustRightInd w:val="0"/>
        <w:spacing w:after="0" w:line="240" w:lineRule="auto"/>
        <w:rPr>
          <w:rFonts w:cstheme="minorHAnsi"/>
          <w:b/>
        </w:rPr>
      </w:pPr>
    </w:p>
    <w:p w14:paraId="3DDE6865" w14:textId="77777777" w:rsidR="00613AA4" w:rsidRPr="00BF232D" w:rsidRDefault="00613AA4" w:rsidP="00613AA4">
      <w:pPr>
        <w:autoSpaceDE w:val="0"/>
        <w:autoSpaceDN w:val="0"/>
        <w:adjustRightInd w:val="0"/>
        <w:spacing w:after="0" w:line="240" w:lineRule="auto"/>
        <w:rPr>
          <w:rFonts w:cstheme="minorHAnsi"/>
          <w:b/>
        </w:rPr>
      </w:pPr>
    </w:p>
    <w:p w14:paraId="1857CC7A" w14:textId="77777777" w:rsidR="00613AA4" w:rsidRPr="00BF232D" w:rsidRDefault="00613AA4" w:rsidP="00613AA4">
      <w:pPr>
        <w:autoSpaceDE w:val="0"/>
        <w:autoSpaceDN w:val="0"/>
        <w:adjustRightInd w:val="0"/>
        <w:spacing w:after="0" w:line="240" w:lineRule="auto"/>
        <w:rPr>
          <w:rFonts w:cstheme="minorHAnsi"/>
          <w:b/>
        </w:rPr>
      </w:pPr>
    </w:p>
    <w:p w14:paraId="7B4C195E" w14:textId="77777777" w:rsidR="00613AA4" w:rsidRPr="00BF232D" w:rsidRDefault="00613AA4" w:rsidP="00613AA4">
      <w:pPr>
        <w:autoSpaceDE w:val="0"/>
        <w:autoSpaceDN w:val="0"/>
        <w:adjustRightInd w:val="0"/>
        <w:spacing w:after="0" w:line="240" w:lineRule="auto"/>
        <w:jc w:val="center"/>
        <w:rPr>
          <w:rFonts w:cstheme="minorHAnsi"/>
          <w:b/>
        </w:rPr>
      </w:pPr>
      <w:r w:rsidRPr="00BF232D">
        <w:rPr>
          <w:rFonts w:cstheme="minorHAnsi"/>
          <w:b/>
        </w:rPr>
        <w:t>OŚWIADCZENIE</w:t>
      </w:r>
    </w:p>
    <w:p w14:paraId="31761C11" w14:textId="77777777" w:rsidR="00613AA4" w:rsidRPr="00BF232D" w:rsidRDefault="00613AA4" w:rsidP="00613AA4">
      <w:pPr>
        <w:autoSpaceDE w:val="0"/>
        <w:autoSpaceDN w:val="0"/>
        <w:adjustRightInd w:val="0"/>
        <w:spacing w:after="0" w:line="240" w:lineRule="auto"/>
        <w:rPr>
          <w:rFonts w:cstheme="minorHAnsi"/>
          <w:b/>
        </w:rPr>
      </w:pPr>
    </w:p>
    <w:p w14:paraId="1B1F87D4" w14:textId="622B942F" w:rsidR="00613AA4" w:rsidRPr="00BF232D" w:rsidRDefault="00613AA4" w:rsidP="00613AA4">
      <w:pPr>
        <w:autoSpaceDE w:val="0"/>
        <w:autoSpaceDN w:val="0"/>
        <w:adjustRightInd w:val="0"/>
        <w:spacing w:after="0" w:line="240" w:lineRule="auto"/>
        <w:rPr>
          <w:rFonts w:cstheme="minorHAnsi"/>
        </w:rPr>
      </w:pPr>
      <w:r w:rsidRPr="00BF232D">
        <w:rPr>
          <w:rFonts w:cstheme="minorHAnsi"/>
        </w:rPr>
        <w:t>Ja, niżej podpisany/a przystępując do postępowania ofertowego w ramach Zapytania ofertowego</w:t>
      </w:r>
      <w:r w:rsidRPr="00BF232D">
        <w:rPr>
          <w:rFonts w:cstheme="minorHAnsi"/>
        </w:rPr>
        <w:br/>
      </w:r>
      <w:r w:rsidRPr="00BF232D">
        <w:rPr>
          <w:b/>
          <w:bCs/>
        </w:rPr>
        <w:t>FEDS.08.01-IZ.00-00</w:t>
      </w:r>
      <w:r w:rsidR="00B32043">
        <w:rPr>
          <w:b/>
          <w:bCs/>
        </w:rPr>
        <w:t>10</w:t>
      </w:r>
      <w:r w:rsidRPr="00BF232D">
        <w:rPr>
          <w:b/>
          <w:bCs/>
        </w:rPr>
        <w:t>/23/</w:t>
      </w:r>
      <w:r w:rsidR="00B32043">
        <w:rPr>
          <w:b/>
          <w:bCs/>
        </w:rPr>
        <w:t>25</w:t>
      </w:r>
      <w:r>
        <w:rPr>
          <w:b/>
          <w:bCs/>
        </w:rPr>
        <w:t xml:space="preserve"> </w:t>
      </w:r>
      <w:r w:rsidRPr="00BF232D">
        <w:rPr>
          <w:rFonts w:cstheme="minorHAnsi"/>
        </w:rPr>
        <w:t>oświadczam że wszystkie oferowane sprzęty (wyposażenie) posiadają świadectwa lub/i atesty lub/i certyfikaty lub/i inne dokumenty  dopuszczające do użytkowania na rynku polskim lub/i  jednostkach oświatowych – o ile są one wymagane przepisami prawa.</w:t>
      </w:r>
    </w:p>
    <w:p w14:paraId="23AA86B7" w14:textId="77777777" w:rsidR="00613AA4" w:rsidRPr="00BF232D" w:rsidRDefault="00613AA4" w:rsidP="00613AA4">
      <w:pPr>
        <w:tabs>
          <w:tab w:val="left" w:pos="284"/>
        </w:tabs>
        <w:spacing w:after="0" w:line="240" w:lineRule="auto"/>
        <w:rPr>
          <w:rFonts w:eastAsia="Times New Roman" w:cstheme="minorHAnsi"/>
          <w:b/>
          <w:i/>
        </w:rPr>
      </w:pPr>
    </w:p>
    <w:p w14:paraId="5FFEE4E2" w14:textId="77777777" w:rsidR="00613AA4" w:rsidRPr="00BF232D" w:rsidRDefault="00613AA4" w:rsidP="00613AA4">
      <w:pPr>
        <w:tabs>
          <w:tab w:val="left" w:pos="284"/>
        </w:tabs>
        <w:spacing w:after="0" w:line="240" w:lineRule="auto"/>
        <w:rPr>
          <w:rFonts w:eastAsia="Times New Roman" w:cstheme="minorHAnsi"/>
          <w:b/>
          <w:i/>
        </w:rPr>
      </w:pPr>
    </w:p>
    <w:p w14:paraId="509F9A1A" w14:textId="77777777" w:rsidR="00613AA4" w:rsidRPr="00BF232D" w:rsidRDefault="00613AA4" w:rsidP="00613AA4">
      <w:pPr>
        <w:tabs>
          <w:tab w:val="left" w:pos="284"/>
        </w:tabs>
        <w:spacing w:after="0" w:line="240" w:lineRule="auto"/>
        <w:rPr>
          <w:rFonts w:eastAsia="Times New Roman" w:cstheme="minorHAnsi"/>
          <w:b/>
          <w:i/>
        </w:rPr>
      </w:pPr>
    </w:p>
    <w:p w14:paraId="15E7B5C8" w14:textId="77777777" w:rsidR="00613AA4" w:rsidRPr="00BF232D" w:rsidRDefault="00613AA4" w:rsidP="00613AA4">
      <w:pPr>
        <w:tabs>
          <w:tab w:val="left" w:pos="284"/>
        </w:tabs>
        <w:spacing w:after="0" w:line="240" w:lineRule="auto"/>
        <w:rPr>
          <w:rFonts w:eastAsia="Times New Roman" w:cstheme="minorHAnsi"/>
          <w:b/>
          <w:i/>
        </w:rPr>
      </w:pPr>
    </w:p>
    <w:p w14:paraId="7535876E" w14:textId="77777777" w:rsidR="00613AA4" w:rsidRPr="00BF232D" w:rsidRDefault="00613AA4" w:rsidP="00613AA4">
      <w:pPr>
        <w:tabs>
          <w:tab w:val="left" w:pos="284"/>
        </w:tabs>
        <w:spacing w:after="0" w:line="240" w:lineRule="auto"/>
        <w:rPr>
          <w:rFonts w:eastAsia="Times New Roman" w:cstheme="minorHAnsi"/>
          <w:b/>
          <w:i/>
        </w:rPr>
      </w:pPr>
    </w:p>
    <w:p w14:paraId="219975A2" w14:textId="77777777" w:rsidR="00613AA4" w:rsidRPr="00BF232D" w:rsidRDefault="00613AA4" w:rsidP="00613AA4">
      <w:pPr>
        <w:tabs>
          <w:tab w:val="left" w:pos="284"/>
        </w:tabs>
        <w:spacing w:after="0" w:line="240" w:lineRule="auto"/>
        <w:rPr>
          <w:rFonts w:eastAsia="Times New Roman" w:cstheme="minorHAnsi"/>
          <w:b/>
          <w:i/>
        </w:rPr>
      </w:pPr>
    </w:p>
    <w:p w14:paraId="17428645" w14:textId="77777777" w:rsidR="00613AA4" w:rsidRPr="00BF232D" w:rsidRDefault="00613AA4" w:rsidP="00613AA4">
      <w:pPr>
        <w:autoSpaceDE w:val="0"/>
        <w:autoSpaceDN w:val="0"/>
        <w:adjustRightInd w:val="0"/>
        <w:spacing w:after="0" w:line="240" w:lineRule="auto"/>
        <w:ind w:firstLine="708"/>
        <w:rPr>
          <w:rFonts w:cstheme="minorHAnsi"/>
        </w:rPr>
      </w:pPr>
      <w:r w:rsidRPr="00BF232D">
        <w:rPr>
          <w:rFonts w:cstheme="minorHAnsi"/>
        </w:rPr>
        <w:t>………………………………...</w:t>
      </w:r>
      <w:r w:rsidRPr="00BF232D">
        <w:rPr>
          <w:rFonts w:cstheme="minorHAnsi"/>
        </w:rPr>
        <w:tab/>
      </w:r>
      <w:r w:rsidRPr="00BF232D">
        <w:rPr>
          <w:rFonts w:cstheme="minorHAnsi"/>
        </w:rPr>
        <w:tab/>
      </w:r>
      <w:r w:rsidRPr="00BF232D">
        <w:rPr>
          <w:rFonts w:cstheme="minorHAnsi"/>
        </w:rPr>
        <w:tab/>
      </w:r>
      <w:r w:rsidRPr="00BF232D">
        <w:rPr>
          <w:rFonts w:cstheme="minorHAnsi"/>
        </w:rPr>
        <w:tab/>
      </w:r>
      <w:r w:rsidRPr="00BF232D">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613AA4" w:rsidRPr="00BF232D" w14:paraId="329501EC" w14:textId="77777777" w:rsidTr="00974D96">
        <w:tc>
          <w:tcPr>
            <w:tcW w:w="4570" w:type="dxa"/>
            <w:hideMark/>
          </w:tcPr>
          <w:p w14:paraId="6E25C44E" w14:textId="77777777" w:rsidR="00613AA4" w:rsidRPr="00BF232D" w:rsidRDefault="00613AA4" w:rsidP="00974D96">
            <w:pPr>
              <w:widowControl w:val="0"/>
              <w:suppressAutoHyphens/>
              <w:snapToGrid w:val="0"/>
              <w:spacing w:after="0" w:line="240" w:lineRule="auto"/>
              <w:rPr>
                <w:rFonts w:cstheme="minorHAnsi"/>
              </w:rPr>
            </w:pPr>
            <w:r w:rsidRPr="00BF232D">
              <w:rPr>
                <w:rFonts w:cstheme="minorHAnsi"/>
              </w:rPr>
              <w:t xml:space="preserve">                      Miejsce i data</w:t>
            </w:r>
          </w:p>
        </w:tc>
        <w:tc>
          <w:tcPr>
            <w:tcW w:w="4680" w:type="dxa"/>
            <w:hideMark/>
          </w:tcPr>
          <w:p w14:paraId="39E8C9DD" w14:textId="77777777" w:rsidR="00613AA4" w:rsidRPr="00BF232D" w:rsidRDefault="00613AA4" w:rsidP="00974D96">
            <w:pPr>
              <w:widowControl w:val="0"/>
              <w:suppressAutoHyphens/>
              <w:spacing w:after="0" w:line="240" w:lineRule="auto"/>
              <w:rPr>
                <w:rFonts w:cstheme="minorHAnsi"/>
              </w:rPr>
            </w:pPr>
            <w:r w:rsidRPr="00BF232D">
              <w:rPr>
                <w:rFonts w:cstheme="minorHAnsi"/>
              </w:rPr>
              <w:t xml:space="preserve">             (Imię, nazwisko, podpis, pieczątka)*</w:t>
            </w:r>
          </w:p>
        </w:tc>
      </w:tr>
    </w:tbl>
    <w:p w14:paraId="19777E06" w14:textId="77777777" w:rsidR="00613AA4" w:rsidRPr="00BF232D" w:rsidRDefault="00613AA4" w:rsidP="00613AA4">
      <w:pPr>
        <w:spacing w:after="0" w:line="240" w:lineRule="auto"/>
        <w:rPr>
          <w:rFonts w:cstheme="minorHAnsi"/>
        </w:rPr>
      </w:pPr>
    </w:p>
    <w:p w14:paraId="182A6401" w14:textId="77777777" w:rsidR="00613AA4" w:rsidRPr="00BF232D" w:rsidRDefault="00613AA4" w:rsidP="00613AA4">
      <w:pPr>
        <w:spacing w:after="0" w:line="240" w:lineRule="auto"/>
        <w:rPr>
          <w:rFonts w:cstheme="minorHAnsi"/>
        </w:rPr>
      </w:pPr>
    </w:p>
    <w:p w14:paraId="2D4B3A34" w14:textId="77777777" w:rsidR="00613AA4" w:rsidRPr="00BF232D" w:rsidRDefault="00613AA4" w:rsidP="00613AA4">
      <w:pPr>
        <w:spacing w:after="0" w:line="240" w:lineRule="auto"/>
        <w:rPr>
          <w:rFonts w:cstheme="minorHAnsi"/>
        </w:rPr>
      </w:pPr>
    </w:p>
    <w:p w14:paraId="3A04AD70" w14:textId="77777777" w:rsidR="00613AA4" w:rsidRPr="00BF232D" w:rsidRDefault="00613AA4" w:rsidP="00613AA4">
      <w:pPr>
        <w:spacing w:after="0" w:line="240" w:lineRule="auto"/>
        <w:rPr>
          <w:rFonts w:cstheme="minorHAnsi"/>
        </w:rPr>
      </w:pPr>
    </w:p>
    <w:p w14:paraId="607E85A4" w14:textId="77777777" w:rsidR="00613AA4" w:rsidRPr="00BF232D" w:rsidRDefault="00613AA4" w:rsidP="00613AA4">
      <w:pPr>
        <w:spacing w:after="0" w:line="240" w:lineRule="auto"/>
        <w:rPr>
          <w:rFonts w:cstheme="minorHAnsi"/>
        </w:rPr>
      </w:pPr>
    </w:p>
    <w:p w14:paraId="70D9CA41" w14:textId="77777777" w:rsidR="00613AA4" w:rsidRPr="00BF232D" w:rsidRDefault="00613AA4" w:rsidP="00613AA4">
      <w:pPr>
        <w:tabs>
          <w:tab w:val="left" w:pos="0"/>
          <w:tab w:val="left" w:pos="7200"/>
        </w:tabs>
        <w:spacing w:after="0" w:line="240" w:lineRule="auto"/>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 </w:t>
      </w:r>
    </w:p>
    <w:p w14:paraId="6E310C1B" w14:textId="77777777" w:rsidR="00613AA4" w:rsidRPr="00BF232D" w:rsidRDefault="00613AA4" w:rsidP="00613AA4">
      <w:pPr>
        <w:tabs>
          <w:tab w:val="left" w:pos="0"/>
          <w:tab w:val="left" w:pos="7200"/>
        </w:tabs>
        <w:spacing w:after="0" w:line="240" w:lineRule="auto"/>
        <w:rPr>
          <w:rFonts w:eastAsia="Times New Roman" w:cstheme="minorHAnsi"/>
          <w:b/>
          <w:i/>
        </w:rPr>
      </w:pPr>
    </w:p>
    <w:p w14:paraId="6AAA689C" w14:textId="77777777" w:rsidR="00613AA4" w:rsidRPr="00BF232D" w:rsidRDefault="00613AA4" w:rsidP="00613AA4">
      <w:pPr>
        <w:tabs>
          <w:tab w:val="left" w:pos="0"/>
          <w:tab w:val="left" w:pos="7200"/>
        </w:tabs>
        <w:spacing w:after="0" w:line="240" w:lineRule="auto"/>
        <w:rPr>
          <w:rFonts w:eastAsia="Times New Roman" w:cstheme="minorHAnsi"/>
          <w:b/>
          <w:i/>
        </w:rPr>
      </w:pPr>
    </w:p>
    <w:p w14:paraId="267C0BCE" w14:textId="77777777" w:rsidR="00613AA4" w:rsidRPr="00BF232D" w:rsidRDefault="00613AA4" w:rsidP="00613AA4">
      <w:pPr>
        <w:tabs>
          <w:tab w:val="left" w:pos="0"/>
          <w:tab w:val="left" w:pos="7200"/>
        </w:tabs>
        <w:spacing w:after="0" w:line="240" w:lineRule="auto"/>
        <w:rPr>
          <w:rFonts w:eastAsia="Times New Roman" w:cstheme="minorHAnsi"/>
          <w:b/>
          <w:i/>
        </w:rPr>
      </w:pPr>
    </w:p>
    <w:p w14:paraId="7FDD9D39" w14:textId="77777777" w:rsidR="00613AA4" w:rsidRPr="00BF232D" w:rsidRDefault="00613AA4" w:rsidP="00613AA4">
      <w:pPr>
        <w:tabs>
          <w:tab w:val="left" w:pos="0"/>
          <w:tab w:val="left" w:pos="7200"/>
        </w:tabs>
        <w:spacing w:after="0" w:line="240" w:lineRule="auto"/>
        <w:rPr>
          <w:rFonts w:eastAsia="Times New Roman" w:cstheme="minorHAnsi"/>
          <w:b/>
          <w:i/>
        </w:rPr>
      </w:pPr>
    </w:p>
    <w:p w14:paraId="73E5872B" w14:textId="77777777" w:rsidR="00613AA4" w:rsidRPr="00BF232D" w:rsidRDefault="00613AA4" w:rsidP="00613AA4">
      <w:pPr>
        <w:spacing w:after="0" w:line="240" w:lineRule="auto"/>
        <w:rPr>
          <w:rFonts w:cstheme="minorHAnsi"/>
        </w:rPr>
      </w:pPr>
    </w:p>
    <w:p w14:paraId="477F7960" w14:textId="77777777" w:rsidR="00613AA4" w:rsidRPr="00BF232D" w:rsidRDefault="00613AA4" w:rsidP="00613AA4">
      <w:pPr>
        <w:spacing w:after="0" w:line="240" w:lineRule="auto"/>
        <w:rPr>
          <w:rFonts w:cstheme="minorHAnsi"/>
        </w:rPr>
      </w:pPr>
    </w:p>
    <w:p w14:paraId="0060425A" w14:textId="77777777" w:rsidR="00613AA4" w:rsidRPr="00BF232D" w:rsidRDefault="00613AA4" w:rsidP="00613AA4">
      <w:pPr>
        <w:spacing w:after="0" w:line="240" w:lineRule="auto"/>
        <w:rPr>
          <w:rFonts w:cstheme="minorHAnsi"/>
        </w:rPr>
      </w:pPr>
    </w:p>
    <w:p w14:paraId="07DE2E72" w14:textId="77777777" w:rsidR="00613AA4" w:rsidRDefault="00613AA4" w:rsidP="000546A7">
      <w:pPr>
        <w:pStyle w:val="Tekstpodstawowy"/>
        <w:rPr>
          <w:b/>
        </w:rPr>
      </w:pPr>
    </w:p>
    <w:p w14:paraId="71A88449" w14:textId="77777777" w:rsidR="00613AA4" w:rsidRDefault="00613AA4" w:rsidP="000546A7">
      <w:pPr>
        <w:pStyle w:val="Tekstpodstawowy"/>
        <w:rPr>
          <w:b/>
        </w:rPr>
      </w:pPr>
    </w:p>
    <w:p w14:paraId="68E7C790" w14:textId="77777777" w:rsidR="00613AA4" w:rsidRDefault="00613AA4" w:rsidP="000546A7">
      <w:pPr>
        <w:pStyle w:val="Tekstpodstawowy"/>
        <w:rPr>
          <w:b/>
        </w:rPr>
      </w:pPr>
    </w:p>
    <w:p w14:paraId="1EDFD554" w14:textId="77777777" w:rsidR="00613AA4" w:rsidRDefault="00613AA4" w:rsidP="000546A7">
      <w:pPr>
        <w:pStyle w:val="Tekstpodstawowy"/>
        <w:rPr>
          <w:b/>
        </w:rPr>
      </w:pPr>
    </w:p>
    <w:p w14:paraId="0C07AE37" w14:textId="77777777" w:rsidR="00613AA4" w:rsidRDefault="00613AA4" w:rsidP="000546A7">
      <w:pPr>
        <w:pStyle w:val="Tekstpodstawowy"/>
        <w:rPr>
          <w:b/>
        </w:rPr>
      </w:pPr>
    </w:p>
    <w:p w14:paraId="1DB33E63" w14:textId="77777777" w:rsidR="00613AA4" w:rsidRDefault="00613AA4" w:rsidP="000546A7">
      <w:pPr>
        <w:pStyle w:val="Tekstpodstawowy"/>
        <w:rPr>
          <w:b/>
        </w:rPr>
      </w:pPr>
    </w:p>
    <w:p w14:paraId="49398707" w14:textId="77777777" w:rsidR="00B32043" w:rsidRDefault="00B32043" w:rsidP="000546A7">
      <w:pPr>
        <w:pStyle w:val="Tekstpodstawowy"/>
        <w:rPr>
          <w:b/>
        </w:rPr>
      </w:pPr>
    </w:p>
    <w:p w14:paraId="3EFDEF96" w14:textId="77777777" w:rsidR="00B32043" w:rsidRDefault="00B32043" w:rsidP="000546A7">
      <w:pPr>
        <w:pStyle w:val="Tekstpodstawowy"/>
        <w:rPr>
          <w:b/>
        </w:rPr>
      </w:pPr>
    </w:p>
    <w:p w14:paraId="2EDD1161" w14:textId="77777777" w:rsidR="00B32043" w:rsidRDefault="00B32043" w:rsidP="000546A7">
      <w:pPr>
        <w:pStyle w:val="Tekstpodstawowy"/>
        <w:rPr>
          <w:b/>
        </w:rPr>
      </w:pPr>
    </w:p>
    <w:p w14:paraId="006D1D9B" w14:textId="77777777" w:rsidR="00613AA4" w:rsidRDefault="00613AA4" w:rsidP="000546A7">
      <w:pPr>
        <w:pStyle w:val="Tekstpodstawowy"/>
        <w:rPr>
          <w:b/>
        </w:rPr>
      </w:pPr>
    </w:p>
    <w:p w14:paraId="75157B47" w14:textId="77777777" w:rsidR="00613AA4" w:rsidRDefault="00613AA4" w:rsidP="000546A7">
      <w:pPr>
        <w:pStyle w:val="Tekstpodstawowy"/>
        <w:rPr>
          <w:b/>
        </w:rPr>
      </w:pPr>
    </w:p>
    <w:p w14:paraId="2B04B1B1" w14:textId="3A4CAF62" w:rsidR="00613AA4" w:rsidRPr="00BF232D" w:rsidRDefault="00613AA4" w:rsidP="00613AA4">
      <w:pPr>
        <w:spacing w:after="0" w:line="240" w:lineRule="auto"/>
        <w:jc w:val="both"/>
        <w:rPr>
          <w:rFonts w:cstheme="minorHAnsi"/>
        </w:rPr>
      </w:pPr>
      <w:bookmarkStart w:id="24" w:name="_Hlk160435945"/>
      <w:bookmarkStart w:id="25" w:name="_Hlk162335712"/>
      <w:r w:rsidRPr="00BF232D">
        <w:rPr>
          <w:rFonts w:cstheme="minorHAnsi"/>
          <w:b/>
        </w:rPr>
        <w:t xml:space="preserve">Załącznik nr 5 - </w:t>
      </w:r>
      <w:bookmarkStart w:id="26" w:name="_Hlk172115493"/>
      <w:r w:rsidRPr="00BF232D">
        <w:rPr>
          <w:rFonts w:cstheme="minorHAnsi"/>
          <w:b/>
        </w:rPr>
        <w:t>Oświadczenie Oferenta o spełnianiu warunków udziału w postępowaniu</w:t>
      </w:r>
      <w:bookmarkEnd w:id="24"/>
      <w:r w:rsidRPr="00BF232D">
        <w:rPr>
          <w:rFonts w:cstheme="minorHAnsi"/>
          <w:b/>
        </w:rPr>
        <w:t xml:space="preserve"> do Zapytania ofertowego </w:t>
      </w:r>
      <w:bookmarkEnd w:id="26"/>
      <w:r w:rsidRPr="00BF232D">
        <w:rPr>
          <w:rFonts w:cstheme="minorHAnsi"/>
          <w:b/>
        </w:rPr>
        <w:t xml:space="preserve">nr </w:t>
      </w:r>
      <w:r w:rsidRPr="00BF232D">
        <w:rPr>
          <w:rFonts w:cstheme="minorHAnsi"/>
          <w:b/>
          <w:bCs/>
        </w:rPr>
        <w:t xml:space="preserve"> </w:t>
      </w:r>
      <w:r w:rsidRPr="00BF232D">
        <w:rPr>
          <w:b/>
          <w:bCs/>
        </w:rPr>
        <w:t>FEDS.08.01-IZ.00-00</w:t>
      </w:r>
      <w:r w:rsidR="00B32043">
        <w:rPr>
          <w:b/>
          <w:bCs/>
        </w:rPr>
        <w:t>10</w:t>
      </w:r>
      <w:r w:rsidRPr="00BF232D">
        <w:rPr>
          <w:b/>
          <w:bCs/>
        </w:rPr>
        <w:t>/23/</w:t>
      </w:r>
      <w:r w:rsidR="00B32043">
        <w:rPr>
          <w:b/>
          <w:bCs/>
        </w:rPr>
        <w:t>25</w:t>
      </w:r>
    </w:p>
    <w:p w14:paraId="6E21922A" w14:textId="77777777" w:rsidR="00613AA4" w:rsidRPr="00BF232D" w:rsidRDefault="00613AA4" w:rsidP="00613AA4">
      <w:pPr>
        <w:spacing w:after="0" w:line="240" w:lineRule="auto"/>
        <w:jc w:val="both"/>
        <w:rPr>
          <w:rFonts w:cstheme="minorHAnsi"/>
        </w:rPr>
      </w:pPr>
    </w:p>
    <w:p w14:paraId="18F13E4F" w14:textId="77777777" w:rsidR="00613AA4" w:rsidRPr="00BF232D" w:rsidRDefault="00613AA4" w:rsidP="00613AA4">
      <w:pPr>
        <w:spacing w:after="0" w:line="240" w:lineRule="auto"/>
        <w:jc w:val="both"/>
        <w:rPr>
          <w:rFonts w:cstheme="minorHAnsi"/>
        </w:rPr>
      </w:pPr>
    </w:p>
    <w:p w14:paraId="79F029A6" w14:textId="77777777" w:rsidR="00613AA4" w:rsidRPr="00BF232D" w:rsidRDefault="00613AA4" w:rsidP="00613AA4">
      <w:pPr>
        <w:spacing w:after="0" w:line="240" w:lineRule="auto"/>
        <w:jc w:val="both"/>
        <w:rPr>
          <w:rFonts w:cstheme="minorHAnsi"/>
        </w:rPr>
      </w:pPr>
    </w:p>
    <w:p w14:paraId="0D7AB40D" w14:textId="77777777" w:rsidR="00613AA4" w:rsidRPr="00BF232D" w:rsidRDefault="00613AA4" w:rsidP="00613AA4">
      <w:pPr>
        <w:spacing w:after="0" w:line="240" w:lineRule="auto"/>
        <w:jc w:val="center"/>
        <w:rPr>
          <w:rFonts w:cstheme="minorHAnsi"/>
          <w:b/>
        </w:rPr>
      </w:pPr>
      <w:r w:rsidRPr="00BF232D">
        <w:rPr>
          <w:rFonts w:cstheme="minorHAnsi"/>
          <w:b/>
        </w:rPr>
        <w:t>OŚWIADCZENIE</w:t>
      </w:r>
    </w:p>
    <w:p w14:paraId="375A1C2F" w14:textId="77777777" w:rsidR="00613AA4" w:rsidRPr="00BF232D" w:rsidRDefault="00613AA4" w:rsidP="00613AA4">
      <w:pPr>
        <w:spacing w:after="0" w:line="240" w:lineRule="auto"/>
        <w:jc w:val="both"/>
        <w:rPr>
          <w:rFonts w:cs="Calibri"/>
        </w:rPr>
      </w:pPr>
    </w:p>
    <w:p w14:paraId="16F7F92A" w14:textId="77777777" w:rsidR="00613AA4" w:rsidRPr="00BF232D" w:rsidRDefault="00613AA4" w:rsidP="00613AA4">
      <w:pPr>
        <w:spacing w:after="0" w:line="240" w:lineRule="auto"/>
        <w:jc w:val="both"/>
        <w:rPr>
          <w:rFonts w:cs="Calibri"/>
        </w:rPr>
      </w:pPr>
    </w:p>
    <w:p w14:paraId="421E7BAD" w14:textId="2DF444EC" w:rsidR="00613AA4" w:rsidRPr="00BF232D" w:rsidRDefault="00613AA4" w:rsidP="00613AA4">
      <w:pPr>
        <w:spacing w:after="0" w:line="240" w:lineRule="auto"/>
        <w:jc w:val="both"/>
        <w:rPr>
          <w:rFonts w:eastAsia="Times New Roman" w:cstheme="minorHAnsi"/>
          <w:lang w:eastAsia="pl-PL"/>
        </w:rPr>
      </w:pPr>
      <w:r w:rsidRPr="00BF232D">
        <w:rPr>
          <w:rFonts w:cs="Calibri"/>
        </w:rPr>
        <w:t xml:space="preserve">Ja, niżej podpisany/a przystępując do postępowania ofertowego w ramach Zapytania ofertowego </w:t>
      </w:r>
      <w:r w:rsidRPr="00BF232D">
        <w:rPr>
          <w:rFonts w:cs="Calibri"/>
        </w:rPr>
        <w:br/>
        <w:t xml:space="preserve">nr </w:t>
      </w:r>
      <w:r w:rsidRPr="00BF232D">
        <w:rPr>
          <w:b/>
          <w:bCs/>
        </w:rPr>
        <w:t>FEDS.08.01-IZ.00-00</w:t>
      </w:r>
      <w:r w:rsidR="00B556B7">
        <w:rPr>
          <w:b/>
          <w:bCs/>
        </w:rPr>
        <w:t>10</w:t>
      </w:r>
      <w:r w:rsidRPr="00BF232D">
        <w:rPr>
          <w:b/>
          <w:bCs/>
        </w:rPr>
        <w:t>/23/</w:t>
      </w:r>
      <w:r w:rsidR="00B556B7">
        <w:rPr>
          <w:b/>
          <w:bCs/>
        </w:rPr>
        <w:t>25</w:t>
      </w:r>
      <w:r>
        <w:rPr>
          <w:b/>
          <w:bCs/>
        </w:rPr>
        <w:t xml:space="preserve"> </w:t>
      </w:r>
      <w:r w:rsidRPr="00BF232D">
        <w:rPr>
          <w:rFonts w:cs="Calibri"/>
        </w:rPr>
        <w:t>oświadczam, iż</w:t>
      </w:r>
      <w:r w:rsidRPr="00BF232D">
        <w:t xml:space="preserve"> </w:t>
      </w:r>
      <w:r w:rsidRPr="00BF232D">
        <w:rPr>
          <w:rFonts w:cs="Calibri"/>
        </w:rPr>
        <w:t xml:space="preserve">spełniam warunki udziału w postępowaniu, wskazane w rozdziale </w:t>
      </w:r>
      <w:r>
        <w:rPr>
          <w:rFonts w:cs="Calibri"/>
          <w:i/>
        </w:rPr>
        <w:t>5</w:t>
      </w:r>
      <w:r w:rsidRPr="00BF232D">
        <w:rPr>
          <w:rFonts w:cs="Calibri"/>
          <w:i/>
        </w:rPr>
        <w:t xml:space="preserve"> WYMAGANIA WOBEC WYKONAWCY - WARUNKI UDZIAŁU W POSTĘPOWANIU,  tj</w:t>
      </w:r>
      <w:r>
        <w:rPr>
          <w:rFonts w:cs="Calibri"/>
          <w:i/>
        </w:rPr>
        <w:t>.</w:t>
      </w:r>
      <w:r w:rsidRPr="00BF232D">
        <w:rPr>
          <w:rFonts w:eastAsia="Times New Roman" w:cstheme="minorHAnsi"/>
          <w:lang w:eastAsia="pl-PL"/>
        </w:rPr>
        <w:t xml:space="preserve"> posiadam niezbędną wiedzę, doświadczenie i dysponuję potencjałem technicznym, finansowym i osobami zdolnymi do wykonania zamówienia.</w:t>
      </w:r>
    </w:p>
    <w:p w14:paraId="267B7743" w14:textId="77777777" w:rsidR="00613AA4" w:rsidRPr="00BF232D" w:rsidRDefault="00613AA4" w:rsidP="00613AA4">
      <w:pPr>
        <w:widowControl w:val="0"/>
        <w:tabs>
          <w:tab w:val="left" w:pos="284"/>
        </w:tabs>
        <w:suppressAutoHyphens/>
        <w:autoSpaceDE w:val="0"/>
        <w:autoSpaceDN w:val="0"/>
        <w:adjustRightInd w:val="0"/>
        <w:spacing w:after="0" w:line="240" w:lineRule="auto"/>
        <w:ind w:left="284"/>
        <w:contextualSpacing/>
        <w:jc w:val="both"/>
        <w:rPr>
          <w:rFonts w:cstheme="minorHAnsi"/>
        </w:rPr>
      </w:pPr>
    </w:p>
    <w:p w14:paraId="699B0FE4" w14:textId="77777777" w:rsidR="00613AA4" w:rsidRPr="00BF232D" w:rsidRDefault="00613AA4" w:rsidP="00613AA4">
      <w:pPr>
        <w:spacing w:after="0" w:line="240" w:lineRule="auto"/>
        <w:jc w:val="both"/>
        <w:rPr>
          <w:rFonts w:cstheme="minorHAnsi"/>
        </w:rPr>
      </w:pPr>
    </w:p>
    <w:p w14:paraId="7CBD93C3" w14:textId="77777777" w:rsidR="00613AA4" w:rsidRPr="00BF232D" w:rsidRDefault="00613AA4" w:rsidP="00613AA4">
      <w:pPr>
        <w:spacing w:after="0" w:line="240" w:lineRule="auto"/>
        <w:jc w:val="both"/>
        <w:rPr>
          <w:rFonts w:cstheme="minorHAnsi"/>
        </w:rPr>
      </w:pPr>
    </w:p>
    <w:p w14:paraId="0FDA9C4D" w14:textId="77777777" w:rsidR="00613AA4" w:rsidRDefault="00613AA4" w:rsidP="00613AA4">
      <w:pPr>
        <w:autoSpaceDE w:val="0"/>
        <w:autoSpaceDN w:val="0"/>
        <w:adjustRightInd w:val="0"/>
        <w:spacing w:after="0" w:line="240" w:lineRule="auto"/>
        <w:ind w:left="786"/>
        <w:jc w:val="both"/>
        <w:rPr>
          <w:rFonts w:cs="Calibri"/>
        </w:rPr>
      </w:pPr>
    </w:p>
    <w:p w14:paraId="50AADE35" w14:textId="77777777" w:rsidR="00613AA4" w:rsidRDefault="00613AA4" w:rsidP="00613AA4">
      <w:pPr>
        <w:autoSpaceDE w:val="0"/>
        <w:autoSpaceDN w:val="0"/>
        <w:adjustRightInd w:val="0"/>
        <w:spacing w:after="0" w:line="240" w:lineRule="auto"/>
        <w:ind w:left="786"/>
        <w:jc w:val="both"/>
        <w:rPr>
          <w:rFonts w:cs="Calibri"/>
        </w:rPr>
      </w:pPr>
    </w:p>
    <w:p w14:paraId="461B85D9" w14:textId="77777777" w:rsidR="00613AA4" w:rsidRPr="00BF232D" w:rsidRDefault="00613AA4" w:rsidP="00613AA4">
      <w:pPr>
        <w:autoSpaceDE w:val="0"/>
        <w:autoSpaceDN w:val="0"/>
        <w:adjustRightInd w:val="0"/>
        <w:spacing w:after="0" w:line="240" w:lineRule="auto"/>
        <w:ind w:left="786"/>
        <w:jc w:val="both"/>
        <w:rPr>
          <w:rFonts w:cs="Calibri"/>
        </w:rPr>
      </w:pPr>
    </w:p>
    <w:p w14:paraId="28EAB392" w14:textId="77777777" w:rsidR="00613AA4" w:rsidRPr="00BF232D" w:rsidRDefault="00613AA4" w:rsidP="00613AA4">
      <w:pPr>
        <w:autoSpaceDE w:val="0"/>
        <w:autoSpaceDN w:val="0"/>
        <w:adjustRightInd w:val="0"/>
        <w:spacing w:after="0" w:line="240" w:lineRule="auto"/>
        <w:ind w:left="786"/>
        <w:jc w:val="both"/>
        <w:rPr>
          <w:rFonts w:cs="Calibri"/>
        </w:rPr>
      </w:pPr>
      <w:bookmarkStart w:id="27" w:name="_Hlk203731714"/>
    </w:p>
    <w:p w14:paraId="4EF7A46E" w14:textId="77777777" w:rsidR="00613AA4" w:rsidRPr="00BF232D" w:rsidRDefault="00613AA4" w:rsidP="00613AA4">
      <w:pPr>
        <w:autoSpaceDE w:val="0"/>
        <w:autoSpaceDN w:val="0"/>
        <w:adjustRightInd w:val="0"/>
        <w:spacing w:after="0" w:line="240" w:lineRule="auto"/>
        <w:ind w:left="786"/>
        <w:jc w:val="both"/>
        <w:rPr>
          <w:rFonts w:cs="Calibri"/>
        </w:rPr>
      </w:pPr>
    </w:p>
    <w:p w14:paraId="0D6BF93D" w14:textId="77777777" w:rsidR="00613AA4" w:rsidRPr="00BF232D" w:rsidRDefault="00613AA4" w:rsidP="00613AA4">
      <w:pPr>
        <w:autoSpaceDE w:val="0"/>
        <w:autoSpaceDN w:val="0"/>
        <w:adjustRightInd w:val="0"/>
        <w:spacing w:after="0" w:line="240" w:lineRule="auto"/>
        <w:ind w:firstLine="708"/>
        <w:jc w:val="both"/>
        <w:rPr>
          <w:rFonts w:cs="Calibri"/>
        </w:rPr>
      </w:pPr>
      <w:r w:rsidRPr="00BF232D">
        <w:rPr>
          <w:rFonts w:cs="Calibri"/>
        </w:rPr>
        <w:t>………………………………...</w:t>
      </w:r>
      <w:r w:rsidRPr="00BF232D">
        <w:rPr>
          <w:rFonts w:cs="Calibri"/>
        </w:rPr>
        <w:tab/>
      </w:r>
      <w:r w:rsidRPr="00BF232D">
        <w:rPr>
          <w:rFonts w:cs="Calibri"/>
        </w:rPr>
        <w:tab/>
      </w:r>
      <w:r w:rsidRPr="00BF232D">
        <w:rPr>
          <w:rFonts w:cs="Calibri"/>
        </w:rPr>
        <w:tab/>
      </w:r>
      <w:r w:rsidRPr="00BF232D">
        <w:rPr>
          <w:rFonts w:cs="Calibri"/>
        </w:rPr>
        <w:tab/>
      </w:r>
      <w:r w:rsidRPr="00BF232D">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613AA4" w:rsidRPr="00BF232D" w14:paraId="5F507E60" w14:textId="77777777" w:rsidTr="00974D96">
        <w:tc>
          <w:tcPr>
            <w:tcW w:w="4570" w:type="dxa"/>
            <w:hideMark/>
          </w:tcPr>
          <w:p w14:paraId="02455482" w14:textId="77777777" w:rsidR="00613AA4" w:rsidRPr="00BF232D" w:rsidRDefault="00613AA4" w:rsidP="00974D96">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38C7AD4F" w14:textId="77777777" w:rsidR="00613AA4" w:rsidRPr="00BF232D" w:rsidRDefault="00613AA4" w:rsidP="00974D96">
            <w:pPr>
              <w:widowControl w:val="0"/>
              <w:suppressAutoHyphens/>
              <w:spacing w:after="0" w:line="240" w:lineRule="auto"/>
              <w:jc w:val="both"/>
              <w:rPr>
                <w:rFonts w:cs="Calibri"/>
              </w:rPr>
            </w:pPr>
            <w:r w:rsidRPr="00BF232D">
              <w:rPr>
                <w:rFonts w:cs="Calibri"/>
              </w:rPr>
              <w:t xml:space="preserve">             (Imię, nazwisko, podpis, pieczątka)*</w:t>
            </w:r>
          </w:p>
        </w:tc>
      </w:tr>
    </w:tbl>
    <w:p w14:paraId="2E0D0F14" w14:textId="77777777" w:rsidR="00613AA4" w:rsidRPr="00BF232D" w:rsidRDefault="00613AA4" w:rsidP="00613AA4">
      <w:pPr>
        <w:spacing w:after="0" w:line="240" w:lineRule="auto"/>
        <w:jc w:val="both"/>
        <w:rPr>
          <w:rFonts w:cstheme="minorHAnsi"/>
        </w:rPr>
      </w:pPr>
    </w:p>
    <w:p w14:paraId="460842D0" w14:textId="77777777" w:rsidR="00613AA4" w:rsidRPr="00BF232D" w:rsidRDefault="00613AA4" w:rsidP="00613AA4">
      <w:pPr>
        <w:spacing w:after="0" w:line="240" w:lineRule="auto"/>
        <w:jc w:val="both"/>
        <w:rPr>
          <w:rFonts w:cstheme="minorHAnsi"/>
        </w:rPr>
      </w:pPr>
    </w:p>
    <w:p w14:paraId="45F80984" w14:textId="77777777" w:rsidR="00613AA4" w:rsidRPr="00BF232D" w:rsidRDefault="00613AA4" w:rsidP="00613AA4">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5791F2A1" w14:textId="77777777" w:rsidR="00613AA4" w:rsidRPr="00BF232D" w:rsidRDefault="00613AA4" w:rsidP="00613AA4">
      <w:pPr>
        <w:spacing w:after="0" w:line="240" w:lineRule="auto"/>
        <w:rPr>
          <w:rFonts w:cstheme="minorHAnsi"/>
        </w:rPr>
      </w:pPr>
    </w:p>
    <w:bookmarkEnd w:id="27"/>
    <w:p w14:paraId="1515F6FD" w14:textId="77777777" w:rsidR="00613AA4" w:rsidRPr="00BF232D" w:rsidRDefault="00613AA4" w:rsidP="00613AA4">
      <w:pPr>
        <w:spacing w:after="0" w:line="240" w:lineRule="auto"/>
        <w:rPr>
          <w:rFonts w:cstheme="minorHAnsi"/>
        </w:rPr>
      </w:pPr>
    </w:p>
    <w:p w14:paraId="06B0FBFD" w14:textId="77777777" w:rsidR="00613AA4" w:rsidRPr="00BF232D" w:rsidRDefault="00613AA4" w:rsidP="00613AA4">
      <w:pPr>
        <w:spacing w:after="0" w:line="240" w:lineRule="auto"/>
        <w:rPr>
          <w:rFonts w:cstheme="minorHAnsi"/>
        </w:rPr>
      </w:pPr>
    </w:p>
    <w:p w14:paraId="4EBFD59A" w14:textId="77777777" w:rsidR="00613AA4" w:rsidRPr="00BF232D" w:rsidRDefault="00613AA4" w:rsidP="00613AA4">
      <w:pPr>
        <w:spacing w:after="0" w:line="240" w:lineRule="auto"/>
        <w:rPr>
          <w:rFonts w:cstheme="minorHAnsi"/>
        </w:rPr>
      </w:pPr>
    </w:p>
    <w:p w14:paraId="307253BB" w14:textId="77777777" w:rsidR="00613AA4" w:rsidRPr="00BF232D" w:rsidRDefault="00613AA4" w:rsidP="00613AA4">
      <w:pPr>
        <w:spacing w:after="0" w:line="240" w:lineRule="auto"/>
        <w:rPr>
          <w:rFonts w:cstheme="minorHAnsi"/>
        </w:rPr>
      </w:pPr>
    </w:p>
    <w:p w14:paraId="2D02FE28" w14:textId="77777777" w:rsidR="00613AA4" w:rsidRPr="00BF232D" w:rsidRDefault="00613AA4" w:rsidP="00613AA4">
      <w:pPr>
        <w:spacing w:after="0" w:line="240" w:lineRule="auto"/>
        <w:rPr>
          <w:rFonts w:cstheme="minorHAnsi"/>
        </w:rPr>
      </w:pPr>
    </w:p>
    <w:p w14:paraId="66DD1A79" w14:textId="77777777" w:rsidR="00613AA4" w:rsidRPr="00BF232D" w:rsidRDefault="00613AA4" w:rsidP="00613AA4">
      <w:pPr>
        <w:tabs>
          <w:tab w:val="left" w:pos="284"/>
        </w:tabs>
        <w:spacing w:after="0" w:line="240" w:lineRule="auto"/>
        <w:rPr>
          <w:rFonts w:cstheme="minorHAnsi"/>
          <w:b/>
          <w:bCs/>
          <w:i/>
          <w:iCs/>
        </w:rPr>
        <w:sectPr w:rsidR="00613AA4" w:rsidRPr="00BF232D" w:rsidSect="00974D96">
          <w:pgSz w:w="11906" w:h="16838"/>
          <w:pgMar w:top="1247" w:right="1134" w:bottom="851" w:left="1418" w:header="425" w:footer="391" w:gutter="0"/>
          <w:cols w:space="708"/>
          <w:docGrid w:linePitch="360"/>
        </w:sectPr>
      </w:pPr>
    </w:p>
    <w:bookmarkEnd w:id="25"/>
    <w:p w14:paraId="211ECDAF" w14:textId="3D656258" w:rsidR="00613AA4" w:rsidRPr="00BF232D" w:rsidRDefault="00613AA4" w:rsidP="00613AA4">
      <w:pPr>
        <w:spacing w:after="0" w:line="240" w:lineRule="auto"/>
        <w:jc w:val="both"/>
        <w:rPr>
          <w:rFonts w:cstheme="minorHAnsi"/>
        </w:rPr>
      </w:pPr>
      <w:r w:rsidRPr="00BF232D">
        <w:rPr>
          <w:rFonts w:cstheme="minorHAnsi"/>
          <w:b/>
        </w:rPr>
        <w:t xml:space="preserve">Załącznik nr 5a - Oświadczenie Oferenta o spełnianiu warunków udziału w postępowaniu do Zapytania ofertowego nr </w:t>
      </w:r>
      <w:r w:rsidRPr="00BF232D">
        <w:rPr>
          <w:rFonts w:cstheme="minorHAnsi"/>
          <w:b/>
          <w:bCs/>
        </w:rPr>
        <w:t xml:space="preserve"> </w:t>
      </w:r>
      <w:r w:rsidRPr="00BF232D">
        <w:rPr>
          <w:b/>
          <w:bCs/>
        </w:rPr>
        <w:t>FEDS.08.01-IZ.00-00</w:t>
      </w:r>
      <w:r w:rsidR="00B32043">
        <w:rPr>
          <w:b/>
          <w:bCs/>
        </w:rPr>
        <w:t>10</w:t>
      </w:r>
      <w:r w:rsidRPr="00BF232D">
        <w:rPr>
          <w:b/>
          <w:bCs/>
        </w:rPr>
        <w:t>/23/</w:t>
      </w:r>
      <w:r w:rsidR="00B32043">
        <w:rPr>
          <w:b/>
          <w:bCs/>
        </w:rPr>
        <w:t>25</w:t>
      </w:r>
    </w:p>
    <w:p w14:paraId="35C57809" w14:textId="77777777" w:rsidR="00613AA4" w:rsidRPr="00BF232D" w:rsidRDefault="00613AA4" w:rsidP="00613AA4">
      <w:pPr>
        <w:tabs>
          <w:tab w:val="left" w:pos="0"/>
          <w:tab w:val="left" w:pos="7200"/>
        </w:tabs>
        <w:spacing w:after="0" w:line="240" w:lineRule="auto"/>
        <w:rPr>
          <w:rFonts w:eastAsia="Times New Roman" w:cstheme="minorHAnsi"/>
          <w:b/>
          <w:i/>
        </w:rPr>
      </w:pPr>
    </w:p>
    <w:p w14:paraId="739AB35A" w14:textId="77777777" w:rsidR="00613AA4" w:rsidRPr="00B1354C" w:rsidRDefault="00613AA4" w:rsidP="00613AA4">
      <w:pPr>
        <w:spacing w:after="0" w:line="240" w:lineRule="auto"/>
        <w:jc w:val="center"/>
        <w:rPr>
          <w:rFonts w:ascii="Calibri" w:eastAsia="Times New Roman" w:hAnsi="Calibri" w:cs="Calibri"/>
          <w:b/>
          <w:bCs/>
          <w:lang w:eastAsia="pl-PL"/>
        </w:rPr>
      </w:pPr>
      <w:r w:rsidRPr="00BF232D">
        <w:rPr>
          <w:rFonts w:ascii="Calibri" w:eastAsia="Times New Roman" w:hAnsi="Calibri" w:cs="Calibri"/>
          <w:b/>
          <w:bCs/>
          <w:lang w:eastAsia="pl-PL"/>
        </w:rPr>
        <w:t>WYKAZ DOSTAW NA WYPOSAŻENIE**</w:t>
      </w:r>
    </w:p>
    <w:p w14:paraId="6B049297" w14:textId="77777777" w:rsidR="00613AA4" w:rsidRPr="00BF232D" w:rsidRDefault="00613AA4" w:rsidP="00613AA4">
      <w:pPr>
        <w:spacing w:after="0" w:line="240" w:lineRule="auto"/>
        <w:rPr>
          <w:rFonts w:ascii="Calibri" w:eastAsia="Times New Roman" w:hAnsi="Calibri" w:cs="Calibri"/>
          <w:lang w:eastAsia="pl-PL"/>
        </w:rPr>
      </w:pPr>
      <w:r w:rsidRPr="00BF232D">
        <w:rPr>
          <w:rFonts w:ascii="Calibri" w:eastAsia="Times New Roman" w:hAnsi="Calibri" w:cs="Calibri"/>
          <w:lang w:eastAsia="pl-PL"/>
        </w:rPr>
        <w:t>Ja niżej podpisany/-a …………………………………………………………………………………………………………………………………………………………………</w:t>
      </w:r>
    </w:p>
    <w:p w14:paraId="14081E7B" w14:textId="77777777" w:rsidR="00613AA4" w:rsidRPr="00BF232D" w:rsidRDefault="00613AA4" w:rsidP="00613AA4">
      <w:pPr>
        <w:spacing w:after="0" w:line="240" w:lineRule="auto"/>
        <w:rPr>
          <w:rFonts w:ascii="Calibri" w:eastAsia="Times New Roman" w:hAnsi="Calibri" w:cs="Calibri"/>
          <w:lang w:eastAsia="pl-PL"/>
        </w:rPr>
      </w:pPr>
      <w:r w:rsidRPr="00BF232D">
        <w:rPr>
          <w:rFonts w:ascii="Calibri" w:eastAsia="Times New Roman" w:hAnsi="Calibri" w:cs="Calibri"/>
          <w:lang w:eastAsia="pl-PL"/>
        </w:rPr>
        <w:t>Działając w imieniu i na rzecz Wykonawcy: ………………………………………………………………………………………………………………….………………………………………………</w:t>
      </w:r>
    </w:p>
    <w:p w14:paraId="2E728463" w14:textId="2802D305" w:rsidR="00613AA4" w:rsidRPr="00BF232D" w:rsidRDefault="00613AA4" w:rsidP="00613AA4">
      <w:pPr>
        <w:spacing w:after="0" w:line="240" w:lineRule="auto"/>
        <w:rPr>
          <w:rFonts w:ascii="Calibri" w:eastAsia="Times New Roman" w:hAnsi="Calibri" w:cs="Calibri"/>
          <w:lang w:eastAsia="pl-PL"/>
        </w:rPr>
      </w:pPr>
      <w:r w:rsidRPr="00BF232D">
        <w:rPr>
          <w:rFonts w:ascii="Calibri" w:eastAsia="Times New Roman" w:hAnsi="Calibri" w:cs="Calibri"/>
          <w:lang w:eastAsia="pl-PL"/>
        </w:rPr>
        <w:t>Adres siedziby: ……………………………………………………………………………………………………</w:t>
      </w:r>
      <w:r>
        <w:rPr>
          <w:rFonts w:ascii="Calibri" w:eastAsia="Times New Roman" w:hAnsi="Calibri" w:cs="Calibri"/>
          <w:lang w:eastAsia="pl-PL"/>
        </w:rPr>
        <w:t>……………………………………………………........</w:t>
      </w:r>
    </w:p>
    <w:p w14:paraId="0E8C5348" w14:textId="685A765D" w:rsidR="00613AA4" w:rsidRPr="00537A82" w:rsidRDefault="00613AA4" w:rsidP="00537A82">
      <w:pPr>
        <w:spacing w:after="0" w:line="240" w:lineRule="auto"/>
        <w:jc w:val="both"/>
        <w:rPr>
          <w:rFonts w:eastAsia="Times New Roman" w:cstheme="minorHAnsi"/>
          <w:lang w:eastAsia="pl-PL"/>
        </w:rPr>
      </w:pPr>
      <w:r w:rsidRPr="00BF232D">
        <w:rPr>
          <w:rFonts w:ascii="Calibri" w:eastAsia="Times New Roman" w:hAnsi="Calibri" w:cs="Calibri"/>
          <w:lang w:eastAsia="pl-PL"/>
        </w:rPr>
        <w:t xml:space="preserve">Oświadczam/y, iż </w:t>
      </w:r>
      <w:r>
        <w:t xml:space="preserve">należycie zrealizowałem/liśmy co najmniej </w:t>
      </w:r>
      <w:r>
        <w:rPr>
          <w:rStyle w:val="Pogrubienie"/>
        </w:rPr>
        <w:t>dwie dostawy</w:t>
      </w:r>
      <w:r>
        <w:t xml:space="preserve"> odpowiadające przedmiotowi zamówienia, o wartości nie mniejszej niż wskazana poniżej dla każdej z części:</w:t>
      </w:r>
    </w:p>
    <w:p w14:paraId="65D332AD" w14:textId="77777777" w:rsidR="00316B70" w:rsidRPr="00F07A6A" w:rsidRDefault="00316B70" w:rsidP="00316B70">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1 –3 000 pln brutto (w rozumieniu 3 000,00 pln brutto każda dostawa)</w:t>
      </w:r>
    </w:p>
    <w:p w14:paraId="724BFCE6" w14:textId="77777777" w:rsidR="00316B70" w:rsidRPr="00F07A6A" w:rsidRDefault="00316B70" w:rsidP="00316B70">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2 – 1 000 pln  brutto (w rozumieniu 1 000,00 pln brutto każda dostawa)</w:t>
      </w:r>
    </w:p>
    <w:p w14:paraId="6831EC87" w14:textId="77777777" w:rsidR="00316B70" w:rsidRPr="00F07A6A" w:rsidRDefault="00316B70" w:rsidP="00316B70">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3 – 1 750 pln brutto (w rozumieniu 1 750,00 pln brutto każda dostawa)</w:t>
      </w:r>
    </w:p>
    <w:p w14:paraId="5E4BE350" w14:textId="77777777" w:rsidR="00316B70" w:rsidRPr="00F07A6A" w:rsidRDefault="00316B70" w:rsidP="00316B70">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4 – 62 000 pln brutto (w rozumieniu 62 000,00 pln brutto każda dostawa)</w:t>
      </w:r>
    </w:p>
    <w:p w14:paraId="205C5FF6" w14:textId="77777777" w:rsidR="00316B70" w:rsidRPr="00F07A6A" w:rsidRDefault="00316B70" w:rsidP="00316B70">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5- 2 500 pln brutto (w rozumieniu 2 500,00 pln brutto każda dostawa)</w:t>
      </w:r>
    </w:p>
    <w:p w14:paraId="12DA296D" w14:textId="77777777" w:rsidR="00316B70" w:rsidRPr="00F07A6A" w:rsidRDefault="00316B70" w:rsidP="00316B70">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 xml:space="preserve">część 6- 3 000 pln brutto (w rozumieniu 3 000,00 pln brutto każda dostawa) </w:t>
      </w:r>
    </w:p>
    <w:p w14:paraId="5673F1E5" w14:textId="77777777" w:rsidR="00316B70" w:rsidRPr="00F07A6A" w:rsidRDefault="00316B70" w:rsidP="00316B70">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7- 3 000 pln brutto (w rozumieniu 3 000,00 pln brutto każda dostawa)</w:t>
      </w:r>
    </w:p>
    <w:p w14:paraId="3913B9FB" w14:textId="77777777" w:rsidR="00316B70" w:rsidRPr="00F07A6A" w:rsidRDefault="00316B70" w:rsidP="00316B70">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8- 5 000 pln brutto (w rozumieniu 5 000,00 pln brutto każda dostawa)</w:t>
      </w:r>
    </w:p>
    <w:p w14:paraId="44D29937" w14:textId="77777777" w:rsidR="00316B70" w:rsidRPr="00F07A6A" w:rsidRDefault="00316B70" w:rsidP="00316B70">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9- 1 900 pln brutto (w rozumieniu 1 900,00 pln brutto każda dostawa)</w:t>
      </w:r>
    </w:p>
    <w:p w14:paraId="5E4CB450" w14:textId="77777777" w:rsidR="00316B70" w:rsidRDefault="00316B70" w:rsidP="00316B70">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 xml:space="preserve">część 10- </w:t>
      </w:r>
      <w:r>
        <w:rPr>
          <w:rFonts w:eastAsia="Times New Roman" w:cstheme="minorHAnsi"/>
          <w:lang w:eastAsia="pl-PL"/>
        </w:rPr>
        <w:t xml:space="preserve">1 </w:t>
      </w:r>
      <w:r w:rsidRPr="00F07A6A">
        <w:rPr>
          <w:rFonts w:eastAsia="Times New Roman" w:cstheme="minorHAnsi"/>
          <w:lang w:eastAsia="pl-PL"/>
        </w:rPr>
        <w:t xml:space="preserve">000 pln brutto (w rozumieniu </w:t>
      </w:r>
      <w:r>
        <w:rPr>
          <w:rFonts w:eastAsia="Times New Roman" w:cstheme="minorHAnsi"/>
          <w:lang w:eastAsia="pl-PL"/>
        </w:rPr>
        <w:t>1</w:t>
      </w:r>
      <w:r w:rsidRPr="00F07A6A">
        <w:rPr>
          <w:rFonts w:eastAsia="Times New Roman" w:cstheme="minorHAnsi"/>
          <w:lang w:eastAsia="pl-PL"/>
        </w:rPr>
        <w:t xml:space="preserve"> 000,00 pln brutto każda dostawa)</w:t>
      </w:r>
    </w:p>
    <w:p w14:paraId="3FAE3907" w14:textId="77777777" w:rsidR="00316B70" w:rsidRPr="00F07A6A" w:rsidRDefault="00316B70" w:rsidP="00316B70">
      <w:pPr>
        <w:widowControl w:val="0"/>
        <w:tabs>
          <w:tab w:val="left" w:pos="709"/>
        </w:tabs>
        <w:suppressAutoHyphens/>
        <w:spacing w:after="0" w:line="240" w:lineRule="auto"/>
        <w:ind w:left="709"/>
        <w:rPr>
          <w:rFonts w:eastAsia="Times New Roman" w:cstheme="minorHAnsi"/>
          <w:lang w:eastAsia="pl-PL"/>
        </w:rPr>
      </w:pPr>
      <w:r>
        <w:rPr>
          <w:rFonts w:eastAsia="Times New Roman" w:cstheme="minorHAnsi"/>
          <w:lang w:eastAsia="pl-PL"/>
        </w:rPr>
        <w:t xml:space="preserve">część 11- 1 800 </w:t>
      </w:r>
      <w:r w:rsidRPr="00F07A6A">
        <w:rPr>
          <w:rFonts w:eastAsia="Times New Roman" w:cstheme="minorHAnsi"/>
          <w:lang w:eastAsia="pl-PL"/>
        </w:rPr>
        <w:t xml:space="preserve">pln brutto (w rozumieniu </w:t>
      </w:r>
      <w:r>
        <w:rPr>
          <w:rFonts w:eastAsia="Times New Roman" w:cstheme="minorHAnsi"/>
          <w:lang w:eastAsia="pl-PL"/>
        </w:rPr>
        <w:t>1 800</w:t>
      </w:r>
      <w:r w:rsidRPr="00F07A6A">
        <w:rPr>
          <w:rFonts w:eastAsia="Times New Roman" w:cstheme="minorHAnsi"/>
          <w:lang w:eastAsia="pl-PL"/>
        </w:rPr>
        <w:t>,00 pln brutto każda dostawa</w:t>
      </w:r>
    </w:p>
    <w:p w14:paraId="19CEA4D3" w14:textId="77777777" w:rsidR="00316B70" w:rsidRPr="00F07A6A" w:rsidRDefault="00316B70" w:rsidP="00316B70">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1</w:t>
      </w:r>
      <w:r>
        <w:rPr>
          <w:rFonts w:eastAsia="Times New Roman" w:cstheme="minorHAnsi"/>
          <w:lang w:eastAsia="pl-PL"/>
        </w:rPr>
        <w:t>2</w:t>
      </w:r>
      <w:r w:rsidRPr="00F07A6A">
        <w:rPr>
          <w:rFonts w:eastAsia="Times New Roman" w:cstheme="minorHAnsi"/>
          <w:lang w:eastAsia="pl-PL"/>
        </w:rPr>
        <w:t>- 5 000 pln brutto (w rozumieniu 5 000,00 pln brutto każda dostawa)</w:t>
      </w:r>
    </w:p>
    <w:p w14:paraId="2795FFFB" w14:textId="77777777" w:rsidR="00316B70" w:rsidRPr="00D673D2" w:rsidRDefault="00316B70" w:rsidP="00316B70">
      <w:pPr>
        <w:widowControl w:val="0"/>
        <w:tabs>
          <w:tab w:val="left" w:pos="709"/>
        </w:tabs>
        <w:suppressAutoHyphens/>
        <w:spacing w:after="0" w:line="240" w:lineRule="auto"/>
        <w:ind w:left="709"/>
        <w:rPr>
          <w:rFonts w:eastAsia="Times New Roman" w:cstheme="minorHAnsi"/>
          <w:lang w:eastAsia="pl-PL"/>
        </w:rPr>
      </w:pPr>
      <w:r w:rsidRPr="00F07A6A">
        <w:rPr>
          <w:rFonts w:eastAsia="Times New Roman" w:cstheme="minorHAnsi"/>
          <w:lang w:eastAsia="pl-PL"/>
        </w:rPr>
        <w:t>część 1</w:t>
      </w:r>
      <w:r>
        <w:rPr>
          <w:rFonts w:eastAsia="Times New Roman" w:cstheme="minorHAnsi"/>
          <w:lang w:eastAsia="pl-PL"/>
        </w:rPr>
        <w:t>3</w:t>
      </w:r>
      <w:r w:rsidRPr="00F07A6A">
        <w:rPr>
          <w:rFonts w:eastAsia="Times New Roman" w:cstheme="minorHAnsi"/>
          <w:lang w:eastAsia="pl-PL"/>
        </w:rPr>
        <w:t>- 1 900 pln brutto (w rozumieniu 1 900,00 pln brutto każda dostawa</w:t>
      </w:r>
    </w:p>
    <w:p w14:paraId="7EF88AFD" w14:textId="77777777" w:rsidR="00B32043" w:rsidRDefault="00B32043" w:rsidP="00B32043">
      <w:pPr>
        <w:spacing w:after="0" w:line="240" w:lineRule="auto"/>
        <w:jc w:val="both"/>
        <w:rPr>
          <w:rFonts w:ascii="Calibri" w:eastAsia="Times New Roman" w:hAnsi="Calibri" w:cs="Calibri"/>
          <w:lang w:eastAsia="pl-PL"/>
        </w:rPr>
      </w:pPr>
    </w:p>
    <w:p w14:paraId="4D9766B1" w14:textId="5C5EB1A8" w:rsidR="00613AA4" w:rsidRDefault="00613AA4" w:rsidP="00613AA4">
      <w:pPr>
        <w:spacing w:after="0" w:line="240" w:lineRule="auto"/>
        <w:jc w:val="both"/>
        <w:rPr>
          <w:rFonts w:ascii="Calibri" w:eastAsia="Times New Roman" w:hAnsi="Calibri" w:cs="Calibri"/>
          <w:lang w:eastAsia="pl-PL"/>
        </w:rPr>
      </w:pPr>
      <w:r w:rsidRPr="00C06AD3">
        <w:rPr>
          <w:rFonts w:ascii="Calibri" w:eastAsia="Times New Roman" w:hAnsi="Calibri" w:cs="Calibri"/>
          <w:lang w:eastAsia="pl-PL"/>
        </w:rPr>
        <w:t xml:space="preserve">- warunek wymagany do każdej części zamówienia, potwierdzony protokołem odbioru (podpisany przez obie strony umowy) lub inny dokument potwierdzający rzetelne wykonanie zamówień przez Oferenta </w:t>
      </w:r>
      <w:r>
        <w:t xml:space="preserve">Warunek należy spełnić </w:t>
      </w:r>
      <w:r>
        <w:rPr>
          <w:rStyle w:val="Pogrubienie"/>
        </w:rPr>
        <w:t>odrębnie dla każdej części zamówienia</w:t>
      </w:r>
      <w:r>
        <w:t>, na którą Oferent składa ofertę.</w:t>
      </w:r>
      <w:r w:rsidR="00B32043">
        <w:rPr>
          <w:rFonts w:ascii="Calibri" w:eastAsia="Times New Roman" w:hAnsi="Calibri" w:cs="Calibri"/>
          <w:lang w:eastAsia="pl-PL"/>
        </w:rPr>
        <w:t xml:space="preserve"> </w:t>
      </w:r>
    </w:p>
    <w:p w14:paraId="444B793B" w14:textId="77777777" w:rsidR="00613AA4" w:rsidRPr="00BF232D" w:rsidRDefault="00613AA4" w:rsidP="00613AA4">
      <w:pPr>
        <w:spacing w:after="0" w:line="240" w:lineRule="auto"/>
        <w:jc w:val="both"/>
        <w:rPr>
          <w:rFonts w:ascii="Calibri" w:eastAsia="Times New Roman" w:hAnsi="Calibri" w:cs="Calibri"/>
          <w:lang w:eastAsia="pl-PL"/>
        </w:rPr>
      </w:pPr>
      <w:r w:rsidRPr="00C06AD3">
        <w:rPr>
          <w:rFonts w:ascii="Calibri" w:eastAsia="Times New Roman" w:hAnsi="Calibri" w:cs="Calibri"/>
          <w:lang w:eastAsia="pl-PL"/>
        </w:rPr>
        <w:t>- w przypadku, gdy Oferent składa ofertę na więcej niż jedną część zamówienia, dopuszcza się złożenie dokumentu potwierdzającego należyte wykonanie dostawy (protokołów odbioru) dotyczącego jedynie tej części, której wartość jest najwyższa spośród wszystkich części, na które składana jest oferta. Takie potwierdzenie będzie uznane za wystarczające dla celów oceny spełnienia warunku udziału w postępowaniu.</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
        <w:gridCol w:w="1817"/>
        <w:gridCol w:w="2083"/>
        <w:gridCol w:w="179"/>
        <w:gridCol w:w="1716"/>
        <w:gridCol w:w="1692"/>
        <w:gridCol w:w="1272"/>
        <w:gridCol w:w="101"/>
      </w:tblGrid>
      <w:tr w:rsidR="00613AA4" w:rsidRPr="00BF232D" w14:paraId="48102B84" w14:textId="77777777" w:rsidTr="00974D96">
        <w:trPr>
          <w:trHeight w:hRule="exact" w:val="1881"/>
          <w:jc w:val="center"/>
        </w:trPr>
        <w:tc>
          <w:tcPr>
            <w:tcW w:w="49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76999D"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p>
          <w:p w14:paraId="46EFD2F5"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Lp.</w:t>
            </w:r>
          </w:p>
        </w:tc>
        <w:tc>
          <w:tcPr>
            <w:tcW w:w="1817"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797CE04F"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Rodzaj dostawy wyposażenia (należy podać spis produktów wchodzących w skład wyposażenia)</w:t>
            </w:r>
          </w:p>
        </w:tc>
        <w:tc>
          <w:tcPr>
            <w:tcW w:w="208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6B638B3" w14:textId="77777777" w:rsidR="00613AA4"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Kwota wyposażenia</w:t>
            </w:r>
          </w:p>
          <w:p w14:paraId="57AA0A8F"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Pr>
                <w:rFonts w:ascii="Calibri" w:eastAsia="Times New Roman" w:hAnsi="Calibri" w:cs="Calibri"/>
              </w:rPr>
              <w:t>PLN</w:t>
            </w:r>
          </w:p>
        </w:tc>
        <w:tc>
          <w:tcPr>
            <w:tcW w:w="1895" w:type="dxa"/>
            <w:gridSpan w:val="2"/>
            <w:tcBorders>
              <w:top w:val="single" w:sz="4" w:space="0" w:color="000000"/>
              <w:left w:val="single" w:sz="4" w:space="0" w:color="000000"/>
              <w:bottom w:val="single" w:sz="4" w:space="0" w:color="000000"/>
              <w:right w:val="single" w:sz="4" w:space="0" w:color="000000"/>
            </w:tcBorders>
            <w:shd w:val="clear" w:color="auto" w:fill="BFBFBF"/>
          </w:tcPr>
          <w:p w14:paraId="3164007E"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p>
          <w:p w14:paraId="6473B4DE"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p>
          <w:p w14:paraId="45EE9359"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p>
          <w:p w14:paraId="6C9789FB"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Miejsce dostawy wyposażenia</w:t>
            </w:r>
          </w:p>
        </w:tc>
        <w:tc>
          <w:tcPr>
            <w:tcW w:w="1692" w:type="dxa"/>
            <w:tcBorders>
              <w:top w:val="single" w:sz="4" w:space="0" w:color="000000"/>
              <w:left w:val="single" w:sz="4" w:space="0" w:color="000000"/>
              <w:bottom w:val="single" w:sz="4" w:space="0" w:color="000000"/>
              <w:right w:val="single" w:sz="4" w:space="0" w:color="000000"/>
            </w:tcBorders>
            <w:shd w:val="clear" w:color="auto" w:fill="BFBFBF"/>
          </w:tcPr>
          <w:p w14:paraId="0C955B6C"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Data dostawy wyposażenia</w:t>
            </w:r>
          </w:p>
        </w:tc>
        <w:tc>
          <w:tcPr>
            <w:tcW w:w="1368" w:type="dxa"/>
            <w:gridSpan w:val="2"/>
            <w:tcBorders>
              <w:top w:val="single" w:sz="4" w:space="0" w:color="000000"/>
              <w:left w:val="single" w:sz="4" w:space="0" w:color="000000"/>
              <w:bottom w:val="single" w:sz="4" w:space="0" w:color="000000"/>
              <w:right w:val="single" w:sz="4" w:space="0" w:color="000000"/>
            </w:tcBorders>
            <w:shd w:val="clear" w:color="auto" w:fill="BFBFBF"/>
          </w:tcPr>
          <w:p w14:paraId="58E0EDD0"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Należy wpisać, do której części zapytania dotyczy wyposażenie</w:t>
            </w:r>
          </w:p>
        </w:tc>
      </w:tr>
      <w:tr w:rsidR="00613AA4" w:rsidRPr="00BF232D" w14:paraId="1B687E2F" w14:textId="77777777" w:rsidTr="00183266">
        <w:trPr>
          <w:trHeight w:hRule="exact" w:val="242"/>
          <w:jc w:val="center"/>
        </w:trPr>
        <w:tc>
          <w:tcPr>
            <w:tcW w:w="491" w:type="dxa"/>
            <w:tcBorders>
              <w:top w:val="single" w:sz="4" w:space="0" w:color="000000"/>
              <w:left w:val="single" w:sz="4" w:space="0" w:color="000000"/>
              <w:bottom w:val="single" w:sz="4" w:space="0" w:color="000000"/>
              <w:right w:val="single" w:sz="4" w:space="0" w:color="000000"/>
            </w:tcBorders>
            <w:vAlign w:val="center"/>
          </w:tcPr>
          <w:p w14:paraId="2F623076"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r>
              <w:rPr>
                <w:rFonts w:ascii="Calibri" w:eastAsia="Times New Roman" w:hAnsi="Calibri" w:cs="Tahoma"/>
              </w:rPr>
              <w:t>1</w:t>
            </w:r>
          </w:p>
        </w:tc>
        <w:tc>
          <w:tcPr>
            <w:tcW w:w="1817" w:type="dxa"/>
            <w:tcBorders>
              <w:top w:val="single" w:sz="4" w:space="0" w:color="000000"/>
              <w:left w:val="single" w:sz="4" w:space="0" w:color="000000"/>
              <w:bottom w:val="single" w:sz="4" w:space="0" w:color="000000"/>
              <w:right w:val="single" w:sz="4" w:space="0" w:color="000000"/>
            </w:tcBorders>
            <w:vAlign w:val="center"/>
          </w:tcPr>
          <w:p w14:paraId="64E9D99C"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7A4E1F18"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895" w:type="dxa"/>
            <w:gridSpan w:val="2"/>
            <w:tcBorders>
              <w:top w:val="single" w:sz="4" w:space="0" w:color="000000"/>
              <w:left w:val="single" w:sz="4" w:space="0" w:color="000000"/>
              <w:bottom w:val="single" w:sz="4" w:space="0" w:color="000000"/>
              <w:right w:val="single" w:sz="4" w:space="0" w:color="000000"/>
            </w:tcBorders>
          </w:tcPr>
          <w:p w14:paraId="220BCB5D"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692" w:type="dxa"/>
            <w:tcBorders>
              <w:top w:val="single" w:sz="4" w:space="0" w:color="000000"/>
              <w:left w:val="single" w:sz="4" w:space="0" w:color="000000"/>
              <w:bottom w:val="single" w:sz="4" w:space="0" w:color="000000"/>
              <w:right w:val="single" w:sz="4" w:space="0" w:color="000000"/>
            </w:tcBorders>
          </w:tcPr>
          <w:p w14:paraId="39857B23"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368" w:type="dxa"/>
            <w:gridSpan w:val="2"/>
            <w:tcBorders>
              <w:top w:val="single" w:sz="4" w:space="0" w:color="000000"/>
              <w:left w:val="single" w:sz="4" w:space="0" w:color="000000"/>
              <w:bottom w:val="single" w:sz="4" w:space="0" w:color="000000"/>
              <w:right w:val="single" w:sz="4" w:space="0" w:color="000000"/>
            </w:tcBorders>
          </w:tcPr>
          <w:p w14:paraId="50D1CB13"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r>
      <w:tr w:rsidR="00613AA4" w:rsidRPr="00BF232D" w14:paraId="4DC5454D" w14:textId="77777777" w:rsidTr="00183266">
        <w:trPr>
          <w:trHeight w:hRule="exact" w:val="262"/>
          <w:jc w:val="center"/>
        </w:trPr>
        <w:tc>
          <w:tcPr>
            <w:tcW w:w="491" w:type="dxa"/>
            <w:tcBorders>
              <w:top w:val="single" w:sz="4" w:space="0" w:color="000000"/>
              <w:left w:val="single" w:sz="4" w:space="0" w:color="000000"/>
              <w:bottom w:val="single" w:sz="4" w:space="0" w:color="000000"/>
              <w:right w:val="single" w:sz="4" w:space="0" w:color="000000"/>
            </w:tcBorders>
            <w:vAlign w:val="center"/>
          </w:tcPr>
          <w:p w14:paraId="12BD823B"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r>
              <w:rPr>
                <w:rFonts w:ascii="Calibri" w:eastAsia="Times New Roman" w:hAnsi="Calibri" w:cs="Tahoma"/>
              </w:rPr>
              <w:t>2</w:t>
            </w:r>
          </w:p>
        </w:tc>
        <w:tc>
          <w:tcPr>
            <w:tcW w:w="1817" w:type="dxa"/>
            <w:tcBorders>
              <w:top w:val="single" w:sz="4" w:space="0" w:color="000000"/>
              <w:left w:val="single" w:sz="4" w:space="0" w:color="000000"/>
              <w:bottom w:val="single" w:sz="4" w:space="0" w:color="000000"/>
              <w:right w:val="single" w:sz="4" w:space="0" w:color="000000"/>
            </w:tcBorders>
            <w:vAlign w:val="center"/>
          </w:tcPr>
          <w:p w14:paraId="0B39CAE8"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4329E5F8"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895" w:type="dxa"/>
            <w:gridSpan w:val="2"/>
            <w:tcBorders>
              <w:top w:val="single" w:sz="4" w:space="0" w:color="000000"/>
              <w:left w:val="single" w:sz="4" w:space="0" w:color="000000"/>
              <w:bottom w:val="single" w:sz="4" w:space="0" w:color="000000"/>
              <w:right w:val="single" w:sz="4" w:space="0" w:color="000000"/>
            </w:tcBorders>
          </w:tcPr>
          <w:p w14:paraId="39684412"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692" w:type="dxa"/>
            <w:tcBorders>
              <w:top w:val="single" w:sz="4" w:space="0" w:color="000000"/>
              <w:left w:val="single" w:sz="4" w:space="0" w:color="000000"/>
              <w:bottom w:val="single" w:sz="4" w:space="0" w:color="000000"/>
              <w:right w:val="single" w:sz="4" w:space="0" w:color="000000"/>
            </w:tcBorders>
          </w:tcPr>
          <w:p w14:paraId="70082C5F"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368" w:type="dxa"/>
            <w:gridSpan w:val="2"/>
            <w:tcBorders>
              <w:top w:val="single" w:sz="4" w:space="0" w:color="000000"/>
              <w:left w:val="single" w:sz="4" w:space="0" w:color="000000"/>
              <w:bottom w:val="single" w:sz="4" w:space="0" w:color="000000"/>
              <w:right w:val="single" w:sz="4" w:space="0" w:color="000000"/>
            </w:tcBorders>
          </w:tcPr>
          <w:p w14:paraId="049B1D72"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r>
      <w:tr w:rsidR="00613AA4" w:rsidRPr="00BF232D" w14:paraId="7BA48122" w14:textId="77777777" w:rsidTr="00974D9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101" w:type="dxa"/>
        </w:trPr>
        <w:tc>
          <w:tcPr>
            <w:tcW w:w="4570" w:type="dxa"/>
            <w:gridSpan w:val="4"/>
            <w:hideMark/>
          </w:tcPr>
          <w:p w14:paraId="24007F3B" w14:textId="77777777" w:rsidR="00613AA4" w:rsidRDefault="00613AA4" w:rsidP="00974D96">
            <w:pPr>
              <w:widowControl w:val="0"/>
              <w:suppressAutoHyphens/>
              <w:snapToGrid w:val="0"/>
              <w:spacing w:after="0" w:line="240" w:lineRule="auto"/>
              <w:jc w:val="both"/>
              <w:rPr>
                <w:rFonts w:cstheme="minorHAnsi"/>
              </w:rPr>
            </w:pPr>
          </w:p>
          <w:p w14:paraId="421DAF42" w14:textId="77777777" w:rsidR="00613AA4" w:rsidRPr="00BF232D" w:rsidRDefault="00613AA4" w:rsidP="00974D96">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4680" w:type="dxa"/>
            <w:gridSpan w:val="3"/>
            <w:hideMark/>
          </w:tcPr>
          <w:p w14:paraId="07D952FE" w14:textId="77777777" w:rsidR="00613AA4" w:rsidRDefault="00613AA4" w:rsidP="00974D96">
            <w:pPr>
              <w:widowControl w:val="0"/>
              <w:suppressAutoHyphens/>
              <w:spacing w:after="0" w:line="240" w:lineRule="auto"/>
              <w:jc w:val="both"/>
              <w:rPr>
                <w:rFonts w:cstheme="minorHAnsi"/>
              </w:rPr>
            </w:pPr>
          </w:p>
          <w:p w14:paraId="37518FD9" w14:textId="77777777" w:rsidR="00613AA4" w:rsidRPr="00BF232D" w:rsidRDefault="00613AA4" w:rsidP="00974D96">
            <w:pPr>
              <w:widowControl w:val="0"/>
              <w:suppressAutoHyphens/>
              <w:spacing w:after="0" w:line="240" w:lineRule="auto"/>
              <w:jc w:val="both"/>
              <w:rPr>
                <w:rFonts w:cstheme="minorHAnsi"/>
              </w:rPr>
            </w:pPr>
            <w:r w:rsidRPr="00BF232D">
              <w:rPr>
                <w:rFonts w:cstheme="minorHAnsi"/>
              </w:rPr>
              <w:t xml:space="preserve">                         (Imię, nazwisko, podpis, pieczątka)*</w:t>
            </w:r>
          </w:p>
          <w:p w14:paraId="6B88D6C7" w14:textId="77777777" w:rsidR="00613AA4" w:rsidRPr="00BF232D" w:rsidRDefault="00613AA4" w:rsidP="00974D96">
            <w:pPr>
              <w:widowControl w:val="0"/>
              <w:suppressAutoHyphens/>
              <w:spacing w:after="0" w:line="240" w:lineRule="auto"/>
              <w:jc w:val="both"/>
              <w:rPr>
                <w:rFonts w:cstheme="minorHAnsi"/>
              </w:rPr>
            </w:pPr>
          </w:p>
        </w:tc>
      </w:tr>
    </w:tbl>
    <w:p w14:paraId="70FAE478" w14:textId="77777777" w:rsidR="00613AA4" w:rsidRPr="00BF232D" w:rsidRDefault="00613AA4" w:rsidP="00613AA4">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641BB7D1" w14:textId="77777777" w:rsidR="00613AA4" w:rsidRPr="00F64D26" w:rsidRDefault="00613AA4" w:rsidP="00613AA4">
      <w:pPr>
        <w:spacing w:after="0" w:line="240" w:lineRule="auto"/>
        <w:rPr>
          <w:rFonts w:cstheme="minorHAnsi"/>
          <w:b/>
          <w:color w:val="000000" w:themeColor="text1"/>
        </w:rPr>
      </w:pPr>
      <w:r w:rsidRPr="00BF232D">
        <w:rPr>
          <w:rFonts w:cstheme="minorHAnsi"/>
          <w:b/>
        </w:rPr>
        <w:t xml:space="preserve">**Na potwierdzenie prawidłowego Wykonania usługi przedkładam referencje/protokół odbioru/inny dokument potwierdzający należyte </w:t>
      </w:r>
      <w:r>
        <w:rPr>
          <w:rFonts w:cstheme="minorHAnsi"/>
          <w:b/>
        </w:rPr>
        <w:t xml:space="preserve"> </w:t>
      </w:r>
      <w:r w:rsidRPr="00BF232D">
        <w:rPr>
          <w:rFonts w:cstheme="minorHAnsi"/>
          <w:b/>
        </w:rPr>
        <w:t>wykonanie usługi</w:t>
      </w:r>
      <w:r w:rsidRPr="00F64D26">
        <w:rPr>
          <w:rFonts w:cstheme="minorHAnsi"/>
          <w:b/>
          <w:color w:val="000000" w:themeColor="text1"/>
        </w:rPr>
        <w:t xml:space="preserve">. </w:t>
      </w:r>
      <w:bookmarkStart w:id="28" w:name="_Hlk172187728"/>
      <w:r w:rsidRPr="00F64D26">
        <w:rPr>
          <w:rFonts w:cstheme="minorHAnsi"/>
          <w:b/>
          <w:color w:val="000000" w:themeColor="text1"/>
        </w:rPr>
        <w:t>W w/w dokumentach na górze strony należy wpisać, której części składanego zamówienia one dotyczą.  – warunek konieczny. Brak powyższej informacji, skutkuje odrzuceniem oferty</w:t>
      </w:r>
    </w:p>
    <w:bookmarkEnd w:id="28"/>
    <w:p w14:paraId="0041516A" w14:textId="77777777" w:rsidR="00F64D26" w:rsidRDefault="00F64D26" w:rsidP="00183266">
      <w:pPr>
        <w:pStyle w:val="Akapitzlist"/>
        <w:tabs>
          <w:tab w:val="left" w:pos="7200"/>
        </w:tabs>
        <w:spacing w:after="0" w:line="240" w:lineRule="auto"/>
        <w:jc w:val="both"/>
        <w:rPr>
          <w:rFonts w:cstheme="minorHAnsi"/>
          <w:b/>
          <w:bCs/>
        </w:rPr>
      </w:pPr>
    </w:p>
    <w:p w14:paraId="3DA25F9A" w14:textId="634E3765" w:rsidR="00613AA4" w:rsidRPr="00613AA4" w:rsidRDefault="00613AA4" w:rsidP="00183266">
      <w:pPr>
        <w:pStyle w:val="Akapitzlist"/>
        <w:tabs>
          <w:tab w:val="left" w:pos="7200"/>
        </w:tabs>
        <w:spacing w:after="0" w:line="240" w:lineRule="auto"/>
        <w:jc w:val="both"/>
        <w:rPr>
          <w:rFonts w:eastAsia="Times New Roman" w:cstheme="minorHAnsi"/>
          <w:b/>
          <w:lang w:eastAsia="pl-PL"/>
        </w:rPr>
      </w:pPr>
      <w:r w:rsidRPr="00613AA4">
        <w:rPr>
          <w:rFonts w:cstheme="minorHAnsi"/>
          <w:b/>
          <w:bCs/>
        </w:rPr>
        <w:t xml:space="preserve">Zał. 6 - </w:t>
      </w:r>
      <w:r w:rsidRPr="00613AA4">
        <w:rPr>
          <w:rFonts w:eastAsia="Times New Roman" w:cstheme="minorHAnsi"/>
          <w:b/>
          <w:bCs/>
          <w:color w:val="000000"/>
          <w:lang w:eastAsia="pl-PL"/>
        </w:rPr>
        <w:t>do</w:t>
      </w:r>
      <w:r w:rsidRPr="00613AA4">
        <w:rPr>
          <w:rFonts w:eastAsia="Times New Roman" w:cstheme="minorHAnsi"/>
          <w:b/>
          <w:color w:val="000000"/>
          <w:lang w:eastAsia="pl-PL"/>
        </w:rPr>
        <w:t xml:space="preserve"> Zapytania ofertowego </w:t>
      </w:r>
      <w:r w:rsidRPr="00613AA4">
        <w:rPr>
          <w:rFonts w:cstheme="minorHAnsi"/>
          <w:b/>
        </w:rPr>
        <w:t xml:space="preserve">nr </w:t>
      </w:r>
      <w:r w:rsidRPr="00613AA4">
        <w:rPr>
          <w:rFonts w:cstheme="minorHAnsi"/>
          <w:b/>
          <w:bCs/>
        </w:rPr>
        <w:t xml:space="preserve"> </w:t>
      </w:r>
      <w:r w:rsidRPr="00613AA4">
        <w:rPr>
          <w:b/>
          <w:bCs/>
        </w:rPr>
        <w:t>FEDS.08.01-IZ.00-00</w:t>
      </w:r>
      <w:r w:rsidR="00B32043">
        <w:rPr>
          <w:b/>
          <w:bCs/>
        </w:rPr>
        <w:t>10</w:t>
      </w:r>
      <w:r w:rsidRPr="00613AA4">
        <w:rPr>
          <w:b/>
          <w:bCs/>
        </w:rPr>
        <w:t>/23/</w:t>
      </w:r>
      <w:r w:rsidR="00B32043">
        <w:rPr>
          <w:b/>
          <w:bCs/>
        </w:rPr>
        <w:t>25</w:t>
      </w:r>
      <w:r w:rsidRPr="00613AA4">
        <w:rPr>
          <w:b/>
          <w:bCs/>
        </w:rPr>
        <w:t xml:space="preserve"> </w:t>
      </w:r>
      <w:r w:rsidRPr="00613AA4">
        <w:rPr>
          <w:rFonts w:eastAsia="Times New Roman" w:cstheme="minorHAnsi"/>
          <w:b/>
          <w:lang w:eastAsia="pl-PL"/>
        </w:rPr>
        <w:t xml:space="preserve">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w:t>
      </w:r>
    </w:p>
    <w:p w14:paraId="193A5DC1" w14:textId="77777777" w:rsidR="00613AA4" w:rsidRPr="00613AA4" w:rsidRDefault="00613AA4" w:rsidP="00183266">
      <w:pPr>
        <w:pStyle w:val="Akapitzlist"/>
        <w:tabs>
          <w:tab w:val="left" w:pos="7200"/>
        </w:tabs>
        <w:spacing w:after="0" w:line="240" w:lineRule="auto"/>
        <w:jc w:val="both"/>
        <w:rPr>
          <w:rFonts w:eastAsia="Times New Roman" w:cstheme="minorHAnsi"/>
          <w:b/>
          <w:lang w:eastAsia="pl-PL"/>
        </w:rPr>
      </w:pPr>
    </w:p>
    <w:p w14:paraId="6F2B818A" w14:textId="77777777" w:rsidR="00613AA4" w:rsidRPr="00613AA4" w:rsidRDefault="00613AA4" w:rsidP="00183266">
      <w:pPr>
        <w:pStyle w:val="Akapitzlist"/>
        <w:spacing w:after="0" w:line="240" w:lineRule="auto"/>
        <w:rPr>
          <w:rFonts w:cstheme="minorHAnsi"/>
          <w:b/>
          <w:bCs/>
        </w:rPr>
      </w:pPr>
    </w:p>
    <w:p w14:paraId="73156F76" w14:textId="77777777" w:rsidR="00613AA4" w:rsidRPr="00183266" w:rsidRDefault="00613AA4" w:rsidP="00183266">
      <w:pPr>
        <w:spacing w:after="0" w:line="240" w:lineRule="auto"/>
        <w:ind w:left="360"/>
        <w:jc w:val="center"/>
        <w:rPr>
          <w:rFonts w:cstheme="minorHAnsi"/>
          <w:b/>
          <w:bCs/>
        </w:rPr>
      </w:pPr>
      <w:r w:rsidRPr="00183266">
        <w:rPr>
          <w:rFonts w:cstheme="minorHAnsi"/>
          <w:b/>
          <w:bCs/>
        </w:rPr>
        <w:t>OŚWIADCZENIE</w:t>
      </w:r>
    </w:p>
    <w:p w14:paraId="1861E41A" w14:textId="77777777" w:rsidR="00613AA4" w:rsidRPr="00613AA4" w:rsidRDefault="00613AA4" w:rsidP="00183266">
      <w:pPr>
        <w:pStyle w:val="Akapitzlist"/>
        <w:spacing w:after="0" w:line="240" w:lineRule="auto"/>
        <w:rPr>
          <w:rFonts w:cstheme="minorHAnsi"/>
          <w:b/>
          <w:bCs/>
        </w:rPr>
      </w:pPr>
    </w:p>
    <w:p w14:paraId="7E787203" w14:textId="77777777" w:rsidR="00613AA4" w:rsidRPr="00613AA4" w:rsidRDefault="00613AA4" w:rsidP="00183266">
      <w:pPr>
        <w:pStyle w:val="Akapitzlist"/>
        <w:spacing w:after="0" w:line="240" w:lineRule="auto"/>
        <w:jc w:val="both"/>
        <w:rPr>
          <w:rFonts w:cstheme="minorHAnsi"/>
          <w:lang w:eastAsia="pl-PL"/>
        </w:rPr>
      </w:pPr>
      <w:r w:rsidRPr="00613AA4">
        <w:rPr>
          <w:rFonts w:cstheme="minorHAnsi"/>
          <w:lang w:eastAsia="pl-PL"/>
        </w:rPr>
        <w:t>Ustawa z dnia 13 kwietnia 2022 r. o szczególnych rozwiązaniach w zakresie przeciwdziałania wspieraniu agresji na Ukrainę oraz służących ochronie bezpieczeństwa narodowego (Dz. U. 2022 poz. 835) wprowadza wymóg wykluczenia z postępowania o udzielenie zamówienia publicznego (bez względu na wartość zamówienia) wykonawców wskazanych w art. 7 ust. 1 tej ustawy.</w:t>
      </w:r>
    </w:p>
    <w:p w14:paraId="6DBAE29C" w14:textId="77777777" w:rsidR="00613AA4" w:rsidRPr="00613AA4" w:rsidRDefault="00613AA4" w:rsidP="00183266">
      <w:pPr>
        <w:pStyle w:val="Akapitzlist"/>
        <w:spacing w:after="0" w:line="240" w:lineRule="auto"/>
        <w:jc w:val="both"/>
        <w:rPr>
          <w:rFonts w:cstheme="minorHAnsi"/>
          <w:lang w:eastAsia="pl-PL"/>
        </w:rPr>
      </w:pPr>
      <w:r w:rsidRPr="00613AA4">
        <w:rPr>
          <w:rFonts w:cstheme="minorHAnsi"/>
          <w:lang w:eastAsia="pl-PL"/>
        </w:rPr>
        <w:t>Zamawiający w związku z wskazaną powyżej ustawą zobowiązany jest, bez względu na wartość zamówienia, żądać od Wykonawców oświadczenia potwierdzającego, że nie podlegają wykluczeniu z postępowania o zamówienie publiczne na podstawie art. 7 ust. 1 ww. Ustawy.</w:t>
      </w:r>
    </w:p>
    <w:p w14:paraId="35946EE3" w14:textId="77777777" w:rsidR="00613AA4" w:rsidRPr="00613AA4" w:rsidRDefault="00613AA4" w:rsidP="00183266">
      <w:pPr>
        <w:pStyle w:val="Akapitzlist"/>
        <w:spacing w:after="0" w:line="240" w:lineRule="auto"/>
        <w:jc w:val="both"/>
        <w:rPr>
          <w:rFonts w:cstheme="minorHAnsi"/>
          <w:lang w:eastAsia="pl-PL"/>
        </w:rPr>
      </w:pPr>
      <w:r w:rsidRPr="00613AA4">
        <w:rPr>
          <w:rFonts w:cstheme="minorHAnsi"/>
        </w:rPr>
        <w:t xml:space="preserve">Oświadczam, </w:t>
      </w:r>
      <w:r w:rsidRPr="00613AA4">
        <w:rPr>
          <w:rFonts w:cstheme="minorHAnsi"/>
          <w:lang w:eastAsia="ar-SA"/>
        </w:rPr>
        <w:t>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(Dz.U. z 2022 r., poz. 835).</w:t>
      </w:r>
    </w:p>
    <w:p w14:paraId="73911DF2" w14:textId="77777777" w:rsidR="00613AA4" w:rsidRPr="00613AA4" w:rsidRDefault="00613AA4" w:rsidP="00613AA4">
      <w:pPr>
        <w:pStyle w:val="Akapitzlist"/>
        <w:autoSpaceDE w:val="0"/>
        <w:autoSpaceDN w:val="0"/>
        <w:adjustRightInd w:val="0"/>
        <w:spacing w:after="0" w:line="240" w:lineRule="auto"/>
        <w:jc w:val="both"/>
        <w:rPr>
          <w:rFonts w:cs="Calibri"/>
        </w:rPr>
      </w:pPr>
    </w:p>
    <w:p w14:paraId="2136CFF7" w14:textId="77777777" w:rsidR="00613AA4" w:rsidRPr="00613AA4" w:rsidRDefault="00613AA4" w:rsidP="00613AA4">
      <w:pPr>
        <w:pStyle w:val="Akapitzlist"/>
        <w:autoSpaceDE w:val="0"/>
        <w:autoSpaceDN w:val="0"/>
        <w:adjustRightInd w:val="0"/>
        <w:spacing w:after="0" w:line="240" w:lineRule="auto"/>
        <w:jc w:val="both"/>
        <w:rPr>
          <w:rFonts w:cs="Calibri"/>
        </w:rPr>
      </w:pPr>
    </w:p>
    <w:p w14:paraId="4ED504BB" w14:textId="77777777" w:rsidR="00613AA4" w:rsidRPr="00613AA4" w:rsidRDefault="00613AA4" w:rsidP="00613AA4">
      <w:pPr>
        <w:pStyle w:val="Akapitzlist"/>
        <w:autoSpaceDE w:val="0"/>
        <w:autoSpaceDN w:val="0"/>
        <w:adjustRightInd w:val="0"/>
        <w:spacing w:after="0" w:line="240" w:lineRule="auto"/>
        <w:jc w:val="both"/>
        <w:rPr>
          <w:rFonts w:cs="Calibri"/>
        </w:rPr>
      </w:pPr>
      <w:r w:rsidRPr="00613AA4">
        <w:rPr>
          <w:rFonts w:cs="Calibri"/>
        </w:rPr>
        <w:t>………………………………...</w:t>
      </w:r>
      <w:r w:rsidRPr="00613AA4">
        <w:rPr>
          <w:rFonts w:cs="Calibri"/>
        </w:rPr>
        <w:tab/>
      </w:r>
      <w:r w:rsidRPr="00613AA4">
        <w:rPr>
          <w:rFonts w:cs="Calibri"/>
        </w:rPr>
        <w:tab/>
      </w:r>
      <w:r w:rsidRPr="00613AA4">
        <w:rPr>
          <w:rFonts w:cs="Calibri"/>
        </w:rPr>
        <w:tab/>
      </w:r>
      <w:r w:rsidRPr="00613AA4">
        <w:rPr>
          <w:rFonts w:cs="Calibri"/>
        </w:rPr>
        <w:tab/>
      </w:r>
      <w:r w:rsidRPr="00613AA4">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613AA4" w:rsidRPr="00BF232D" w14:paraId="4C851E6A" w14:textId="77777777" w:rsidTr="00974D96">
        <w:tc>
          <w:tcPr>
            <w:tcW w:w="4570" w:type="dxa"/>
            <w:hideMark/>
          </w:tcPr>
          <w:p w14:paraId="5D235725" w14:textId="77777777" w:rsidR="00613AA4" w:rsidRPr="00BF232D" w:rsidRDefault="00613AA4" w:rsidP="00974D96">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2FD2FEC8" w14:textId="77777777" w:rsidR="00613AA4" w:rsidRPr="00BF232D" w:rsidRDefault="00613AA4" w:rsidP="00974D96">
            <w:pPr>
              <w:widowControl w:val="0"/>
              <w:suppressAutoHyphens/>
              <w:spacing w:after="0" w:line="240" w:lineRule="auto"/>
              <w:jc w:val="both"/>
              <w:rPr>
                <w:rFonts w:cs="Calibri"/>
              </w:rPr>
            </w:pPr>
            <w:r w:rsidRPr="00BF232D">
              <w:rPr>
                <w:rFonts w:cs="Calibri"/>
              </w:rPr>
              <w:t xml:space="preserve">             (Imię, nazwisko, podpis, pieczątka)*</w:t>
            </w:r>
          </w:p>
        </w:tc>
      </w:tr>
    </w:tbl>
    <w:p w14:paraId="29ECA798" w14:textId="77777777" w:rsidR="00613AA4" w:rsidRPr="00613AA4" w:rsidRDefault="00613AA4" w:rsidP="00613AA4">
      <w:pPr>
        <w:pStyle w:val="Akapitzlist"/>
        <w:spacing w:after="0" w:line="240" w:lineRule="auto"/>
        <w:jc w:val="both"/>
        <w:rPr>
          <w:rFonts w:cstheme="minorHAnsi"/>
        </w:rPr>
      </w:pPr>
    </w:p>
    <w:p w14:paraId="76E638F3" w14:textId="77777777" w:rsidR="00613AA4" w:rsidRPr="00613AA4" w:rsidRDefault="00613AA4" w:rsidP="00613AA4">
      <w:pPr>
        <w:pStyle w:val="Akapitzlist"/>
        <w:spacing w:after="0" w:line="240" w:lineRule="auto"/>
        <w:jc w:val="both"/>
        <w:rPr>
          <w:rFonts w:cstheme="minorHAnsi"/>
        </w:rPr>
      </w:pPr>
    </w:p>
    <w:p w14:paraId="7923AE19" w14:textId="77777777" w:rsidR="00613AA4" w:rsidRPr="00613AA4" w:rsidRDefault="00613AA4" w:rsidP="00613AA4">
      <w:pPr>
        <w:pStyle w:val="Akapitzlist"/>
        <w:tabs>
          <w:tab w:val="left" w:pos="0"/>
          <w:tab w:val="left" w:pos="7200"/>
        </w:tabs>
        <w:spacing w:after="0" w:line="240" w:lineRule="auto"/>
        <w:jc w:val="both"/>
        <w:rPr>
          <w:rFonts w:eastAsia="Times New Roman" w:cstheme="minorHAnsi"/>
          <w:b/>
          <w:i/>
        </w:rPr>
      </w:pPr>
      <w:r w:rsidRPr="00613AA4">
        <w:rPr>
          <w:rFonts w:eastAsia="Times New Roman" w:cstheme="minorHAnsi"/>
          <w:b/>
          <w:i/>
        </w:rPr>
        <w:t xml:space="preserve">* Podpis osoby figurującej lub osób figurujących w rejestrach do zaciągania zobowiązań w imieniu </w:t>
      </w:r>
      <w:r w:rsidRPr="00613AA4">
        <w:rPr>
          <w:rFonts w:eastAsia="Times New Roman" w:cstheme="minorHAnsi"/>
          <w:b/>
          <w:i/>
          <w:lang w:eastAsia="pl-PL"/>
        </w:rPr>
        <w:t>Oferenta</w:t>
      </w:r>
      <w:r w:rsidRPr="00613AA4">
        <w:rPr>
          <w:rFonts w:eastAsia="Times New Roman" w:cstheme="minorHAnsi"/>
          <w:b/>
          <w:i/>
        </w:rPr>
        <w:t xml:space="preserve"> lub we właściwym upoważnieniu.</w:t>
      </w:r>
    </w:p>
    <w:p w14:paraId="68DADD9B" w14:textId="77777777" w:rsidR="00613AA4" w:rsidRPr="00613AA4" w:rsidRDefault="00613AA4" w:rsidP="00613AA4">
      <w:pPr>
        <w:pStyle w:val="Akapitzlist"/>
        <w:spacing w:after="0" w:line="240" w:lineRule="auto"/>
        <w:rPr>
          <w:rFonts w:cstheme="minorHAnsi"/>
        </w:rPr>
      </w:pPr>
    </w:p>
    <w:p w14:paraId="2F746C22" w14:textId="77777777" w:rsidR="00613AA4" w:rsidRPr="00BA732C" w:rsidRDefault="00613AA4" w:rsidP="00613AA4">
      <w:pPr>
        <w:pStyle w:val="Text"/>
        <w:spacing w:after="0"/>
        <w:ind w:left="720" w:firstLine="0"/>
        <w:rPr>
          <w:rFonts w:asciiTheme="minorHAnsi" w:eastAsiaTheme="minorHAnsi" w:hAnsiTheme="minorHAnsi" w:cstheme="minorHAnsi"/>
          <w:i/>
          <w:iCs/>
          <w:sz w:val="22"/>
          <w:szCs w:val="22"/>
          <w:lang w:val="pl-PL"/>
        </w:rPr>
      </w:pPr>
    </w:p>
    <w:p w14:paraId="001CFC6B" w14:textId="2BDCF8CA" w:rsidR="00815BF8" w:rsidRPr="0013231B" w:rsidRDefault="00815BF8" w:rsidP="00613AA4">
      <w:pPr>
        <w:pStyle w:val="Akapitzlist"/>
        <w:suppressAutoHyphens/>
        <w:spacing w:after="0" w:line="240" w:lineRule="auto"/>
        <w:ind w:left="993"/>
        <w:jc w:val="both"/>
        <w:rPr>
          <w:rFonts w:cstheme="minorHAnsi"/>
          <w:bCs/>
          <w:sz w:val="20"/>
          <w:szCs w:val="20"/>
          <w:lang w:eastAsia="ar-SA"/>
        </w:rPr>
      </w:pPr>
    </w:p>
    <w:p w14:paraId="730C4978" w14:textId="77777777" w:rsidR="00815BF8" w:rsidRDefault="00815BF8" w:rsidP="00815BF8">
      <w:pPr>
        <w:pStyle w:val="Text"/>
        <w:spacing w:after="0" w:line="276" w:lineRule="auto"/>
        <w:ind w:firstLine="0"/>
        <w:rPr>
          <w:rFonts w:asciiTheme="minorHAnsi" w:hAnsiTheme="minorHAnsi" w:cstheme="minorHAnsi"/>
          <w:sz w:val="20"/>
          <w:lang w:val="pl-PL"/>
        </w:rPr>
      </w:pPr>
    </w:p>
    <w:p w14:paraId="396B6E11" w14:textId="77777777" w:rsidR="005A4F8F" w:rsidRDefault="005A4F8F" w:rsidP="00815BF8">
      <w:pPr>
        <w:pStyle w:val="Text"/>
        <w:spacing w:after="0" w:line="276" w:lineRule="auto"/>
        <w:ind w:firstLine="0"/>
        <w:rPr>
          <w:rFonts w:asciiTheme="minorHAnsi" w:hAnsiTheme="minorHAnsi" w:cstheme="minorHAnsi"/>
          <w:sz w:val="20"/>
          <w:lang w:val="pl-PL"/>
        </w:rPr>
      </w:pPr>
    </w:p>
    <w:p w14:paraId="4D3F6587" w14:textId="77777777" w:rsidR="00613AA4" w:rsidRDefault="00613AA4" w:rsidP="00815BF8">
      <w:pPr>
        <w:pStyle w:val="Text"/>
        <w:spacing w:after="0" w:line="276" w:lineRule="auto"/>
        <w:ind w:firstLine="0"/>
        <w:rPr>
          <w:rFonts w:asciiTheme="minorHAnsi" w:hAnsiTheme="minorHAnsi" w:cstheme="minorHAnsi"/>
          <w:sz w:val="20"/>
          <w:lang w:val="pl-PL"/>
        </w:rPr>
      </w:pPr>
    </w:p>
    <w:p w14:paraId="1426C91B" w14:textId="77777777" w:rsidR="00613AA4" w:rsidRDefault="00613AA4" w:rsidP="00815BF8">
      <w:pPr>
        <w:pStyle w:val="Text"/>
        <w:spacing w:after="0" w:line="276" w:lineRule="auto"/>
        <w:ind w:firstLine="0"/>
        <w:rPr>
          <w:rFonts w:asciiTheme="minorHAnsi" w:hAnsiTheme="minorHAnsi" w:cstheme="minorHAnsi"/>
          <w:sz w:val="20"/>
          <w:lang w:val="pl-PL"/>
        </w:rPr>
      </w:pPr>
    </w:p>
    <w:p w14:paraId="2EFDDB37" w14:textId="77777777" w:rsidR="00613AA4" w:rsidRDefault="00613AA4" w:rsidP="00815BF8">
      <w:pPr>
        <w:pStyle w:val="Text"/>
        <w:spacing w:after="0" w:line="276" w:lineRule="auto"/>
        <w:ind w:firstLine="0"/>
        <w:rPr>
          <w:rFonts w:asciiTheme="minorHAnsi" w:hAnsiTheme="minorHAnsi" w:cstheme="minorHAnsi"/>
          <w:sz w:val="20"/>
          <w:lang w:val="pl-PL"/>
        </w:rPr>
      </w:pPr>
    </w:p>
    <w:p w14:paraId="5BCF8E9E" w14:textId="77777777" w:rsidR="00613AA4" w:rsidRDefault="00613AA4" w:rsidP="00815BF8">
      <w:pPr>
        <w:pStyle w:val="Text"/>
        <w:spacing w:after="0" w:line="276" w:lineRule="auto"/>
        <w:ind w:firstLine="0"/>
        <w:rPr>
          <w:rFonts w:asciiTheme="minorHAnsi" w:hAnsiTheme="minorHAnsi" w:cstheme="minorHAnsi"/>
          <w:sz w:val="20"/>
          <w:lang w:val="pl-PL"/>
        </w:rPr>
      </w:pPr>
    </w:p>
    <w:p w14:paraId="449F21BC" w14:textId="77777777" w:rsidR="00613AA4" w:rsidRDefault="00613AA4" w:rsidP="00815BF8">
      <w:pPr>
        <w:pStyle w:val="Text"/>
        <w:spacing w:after="0" w:line="276" w:lineRule="auto"/>
        <w:ind w:firstLine="0"/>
        <w:rPr>
          <w:rFonts w:asciiTheme="minorHAnsi" w:hAnsiTheme="minorHAnsi" w:cstheme="minorHAnsi"/>
          <w:sz w:val="20"/>
          <w:lang w:val="pl-PL"/>
        </w:rPr>
      </w:pPr>
    </w:p>
    <w:p w14:paraId="27DDF713" w14:textId="77777777" w:rsidR="00613AA4" w:rsidRDefault="00613AA4" w:rsidP="00815BF8">
      <w:pPr>
        <w:pStyle w:val="Text"/>
        <w:spacing w:after="0" w:line="276" w:lineRule="auto"/>
        <w:ind w:firstLine="0"/>
        <w:rPr>
          <w:rFonts w:asciiTheme="minorHAnsi" w:hAnsiTheme="minorHAnsi" w:cstheme="minorHAnsi"/>
          <w:sz w:val="20"/>
          <w:lang w:val="pl-PL"/>
        </w:rPr>
      </w:pPr>
    </w:p>
    <w:p w14:paraId="095C5C36" w14:textId="77777777" w:rsidR="00613AA4" w:rsidRDefault="00613AA4" w:rsidP="00815BF8">
      <w:pPr>
        <w:pStyle w:val="Text"/>
        <w:spacing w:after="0" w:line="276" w:lineRule="auto"/>
        <w:ind w:firstLine="0"/>
        <w:rPr>
          <w:rFonts w:asciiTheme="minorHAnsi" w:hAnsiTheme="minorHAnsi" w:cstheme="minorHAnsi"/>
          <w:sz w:val="20"/>
          <w:lang w:val="pl-PL"/>
        </w:rPr>
      </w:pPr>
    </w:p>
    <w:p w14:paraId="374A41F5" w14:textId="77777777" w:rsidR="00613AA4" w:rsidRDefault="00613AA4" w:rsidP="00815BF8">
      <w:pPr>
        <w:pStyle w:val="Text"/>
        <w:spacing w:after="0" w:line="276" w:lineRule="auto"/>
        <w:ind w:firstLine="0"/>
        <w:rPr>
          <w:rFonts w:asciiTheme="minorHAnsi" w:hAnsiTheme="minorHAnsi" w:cstheme="minorHAnsi"/>
          <w:sz w:val="20"/>
          <w:lang w:val="pl-PL"/>
        </w:rPr>
      </w:pPr>
    </w:p>
    <w:p w14:paraId="36D132A4" w14:textId="77777777" w:rsidR="00613AA4" w:rsidRDefault="00613AA4" w:rsidP="00815BF8">
      <w:pPr>
        <w:pStyle w:val="Text"/>
        <w:spacing w:after="0" w:line="276" w:lineRule="auto"/>
        <w:ind w:firstLine="0"/>
        <w:rPr>
          <w:rFonts w:asciiTheme="minorHAnsi" w:hAnsiTheme="minorHAnsi" w:cstheme="minorHAnsi"/>
          <w:sz w:val="20"/>
          <w:lang w:val="pl-PL"/>
        </w:rPr>
      </w:pPr>
    </w:p>
    <w:p w14:paraId="129080DE" w14:textId="77777777" w:rsidR="00613AA4" w:rsidRDefault="00613AA4" w:rsidP="00815BF8">
      <w:pPr>
        <w:pStyle w:val="Text"/>
        <w:spacing w:after="0" w:line="276" w:lineRule="auto"/>
        <w:ind w:firstLine="0"/>
        <w:rPr>
          <w:rFonts w:asciiTheme="minorHAnsi" w:hAnsiTheme="minorHAnsi" w:cstheme="minorHAnsi"/>
          <w:sz w:val="20"/>
          <w:lang w:val="pl-PL"/>
        </w:rPr>
      </w:pPr>
    </w:p>
    <w:p w14:paraId="4CAC7C78" w14:textId="77777777" w:rsidR="00613AA4" w:rsidRDefault="00613AA4" w:rsidP="00815BF8">
      <w:pPr>
        <w:pStyle w:val="Text"/>
        <w:spacing w:after="0" w:line="276" w:lineRule="auto"/>
        <w:ind w:firstLine="0"/>
        <w:rPr>
          <w:rFonts w:asciiTheme="minorHAnsi" w:hAnsiTheme="minorHAnsi" w:cstheme="minorHAnsi"/>
          <w:sz w:val="20"/>
          <w:lang w:val="pl-PL"/>
        </w:rPr>
      </w:pPr>
    </w:p>
    <w:p w14:paraId="102FEDCD" w14:textId="77777777" w:rsidR="00613AA4" w:rsidRDefault="00613AA4" w:rsidP="00815BF8">
      <w:pPr>
        <w:pStyle w:val="Text"/>
        <w:spacing w:after="0" w:line="276" w:lineRule="auto"/>
        <w:ind w:firstLine="0"/>
        <w:rPr>
          <w:rFonts w:asciiTheme="minorHAnsi" w:hAnsiTheme="minorHAnsi" w:cstheme="minorHAnsi"/>
          <w:sz w:val="20"/>
          <w:lang w:val="pl-PL"/>
        </w:rPr>
      </w:pPr>
    </w:p>
    <w:p w14:paraId="19C27BA9" w14:textId="77777777" w:rsidR="00613AA4" w:rsidRPr="00261927" w:rsidRDefault="00613AA4" w:rsidP="00815BF8">
      <w:pPr>
        <w:pStyle w:val="Text"/>
        <w:spacing w:after="0" w:line="276" w:lineRule="auto"/>
        <w:ind w:firstLine="0"/>
        <w:rPr>
          <w:rFonts w:asciiTheme="minorHAnsi" w:hAnsiTheme="minorHAnsi" w:cstheme="minorHAnsi"/>
          <w:sz w:val="20"/>
          <w:lang w:val="pl-PL"/>
        </w:rPr>
      </w:pPr>
    </w:p>
    <w:p w14:paraId="696A5292" w14:textId="77777777" w:rsidR="00815BF8" w:rsidRDefault="00815BF8" w:rsidP="00815BF8">
      <w:pPr>
        <w:pStyle w:val="Text"/>
        <w:spacing w:after="0" w:line="276" w:lineRule="auto"/>
        <w:ind w:left="15" w:firstLine="0"/>
        <w:jc w:val="right"/>
        <w:rPr>
          <w:rFonts w:asciiTheme="minorHAnsi" w:hAnsiTheme="minorHAnsi" w:cstheme="minorHAnsi"/>
          <w:sz w:val="20"/>
          <w:lang w:val="pl-PL"/>
        </w:rPr>
      </w:pPr>
    </w:p>
    <w:p w14:paraId="2EEEA76C" w14:textId="77777777" w:rsidR="007A4501" w:rsidRDefault="007A4501" w:rsidP="00815BF8">
      <w:pPr>
        <w:pStyle w:val="Text"/>
        <w:spacing w:after="0" w:line="276" w:lineRule="auto"/>
        <w:ind w:left="15" w:firstLine="0"/>
        <w:jc w:val="right"/>
        <w:rPr>
          <w:rFonts w:asciiTheme="minorHAnsi" w:hAnsiTheme="minorHAnsi" w:cstheme="minorHAnsi"/>
          <w:sz w:val="20"/>
          <w:lang w:val="pl-PL"/>
        </w:rPr>
      </w:pPr>
    </w:p>
    <w:p w14:paraId="1499A1CB" w14:textId="77777777" w:rsidR="007A4501" w:rsidRDefault="007A4501" w:rsidP="00815BF8">
      <w:pPr>
        <w:pStyle w:val="Text"/>
        <w:spacing w:after="0" w:line="276" w:lineRule="auto"/>
        <w:ind w:left="15" w:firstLine="0"/>
        <w:jc w:val="right"/>
        <w:rPr>
          <w:rFonts w:asciiTheme="minorHAnsi" w:hAnsiTheme="minorHAnsi" w:cstheme="minorHAnsi"/>
          <w:sz w:val="20"/>
          <w:lang w:val="pl-PL"/>
        </w:rPr>
      </w:pPr>
    </w:p>
    <w:p w14:paraId="64E0AE21" w14:textId="77777777" w:rsidR="007A4501" w:rsidRDefault="007A4501" w:rsidP="00815BF8">
      <w:pPr>
        <w:pStyle w:val="Text"/>
        <w:spacing w:after="0" w:line="276" w:lineRule="auto"/>
        <w:ind w:left="15" w:firstLine="0"/>
        <w:jc w:val="right"/>
        <w:rPr>
          <w:rFonts w:asciiTheme="minorHAnsi" w:hAnsiTheme="minorHAnsi" w:cstheme="minorHAnsi"/>
          <w:sz w:val="20"/>
          <w:lang w:val="pl-PL"/>
        </w:rPr>
      </w:pPr>
    </w:p>
    <w:p w14:paraId="1A850979" w14:textId="77777777" w:rsidR="007A4501" w:rsidRDefault="007A4501" w:rsidP="00815BF8">
      <w:pPr>
        <w:pStyle w:val="Text"/>
        <w:spacing w:after="0" w:line="276" w:lineRule="auto"/>
        <w:ind w:left="15" w:firstLine="0"/>
        <w:jc w:val="right"/>
        <w:rPr>
          <w:rFonts w:asciiTheme="minorHAnsi" w:hAnsiTheme="minorHAnsi" w:cstheme="minorHAnsi"/>
          <w:sz w:val="20"/>
          <w:lang w:val="pl-PL"/>
        </w:rPr>
      </w:pPr>
    </w:p>
    <w:p w14:paraId="550EBFFC" w14:textId="665EF365" w:rsidR="00613AA4" w:rsidRDefault="00613AA4" w:rsidP="00613AA4">
      <w:pPr>
        <w:autoSpaceDE w:val="0"/>
        <w:autoSpaceDN w:val="0"/>
        <w:adjustRightInd w:val="0"/>
        <w:spacing w:after="0" w:line="240" w:lineRule="auto"/>
        <w:contextualSpacing/>
        <w:rPr>
          <w:rFonts w:eastAsia="Times New Roman" w:cstheme="minorHAnsi"/>
          <w:bCs/>
          <w:lang w:eastAsia="x-none"/>
        </w:rPr>
      </w:pPr>
      <w:r>
        <w:rPr>
          <w:rFonts w:eastAsia="Times New Roman" w:cstheme="minorHAnsi"/>
          <w:b/>
          <w:lang w:eastAsia="x-none"/>
        </w:rPr>
        <w:t xml:space="preserve">Załącznik nr 7 – wymagany wzór karty </w:t>
      </w:r>
      <w:r w:rsidRPr="0012345B">
        <w:rPr>
          <w:rFonts w:eastAsia="Times New Roman" w:cstheme="minorHAnsi"/>
          <w:b/>
          <w:lang w:eastAsia="x-none"/>
        </w:rPr>
        <w:t xml:space="preserve">parametrów technicznych </w:t>
      </w:r>
      <w:r w:rsidRPr="00BF232D">
        <w:rPr>
          <w:rFonts w:cstheme="minorHAnsi"/>
          <w:b/>
        </w:rPr>
        <w:t xml:space="preserve">do Zapytania ofertowego nr </w:t>
      </w:r>
      <w:r w:rsidRPr="00BF232D">
        <w:rPr>
          <w:rFonts w:cstheme="minorHAnsi"/>
          <w:b/>
          <w:bCs/>
        </w:rPr>
        <w:t xml:space="preserve"> </w:t>
      </w:r>
      <w:r w:rsidRPr="00BF232D">
        <w:rPr>
          <w:b/>
          <w:bCs/>
        </w:rPr>
        <w:t>FEDS.08.01-IZ.00-00</w:t>
      </w:r>
      <w:r w:rsidR="00B32043">
        <w:rPr>
          <w:b/>
          <w:bCs/>
        </w:rPr>
        <w:t>10</w:t>
      </w:r>
      <w:r w:rsidRPr="00BF232D">
        <w:rPr>
          <w:b/>
          <w:bCs/>
        </w:rPr>
        <w:t>/23/</w:t>
      </w:r>
      <w:r w:rsidR="00B32043">
        <w:rPr>
          <w:b/>
          <w:bCs/>
        </w:rPr>
        <w:t>25</w:t>
      </w:r>
      <w:r w:rsidRPr="009A005B">
        <w:rPr>
          <w:rFonts w:eastAsia="Times New Roman" w:cstheme="minorHAnsi"/>
          <w:bCs/>
          <w:lang w:eastAsia="x-none"/>
        </w:rPr>
        <w:t xml:space="preserve"> </w:t>
      </w:r>
    </w:p>
    <w:p w14:paraId="31E80C3A" w14:textId="77777777" w:rsidR="00613AA4" w:rsidRDefault="00613AA4" w:rsidP="00613AA4">
      <w:pPr>
        <w:autoSpaceDE w:val="0"/>
        <w:autoSpaceDN w:val="0"/>
        <w:adjustRightInd w:val="0"/>
        <w:spacing w:after="0" w:line="240" w:lineRule="auto"/>
        <w:contextualSpacing/>
        <w:rPr>
          <w:rFonts w:eastAsia="Times New Roman" w:cstheme="minorHAnsi"/>
          <w:bCs/>
          <w:lang w:eastAsia="x-none"/>
        </w:rPr>
      </w:pPr>
    </w:p>
    <w:p w14:paraId="2E29D334" w14:textId="77777777" w:rsidR="00613AA4" w:rsidRDefault="00613AA4" w:rsidP="00613AA4">
      <w:pPr>
        <w:autoSpaceDE w:val="0"/>
        <w:autoSpaceDN w:val="0"/>
        <w:adjustRightInd w:val="0"/>
        <w:spacing w:after="0" w:line="240" w:lineRule="auto"/>
        <w:contextualSpacing/>
        <w:rPr>
          <w:rFonts w:eastAsia="Times New Roman" w:cstheme="minorHAnsi"/>
          <w:bCs/>
          <w:lang w:eastAsia="x-none"/>
        </w:rPr>
      </w:pPr>
      <w:r>
        <w:rPr>
          <w:rFonts w:eastAsia="Times New Roman" w:cstheme="minorHAnsi"/>
          <w:bCs/>
          <w:lang w:eastAsia="x-none"/>
        </w:rPr>
        <w:t>Zamawiający informuje, że na etapie składania oferty akceptuje wyłącznie własny wzór Karty Parametrów Technicznych. Do oferty należy dołączyć wypełnioną Kartę Parametrów Technicznych zgodną ze wzorem stanowiącym załącznik do niniejszego zapytania ofertowego. Przedłożenie innego dokumentu nie będzie uznane za spełnienie wymogu złożenia Karty Parametrów Technicznych.</w:t>
      </w:r>
    </w:p>
    <w:p w14:paraId="15984C55" w14:textId="77777777" w:rsidR="00613AA4" w:rsidRDefault="00613AA4" w:rsidP="00613AA4">
      <w:pPr>
        <w:autoSpaceDE w:val="0"/>
        <w:autoSpaceDN w:val="0"/>
        <w:adjustRightInd w:val="0"/>
        <w:spacing w:after="0" w:line="240" w:lineRule="auto"/>
        <w:contextualSpacing/>
        <w:rPr>
          <w:rFonts w:eastAsia="Times New Roman" w:cstheme="minorHAnsi"/>
          <w:bCs/>
          <w:lang w:eastAsia="x-none"/>
        </w:rPr>
      </w:pPr>
    </w:p>
    <w:p w14:paraId="0EB51593" w14:textId="77777777" w:rsidR="00613AA4" w:rsidRDefault="00613AA4" w:rsidP="00613AA4">
      <w:pPr>
        <w:autoSpaceDE w:val="0"/>
        <w:autoSpaceDN w:val="0"/>
        <w:adjustRightInd w:val="0"/>
        <w:spacing w:after="0" w:line="240" w:lineRule="auto"/>
        <w:contextualSpacing/>
        <w:rPr>
          <w:rFonts w:eastAsia="Times New Roman" w:cstheme="minorHAnsi"/>
          <w:bCs/>
          <w:color w:val="EE0000"/>
          <w:lang w:eastAsia="x-none"/>
        </w:rPr>
      </w:pPr>
      <w:r>
        <w:t xml:space="preserve">Do każdej Karty Parametrów Technicznych należy dołączyć zdjęcie oferowanego produktu </w:t>
      </w:r>
      <w:r>
        <w:rPr>
          <w:rStyle w:val="Uwydatnienie"/>
        </w:rPr>
        <w:t>(jeśli sprzęt nie posiada modelu umożliwiającego jednoznaczną identyfikację)</w:t>
      </w:r>
      <w:r>
        <w:t>, uporządkowane zgodnie z kolejnością części i pozycji wskazanych w formularzu ofertowym oraz wyraźnie opisane na górze każdego zdjęcia, której części i pozycji dotyczą (np. „Część 1, pozycja 3”), przy czym każda karta musi zawierać wskazanie modelu oferowanego produktu/sprzętu.</w:t>
      </w:r>
    </w:p>
    <w:p w14:paraId="540960D3" w14:textId="77777777" w:rsidR="00613AA4" w:rsidRDefault="00613AA4" w:rsidP="00613AA4">
      <w:pPr>
        <w:autoSpaceDE w:val="0"/>
        <w:autoSpaceDN w:val="0"/>
        <w:adjustRightInd w:val="0"/>
        <w:spacing w:after="0" w:line="240" w:lineRule="auto"/>
        <w:contextualSpacing/>
        <w:rPr>
          <w:rFonts w:eastAsia="Times New Roman" w:cstheme="minorHAnsi"/>
          <w:bCs/>
          <w:lang w:eastAsia="x-none"/>
        </w:rPr>
      </w:pPr>
    </w:p>
    <w:p w14:paraId="06D44FE1" w14:textId="77777777" w:rsidR="00613AA4" w:rsidRDefault="00613AA4" w:rsidP="00613AA4">
      <w:pPr>
        <w:autoSpaceDE w:val="0"/>
        <w:autoSpaceDN w:val="0"/>
        <w:adjustRightInd w:val="0"/>
        <w:spacing w:after="0" w:line="240" w:lineRule="auto"/>
        <w:contextualSpacing/>
        <w:rPr>
          <w:bCs/>
        </w:rPr>
      </w:pPr>
      <w:r>
        <w:rPr>
          <w:bCs/>
        </w:rPr>
        <w:t xml:space="preserve">Zamawiający zastrzega, że weryfikacja Kart Parametrów Technicznych nastąpi wyłącznie w odniesieniu do tych oferentów, których oferty spełniły wszystkie pozostałe kryteria formalne oraz uzyskały najwyższą liczbę punktów w ocenie ofert. W przypadku stwierdzenia, że dołączona Karta Parametrów Technicznych nie spełnia wymagań i stanowi podstawę do odrzucenia oferty, oferta taka zostanie odrzucona, a Zamawiający dokona wyboru kolejnego oferenta, który spełnia wszystkie kryteria formalne i uzyskał kolejną najwyższą liczbę punktów </w:t>
      </w:r>
      <w:r>
        <w:rPr>
          <w:b/>
        </w:rPr>
        <w:t xml:space="preserve">— </w:t>
      </w:r>
      <w:r>
        <w:rPr>
          <w:rStyle w:val="Pogrubienie"/>
        </w:rPr>
        <w:t>pod warunkiem, że jego przedstawiona Karta Parametrów Technicznych również spełni wymagania Zamawiającego.</w:t>
      </w:r>
      <w:r>
        <w:rPr>
          <w:bCs/>
        </w:rPr>
        <w:t>”</w:t>
      </w:r>
    </w:p>
    <w:tbl>
      <w:tblPr>
        <w:tblW w:w="5150" w:type="pct"/>
        <w:jc w:val="center"/>
        <w:tblLayout w:type="fixed"/>
        <w:tblCellMar>
          <w:left w:w="70" w:type="dxa"/>
          <w:right w:w="70" w:type="dxa"/>
        </w:tblCellMar>
        <w:tblLook w:val="04A0" w:firstRow="1" w:lastRow="0" w:firstColumn="1" w:lastColumn="0" w:noHBand="0" w:noVBand="1"/>
      </w:tblPr>
      <w:tblGrid>
        <w:gridCol w:w="402"/>
        <w:gridCol w:w="1142"/>
        <w:gridCol w:w="579"/>
        <w:gridCol w:w="5391"/>
        <w:gridCol w:w="693"/>
        <w:gridCol w:w="707"/>
        <w:gridCol w:w="712"/>
      </w:tblGrid>
      <w:tr w:rsidR="00DC5BBE" w:rsidRPr="00BC6C18" w14:paraId="28C09EB4" w14:textId="77777777" w:rsidTr="00F11401">
        <w:trPr>
          <w:trHeight w:val="500"/>
          <w:jc w:val="center"/>
        </w:trPr>
        <w:tc>
          <w:tcPr>
            <w:tcW w:w="1103"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CA8021" w14:textId="77777777" w:rsidR="00613AA4" w:rsidRPr="00804400" w:rsidRDefault="00613AA4" w:rsidP="00974D96">
            <w:pPr>
              <w:spacing w:after="0" w:line="240" w:lineRule="auto"/>
              <w:jc w:val="center"/>
              <w:rPr>
                <w:rFonts w:eastAsia="Times New Roman" w:cstheme="minorHAnsi"/>
                <w:b/>
                <w:bCs/>
                <w:lang w:eastAsia="pl-PL"/>
              </w:rPr>
            </w:pPr>
            <w:r w:rsidRPr="00804400">
              <w:rPr>
                <w:rFonts w:eastAsia="Times New Roman" w:cstheme="minorHAnsi"/>
                <w:b/>
                <w:bCs/>
                <w:lang w:eastAsia="pl-PL"/>
              </w:rPr>
              <w:t>Część 1</w:t>
            </w:r>
          </w:p>
        </w:tc>
        <w:tc>
          <w:tcPr>
            <w:tcW w:w="2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A25B6A" w14:textId="77777777" w:rsidR="00613AA4" w:rsidRPr="00804400" w:rsidRDefault="00613AA4" w:rsidP="00974D96">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9BAC9" w14:textId="77777777" w:rsidR="00613AA4" w:rsidRPr="00804400" w:rsidRDefault="00613AA4" w:rsidP="00974D96">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9FA396" w14:textId="77777777" w:rsidR="00613AA4" w:rsidRPr="00804400" w:rsidRDefault="00613AA4" w:rsidP="00974D96">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5380FD" w14:textId="77777777" w:rsidR="00613AA4" w:rsidRDefault="00613AA4" w:rsidP="00974D96">
            <w:pPr>
              <w:spacing w:after="0" w:line="240" w:lineRule="auto"/>
              <w:jc w:val="center"/>
              <w:rPr>
                <w:rFonts w:eastAsia="Times New Roman" w:cstheme="minorHAnsi"/>
                <w:b/>
                <w:bCs/>
                <w:lang w:eastAsia="pl-PL"/>
              </w:rPr>
            </w:pPr>
            <w:r>
              <w:rPr>
                <w:rFonts w:eastAsia="Times New Roman" w:cstheme="minorHAnsi"/>
                <w:b/>
                <w:bCs/>
                <w:lang w:eastAsia="pl-PL"/>
              </w:rPr>
              <w:t>INNE</w:t>
            </w:r>
          </w:p>
          <w:p w14:paraId="36885F66" w14:textId="77777777" w:rsidR="00613AA4" w:rsidRPr="00B96BEE" w:rsidRDefault="00613AA4" w:rsidP="00974D96">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F11401" w:rsidRPr="00BF232D" w14:paraId="5CB4B3AD" w14:textId="77777777" w:rsidTr="001E51BD">
        <w:trPr>
          <w:cantSplit/>
          <w:trHeight w:val="591"/>
          <w:jc w:val="center"/>
        </w:trPr>
        <w:tc>
          <w:tcPr>
            <w:tcW w:w="209" w:type="pct"/>
            <w:vMerge w:val="restart"/>
            <w:tcBorders>
              <w:top w:val="single" w:sz="4" w:space="0" w:color="auto"/>
              <w:left w:val="single" w:sz="4" w:space="0" w:color="auto"/>
              <w:right w:val="single" w:sz="4" w:space="0" w:color="auto"/>
            </w:tcBorders>
            <w:vAlign w:val="center"/>
          </w:tcPr>
          <w:p w14:paraId="00952048" w14:textId="77777777" w:rsidR="00F11401" w:rsidRPr="00BF232D" w:rsidRDefault="00F11401" w:rsidP="001E51BD">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93" w:type="pct"/>
            <w:vMerge w:val="restart"/>
            <w:tcBorders>
              <w:top w:val="single" w:sz="4" w:space="0" w:color="auto"/>
              <w:left w:val="single" w:sz="4" w:space="0" w:color="auto"/>
              <w:right w:val="single" w:sz="4" w:space="0" w:color="auto"/>
            </w:tcBorders>
            <w:noWrap/>
            <w:vAlign w:val="bottom"/>
          </w:tcPr>
          <w:p w14:paraId="7404292B" w14:textId="2DDC6D10" w:rsidR="00F11401" w:rsidRPr="003F21EF" w:rsidRDefault="00F11401" w:rsidP="001E51BD">
            <w:pPr>
              <w:spacing w:after="0"/>
              <w:rPr>
                <w:rFonts w:cstheme="minorHAnsi"/>
                <w:color w:val="000000"/>
                <w:sz w:val="20"/>
                <w:szCs w:val="20"/>
              </w:rPr>
            </w:pPr>
            <w:r w:rsidRPr="000B7D55">
              <w:rPr>
                <w:rFonts w:eastAsia="Times New Roman" w:cs="Calibri"/>
                <w:bCs/>
                <w:sz w:val="18"/>
                <w:szCs w:val="18"/>
              </w:rPr>
              <w:t>Pakiet biurowy</w:t>
            </w:r>
            <w:r>
              <w:rPr>
                <w:rFonts w:eastAsia="Times New Roman" w:cs="Calibri"/>
                <w:bCs/>
                <w:sz w:val="18"/>
                <w:szCs w:val="18"/>
              </w:rPr>
              <w:t xml:space="preserve"> (10.1 info dla zamawiającego)</w:t>
            </w:r>
          </w:p>
        </w:tc>
        <w:tc>
          <w:tcPr>
            <w:tcW w:w="301" w:type="pct"/>
            <w:vMerge w:val="restart"/>
            <w:tcBorders>
              <w:top w:val="single" w:sz="4" w:space="0" w:color="auto"/>
              <w:left w:val="single" w:sz="4" w:space="0" w:color="auto"/>
              <w:right w:val="single" w:sz="4" w:space="0" w:color="auto"/>
            </w:tcBorders>
            <w:noWrap/>
            <w:vAlign w:val="bottom"/>
          </w:tcPr>
          <w:p w14:paraId="5EAC4D9B" w14:textId="776A6111" w:rsidR="00F11401" w:rsidRPr="00470ABA" w:rsidRDefault="00F11401" w:rsidP="001E51BD">
            <w:pPr>
              <w:spacing w:after="0" w:line="240" w:lineRule="auto"/>
              <w:ind w:left="113" w:right="113"/>
              <w:jc w:val="center"/>
              <w:rPr>
                <w:rFonts w:cstheme="minorHAnsi"/>
              </w:rPr>
            </w:pPr>
            <w:r w:rsidRPr="000B7D55">
              <w:rPr>
                <w:rFonts w:eastAsia="Times New Roman" w:cs="Calibri"/>
                <w:bCs/>
                <w:sz w:val="18"/>
                <w:szCs w:val="18"/>
              </w:rPr>
              <w:t>19</w:t>
            </w:r>
          </w:p>
        </w:tc>
        <w:tc>
          <w:tcPr>
            <w:tcW w:w="2800" w:type="pct"/>
            <w:tcBorders>
              <w:top w:val="single" w:sz="4" w:space="0" w:color="auto"/>
              <w:left w:val="single" w:sz="4" w:space="0" w:color="auto"/>
              <w:bottom w:val="single" w:sz="4" w:space="0" w:color="auto"/>
              <w:right w:val="single" w:sz="4" w:space="0" w:color="auto"/>
            </w:tcBorders>
            <w:noWrap/>
          </w:tcPr>
          <w:p w14:paraId="132A29C6" w14:textId="058486C4" w:rsidR="00F11401" w:rsidRPr="000F3697" w:rsidRDefault="00F11401" w:rsidP="001E51BD">
            <w:pPr>
              <w:spacing w:after="0" w:line="240" w:lineRule="auto"/>
              <w:contextualSpacing/>
              <w:rPr>
                <w:rFonts w:cs="Calibri"/>
                <w:sz w:val="20"/>
                <w:szCs w:val="20"/>
              </w:rPr>
            </w:pPr>
            <w:r w:rsidRPr="00877227">
              <w:rPr>
                <w:rFonts w:eastAsia="Times New Roman" w:cs="Calibri"/>
                <w:b/>
                <w:bCs/>
                <w:sz w:val="18"/>
                <w:szCs w:val="18"/>
              </w:rPr>
              <w:t>Licencja na pakiet oprogramowania biurowego</w:t>
            </w:r>
            <w:r w:rsidRPr="00877227">
              <w:rPr>
                <w:rFonts w:eastAsia="Times New Roman" w:cs="Calibri"/>
                <w:bCs/>
                <w:sz w:val="18"/>
                <w:szCs w:val="18"/>
              </w:rPr>
              <w:t xml:space="preserve"> dla użytkowników edukacyjnych w wersji instalowanej lokalnie, bez subskrypcji czasowej, przeznaczonego do pracy na komputerach stacjonarnych i laptopach.</w:t>
            </w:r>
          </w:p>
        </w:tc>
        <w:tc>
          <w:tcPr>
            <w:tcW w:w="360" w:type="pct"/>
            <w:tcBorders>
              <w:top w:val="single" w:sz="4" w:space="0" w:color="auto"/>
              <w:left w:val="single" w:sz="4" w:space="0" w:color="auto"/>
              <w:bottom w:val="single" w:sz="4" w:space="0" w:color="auto"/>
              <w:right w:val="single" w:sz="4" w:space="0" w:color="auto"/>
            </w:tcBorders>
            <w:vAlign w:val="center"/>
          </w:tcPr>
          <w:p w14:paraId="53914B13"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07F9EFF2"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1A76DACD"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7A6CF649" w14:textId="77777777" w:rsidTr="001E51BD">
        <w:trPr>
          <w:cantSplit/>
          <w:trHeight w:val="322"/>
          <w:jc w:val="center"/>
        </w:trPr>
        <w:tc>
          <w:tcPr>
            <w:tcW w:w="209" w:type="pct"/>
            <w:vMerge/>
            <w:tcBorders>
              <w:left w:val="single" w:sz="4" w:space="0" w:color="auto"/>
              <w:right w:val="single" w:sz="4" w:space="0" w:color="auto"/>
            </w:tcBorders>
            <w:vAlign w:val="center"/>
          </w:tcPr>
          <w:p w14:paraId="1B5DDF72"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7B51EBF5"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10D60427" w14:textId="77777777" w:rsidR="00F11401" w:rsidRDefault="00F11401" w:rsidP="001E51BD">
            <w:pPr>
              <w:spacing w:after="0" w:line="240" w:lineRule="auto"/>
              <w:ind w:left="113" w:right="113"/>
              <w:jc w:val="center"/>
              <w:rPr>
                <w:rFonts w:cstheme="minorHAnsi"/>
              </w:rPr>
            </w:pPr>
          </w:p>
        </w:tc>
        <w:tc>
          <w:tcPr>
            <w:tcW w:w="2800" w:type="pct"/>
            <w:tcBorders>
              <w:top w:val="single" w:sz="4" w:space="0" w:color="auto"/>
              <w:left w:val="single" w:sz="4" w:space="0" w:color="auto"/>
              <w:bottom w:val="single" w:sz="4" w:space="0" w:color="auto"/>
              <w:right w:val="single" w:sz="4" w:space="0" w:color="auto"/>
            </w:tcBorders>
            <w:noWrap/>
          </w:tcPr>
          <w:p w14:paraId="7D6A003D" w14:textId="60192DBB" w:rsidR="00F11401" w:rsidRDefault="00F11401" w:rsidP="001E51BD">
            <w:pPr>
              <w:spacing w:after="0"/>
              <w:rPr>
                <w:rFonts w:cs="Calibri"/>
                <w:sz w:val="20"/>
                <w:szCs w:val="20"/>
              </w:rPr>
            </w:pPr>
            <w:r w:rsidRPr="00877227">
              <w:rPr>
                <w:rFonts w:eastAsia="Times New Roman" w:cs="Calibri"/>
                <w:bCs/>
                <w:sz w:val="18"/>
                <w:szCs w:val="18"/>
              </w:rPr>
              <w:t>Pakiet powinien obejmować co najmniej:</w:t>
            </w:r>
          </w:p>
        </w:tc>
        <w:tc>
          <w:tcPr>
            <w:tcW w:w="360" w:type="pct"/>
            <w:tcBorders>
              <w:top w:val="single" w:sz="4" w:space="0" w:color="auto"/>
              <w:left w:val="single" w:sz="4" w:space="0" w:color="auto"/>
              <w:bottom w:val="single" w:sz="4" w:space="0" w:color="auto"/>
              <w:right w:val="single" w:sz="4" w:space="0" w:color="auto"/>
            </w:tcBorders>
            <w:vAlign w:val="center"/>
          </w:tcPr>
          <w:p w14:paraId="66982D94"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771965B2"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245F6330"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064DFBBD" w14:textId="77777777" w:rsidTr="001E51BD">
        <w:trPr>
          <w:cantSplit/>
          <w:trHeight w:val="591"/>
          <w:jc w:val="center"/>
        </w:trPr>
        <w:tc>
          <w:tcPr>
            <w:tcW w:w="209" w:type="pct"/>
            <w:vMerge/>
            <w:tcBorders>
              <w:left w:val="single" w:sz="4" w:space="0" w:color="auto"/>
              <w:right w:val="single" w:sz="4" w:space="0" w:color="auto"/>
            </w:tcBorders>
            <w:vAlign w:val="center"/>
          </w:tcPr>
          <w:p w14:paraId="41314428"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1A109344"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08EE5E4A" w14:textId="77777777" w:rsidR="00F11401" w:rsidRDefault="00F11401" w:rsidP="001E51BD">
            <w:pPr>
              <w:spacing w:after="0" w:line="240" w:lineRule="auto"/>
              <w:ind w:left="113" w:right="113"/>
              <w:jc w:val="center"/>
              <w:rPr>
                <w:rFonts w:cstheme="minorHAnsi"/>
              </w:rPr>
            </w:pPr>
          </w:p>
        </w:tc>
        <w:tc>
          <w:tcPr>
            <w:tcW w:w="2800" w:type="pct"/>
            <w:tcBorders>
              <w:top w:val="single" w:sz="4" w:space="0" w:color="auto"/>
              <w:left w:val="single" w:sz="4" w:space="0" w:color="auto"/>
              <w:bottom w:val="single" w:sz="4" w:space="0" w:color="auto"/>
              <w:right w:val="single" w:sz="4" w:space="0" w:color="auto"/>
            </w:tcBorders>
            <w:noWrap/>
          </w:tcPr>
          <w:p w14:paraId="3BA3F468" w14:textId="2B79034C" w:rsidR="00F11401" w:rsidRDefault="00F11401" w:rsidP="001E51BD">
            <w:pPr>
              <w:spacing w:after="0"/>
              <w:rPr>
                <w:rFonts w:cs="Calibri"/>
                <w:sz w:val="20"/>
                <w:szCs w:val="20"/>
              </w:rPr>
            </w:pPr>
            <w:r w:rsidRPr="00877227">
              <w:rPr>
                <w:rFonts w:eastAsia="Times New Roman" w:cs="Calibri"/>
                <w:bCs/>
                <w:sz w:val="18"/>
                <w:szCs w:val="18"/>
              </w:rPr>
              <w:t>- Edytor tekstu umożliwiający tworzenie i edycję dokumentów w formatach DOCX, RTF, PDF, z obsługą komentarzy, tabel, wykresów, spisów treści i śledzenia zmian</w:t>
            </w:r>
          </w:p>
        </w:tc>
        <w:tc>
          <w:tcPr>
            <w:tcW w:w="360" w:type="pct"/>
            <w:tcBorders>
              <w:top w:val="single" w:sz="4" w:space="0" w:color="auto"/>
              <w:left w:val="single" w:sz="4" w:space="0" w:color="auto"/>
              <w:bottom w:val="single" w:sz="4" w:space="0" w:color="auto"/>
              <w:right w:val="single" w:sz="4" w:space="0" w:color="auto"/>
            </w:tcBorders>
            <w:vAlign w:val="center"/>
          </w:tcPr>
          <w:p w14:paraId="1BE4041D"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57E8735"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3215B859"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128D8E9C" w14:textId="77777777" w:rsidTr="001E51BD">
        <w:trPr>
          <w:cantSplit/>
          <w:trHeight w:val="591"/>
          <w:jc w:val="center"/>
        </w:trPr>
        <w:tc>
          <w:tcPr>
            <w:tcW w:w="209" w:type="pct"/>
            <w:vMerge/>
            <w:tcBorders>
              <w:left w:val="single" w:sz="4" w:space="0" w:color="auto"/>
              <w:right w:val="single" w:sz="4" w:space="0" w:color="auto"/>
            </w:tcBorders>
            <w:vAlign w:val="center"/>
          </w:tcPr>
          <w:p w14:paraId="30DCDE06"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243E5191"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05CBE2CC" w14:textId="77777777" w:rsidR="00F11401" w:rsidRDefault="00F11401" w:rsidP="001E51BD">
            <w:pPr>
              <w:spacing w:after="0" w:line="240" w:lineRule="auto"/>
              <w:ind w:left="113" w:right="113"/>
              <w:jc w:val="center"/>
              <w:rPr>
                <w:rFonts w:cstheme="minorHAnsi"/>
              </w:rPr>
            </w:pPr>
          </w:p>
        </w:tc>
        <w:tc>
          <w:tcPr>
            <w:tcW w:w="2800" w:type="pct"/>
            <w:tcBorders>
              <w:top w:val="single" w:sz="4" w:space="0" w:color="auto"/>
              <w:left w:val="single" w:sz="4" w:space="0" w:color="auto"/>
              <w:bottom w:val="single" w:sz="4" w:space="0" w:color="auto"/>
              <w:right w:val="single" w:sz="4" w:space="0" w:color="auto"/>
            </w:tcBorders>
            <w:noWrap/>
          </w:tcPr>
          <w:p w14:paraId="79C86BA5" w14:textId="3D9CE658"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Arkusz kalkulacyjny – do analizy danych, pracy z formułami, wykresami i tabelami przestawnymi, z obsługą formatów XLSX, CSV, PDF oraz importem danych z zewnętrznych źródeł</w:t>
            </w:r>
          </w:p>
        </w:tc>
        <w:tc>
          <w:tcPr>
            <w:tcW w:w="360" w:type="pct"/>
            <w:tcBorders>
              <w:top w:val="single" w:sz="4" w:space="0" w:color="auto"/>
              <w:left w:val="single" w:sz="4" w:space="0" w:color="auto"/>
              <w:bottom w:val="single" w:sz="4" w:space="0" w:color="auto"/>
              <w:right w:val="single" w:sz="4" w:space="0" w:color="auto"/>
            </w:tcBorders>
            <w:vAlign w:val="center"/>
          </w:tcPr>
          <w:p w14:paraId="18D69A58"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7BEBF01E"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25679A0C"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F060ED2" w14:textId="77777777" w:rsidTr="001E51BD">
        <w:trPr>
          <w:cantSplit/>
          <w:trHeight w:val="591"/>
          <w:jc w:val="center"/>
        </w:trPr>
        <w:tc>
          <w:tcPr>
            <w:tcW w:w="209" w:type="pct"/>
            <w:vMerge/>
            <w:tcBorders>
              <w:left w:val="single" w:sz="4" w:space="0" w:color="auto"/>
              <w:right w:val="single" w:sz="4" w:space="0" w:color="auto"/>
            </w:tcBorders>
            <w:vAlign w:val="center"/>
          </w:tcPr>
          <w:p w14:paraId="383B9AD0"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61AEDEF9"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0CACE641" w14:textId="77777777" w:rsidR="00F11401" w:rsidRDefault="00F11401" w:rsidP="001E51BD">
            <w:pPr>
              <w:spacing w:after="0" w:line="240" w:lineRule="auto"/>
              <w:ind w:left="113" w:right="113"/>
              <w:jc w:val="center"/>
              <w:rPr>
                <w:rFonts w:cstheme="minorHAnsi"/>
              </w:rPr>
            </w:pPr>
          </w:p>
        </w:tc>
        <w:tc>
          <w:tcPr>
            <w:tcW w:w="2800" w:type="pct"/>
            <w:tcBorders>
              <w:top w:val="single" w:sz="4" w:space="0" w:color="auto"/>
              <w:left w:val="single" w:sz="4" w:space="0" w:color="auto"/>
              <w:bottom w:val="single" w:sz="4" w:space="0" w:color="auto"/>
              <w:right w:val="single" w:sz="4" w:space="0" w:color="auto"/>
            </w:tcBorders>
            <w:noWrap/>
          </w:tcPr>
          <w:p w14:paraId="6009FF63" w14:textId="208596EB"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Program do prezentacji – pozwalający na tworzenie multimedialnych slajdów z tekstem, grafiką i filmami oraz eksport prezentacji do PDF lub wideo</w:t>
            </w:r>
          </w:p>
        </w:tc>
        <w:tc>
          <w:tcPr>
            <w:tcW w:w="360" w:type="pct"/>
            <w:tcBorders>
              <w:top w:val="single" w:sz="4" w:space="0" w:color="auto"/>
              <w:left w:val="single" w:sz="4" w:space="0" w:color="auto"/>
              <w:bottom w:val="single" w:sz="4" w:space="0" w:color="auto"/>
              <w:right w:val="single" w:sz="4" w:space="0" w:color="auto"/>
            </w:tcBorders>
            <w:vAlign w:val="center"/>
          </w:tcPr>
          <w:p w14:paraId="7A976682"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D44787F"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66CF6FEF"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3DFB340" w14:textId="77777777" w:rsidTr="001E51BD">
        <w:trPr>
          <w:cantSplit/>
          <w:trHeight w:val="591"/>
          <w:jc w:val="center"/>
        </w:trPr>
        <w:tc>
          <w:tcPr>
            <w:tcW w:w="209" w:type="pct"/>
            <w:vMerge/>
            <w:tcBorders>
              <w:left w:val="single" w:sz="4" w:space="0" w:color="auto"/>
              <w:right w:val="single" w:sz="4" w:space="0" w:color="auto"/>
            </w:tcBorders>
            <w:vAlign w:val="center"/>
          </w:tcPr>
          <w:p w14:paraId="43412AEC"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361886FD"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65FF56EC" w14:textId="77777777" w:rsidR="00F11401" w:rsidRDefault="00F11401" w:rsidP="001E51BD">
            <w:pPr>
              <w:spacing w:after="0" w:line="240" w:lineRule="auto"/>
              <w:ind w:left="113" w:right="113"/>
              <w:jc w:val="center"/>
              <w:rPr>
                <w:rFonts w:cstheme="minorHAnsi"/>
              </w:rPr>
            </w:pPr>
          </w:p>
        </w:tc>
        <w:tc>
          <w:tcPr>
            <w:tcW w:w="2800" w:type="pct"/>
            <w:tcBorders>
              <w:top w:val="single" w:sz="4" w:space="0" w:color="auto"/>
              <w:left w:val="single" w:sz="4" w:space="0" w:color="auto"/>
              <w:bottom w:val="single" w:sz="4" w:space="0" w:color="auto"/>
              <w:right w:val="single" w:sz="4" w:space="0" w:color="auto"/>
            </w:tcBorders>
            <w:noWrap/>
          </w:tcPr>
          <w:p w14:paraId="0FB692B9" w14:textId="2BF7B2BD"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Program pocztowy i kalendarz – obsługujący konta e-mail (IMAP/POP/Exchange), książki adresowe, zadania i spotkania</w:t>
            </w:r>
          </w:p>
        </w:tc>
        <w:tc>
          <w:tcPr>
            <w:tcW w:w="360" w:type="pct"/>
            <w:tcBorders>
              <w:top w:val="single" w:sz="4" w:space="0" w:color="auto"/>
              <w:left w:val="single" w:sz="4" w:space="0" w:color="auto"/>
              <w:bottom w:val="single" w:sz="4" w:space="0" w:color="auto"/>
              <w:right w:val="single" w:sz="4" w:space="0" w:color="auto"/>
            </w:tcBorders>
            <w:vAlign w:val="center"/>
          </w:tcPr>
          <w:p w14:paraId="6A2787C4"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09904BC3"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7FB73E58"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60BF3B7A" w14:textId="77777777" w:rsidTr="001E51BD">
        <w:trPr>
          <w:cantSplit/>
          <w:trHeight w:val="358"/>
          <w:jc w:val="center"/>
        </w:trPr>
        <w:tc>
          <w:tcPr>
            <w:tcW w:w="209" w:type="pct"/>
            <w:vMerge/>
            <w:tcBorders>
              <w:left w:val="single" w:sz="4" w:space="0" w:color="auto"/>
              <w:right w:val="single" w:sz="4" w:space="0" w:color="auto"/>
            </w:tcBorders>
            <w:vAlign w:val="center"/>
          </w:tcPr>
          <w:p w14:paraId="4B362D1B"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786D4CF5"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142E3F47" w14:textId="77777777" w:rsidR="00F11401" w:rsidRDefault="00F11401" w:rsidP="001E51BD">
            <w:pPr>
              <w:spacing w:after="0" w:line="240" w:lineRule="auto"/>
              <w:ind w:left="113" w:right="113"/>
              <w:jc w:val="center"/>
              <w:rPr>
                <w:rFonts w:cstheme="minorHAnsi"/>
              </w:rPr>
            </w:pPr>
          </w:p>
        </w:tc>
        <w:tc>
          <w:tcPr>
            <w:tcW w:w="2800" w:type="pct"/>
            <w:tcBorders>
              <w:top w:val="single" w:sz="4" w:space="0" w:color="auto"/>
              <w:left w:val="single" w:sz="4" w:space="0" w:color="auto"/>
              <w:bottom w:val="single" w:sz="4" w:space="0" w:color="auto"/>
              <w:right w:val="single" w:sz="4" w:space="0" w:color="auto"/>
            </w:tcBorders>
            <w:noWrap/>
          </w:tcPr>
          <w:p w14:paraId="4D3E4C67" w14:textId="42FB524A"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Program do tworzenia notatek i zarządzania informacjami</w:t>
            </w:r>
          </w:p>
        </w:tc>
        <w:tc>
          <w:tcPr>
            <w:tcW w:w="360" w:type="pct"/>
            <w:tcBorders>
              <w:top w:val="single" w:sz="4" w:space="0" w:color="auto"/>
              <w:left w:val="single" w:sz="4" w:space="0" w:color="auto"/>
              <w:bottom w:val="single" w:sz="4" w:space="0" w:color="auto"/>
              <w:right w:val="single" w:sz="4" w:space="0" w:color="auto"/>
            </w:tcBorders>
            <w:vAlign w:val="center"/>
          </w:tcPr>
          <w:p w14:paraId="6A05DB70"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7DC05796"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56ED1804"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333BDF2" w14:textId="77777777" w:rsidTr="001E51BD">
        <w:trPr>
          <w:cantSplit/>
          <w:trHeight w:val="264"/>
          <w:jc w:val="center"/>
        </w:trPr>
        <w:tc>
          <w:tcPr>
            <w:tcW w:w="209" w:type="pct"/>
            <w:vMerge/>
            <w:tcBorders>
              <w:left w:val="single" w:sz="4" w:space="0" w:color="auto"/>
              <w:right w:val="single" w:sz="4" w:space="0" w:color="auto"/>
            </w:tcBorders>
            <w:vAlign w:val="center"/>
          </w:tcPr>
          <w:p w14:paraId="3F6F033F"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20DC5284"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3F56687F" w14:textId="77777777" w:rsidR="00F11401" w:rsidRDefault="00F11401" w:rsidP="001E51BD">
            <w:pPr>
              <w:spacing w:after="0" w:line="240" w:lineRule="auto"/>
              <w:ind w:left="113" w:right="113"/>
              <w:jc w:val="center"/>
              <w:rPr>
                <w:rFonts w:cstheme="minorHAnsi"/>
              </w:rPr>
            </w:pPr>
          </w:p>
        </w:tc>
        <w:tc>
          <w:tcPr>
            <w:tcW w:w="2800" w:type="pct"/>
            <w:tcBorders>
              <w:top w:val="single" w:sz="4" w:space="0" w:color="auto"/>
              <w:left w:val="single" w:sz="4" w:space="0" w:color="auto"/>
              <w:bottom w:val="single" w:sz="4" w:space="0" w:color="auto"/>
              <w:right w:val="single" w:sz="4" w:space="0" w:color="auto"/>
            </w:tcBorders>
            <w:noWrap/>
          </w:tcPr>
          <w:p w14:paraId="70F3A21B" w14:textId="52F32A62"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Moduł do tworzenia i obsługi relacyjnych baz danych (SQL)</w:t>
            </w:r>
          </w:p>
        </w:tc>
        <w:tc>
          <w:tcPr>
            <w:tcW w:w="360" w:type="pct"/>
            <w:tcBorders>
              <w:top w:val="single" w:sz="4" w:space="0" w:color="auto"/>
              <w:left w:val="single" w:sz="4" w:space="0" w:color="auto"/>
              <w:bottom w:val="single" w:sz="4" w:space="0" w:color="auto"/>
              <w:right w:val="single" w:sz="4" w:space="0" w:color="auto"/>
            </w:tcBorders>
            <w:vAlign w:val="center"/>
          </w:tcPr>
          <w:p w14:paraId="4D9EDB12"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624725B7"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5E7ED810"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C322170" w14:textId="77777777" w:rsidTr="001E51BD">
        <w:trPr>
          <w:cantSplit/>
          <w:trHeight w:val="269"/>
          <w:jc w:val="center"/>
        </w:trPr>
        <w:tc>
          <w:tcPr>
            <w:tcW w:w="209" w:type="pct"/>
            <w:vMerge/>
            <w:tcBorders>
              <w:left w:val="single" w:sz="4" w:space="0" w:color="auto"/>
              <w:right w:val="single" w:sz="4" w:space="0" w:color="auto"/>
            </w:tcBorders>
            <w:vAlign w:val="center"/>
          </w:tcPr>
          <w:p w14:paraId="5C49E6DC"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1A2A5D84"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66525164" w14:textId="77777777" w:rsidR="00F11401" w:rsidRDefault="00F11401" w:rsidP="001E51BD">
            <w:pPr>
              <w:spacing w:after="0" w:line="240" w:lineRule="auto"/>
              <w:ind w:left="113" w:right="113"/>
              <w:jc w:val="center"/>
              <w:rPr>
                <w:rFonts w:cstheme="minorHAnsi"/>
              </w:rPr>
            </w:pPr>
          </w:p>
        </w:tc>
        <w:tc>
          <w:tcPr>
            <w:tcW w:w="2800" w:type="pct"/>
            <w:tcBorders>
              <w:top w:val="single" w:sz="4" w:space="0" w:color="auto"/>
              <w:left w:val="single" w:sz="4" w:space="0" w:color="auto"/>
              <w:bottom w:val="single" w:sz="4" w:space="0" w:color="auto"/>
              <w:right w:val="single" w:sz="4" w:space="0" w:color="auto"/>
            </w:tcBorders>
            <w:noWrap/>
          </w:tcPr>
          <w:p w14:paraId="7F094B42" w14:textId="0AFD3636"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Wymagania techniczne:</w:t>
            </w:r>
          </w:p>
        </w:tc>
        <w:tc>
          <w:tcPr>
            <w:tcW w:w="360" w:type="pct"/>
            <w:tcBorders>
              <w:top w:val="single" w:sz="4" w:space="0" w:color="auto"/>
              <w:left w:val="single" w:sz="4" w:space="0" w:color="auto"/>
              <w:bottom w:val="single" w:sz="4" w:space="0" w:color="auto"/>
              <w:right w:val="single" w:sz="4" w:space="0" w:color="auto"/>
            </w:tcBorders>
            <w:vAlign w:val="center"/>
          </w:tcPr>
          <w:p w14:paraId="22990C54"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647AB4FA"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527DB914"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6A62581C" w14:textId="77777777" w:rsidTr="001E51BD">
        <w:trPr>
          <w:cantSplit/>
          <w:trHeight w:val="286"/>
          <w:jc w:val="center"/>
        </w:trPr>
        <w:tc>
          <w:tcPr>
            <w:tcW w:w="209" w:type="pct"/>
            <w:vMerge/>
            <w:tcBorders>
              <w:left w:val="single" w:sz="4" w:space="0" w:color="auto"/>
              <w:right w:val="single" w:sz="4" w:space="0" w:color="auto"/>
            </w:tcBorders>
            <w:vAlign w:val="center"/>
          </w:tcPr>
          <w:p w14:paraId="434289C3"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6AABC817"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B281AC8" w14:textId="77777777" w:rsidR="00F11401" w:rsidRDefault="00F11401" w:rsidP="001E51BD">
            <w:pPr>
              <w:spacing w:after="0" w:line="240" w:lineRule="auto"/>
              <w:ind w:left="113" w:right="113"/>
              <w:jc w:val="center"/>
              <w:rPr>
                <w:rFonts w:cstheme="minorHAnsi"/>
              </w:rPr>
            </w:pPr>
          </w:p>
        </w:tc>
        <w:tc>
          <w:tcPr>
            <w:tcW w:w="2800" w:type="pct"/>
            <w:tcBorders>
              <w:top w:val="single" w:sz="4" w:space="0" w:color="auto"/>
              <w:left w:val="single" w:sz="4" w:space="0" w:color="auto"/>
              <w:bottom w:val="single" w:sz="4" w:space="0" w:color="auto"/>
              <w:right w:val="single" w:sz="4" w:space="0" w:color="auto"/>
            </w:tcBorders>
            <w:noWrap/>
          </w:tcPr>
          <w:p w14:paraId="2C98513C" w14:textId="66560DE5"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Licencja dożywotnia bez konieczności odnawiania subskrypcji</w:t>
            </w:r>
          </w:p>
        </w:tc>
        <w:tc>
          <w:tcPr>
            <w:tcW w:w="360" w:type="pct"/>
            <w:tcBorders>
              <w:top w:val="single" w:sz="4" w:space="0" w:color="auto"/>
              <w:left w:val="single" w:sz="4" w:space="0" w:color="auto"/>
              <w:bottom w:val="single" w:sz="4" w:space="0" w:color="auto"/>
              <w:right w:val="single" w:sz="4" w:space="0" w:color="auto"/>
            </w:tcBorders>
            <w:vAlign w:val="center"/>
          </w:tcPr>
          <w:p w14:paraId="6A7137D2"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4776901"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44040C8D"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A408657" w14:textId="77777777" w:rsidTr="001E51BD">
        <w:trPr>
          <w:cantSplit/>
          <w:trHeight w:val="591"/>
          <w:jc w:val="center"/>
        </w:trPr>
        <w:tc>
          <w:tcPr>
            <w:tcW w:w="209" w:type="pct"/>
            <w:vMerge/>
            <w:tcBorders>
              <w:left w:val="single" w:sz="4" w:space="0" w:color="auto"/>
              <w:right w:val="single" w:sz="4" w:space="0" w:color="auto"/>
            </w:tcBorders>
            <w:vAlign w:val="center"/>
          </w:tcPr>
          <w:p w14:paraId="3306F386"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2CB92FC0"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769AAF2" w14:textId="77777777" w:rsidR="00F11401" w:rsidRDefault="00F11401" w:rsidP="001E51BD">
            <w:pPr>
              <w:spacing w:after="0" w:line="240" w:lineRule="auto"/>
              <w:ind w:left="113" w:right="113"/>
              <w:jc w:val="center"/>
              <w:rPr>
                <w:rFonts w:cstheme="minorHAnsi"/>
              </w:rPr>
            </w:pPr>
          </w:p>
        </w:tc>
        <w:tc>
          <w:tcPr>
            <w:tcW w:w="2800" w:type="pct"/>
            <w:tcBorders>
              <w:top w:val="single" w:sz="4" w:space="0" w:color="auto"/>
              <w:left w:val="single" w:sz="4" w:space="0" w:color="auto"/>
              <w:bottom w:val="single" w:sz="4" w:space="0" w:color="auto"/>
              <w:right w:val="single" w:sz="4" w:space="0" w:color="auto"/>
            </w:tcBorders>
            <w:noWrap/>
          </w:tcPr>
          <w:p w14:paraId="0BCFE9B9" w14:textId="10B02D97"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Licencja typu EDU, uprawniająca do wykorzystania w instytucjach edukacyjnych</w:t>
            </w:r>
          </w:p>
        </w:tc>
        <w:tc>
          <w:tcPr>
            <w:tcW w:w="360" w:type="pct"/>
            <w:tcBorders>
              <w:top w:val="single" w:sz="4" w:space="0" w:color="auto"/>
              <w:left w:val="single" w:sz="4" w:space="0" w:color="auto"/>
              <w:bottom w:val="single" w:sz="4" w:space="0" w:color="auto"/>
              <w:right w:val="single" w:sz="4" w:space="0" w:color="auto"/>
            </w:tcBorders>
            <w:vAlign w:val="center"/>
          </w:tcPr>
          <w:p w14:paraId="42460F96"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4D0BBDF"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26C40D57"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1EADABA4" w14:textId="77777777" w:rsidTr="001E51BD">
        <w:trPr>
          <w:cantSplit/>
          <w:trHeight w:val="591"/>
          <w:jc w:val="center"/>
        </w:trPr>
        <w:tc>
          <w:tcPr>
            <w:tcW w:w="209" w:type="pct"/>
            <w:vMerge/>
            <w:tcBorders>
              <w:left w:val="single" w:sz="4" w:space="0" w:color="auto"/>
              <w:right w:val="single" w:sz="4" w:space="0" w:color="auto"/>
            </w:tcBorders>
            <w:vAlign w:val="center"/>
          </w:tcPr>
          <w:p w14:paraId="05E14E12"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2F7CBF8A"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FCCD10C" w14:textId="77777777" w:rsidR="00F11401" w:rsidRDefault="00F11401" w:rsidP="001E51BD">
            <w:pPr>
              <w:spacing w:after="0" w:line="240" w:lineRule="auto"/>
              <w:ind w:left="113" w:right="113"/>
              <w:jc w:val="center"/>
              <w:rPr>
                <w:rFonts w:cstheme="minorHAnsi"/>
              </w:rPr>
            </w:pPr>
          </w:p>
        </w:tc>
        <w:tc>
          <w:tcPr>
            <w:tcW w:w="2800" w:type="pct"/>
            <w:tcBorders>
              <w:top w:val="single" w:sz="4" w:space="0" w:color="auto"/>
              <w:left w:val="single" w:sz="4" w:space="0" w:color="auto"/>
              <w:bottom w:val="single" w:sz="4" w:space="0" w:color="auto"/>
              <w:right w:val="single" w:sz="4" w:space="0" w:color="auto"/>
            </w:tcBorders>
            <w:noWrap/>
          </w:tcPr>
          <w:p w14:paraId="4F7C90E0" w14:textId="732190FD"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Kompatybilność z systemami operacyjnymi w typie z funkcjonalnościami Windows 10/11 oraz macOS lub nowsze</w:t>
            </w:r>
          </w:p>
        </w:tc>
        <w:tc>
          <w:tcPr>
            <w:tcW w:w="360" w:type="pct"/>
            <w:tcBorders>
              <w:top w:val="single" w:sz="4" w:space="0" w:color="auto"/>
              <w:left w:val="single" w:sz="4" w:space="0" w:color="auto"/>
              <w:bottom w:val="single" w:sz="4" w:space="0" w:color="auto"/>
              <w:right w:val="single" w:sz="4" w:space="0" w:color="auto"/>
            </w:tcBorders>
            <w:vAlign w:val="center"/>
          </w:tcPr>
          <w:p w14:paraId="78CEC135"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2ED6F44F"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07673D77"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1AED749" w14:textId="77777777" w:rsidTr="001E51BD">
        <w:trPr>
          <w:cantSplit/>
          <w:trHeight w:val="252"/>
          <w:jc w:val="center"/>
        </w:trPr>
        <w:tc>
          <w:tcPr>
            <w:tcW w:w="209" w:type="pct"/>
            <w:vMerge/>
            <w:tcBorders>
              <w:left w:val="single" w:sz="4" w:space="0" w:color="auto"/>
              <w:right w:val="single" w:sz="4" w:space="0" w:color="auto"/>
            </w:tcBorders>
            <w:vAlign w:val="center"/>
          </w:tcPr>
          <w:p w14:paraId="00213DEF"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1651A450"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519442A" w14:textId="77777777" w:rsidR="00F11401" w:rsidRDefault="00F11401" w:rsidP="001E51BD">
            <w:pPr>
              <w:spacing w:after="0" w:line="240" w:lineRule="auto"/>
              <w:ind w:left="113" w:right="113"/>
              <w:jc w:val="center"/>
              <w:rPr>
                <w:rFonts w:cstheme="minorHAnsi"/>
              </w:rPr>
            </w:pPr>
          </w:p>
        </w:tc>
        <w:tc>
          <w:tcPr>
            <w:tcW w:w="2800" w:type="pct"/>
            <w:tcBorders>
              <w:top w:val="single" w:sz="4" w:space="0" w:color="auto"/>
              <w:left w:val="single" w:sz="4" w:space="0" w:color="auto"/>
              <w:bottom w:val="single" w:sz="4" w:space="0" w:color="auto"/>
              <w:right w:val="single" w:sz="4" w:space="0" w:color="auto"/>
            </w:tcBorders>
            <w:noWrap/>
          </w:tcPr>
          <w:p w14:paraId="4558E2D2" w14:textId="26FC2776"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Możliwość instalacji lokalnej (offline)</w:t>
            </w:r>
          </w:p>
        </w:tc>
        <w:tc>
          <w:tcPr>
            <w:tcW w:w="360" w:type="pct"/>
            <w:tcBorders>
              <w:top w:val="single" w:sz="4" w:space="0" w:color="auto"/>
              <w:left w:val="single" w:sz="4" w:space="0" w:color="auto"/>
              <w:bottom w:val="single" w:sz="4" w:space="0" w:color="auto"/>
              <w:right w:val="single" w:sz="4" w:space="0" w:color="auto"/>
            </w:tcBorders>
            <w:vAlign w:val="center"/>
          </w:tcPr>
          <w:p w14:paraId="7E025CFD"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3BB659C9"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5D9F41DE"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6022D97" w14:textId="77777777" w:rsidTr="001E51BD">
        <w:trPr>
          <w:cantSplit/>
          <w:trHeight w:val="257"/>
          <w:jc w:val="center"/>
        </w:trPr>
        <w:tc>
          <w:tcPr>
            <w:tcW w:w="209" w:type="pct"/>
            <w:vMerge/>
            <w:tcBorders>
              <w:left w:val="single" w:sz="4" w:space="0" w:color="auto"/>
              <w:right w:val="single" w:sz="4" w:space="0" w:color="auto"/>
            </w:tcBorders>
            <w:vAlign w:val="center"/>
          </w:tcPr>
          <w:p w14:paraId="6533F911"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15E6FB03"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93862E7" w14:textId="77777777" w:rsidR="00F11401" w:rsidRDefault="00F11401" w:rsidP="001E51BD">
            <w:pPr>
              <w:spacing w:after="0" w:line="240" w:lineRule="auto"/>
              <w:ind w:left="113" w:right="113"/>
              <w:jc w:val="center"/>
              <w:rPr>
                <w:rFonts w:cstheme="minorHAnsi"/>
              </w:rPr>
            </w:pPr>
          </w:p>
        </w:tc>
        <w:tc>
          <w:tcPr>
            <w:tcW w:w="2800" w:type="pct"/>
            <w:tcBorders>
              <w:top w:val="single" w:sz="4" w:space="0" w:color="auto"/>
              <w:left w:val="single" w:sz="4" w:space="0" w:color="auto"/>
              <w:bottom w:val="single" w:sz="4" w:space="0" w:color="auto"/>
              <w:right w:val="single" w:sz="4" w:space="0" w:color="auto"/>
            </w:tcBorders>
            <w:noWrap/>
          </w:tcPr>
          <w:p w14:paraId="63371653" w14:textId="5760C486"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Licencja przypisana do stanowiska komputerowego lub użytkownika</w:t>
            </w:r>
          </w:p>
        </w:tc>
        <w:tc>
          <w:tcPr>
            <w:tcW w:w="360" w:type="pct"/>
            <w:tcBorders>
              <w:top w:val="single" w:sz="4" w:space="0" w:color="auto"/>
              <w:left w:val="single" w:sz="4" w:space="0" w:color="auto"/>
              <w:bottom w:val="single" w:sz="4" w:space="0" w:color="auto"/>
              <w:right w:val="single" w:sz="4" w:space="0" w:color="auto"/>
            </w:tcBorders>
            <w:vAlign w:val="center"/>
          </w:tcPr>
          <w:p w14:paraId="53606942"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34B2F387" w14:textId="77777777" w:rsidR="00F11401" w:rsidRPr="00556E84" w:rsidRDefault="00F11401" w:rsidP="001E51BD">
            <w:pPr>
              <w:spacing w:after="0" w:line="240" w:lineRule="auto"/>
              <w:contextualSpacing/>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503540C2"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5A99281B" w14:textId="77777777" w:rsidTr="001E51BD">
        <w:trPr>
          <w:cantSplit/>
          <w:trHeight w:val="374"/>
          <w:jc w:val="center"/>
        </w:trPr>
        <w:tc>
          <w:tcPr>
            <w:tcW w:w="209" w:type="pct"/>
            <w:vMerge/>
            <w:tcBorders>
              <w:left w:val="single" w:sz="4" w:space="0" w:color="auto"/>
              <w:right w:val="single" w:sz="4" w:space="0" w:color="auto"/>
            </w:tcBorders>
            <w:vAlign w:val="center"/>
          </w:tcPr>
          <w:p w14:paraId="18849B8D" w14:textId="77777777" w:rsidR="00F11401" w:rsidRPr="00BF232D" w:rsidRDefault="00F11401" w:rsidP="00D60CA0">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32501E88" w14:textId="77777777" w:rsidR="00F11401" w:rsidRDefault="00F11401" w:rsidP="00D60CA0">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46B0049F" w14:textId="77777777" w:rsidR="00F11401" w:rsidRDefault="00F11401" w:rsidP="00D60CA0">
            <w:pPr>
              <w:spacing w:after="0" w:line="240" w:lineRule="auto"/>
              <w:ind w:left="113" w:right="113"/>
              <w:jc w:val="center"/>
              <w:rPr>
                <w:rFonts w:cstheme="minorHAnsi"/>
              </w:rPr>
            </w:pPr>
          </w:p>
        </w:tc>
        <w:tc>
          <w:tcPr>
            <w:tcW w:w="3897" w:type="pct"/>
            <w:gridSpan w:val="4"/>
            <w:tcBorders>
              <w:top w:val="single" w:sz="4" w:space="0" w:color="auto"/>
              <w:left w:val="single" w:sz="4" w:space="0" w:color="auto"/>
              <w:bottom w:val="single" w:sz="4" w:space="0" w:color="auto"/>
              <w:right w:val="single" w:sz="4" w:space="0" w:color="auto"/>
            </w:tcBorders>
            <w:noWrap/>
          </w:tcPr>
          <w:p w14:paraId="69AE30F5" w14:textId="77777777" w:rsidR="00F11401" w:rsidRPr="00556E84" w:rsidRDefault="00F11401" w:rsidP="00D60CA0">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F11401" w:rsidRPr="00BF232D" w14:paraId="35C14FF3" w14:textId="77777777" w:rsidTr="001E51BD">
        <w:trPr>
          <w:cantSplit/>
          <w:trHeight w:val="374"/>
          <w:jc w:val="center"/>
        </w:trPr>
        <w:tc>
          <w:tcPr>
            <w:tcW w:w="209" w:type="pct"/>
            <w:vMerge/>
            <w:tcBorders>
              <w:left w:val="single" w:sz="4" w:space="0" w:color="auto"/>
              <w:right w:val="single" w:sz="4" w:space="0" w:color="auto"/>
            </w:tcBorders>
            <w:vAlign w:val="center"/>
          </w:tcPr>
          <w:p w14:paraId="40A46C60" w14:textId="77777777" w:rsidR="00F11401" w:rsidRPr="00BF232D" w:rsidRDefault="00F11401" w:rsidP="00D60CA0">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7EDE6D2C" w14:textId="77777777" w:rsidR="00F11401" w:rsidRDefault="00F11401" w:rsidP="00D60CA0">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360F2A12" w14:textId="77777777" w:rsidR="00F11401" w:rsidRDefault="00F11401" w:rsidP="00D60CA0">
            <w:pPr>
              <w:spacing w:after="0" w:line="240" w:lineRule="auto"/>
              <w:ind w:left="113" w:right="113"/>
              <w:jc w:val="center"/>
              <w:rPr>
                <w:rFonts w:cstheme="minorHAnsi"/>
              </w:rPr>
            </w:pPr>
          </w:p>
        </w:tc>
        <w:tc>
          <w:tcPr>
            <w:tcW w:w="3897" w:type="pct"/>
            <w:gridSpan w:val="4"/>
            <w:tcBorders>
              <w:top w:val="single" w:sz="4" w:space="0" w:color="auto"/>
              <w:left w:val="single" w:sz="4" w:space="0" w:color="auto"/>
              <w:bottom w:val="single" w:sz="4" w:space="0" w:color="auto"/>
              <w:right w:val="single" w:sz="4" w:space="0" w:color="auto"/>
            </w:tcBorders>
            <w:noWrap/>
          </w:tcPr>
          <w:p w14:paraId="7ECDBC64" w14:textId="77777777" w:rsidR="00F11401" w:rsidRPr="00556E84" w:rsidRDefault="00F11401" w:rsidP="00D60CA0">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1E51BD" w:rsidRPr="00BF232D" w14:paraId="7169A38C" w14:textId="77777777" w:rsidTr="001E51BD">
        <w:trPr>
          <w:cantSplit/>
          <w:trHeight w:val="556"/>
          <w:jc w:val="center"/>
        </w:trPr>
        <w:tc>
          <w:tcPr>
            <w:tcW w:w="209" w:type="pct"/>
            <w:vMerge w:val="restart"/>
            <w:tcBorders>
              <w:top w:val="single" w:sz="4" w:space="0" w:color="auto"/>
              <w:left w:val="single" w:sz="4" w:space="0" w:color="auto"/>
              <w:right w:val="single" w:sz="4" w:space="0" w:color="auto"/>
            </w:tcBorders>
            <w:vAlign w:val="center"/>
          </w:tcPr>
          <w:p w14:paraId="5424EE6C" w14:textId="77777777" w:rsidR="001E51BD" w:rsidRPr="00BF232D" w:rsidRDefault="001E51BD" w:rsidP="001E51BD">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59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7DB9A93" w14:textId="7BDC2692" w:rsidR="001E51BD" w:rsidRPr="003F21EF" w:rsidRDefault="001E51BD" w:rsidP="001E51BD">
            <w:pPr>
              <w:spacing w:after="0" w:line="240" w:lineRule="auto"/>
              <w:rPr>
                <w:rFonts w:eastAsia="Times New Roman" w:cstheme="minorHAnsi"/>
                <w:sz w:val="20"/>
                <w:szCs w:val="20"/>
                <w:lang w:eastAsia="pl-PL"/>
              </w:rPr>
            </w:pPr>
            <w:r w:rsidRPr="000B7D55">
              <w:rPr>
                <w:rFonts w:eastAsia="Times New Roman" w:cs="Calibri"/>
                <w:bCs/>
                <w:sz w:val="18"/>
                <w:szCs w:val="18"/>
              </w:rPr>
              <w:t xml:space="preserve">Pakiet biurowy </w:t>
            </w:r>
            <w:r w:rsidR="00C56FE6">
              <w:rPr>
                <w:rFonts w:eastAsia="Times New Roman" w:cs="Calibri"/>
                <w:bCs/>
                <w:sz w:val="18"/>
                <w:szCs w:val="18"/>
              </w:rPr>
              <w:t xml:space="preserve">w typie/ podobie </w:t>
            </w:r>
            <w:r>
              <w:rPr>
                <w:rFonts w:eastAsia="Times New Roman" w:cs="Calibri"/>
                <w:bCs/>
                <w:sz w:val="18"/>
                <w:szCs w:val="18"/>
              </w:rPr>
              <w:t>IOS (10.1 info dla zamawiającego)</w:t>
            </w:r>
          </w:p>
        </w:tc>
        <w:tc>
          <w:tcPr>
            <w:tcW w:w="301"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EC5BE1D" w14:textId="18BC483F" w:rsidR="001E51BD" w:rsidRPr="00470ABA" w:rsidRDefault="001E51BD" w:rsidP="001E51BD">
            <w:pPr>
              <w:spacing w:after="0" w:line="240" w:lineRule="auto"/>
              <w:ind w:left="113" w:right="113"/>
              <w:jc w:val="center"/>
              <w:rPr>
                <w:rFonts w:eastAsia="Times New Roman" w:cstheme="minorHAnsi"/>
                <w:lang w:eastAsia="pl-PL"/>
              </w:rPr>
            </w:pPr>
            <w:r>
              <w:rPr>
                <w:rFonts w:eastAsia="Times New Roman" w:cs="Calibri"/>
                <w:bCs/>
                <w:sz w:val="18"/>
                <w:szCs w:val="18"/>
              </w:rPr>
              <w:t>1</w:t>
            </w:r>
          </w:p>
        </w:tc>
        <w:tc>
          <w:tcPr>
            <w:tcW w:w="2800" w:type="pct"/>
            <w:tcBorders>
              <w:top w:val="single" w:sz="4" w:space="0" w:color="auto"/>
              <w:left w:val="single" w:sz="4" w:space="0" w:color="auto"/>
              <w:bottom w:val="single" w:sz="4" w:space="0" w:color="auto"/>
              <w:right w:val="single" w:sz="4" w:space="0" w:color="auto"/>
            </w:tcBorders>
            <w:noWrap/>
          </w:tcPr>
          <w:p w14:paraId="731B27AA" w14:textId="42631F81" w:rsidR="001E51BD" w:rsidRPr="00207B48" w:rsidRDefault="001E51BD" w:rsidP="001E51BD">
            <w:pPr>
              <w:shd w:val="clear" w:color="auto" w:fill="FFFFFF"/>
              <w:spacing w:after="0" w:line="240" w:lineRule="auto"/>
              <w:rPr>
                <w:rFonts w:eastAsia="Times New Roman" w:cstheme="minorHAnsi"/>
                <w:sz w:val="20"/>
                <w:szCs w:val="20"/>
                <w:lang w:eastAsia="pl-PL"/>
              </w:rPr>
            </w:pPr>
            <w:r w:rsidRPr="0005255B">
              <w:rPr>
                <w:rFonts w:eastAsia="Times New Roman" w:cs="Calibri"/>
                <w:b/>
                <w:bCs/>
                <w:sz w:val="18"/>
                <w:szCs w:val="18"/>
              </w:rPr>
              <w:t>Licencja na pakiet oprogramowania biurowego</w:t>
            </w:r>
            <w:r w:rsidRPr="0005255B">
              <w:rPr>
                <w:rFonts w:eastAsia="Times New Roman" w:cs="Calibri"/>
                <w:bCs/>
                <w:sz w:val="18"/>
                <w:szCs w:val="18"/>
              </w:rPr>
              <w:t xml:space="preserve"> w typie/ w podobie IOS dla użytkowników edukacyjnych w wersji instalowanej lokalnie, bez subskrypcji czasowej, przeznaczonego do pracy na komputerach stacjonarnych i laptopach.</w:t>
            </w:r>
          </w:p>
        </w:tc>
        <w:tc>
          <w:tcPr>
            <w:tcW w:w="360" w:type="pct"/>
            <w:tcBorders>
              <w:top w:val="single" w:sz="4" w:space="0" w:color="auto"/>
              <w:left w:val="single" w:sz="4" w:space="0" w:color="auto"/>
              <w:bottom w:val="single" w:sz="4" w:space="0" w:color="auto"/>
              <w:right w:val="single" w:sz="4" w:space="0" w:color="auto"/>
            </w:tcBorders>
            <w:vAlign w:val="center"/>
          </w:tcPr>
          <w:p w14:paraId="73CD896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2F1C72B5"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tcBorders>
              <w:top w:val="single" w:sz="4" w:space="0" w:color="auto"/>
              <w:left w:val="single" w:sz="4" w:space="0" w:color="auto"/>
              <w:bottom w:val="single" w:sz="4" w:space="0" w:color="auto"/>
              <w:right w:val="single" w:sz="4" w:space="0" w:color="auto"/>
            </w:tcBorders>
            <w:vAlign w:val="center"/>
          </w:tcPr>
          <w:p w14:paraId="71695833"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05C9A2D7" w14:textId="77777777" w:rsidTr="001E51BD">
        <w:trPr>
          <w:cantSplit/>
          <w:trHeight w:val="351"/>
          <w:jc w:val="center"/>
        </w:trPr>
        <w:tc>
          <w:tcPr>
            <w:tcW w:w="209" w:type="pct"/>
            <w:vMerge/>
            <w:tcBorders>
              <w:top w:val="single" w:sz="4" w:space="0" w:color="auto"/>
              <w:left w:val="single" w:sz="4" w:space="0" w:color="auto"/>
              <w:right w:val="single" w:sz="4" w:space="0" w:color="auto"/>
            </w:tcBorders>
            <w:vAlign w:val="center"/>
          </w:tcPr>
          <w:p w14:paraId="7CB417FC"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nil"/>
              <w:right w:val="single" w:sz="4" w:space="0" w:color="auto"/>
            </w:tcBorders>
            <w:shd w:val="clear" w:color="auto" w:fill="FFFFFF" w:themeFill="background1"/>
            <w:noWrap/>
            <w:vAlign w:val="center"/>
          </w:tcPr>
          <w:p w14:paraId="24090E91" w14:textId="77777777" w:rsidR="001E51BD" w:rsidRDefault="001E51BD" w:rsidP="001E51BD">
            <w:pPr>
              <w:spacing w:after="0" w:line="240" w:lineRule="auto"/>
              <w:rPr>
                <w:rFonts w:cs="Calibri"/>
                <w:color w:val="000000"/>
              </w:rPr>
            </w:pPr>
          </w:p>
        </w:tc>
        <w:tc>
          <w:tcPr>
            <w:tcW w:w="301" w:type="pct"/>
            <w:vMerge/>
            <w:tcBorders>
              <w:top w:val="single" w:sz="4" w:space="0" w:color="auto"/>
              <w:left w:val="single" w:sz="4" w:space="0" w:color="auto"/>
              <w:right w:val="nil"/>
            </w:tcBorders>
            <w:shd w:val="clear" w:color="auto" w:fill="FFFFFF" w:themeFill="background1"/>
            <w:noWrap/>
            <w:textDirection w:val="btLr"/>
            <w:vAlign w:val="center"/>
          </w:tcPr>
          <w:p w14:paraId="0A80996F"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tcBorders>
              <w:top w:val="single" w:sz="4" w:space="0" w:color="auto"/>
              <w:left w:val="single" w:sz="4" w:space="0" w:color="auto"/>
              <w:bottom w:val="single" w:sz="4" w:space="0" w:color="auto"/>
              <w:right w:val="single" w:sz="4" w:space="0" w:color="auto"/>
            </w:tcBorders>
            <w:noWrap/>
          </w:tcPr>
          <w:p w14:paraId="028AF91E" w14:textId="29495040" w:rsidR="001E51BD"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Pakiet powinien obejmować co najmniej:</w:t>
            </w:r>
          </w:p>
        </w:tc>
        <w:tc>
          <w:tcPr>
            <w:tcW w:w="360" w:type="pct"/>
            <w:tcBorders>
              <w:top w:val="single" w:sz="4" w:space="0" w:color="auto"/>
              <w:left w:val="single" w:sz="4" w:space="0" w:color="auto"/>
              <w:bottom w:val="single" w:sz="4" w:space="0" w:color="auto"/>
              <w:right w:val="single" w:sz="4" w:space="0" w:color="auto"/>
            </w:tcBorders>
            <w:vAlign w:val="center"/>
          </w:tcPr>
          <w:p w14:paraId="2883937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5ABC41F3"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tcBorders>
              <w:top w:val="single" w:sz="4" w:space="0" w:color="auto"/>
              <w:left w:val="single" w:sz="4" w:space="0" w:color="auto"/>
              <w:bottom w:val="single" w:sz="4" w:space="0" w:color="auto"/>
              <w:right w:val="single" w:sz="4" w:space="0" w:color="auto"/>
            </w:tcBorders>
            <w:vAlign w:val="center"/>
          </w:tcPr>
          <w:p w14:paraId="033AE757"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7F72673A" w14:textId="77777777" w:rsidTr="001E51BD">
        <w:trPr>
          <w:cantSplit/>
          <w:trHeight w:val="556"/>
          <w:jc w:val="center"/>
        </w:trPr>
        <w:tc>
          <w:tcPr>
            <w:tcW w:w="209" w:type="pct"/>
            <w:vMerge/>
            <w:tcBorders>
              <w:top w:val="single" w:sz="4" w:space="0" w:color="auto"/>
              <w:left w:val="single" w:sz="4" w:space="0" w:color="auto"/>
              <w:right w:val="single" w:sz="4" w:space="0" w:color="auto"/>
            </w:tcBorders>
            <w:vAlign w:val="center"/>
          </w:tcPr>
          <w:p w14:paraId="2378C85C"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nil"/>
              <w:right w:val="single" w:sz="4" w:space="0" w:color="auto"/>
            </w:tcBorders>
            <w:shd w:val="clear" w:color="auto" w:fill="FFFFFF" w:themeFill="background1"/>
            <w:noWrap/>
            <w:vAlign w:val="center"/>
          </w:tcPr>
          <w:p w14:paraId="6BAB2902" w14:textId="77777777" w:rsidR="001E51BD" w:rsidRDefault="001E51BD" w:rsidP="001E51BD">
            <w:pPr>
              <w:spacing w:after="0" w:line="240" w:lineRule="auto"/>
              <w:rPr>
                <w:rFonts w:cs="Calibri"/>
                <w:color w:val="000000"/>
              </w:rPr>
            </w:pPr>
          </w:p>
        </w:tc>
        <w:tc>
          <w:tcPr>
            <w:tcW w:w="301" w:type="pct"/>
            <w:vMerge/>
            <w:tcBorders>
              <w:top w:val="single" w:sz="4" w:space="0" w:color="auto"/>
              <w:left w:val="single" w:sz="4" w:space="0" w:color="auto"/>
              <w:right w:val="nil"/>
            </w:tcBorders>
            <w:shd w:val="clear" w:color="auto" w:fill="FFFFFF" w:themeFill="background1"/>
            <w:noWrap/>
            <w:textDirection w:val="btLr"/>
            <w:vAlign w:val="center"/>
          </w:tcPr>
          <w:p w14:paraId="20511A24"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tcBorders>
              <w:top w:val="single" w:sz="4" w:space="0" w:color="auto"/>
              <w:left w:val="single" w:sz="4" w:space="0" w:color="auto"/>
              <w:bottom w:val="single" w:sz="4" w:space="0" w:color="auto"/>
              <w:right w:val="single" w:sz="4" w:space="0" w:color="auto"/>
            </w:tcBorders>
            <w:noWrap/>
          </w:tcPr>
          <w:p w14:paraId="6264A23B" w14:textId="7C505E11" w:rsidR="001E51BD"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Edytor tekstu umożliwiający tworzenie i edycję dokumentów w formatach DOCX, RTF, PDF, z obsługą komentarzy, tabel, wykresów, spisów treści i śledzenia zmian.</w:t>
            </w:r>
          </w:p>
        </w:tc>
        <w:tc>
          <w:tcPr>
            <w:tcW w:w="360" w:type="pct"/>
            <w:tcBorders>
              <w:top w:val="single" w:sz="4" w:space="0" w:color="auto"/>
              <w:left w:val="single" w:sz="4" w:space="0" w:color="auto"/>
              <w:bottom w:val="single" w:sz="4" w:space="0" w:color="auto"/>
              <w:right w:val="single" w:sz="4" w:space="0" w:color="auto"/>
            </w:tcBorders>
            <w:vAlign w:val="center"/>
          </w:tcPr>
          <w:p w14:paraId="49B09264"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15ECE1D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tcBorders>
              <w:top w:val="single" w:sz="4" w:space="0" w:color="auto"/>
              <w:left w:val="single" w:sz="4" w:space="0" w:color="auto"/>
              <w:bottom w:val="single" w:sz="4" w:space="0" w:color="auto"/>
              <w:right w:val="single" w:sz="4" w:space="0" w:color="auto"/>
            </w:tcBorders>
            <w:vAlign w:val="center"/>
          </w:tcPr>
          <w:p w14:paraId="3B9FE073"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5EAF33EA" w14:textId="77777777" w:rsidTr="001E51BD">
        <w:trPr>
          <w:cantSplit/>
          <w:trHeight w:val="556"/>
          <w:jc w:val="center"/>
        </w:trPr>
        <w:tc>
          <w:tcPr>
            <w:tcW w:w="209" w:type="pct"/>
            <w:vMerge/>
            <w:tcBorders>
              <w:top w:val="single" w:sz="4" w:space="0" w:color="auto"/>
              <w:left w:val="single" w:sz="4" w:space="0" w:color="auto"/>
              <w:right w:val="single" w:sz="4" w:space="0" w:color="auto"/>
            </w:tcBorders>
            <w:vAlign w:val="center"/>
          </w:tcPr>
          <w:p w14:paraId="62EF18E6"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nil"/>
              <w:right w:val="single" w:sz="4" w:space="0" w:color="auto"/>
            </w:tcBorders>
            <w:shd w:val="clear" w:color="auto" w:fill="FFFFFF" w:themeFill="background1"/>
            <w:noWrap/>
            <w:vAlign w:val="center"/>
          </w:tcPr>
          <w:p w14:paraId="099B2113" w14:textId="77777777" w:rsidR="001E51BD" w:rsidRDefault="001E51BD" w:rsidP="001E51BD">
            <w:pPr>
              <w:spacing w:after="0" w:line="240" w:lineRule="auto"/>
              <w:rPr>
                <w:rFonts w:cs="Calibri"/>
                <w:color w:val="000000"/>
              </w:rPr>
            </w:pPr>
          </w:p>
        </w:tc>
        <w:tc>
          <w:tcPr>
            <w:tcW w:w="301" w:type="pct"/>
            <w:vMerge/>
            <w:tcBorders>
              <w:top w:val="single" w:sz="4" w:space="0" w:color="auto"/>
              <w:left w:val="single" w:sz="4" w:space="0" w:color="auto"/>
              <w:right w:val="nil"/>
            </w:tcBorders>
            <w:shd w:val="clear" w:color="auto" w:fill="FFFFFF" w:themeFill="background1"/>
            <w:noWrap/>
            <w:textDirection w:val="btLr"/>
            <w:vAlign w:val="center"/>
          </w:tcPr>
          <w:p w14:paraId="1F509080"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tcBorders>
              <w:top w:val="single" w:sz="4" w:space="0" w:color="auto"/>
              <w:left w:val="single" w:sz="4" w:space="0" w:color="auto"/>
              <w:bottom w:val="single" w:sz="4" w:space="0" w:color="auto"/>
              <w:right w:val="single" w:sz="4" w:space="0" w:color="auto"/>
            </w:tcBorders>
            <w:noWrap/>
          </w:tcPr>
          <w:p w14:paraId="70C4339F" w14:textId="4F489929" w:rsidR="001E51BD"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Arkusz kalkulacyjny – do analizy danych, pracy z formułami, wykresami i tabelami przestawnymi, z obsługą formatów XLSX, CSV, PDF oraz importem danych z zewnętrznych źródeł.</w:t>
            </w:r>
          </w:p>
        </w:tc>
        <w:tc>
          <w:tcPr>
            <w:tcW w:w="360" w:type="pct"/>
            <w:tcBorders>
              <w:top w:val="single" w:sz="4" w:space="0" w:color="auto"/>
              <w:left w:val="single" w:sz="4" w:space="0" w:color="auto"/>
              <w:bottom w:val="single" w:sz="4" w:space="0" w:color="auto"/>
              <w:right w:val="single" w:sz="4" w:space="0" w:color="auto"/>
            </w:tcBorders>
            <w:vAlign w:val="center"/>
          </w:tcPr>
          <w:p w14:paraId="31FD52A6"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5E5875C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tcBorders>
              <w:top w:val="single" w:sz="4" w:space="0" w:color="auto"/>
              <w:left w:val="single" w:sz="4" w:space="0" w:color="auto"/>
              <w:bottom w:val="single" w:sz="4" w:space="0" w:color="auto"/>
              <w:right w:val="single" w:sz="4" w:space="0" w:color="auto"/>
            </w:tcBorders>
            <w:vAlign w:val="center"/>
          </w:tcPr>
          <w:p w14:paraId="02AA69F3"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39A9189" w14:textId="77777777" w:rsidTr="001E51BD">
        <w:trPr>
          <w:cantSplit/>
          <w:trHeight w:val="645"/>
          <w:jc w:val="center"/>
        </w:trPr>
        <w:tc>
          <w:tcPr>
            <w:tcW w:w="209" w:type="pct"/>
            <w:vMerge/>
            <w:tcBorders>
              <w:left w:val="single" w:sz="4" w:space="0" w:color="auto"/>
              <w:right w:val="single" w:sz="4" w:space="0" w:color="auto"/>
            </w:tcBorders>
            <w:vAlign w:val="center"/>
          </w:tcPr>
          <w:p w14:paraId="02679166"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5A41A40F"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233FC186"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tcBorders>
              <w:top w:val="single" w:sz="4" w:space="0" w:color="auto"/>
              <w:left w:val="single" w:sz="4" w:space="0" w:color="auto"/>
              <w:bottom w:val="single" w:sz="4" w:space="0" w:color="auto"/>
              <w:right w:val="single" w:sz="4" w:space="0" w:color="auto"/>
            </w:tcBorders>
            <w:noWrap/>
          </w:tcPr>
          <w:p w14:paraId="5FEFF5A3" w14:textId="424E09C1" w:rsidR="001E51BD" w:rsidRPr="00207B48" w:rsidRDefault="001E51BD" w:rsidP="001E51BD">
            <w:pPr>
              <w:shd w:val="clear" w:color="auto" w:fill="FFFFFF"/>
              <w:spacing w:after="0" w:line="240" w:lineRule="auto"/>
              <w:rPr>
                <w:rFonts w:eastAsia="Times New Roman" w:cstheme="minorHAnsi"/>
                <w:sz w:val="20"/>
                <w:szCs w:val="20"/>
                <w:lang w:eastAsia="pl-PL"/>
              </w:rPr>
            </w:pPr>
            <w:r w:rsidRPr="0005255B">
              <w:rPr>
                <w:rFonts w:eastAsia="Times New Roman" w:cs="Calibri"/>
                <w:bCs/>
                <w:sz w:val="18"/>
                <w:szCs w:val="18"/>
              </w:rPr>
              <w:t>- Program do prezentacji – pozwalający na tworzenie multimedialnych slajdów z tekstem, grafiką i filmami oraz eksport prezentacji do PDF lub wideo.</w:t>
            </w:r>
          </w:p>
        </w:tc>
        <w:tc>
          <w:tcPr>
            <w:tcW w:w="360" w:type="pct"/>
            <w:tcBorders>
              <w:top w:val="single" w:sz="4" w:space="0" w:color="auto"/>
              <w:left w:val="single" w:sz="4" w:space="0" w:color="auto"/>
              <w:bottom w:val="single" w:sz="4" w:space="0" w:color="auto"/>
              <w:right w:val="single" w:sz="4" w:space="0" w:color="auto"/>
            </w:tcBorders>
            <w:vAlign w:val="center"/>
          </w:tcPr>
          <w:p w14:paraId="13AF64C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4AB9013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tcBorders>
              <w:top w:val="single" w:sz="4" w:space="0" w:color="auto"/>
              <w:left w:val="single" w:sz="4" w:space="0" w:color="auto"/>
              <w:bottom w:val="single" w:sz="4" w:space="0" w:color="auto"/>
              <w:right w:val="single" w:sz="4" w:space="0" w:color="auto"/>
            </w:tcBorders>
            <w:vAlign w:val="center"/>
          </w:tcPr>
          <w:p w14:paraId="3670E1FE"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4B4712CB" w14:textId="77777777" w:rsidTr="001E51BD">
        <w:trPr>
          <w:cantSplit/>
          <w:trHeight w:val="474"/>
          <w:jc w:val="center"/>
        </w:trPr>
        <w:tc>
          <w:tcPr>
            <w:tcW w:w="209" w:type="pct"/>
            <w:vMerge/>
            <w:tcBorders>
              <w:left w:val="single" w:sz="4" w:space="0" w:color="auto"/>
              <w:right w:val="single" w:sz="4" w:space="0" w:color="auto"/>
            </w:tcBorders>
            <w:vAlign w:val="center"/>
          </w:tcPr>
          <w:p w14:paraId="7BCDFA73"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280E0B22"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3DCDECD8"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tcBorders>
              <w:top w:val="single" w:sz="4" w:space="0" w:color="auto"/>
              <w:left w:val="single" w:sz="4" w:space="0" w:color="auto"/>
              <w:bottom w:val="single" w:sz="4" w:space="0" w:color="auto"/>
              <w:right w:val="single" w:sz="4" w:space="0" w:color="auto"/>
            </w:tcBorders>
            <w:noWrap/>
          </w:tcPr>
          <w:p w14:paraId="2003FDFA" w14:textId="0F4F66C6" w:rsidR="001E51BD" w:rsidRPr="00207B48" w:rsidRDefault="001E51BD" w:rsidP="001E51BD">
            <w:pPr>
              <w:shd w:val="clear" w:color="auto" w:fill="FFFFFF"/>
              <w:spacing w:after="0" w:line="240" w:lineRule="auto"/>
              <w:rPr>
                <w:rFonts w:eastAsia="Times New Roman" w:cstheme="minorHAnsi"/>
                <w:sz w:val="20"/>
                <w:szCs w:val="20"/>
                <w:lang w:eastAsia="pl-PL"/>
              </w:rPr>
            </w:pPr>
            <w:r w:rsidRPr="0005255B">
              <w:rPr>
                <w:rFonts w:eastAsia="Times New Roman" w:cs="Calibri"/>
                <w:bCs/>
                <w:sz w:val="18"/>
                <w:szCs w:val="18"/>
              </w:rPr>
              <w:t>- Program pocztowy i kalendarz – obsługujący konta e-mail (IMAP/POP/Exchange), książki adresowe, zadania i spotkania.</w:t>
            </w:r>
          </w:p>
        </w:tc>
        <w:tc>
          <w:tcPr>
            <w:tcW w:w="360" w:type="pct"/>
            <w:tcBorders>
              <w:top w:val="single" w:sz="4" w:space="0" w:color="auto"/>
              <w:left w:val="single" w:sz="4" w:space="0" w:color="auto"/>
              <w:bottom w:val="single" w:sz="4" w:space="0" w:color="auto"/>
              <w:right w:val="single" w:sz="4" w:space="0" w:color="auto"/>
            </w:tcBorders>
            <w:vAlign w:val="center"/>
          </w:tcPr>
          <w:p w14:paraId="54331BB0"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47BA0DCC"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tcBorders>
              <w:top w:val="single" w:sz="4" w:space="0" w:color="auto"/>
              <w:left w:val="single" w:sz="4" w:space="0" w:color="auto"/>
              <w:bottom w:val="single" w:sz="4" w:space="0" w:color="auto"/>
              <w:right w:val="single" w:sz="4" w:space="0" w:color="auto"/>
            </w:tcBorders>
            <w:vAlign w:val="center"/>
          </w:tcPr>
          <w:p w14:paraId="47B0234D"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0DFECC7B" w14:textId="77777777" w:rsidTr="001E51BD">
        <w:trPr>
          <w:cantSplit/>
          <w:trHeight w:val="474"/>
          <w:jc w:val="center"/>
        </w:trPr>
        <w:tc>
          <w:tcPr>
            <w:tcW w:w="209" w:type="pct"/>
            <w:vMerge/>
            <w:tcBorders>
              <w:left w:val="single" w:sz="4" w:space="0" w:color="auto"/>
              <w:right w:val="single" w:sz="4" w:space="0" w:color="auto"/>
            </w:tcBorders>
            <w:vAlign w:val="center"/>
          </w:tcPr>
          <w:p w14:paraId="00A8DD14"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6935E7E2"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540DBBF8"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tcBorders>
              <w:top w:val="single" w:sz="4" w:space="0" w:color="auto"/>
              <w:left w:val="single" w:sz="4" w:space="0" w:color="auto"/>
              <w:bottom w:val="single" w:sz="4" w:space="0" w:color="auto"/>
              <w:right w:val="single" w:sz="4" w:space="0" w:color="auto"/>
            </w:tcBorders>
            <w:noWrap/>
          </w:tcPr>
          <w:p w14:paraId="2DF0E97E" w14:textId="016B1E84"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Program do tworzenia notatek i zarządzania informacjami.</w:t>
            </w:r>
          </w:p>
        </w:tc>
        <w:tc>
          <w:tcPr>
            <w:tcW w:w="360" w:type="pct"/>
            <w:tcBorders>
              <w:top w:val="single" w:sz="4" w:space="0" w:color="auto"/>
              <w:left w:val="single" w:sz="4" w:space="0" w:color="auto"/>
              <w:bottom w:val="single" w:sz="4" w:space="0" w:color="auto"/>
              <w:right w:val="single" w:sz="4" w:space="0" w:color="auto"/>
            </w:tcBorders>
            <w:vAlign w:val="center"/>
          </w:tcPr>
          <w:p w14:paraId="0E3A5CCB"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70069F4D"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tcBorders>
              <w:top w:val="single" w:sz="4" w:space="0" w:color="auto"/>
              <w:left w:val="single" w:sz="4" w:space="0" w:color="auto"/>
              <w:bottom w:val="single" w:sz="4" w:space="0" w:color="auto"/>
              <w:right w:val="single" w:sz="4" w:space="0" w:color="auto"/>
            </w:tcBorders>
            <w:vAlign w:val="center"/>
          </w:tcPr>
          <w:p w14:paraId="491A38B8"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1BAEBFD1" w14:textId="77777777" w:rsidTr="001E51BD">
        <w:trPr>
          <w:cantSplit/>
          <w:trHeight w:val="271"/>
          <w:jc w:val="center"/>
        </w:trPr>
        <w:tc>
          <w:tcPr>
            <w:tcW w:w="209" w:type="pct"/>
            <w:vMerge/>
            <w:tcBorders>
              <w:left w:val="single" w:sz="4" w:space="0" w:color="auto"/>
              <w:right w:val="single" w:sz="4" w:space="0" w:color="auto"/>
            </w:tcBorders>
            <w:vAlign w:val="center"/>
          </w:tcPr>
          <w:p w14:paraId="02F731CD"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603E31E7"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4D0D601C"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tcBorders>
              <w:top w:val="single" w:sz="4" w:space="0" w:color="auto"/>
              <w:left w:val="single" w:sz="4" w:space="0" w:color="auto"/>
              <w:bottom w:val="single" w:sz="4" w:space="0" w:color="auto"/>
              <w:right w:val="single" w:sz="4" w:space="0" w:color="auto"/>
            </w:tcBorders>
            <w:noWrap/>
          </w:tcPr>
          <w:p w14:paraId="152CDFF3" w14:textId="5E9A318B"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Moduł do tworzenia i obsługi relacyjnych baz danych (SQL).</w:t>
            </w:r>
          </w:p>
        </w:tc>
        <w:tc>
          <w:tcPr>
            <w:tcW w:w="360" w:type="pct"/>
            <w:tcBorders>
              <w:top w:val="single" w:sz="4" w:space="0" w:color="auto"/>
              <w:left w:val="single" w:sz="4" w:space="0" w:color="auto"/>
              <w:bottom w:val="single" w:sz="4" w:space="0" w:color="auto"/>
              <w:right w:val="single" w:sz="4" w:space="0" w:color="auto"/>
            </w:tcBorders>
            <w:vAlign w:val="center"/>
          </w:tcPr>
          <w:p w14:paraId="75983595"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6B4C79D5"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tcBorders>
              <w:top w:val="single" w:sz="4" w:space="0" w:color="auto"/>
              <w:left w:val="single" w:sz="4" w:space="0" w:color="auto"/>
              <w:bottom w:val="single" w:sz="4" w:space="0" w:color="auto"/>
              <w:right w:val="single" w:sz="4" w:space="0" w:color="auto"/>
            </w:tcBorders>
            <w:vAlign w:val="center"/>
          </w:tcPr>
          <w:p w14:paraId="6FEABF03"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7202767" w14:textId="77777777" w:rsidTr="001E51BD">
        <w:trPr>
          <w:cantSplit/>
          <w:trHeight w:val="274"/>
          <w:jc w:val="center"/>
        </w:trPr>
        <w:tc>
          <w:tcPr>
            <w:tcW w:w="209" w:type="pct"/>
            <w:vMerge/>
            <w:tcBorders>
              <w:left w:val="single" w:sz="4" w:space="0" w:color="auto"/>
              <w:right w:val="single" w:sz="4" w:space="0" w:color="auto"/>
            </w:tcBorders>
            <w:vAlign w:val="center"/>
          </w:tcPr>
          <w:p w14:paraId="6244B227"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00735C16"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64A06A44"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tcBorders>
              <w:top w:val="single" w:sz="4" w:space="0" w:color="auto"/>
              <w:left w:val="single" w:sz="4" w:space="0" w:color="auto"/>
              <w:bottom w:val="single" w:sz="4" w:space="0" w:color="auto"/>
              <w:right w:val="single" w:sz="4" w:space="0" w:color="auto"/>
            </w:tcBorders>
            <w:noWrap/>
          </w:tcPr>
          <w:p w14:paraId="7919AE55" w14:textId="24FAE844"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Wymagania techniczne:</w:t>
            </w:r>
          </w:p>
        </w:tc>
        <w:tc>
          <w:tcPr>
            <w:tcW w:w="360" w:type="pct"/>
            <w:tcBorders>
              <w:top w:val="single" w:sz="4" w:space="0" w:color="auto"/>
              <w:left w:val="single" w:sz="4" w:space="0" w:color="auto"/>
              <w:bottom w:val="single" w:sz="4" w:space="0" w:color="auto"/>
              <w:right w:val="single" w:sz="4" w:space="0" w:color="auto"/>
            </w:tcBorders>
            <w:vAlign w:val="center"/>
          </w:tcPr>
          <w:p w14:paraId="6941F34E"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221FDE1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tcBorders>
              <w:top w:val="single" w:sz="4" w:space="0" w:color="auto"/>
              <w:left w:val="single" w:sz="4" w:space="0" w:color="auto"/>
              <w:bottom w:val="single" w:sz="4" w:space="0" w:color="auto"/>
              <w:right w:val="single" w:sz="4" w:space="0" w:color="auto"/>
            </w:tcBorders>
            <w:vAlign w:val="center"/>
          </w:tcPr>
          <w:p w14:paraId="3B96E6C7"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097D927" w14:textId="77777777" w:rsidTr="001E51BD">
        <w:trPr>
          <w:cantSplit/>
          <w:trHeight w:val="265"/>
          <w:jc w:val="center"/>
        </w:trPr>
        <w:tc>
          <w:tcPr>
            <w:tcW w:w="209" w:type="pct"/>
            <w:vMerge/>
            <w:tcBorders>
              <w:left w:val="single" w:sz="4" w:space="0" w:color="auto"/>
              <w:right w:val="single" w:sz="4" w:space="0" w:color="auto"/>
            </w:tcBorders>
            <w:vAlign w:val="center"/>
          </w:tcPr>
          <w:p w14:paraId="2A305CCD"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1C64E79C"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66161BEB"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tcBorders>
              <w:top w:val="single" w:sz="4" w:space="0" w:color="auto"/>
              <w:left w:val="single" w:sz="4" w:space="0" w:color="auto"/>
              <w:bottom w:val="single" w:sz="4" w:space="0" w:color="auto"/>
              <w:right w:val="single" w:sz="4" w:space="0" w:color="auto"/>
            </w:tcBorders>
            <w:noWrap/>
          </w:tcPr>
          <w:p w14:paraId="7939F4D0" w14:textId="3BAEF6E5"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Licencja dożywotnia bez konieczności odnawiania subskrypcji</w:t>
            </w:r>
          </w:p>
        </w:tc>
        <w:tc>
          <w:tcPr>
            <w:tcW w:w="360" w:type="pct"/>
            <w:tcBorders>
              <w:top w:val="single" w:sz="4" w:space="0" w:color="auto"/>
              <w:left w:val="single" w:sz="4" w:space="0" w:color="auto"/>
              <w:bottom w:val="single" w:sz="4" w:space="0" w:color="auto"/>
              <w:right w:val="single" w:sz="4" w:space="0" w:color="auto"/>
            </w:tcBorders>
            <w:vAlign w:val="center"/>
          </w:tcPr>
          <w:p w14:paraId="3F71C5B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0ABB3548"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tcBorders>
              <w:top w:val="single" w:sz="4" w:space="0" w:color="auto"/>
              <w:left w:val="single" w:sz="4" w:space="0" w:color="auto"/>
              <w:bottom w:val="single" w:sz="4" w:space="0" w:color="auto"/>
              <w:right w:val="single" w:sz="4" w:space="0" w:color="auto"/>
            </w:tcBorders>
            <w:vAlign w:val="center"/>
          </w:tcPr>
          <w:p w14:paraId="4AF7D449"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6E913C04" w14:textId="77777777" w:rsidTr="001E51BD">
        <w:trPr>
          <w:cantSplit/>
          <w:trHeight w:val="474"/>
          <w:jc w:val="center"/>
        </w:trPr>
        <w:tc>
          <w:tcPr>
            <w:tcW w:w="209" w:type="pct"/>
            <w:vMerge/>
            <w:tcBorders>
              <w:left w:val="single" w:sz="4" w:space="0" w:color="auto"/>
              <w:right w:val="single" w:sz="4" w:space="0" w:color="auto"/>
            </w:tcBorders>
            <w:vAlign w:val="center"/>
          </w:tcPr>
          <w:p w14:paraId="0C8B0B22"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4D36DCCF"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4CC1D9A6"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tcBorders>
              <w:top w:val="single" w:sz="4" w:space="0" w:color="auto"/>
              <w:left w:val="single" w:sz="4" w:space="0" w:color="auto"/>
              <w:bottom w:val="single" w:sz="4" w:space="0" w:color="auto"/>
              <w:right w:val="single" w:sz="4" w:space="0" w:color="auto"/>
            </w:tcBorders>
            <w:noWrap/>
          </w:tcPr>
          <w:p w14:paraId="43C79716" w14:textId="0B1D25C6"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Licencja typu EDU, uprawniająca do wykorzystania w instytucjach edukacyjnych</w:t>
            </w:r>
          </w:p>
        </w:tc>
        <w:tc>
          <w:tcPr>
            <w:tcW w:w="360" w:type="pct"/>
            <w:tcBorders>
              <w:top w:val="single" w:sz="4" w:space="0" w:color="auto"/>
              <w:left w:val="single" w:sz="4" w:space="0" w:color="auto"/>
              <w:bottom w:val="single" w:sz="4" w:space="0" w:color="auto"/>
              <w:right w:val="single" w:sz="4" w:space="0" w:color="auto"/>
            </w:tcBorders>
            <w:vAlign w:val="center"/>
          </w:tcPr>
          <w:p w14:paraId="5AFC0267"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10F51A57"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tcBorders>
              <w:top w:val="single" w:sz="4" w:space="0" w:color="auto"/>
              <w:left w:val="single" w:sz="4" w:space="0" w:color="auto"/>
              <w:bottom w:val="single" w:sz="4" w:space="0" w:color="auto"/>
              <w:right w:val="single" w:sz="4" w:space="0" w:color="auto"/>
            </w:tcBorders>
            <w:vAlign w:val="center"/>
          </w:tcPr>
          <w:p w14:paraId="260024D1"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5945DEEA" w14:textId="77777777" w:rsidTr="001E51BD">
        <w:trPr>
          <w:cantSplit/>
          <w:trHeight w:val="474"/>
          <w:jc w:val="center"/>
        </w:trPr>
        <w:tc>
          <w:tcPr>
            <w:tcW w:w="209" w:type="pct"/>
            <w:vMerge/>
            <w:tcBorders>
              <w:left w:val="single" w:sz="4" w:space="0" w:color="auto"/>
              <w:right w:val="single" w:sz="4" w:space="0" w:color="auto"/>
            </w:tcBorders>
            <w:vAlign w:val="center"/>
          </w:tcPr>
          <w:p w14:paraId="3AD8D585"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2B8431C6"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09764656"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tcBorders>
              <w:top w:val="single" w:sz="4" w:space="0" w:color="auto"/>
              <w:left w:val="single" w:sz="4" w:space="0" w:color="auto"/>
              <w:bottom w:val="single" w:sz="4" w:space="0" w:color="auto"/>
              <w:right w:val="single" w:sz="4" w:space="0" w:color="auto"/>
            </w:tcBorders>
            <w:noWrap/>
          </w:tcPr>
          <w:p w14:paraId="1974F6B6" w14:textId="62F88D56" w:rsidR="001E51BD" w:rsidRPr="00C136E0" w:rsidRDefault="001E51BD" w:rsidP="00C56FE6">
            <w:pPr>
              <w:shd w:val="clear" w:color="auto" w:fill="FFFFFF"/>
              <w:spacing w:after="0" w:line="240" w:lineRule="auto"/>
              <w:rPr>
                <w:rFonts w:eastAsia="Times New Roman" w:cs="Calibri"/>
                <w:sz w:val="20"/>
                <w:szCs w:val="20"/>
              </w:rPr>
            </w:pPr>
            <w:r w:rsidRPr="0005255B">
              <w:rPr>
                <w:rFonts w:eastAsia="Times New Roman" w:cs="Calibri"/>
                <w:bCs/>
                <w:sz w:val="18"/>
                <w:szCs w:val="18"/>
              </w:rPr>
              <w:t xml:space="preserve">- Kompatybilność z systemami operacyjnymi w typie z funkcjonalnościami </w:t>
            </w:r>
            <w:r w:rsidR="00C56FE6">
              <w:rPr>
                <w:rFonts w:eastAsia="Times New Roman" w:cs="Calibri"/>
                <w:bCs/>
                <w:sz w:val="18"/>
                <w:szCs w:val="18"/>
              </w:rPr>
              <w:t xml:space="preserve">typie/w podobie  </w:t>
            </w:r>
            <w:r w:rsidRPr="0005255B">
              <w:rPr>
                <w:rFonts w:eastAsia="Times New Roman" w:cs="Calibri"/>
                <w:bCs/>
                <w:sz w:val="18"/>
                <w:szCs w:val="18"/>
              </w:rPr>
              <w:t>macOS lub nowsze</w:t>
            </w:r>
          </w:p>
        </w:tc>
        <w:tc>
          <w:tcPr>
            <w:tcW w:w="360" w:type="pct"/>
            <w:tcBorders>
              <w:top w:val="single" w:sz="4" w:space="0" w:color="auto"/>
              <w:left w:val="single" w:sz="4" w:space="0" w:color="auto"/>
              <w:bottom w:val="single" w:sz="4" w:space="0" w:color="auto"/>
              <w:right w:val="single" w:sz="4" w:space="0" w:color="auto"/>
            </w:tcBorders>
            <w:vAlign w:val="center"/>
          </w:tcPr>
          <w:p w14:paraId="372950B3"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4709BFC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tcBorders>
              <w:top w:val="single" w:sz="4" w:space="0" w:color="auto"/>
              <w:left w:val="single" w:sz="4" w:space="0" w:color="auto"/>
              <w:bottom w:val="single" w:sz="4" w:space="0" w:color="auto"/>
              <w:right w:val="single" w:sz="4" w:space="0" w:color="auto"/>
            </w:tcBorders>
            <w:vAlign w:val="center"/>
          </w:tcPr>
          <w:p w14:paraId="5C0F7D46"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1BAC6D38" w14:textId="77777777" w:rsidTr="001E51BD">
        <w:trPr>
          <w:cantSplit/>
          <w:trHeight w:val="296"/>
          <w:jc w:val="center"/>
        </w:trPr>
        <w:tc>
          <w:tcPr>
            <w:tcW w:w="209" w:type="pct"/>
            <w:vMerge/>
            <w:tcBorders>
              <w:left w:val="single" w:sz="4" w:space="0" w:color="auto"/>
              <w:right w:val="single" w:sz="4" w:space="0" w:color="auto"/>
            </w:tcBorders>
            <w:vAlign w:val="center"/>
          </w:tcPr>
          <w:p w14:paraId="41466DA9"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45E9CAA7"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351055D7"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tcBorders>
              <w:top w:val="single" w:sz="4" w:space="0" w:color="auto"/>
              <w:left w:val="single" w:sz="4" w:space="0" w:color="auto"/>
              <w:bottom w:val="single" w:sz="4" w:space="0" w:color="auto"/>
              <w:right w:val="single" w:sz="4" w:space="0" w:color="auto"/>
            </w:tcBorders>
            <w:noWrap/>
          </w:tcPr>
          <w:p w14:paraId="4EB9E588" w14:textId="15F7778D"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Możliwość instalacji lokalnej (offline)</w:t>
            </w:r>
          </w:p>
        </w:tc>
        <w:tc>
          <w:tcPr>
            <w:tcW w:w="360" w:type="pct"/>
            <w:tcBorders>
              <w:top w:val="single" w:sz="4" w:space="0" w:color="auto"/>
              <w:left w:val="single" w:sz="4" w:space="0" w:color="auto"/>
              <w:bottom w:val="single" w:sz="4" w:space="0" w:color="auto"/>
              <w:right w:val="single" w:sz="4" w:space="0" w:color="auto"/>
            </w:tcBorders>
            <w:vAlign w:val="center"/>
          </w:tcPr>
          <w:p w14:paraId="4CA776BC"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4F82EC74"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tcBorders>
              <w:top w:val="single" w:sz="4" w:space="0" w:color="auto"/>
              <w:left w:val="single" w:sz="4" w:space="0" w:color="auto"/>
              <w:bottom w:val="single" w:sz="4" w:space="0" w:color="auto"/>
              <w:right w:val="single" w:sz="4" w:space="0" w:color="auto"/>
            </w:tcBorders>
            <w:vAlign w:val="center"/>
          </w:tcPr>
          <w:p w14:paraId="6CB5F607"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453CFD" w:rsidRPr="00BF232D" w14:paraId="4F3BB96C" w14:textId="77777777" w:rsidTr="00F11401">
        <w:trPr>
          <w:cantSplit/>
          <w:trHeight w:val="340"/>
          <w:jc w:val="center"/>
        </w:trPr>
        <w:tc>
          <w:tcPr>
            <w:tcW w:w="209" w:type="pct"/>
            <w:vMerge/>
            <w:tcBorders>
              <w:left w:val="single" w:sz="4" w:space="0" w:color="auto"/>
              <w:right w:val="single" w:sz="4" w:space="0" w:color="auto"/>
            </w:tcBorders>
            <w:vAlign w:val="center"/>
          </w:tcPr>
          <w:p w14:paraId="41DDE1EB" w14:textId="77777777" w:rsidR="00453CFD" w:rsidRPr="00BF232D" w:rsidRDefault="00453CFD" w:rsidP="00453CF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7830DAF2" w14:textId="77777777" w:rsidR="00453CFD" w:rsidRDefault="00453CFD" w:rsidP="00453CF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054C804F" w14:textId="77777777" w:rsidR="00453CFD" w:rsidRPr="00470ABA" w:rsidRDefault="00453CFD" w:rsidP="00453CFD">
            <w:pPr>
              <w:spacing w:after="0" w:line="240" w:lineRule="auto"/>
              <w:ind w:left="113" w:right="113"/>
              <w:jc w:val="center"/>
              <w:rPr>
                <w:rFonts w:eastAsia="Times New Roman" w:cstheme="minorHAnsi"/>
                <w:lang w:eastAsia="pl-PL"/>
              </w:rPr>
            </w:pPr>
          </w:p>
        </w:tc>
        <w:tc>
          <w:tcPr>
            <w:tcW w:w="3897" w:type="pct"/>
            <w:gridSpan w:val="4"/>
            <w:tcBorders>
              <w:top w:val="single" w:sz="4" w:space="0" w:color="auto"/>
              <w:left w:val="single" w:sz="4" w:space="0" w:color="auto"/>
              <w:bottom w:val="single" w:sz="4" w:space="0" w:color="auto"/>
              <w:right w:val="single" w:sz="4" w:space="0" w:color="auto"/>
            </w:tcBorders>
            <w:noWrap/>
          </w:tcPr>
          <w:p w14:paraId="62C58993" w14:textId="3DCD23C8" w:rsidR="00453CFD" w:rsidRPr="00BF232D" w:rsidRDefault="00453CFD" w:rsidP="00453CFD">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453CFD" w:rsidRPr="00BF232D" w14:paraId="2F14332B" w14:textId="77777777" w:rsidTr="00F11401">
        <w:trPr>
          <w:cantSplit/>
          <w:trHeight w:val="443"/>
          <w:jc w:val="center"/>
        </w:trPr>
        <w:tc>
          <w:tcPr>
            <w:tcW w:w="209" w:type="pct"/>
            <w:vMerge/>
            <w:tcBorders>
              <w:left w:val="single" w:sz="4" w:space="0" w:color="auto"/>
              <w:bottom w:val="single" w:sz="4" w:space="0" w:color="auto"/>
              <w:right w:val="single" w:sz="4" w:space="0" w:color="auto"/>
            </w:tcBorders>
            <w:vAlign w:val="center"/>
          </w:tcPr>
          <w:p w14:paraId="1A0173CB" w14:textId="77777777" w:rsidR="00453CFD" w:rsidRPr="00BF232D" w:rsidRDefault="00453CFD" w:rsidP="00453CFD">
            <w:pPr>
              <w:spacing w:after="0" w:line="240" w:lineRule="auto"/>
              <w:rPr>
                <w:rFonts w:eastAsia="Times New Roman" w:cstheme="minorHAnsi"/>
                <w:b/>
                <w:bCs/>
                <w:lang w:eastAsia="pl-PL"/>
              </w:rPr>
            </w:pPr>
          </w:p>
        </w:tc>
        <w:tc>
          <w:tcPr>
            <w:tcW w:w="593" w:type="pct"/>
            <w:vMerge/>
            <w:tcBorders>
              <w:left w:val="nil"/>
              <w:bottom w:val="single" w:sz="4" w:space="0" w:color="auto"/>
              <w:right w:val="single" w:sz="4" w:space="0" w:color="auto"/>
            </w:tcBorders>
            <w:shd w:val="clear" w:color="auto" w:fill="FFFFFF" w:themeFill="background1"/>
            <w:noWrap/>
            <w:vAlign w:val="center"/>
          </w:tcPr>
          <w:p w14:paraId="44C3F56F" w14:textId="77777777" w:rsidR="00453CFD" w:rsidRDefault="00453CFD" w:rsidP="00453CFD">
            <w:pPr>
              <w:spacing w:after="0" w:line="240" w:lineRule="auto"/>
              <w:rPr>
                <w:rFonts w:cs="Calibri"/>
                <w:color w:val="000000"/>
              </w:rPr>
            </w:pPr>
          </w:p>
        </w:tc>
        <w:tc>
          <w:tcPr>
            <w:tcW w:w="301" w:type="pct"/>
            <w:vMerge/>
            <w:tcBorders>
              <w:left w:val="single" w:sz="4" w:space="0" w:color="auto"/>
              <w:bottom w:val="single" w:sz="4" w:space="0" w:color="auto"/>
              <w:right w:val="nil"/>
            </w:tcBorders>
            <w:shd w:val="clear" w:color="auto" w:fill="FFFFFF" w:themeFill="background1"/>
            <w:noWrap/>
            <w:textDirection w:val="btLr"/>
            <w:vAlign w:val="center"/>
          </w:tcPr>
          <w:p w14:paraId="2CAB7021" w14:textId="77777777" w:rsidR="00453CFD" w:rsidRPr="00470ABA" w:rsidRDefault="00453CFD" w:rsidP="00453CFD">
            <w:pPr>
              <w:spacing w:after="0" w:line="240" w:lineRule="auto"/>
              <w:ind w:left="113" w:right="113"/>
              <w:jc w:val="center"/>
              <w:rPr>
                <w:rFonts w:eastAsia="Times New Roman" w:cstheme="minorHAnsi"/>
                <w:lang w:eastAsia="pl-PL"/>
              </w:rPr>
            </w:pPr>
          </w:p>
        </w:tc>
        <w:tc>
          <w:tcPr>
            <w:tcW w:w="3897" w:type="pct"/>
            <w:gridSpan w:val="4"/>
            <w:tcBorders>
              <w:top w:val="single" w:sz="4" w:space="0" w:color="auto"/>
              <w:left w:val="single" w:sz="4" w:space="0" w:color="auto"/>
              <w:bottom w:val="single" w:sz="4" w:space="0" w:color="auto"/>
              <w:right w:val="single" w:sz="4" w:space="0" w:color="auto"/>
            </w:tcBorders>
            <w:noWrap/>
          </w:tcPr>
          <w:p w14:paraId="409F01C8" w14:textId="01E297F6" w:rsidR="00453CFD" w:rsidRPr="00BF232D" w:rsidRDefault="00453CFD" w:rsidP="00453CFD">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1E51BD" w:rsidRPr="00BF232D" w14:paraId="1FBEC764" w14:textId="77777777" w:rsidTr="00F11401">
        <w:trPr>
          <w:cantSplit/>
          <w:trHeight w:val="516"/>
          <w:jc w:val="center"/>
        </w:trPr>
        <w:tc>
          <w:tcPr>
            <w:tcW w:w="209" w:type="pct"/>
            <w:vMerge w:val="restart"/>
            <w:tcBorders>
              <w:top w:val="single" w:sz="4" w:space="0" w:color="auto"/>
              <w:left w:val="single" w:sz="4" w:space="0" w:color="auto"/>
              <w:bottom w:val="single" w:sz="4" w:space="0" w:color="auto"/>
              <w:right w:val="single" w:sz="4" w:space="0" w:color="auto"/>
            </w:tcBorders>
            <w:vAlign w:val="center"/>
          </w:tcPr>
          <w:p w14:paraId="34FBC679" w14:textId="77777777" w:rsidR="001E51BD" w:rsidRPr="00BF232D" w:rsidRDefault="001E51BD" w:rsidP="001E51BD">
            <w:pPr>
              <w:spacing w:after="0" w:line="240" w:lineRule="auto"/>
              <w:rPr>
                <w:rFonts w:eastAsia="Times New Roman" w:cstheme="minorHAnsi"/>
                <w:b/>
                <w:bCs/>
                <w:lang w:eastAsia="pl-PL"/>
              </w:rPr>
            </w:pPr>
            <w:r>
              <w:rPr>
                <w:rFonts w:eastAsia="Times New Roman" w:cstheme="minorHAnsi"/>
                <w:b/>
                <w:bCs/>
                <w:lang w:eastAsia="pl-PL"/>
              </w:rPr>
              <w:t>3</w:t>
            </w:r>
          </w:p>
        </w:tc>
        <w:tc>
          <w:tcPr>
            <w:tcW w:w="593" w:type="pct"/>
            <w:vMerge w:val="restart"/>
            <w:tcBorders>
              <w:top w:val="single" w:sz="4" w:space="0" w:color="auto"/>
              <w:left w:val="single" w:sz="4" w:space="0" w:color="auto"/>
              <w:bottom w:val="single" w:sz="4" w:space="0" w:color="auto"/>
              <w:right w:val="single" w:sz="4" w:space="0" w:color="auto"/>
            </w:tcBorders>
            <w:noWrap/>
            <w:vAlign w:val="center"/>
          </w:tcPr>
          <w:p w14:paraId="39F9DF3B" w14:textId="048220E9" w:rsidR="001E51BD" w:rsidRPr="003F21EF" w:rsidRDefault="001E51BD" w:rsidP="001E51BD">
            <w:pPr>
              <w:spacing w:after="0" w:line="240" w:lineRule="auto"/>
              <w:rPr>
                <w:rFonts w:cstheme="minorHAnsi"/>
                <w:sz w:val="20"/>
                <w:szCs w:val="20"/>
              </w:rPr>
            </w:pPr>
            <w:r>
              <w:rPr>
                <w:rFonts w:eastAsia="Times New Roman" w:cs="Calibri"/>
                <w:bCs/>
                <w:sz w:val="18"/>
                <w:szCs w:val="18"/>
              </w:rPr>
              <w:t xml:space="preserve">Zestaw Micro- </w:t>
            </w:r>
            <w:r w:rsidRPr="00104C22">
              <w:rPr>
                <w:rFonts w:eastAsia="Times New Roman" w:cs="Calibri"/>
                <w:bCs/>
                <w:sz w:val="18"/>
                <w:szCs w:val="18"/>
              </w:rPr>
              <w:t>Zestaw edukacyjny przeznaczony do nauki podstaw elektroniki i programowania</w:t>
            </w:r>
            <w:r>
              <w:rPr>
                <w:rFonts w:eastAsia="Times New Roman" w:cs="Calibri"/>
                <w:bCs/>
                <w:sz w:val="18"/>
                <w:szCs w:val="18"/>
              </w:rPr>
              <w:t xml:space="preserve"> (10.1 info dla zamawiającego)</w:t>
            </w:r>
          </w:p>
        </w:tc>
        <w:tc>
          <w:tcPr>
            <w:tcW w:w="301" w:type="pct"/>
            <w:vMerge w:val="restart"/>
            <w:tcBorders>
              <w:top w:val="single" w:sz="4" w:space="0" w:color="auto"/>
              <w:left w:val="nil"/>
              <w:bottom w:val="single" w:sz="4" w:space="0" w:color="auto"/>
              <w:right w:val="nil"/>
            </w:tcBorders>
            <w:noWrap/>
            <w:textDirection w:val="btLr"/>
            <w:vAlign w:val="center"/>
          </w:tcPr>
          <w:p w14:paraId="41F5BB04" w14:textId="2416A517" w:rsidR="001E51BD" w:rsidRPr="00470ABA" w:rsidRDefault="001E51BD" w:rsidP="001E51BD">
            <w:pPr>
              <w:spacing w:after="0" w:line="240" w:lineRule="auto"/>
              <w:ind w:left="113" w:right="113"/>
              <w:jc w:val="center"/>
              <w:rPr>
                <w:rFonts w:eastAsia="Times New Roman" w:cstheme="minorHAnsi"/>
                <w:lang w:eastAsia="pl-PL"/>
              </w:rPr>
            </w:pPr>
            <w:r>
              <w:rPr>
                <w:rFonts w:eastAsia="Times New Roman" w:cstheme="minorHAnsi"/>
                <w:lang w:eastAsia="pl-PL"/>
              </w:rPr>
              <w:t>16</w:t>
            </w:r>
          </w:p>
        </w:tc>
        <w:tc>
          <w:tcPr>
            <w:tcW w:w="2800" w:type="pct"/>
            <w:tcBorders>
              <w:top w:val="single" w:sz="4" w:space="0" w:color="auto"/>
              <w:left w:val="single" w:sz="4" w:space="0" w:color="auto"/>
              <w:bottom w:val="single" w:sz="4" w:space="0" w:color="auto"/>
              <w:right w:val="single" w:sz="4" w:space="0" w:color="auto"/>
            </w:tcBorders>
            <w:noWrap/>
          </w:tcPr>
          <w:p w14:paraId="0B146777" w14:textId="2B27FEFD" w:rsidR="001E51BD" w:rsidRPr="00207B48" w:rsidRDefault="001E51BD" w:rsidP="001E51BD">
            <w:pPr>
              <w:shd w:val="clear" w:color="auto" w:fill="FFFFFF"/>
              <w:spacing w:after="0" w:line="240" w:lineRule="auto"/>
              <w:rPr>
                <w:rFonts w:eastAsia="Times New Roman" w:cstheme="minorHAnsi"/>
                <w:sz w:val="20"/>
                <w:szCs w:val="20"/>
                <w:lang w:eastAsia="pl-PL"/>
              </w:rPr>
            </w:pPr>
            <w:r w:rsidRPr="00426EB6">
              <w:rPr>
                <w:rFonts w:eastAsia="Times New Roman" w:cs="Calibri"/>
                <w:b/>
                <w:bCs/>
                <w:sz w:val="18"/>
                <w:szCs w:val="18"/>
              </w:rPr>
              <w:t>Zestaw edukacyjny przeznaczony do nauki podstaw elektroniki i programowania</w:t>
            </w:r>
            <w:r w:rsidRPr="00426EB6">
              <w:rPr>
                <w:rFonts w:eastAsia="Times New Roman" w:cs="Calibri"/>
                <w:bCs/>
                <w:sz w:val="18"/>
                <w:szCs w:val="18"/>
              </w:rPr>
              <w:t xml:space="preserve"> : </w:t>
            </w:r>
          </w:p>
        </w:tc>
        <w:tc>
          <w:tcPr>
            <w:tcW w:w="360" w:type="pct"/>
            <w:tcBorders>
              <w:top w:val="single" w:sz="4" w:space="0" w:color="auto"/>
              <w:left w:val="single" w:sz="4" w:space="0" w:color="auto"/>
              <w:bottom w:val="single" w:sz="4" w:space="0" w:color="auto"/>
              <w:right w:val="single" w:sz="4" w:space="0" w:color="auto"/>
            </w:tcBorders>
            <w:vAlign w:val="center"/>
          </w:tcPr>
          <w:p w14:paraId="28D1FFFF"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B56A338" w14:textId="77777777" w:rsidR="001E51BD" w:rsidRDefault="001E51BD" w:rsidP="001E51BD">
            <w:pPr>
              <w:shd w:val="clear" w:color="auto" w:fill="FFFFFF"/>
              <w:spacing w:after="0" w:line="240" w:lineRule="auto"/>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65C05D0E"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7124D3A6" w14:textId="77777777" w:rsidTr="00F11401">
        <w:trPr>
          <w:cantSplit/>
          <w:trHeight w:val="26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74F410FB"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523C5C3A"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70AAFE66"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tcBorders>
              <w:top w:val="single" w:sz="4" w:space="0" w:color="auto"/>
              <w:left w:val="single" w:sz="4" w:space="0" w:color="auto"/>
              <w:bottom w:val="single" w:sz="4" w:space="0" w:color="auto"/>
              <w:right w:val="single" w:sz="4" w:space="0" w:color="auto"/>
            </w:tcBorders>
            <w:noWrap/>
          </w:tcPr>
          <w:p w14:paraId="6AEE8D62" w14:textId="70F196FD"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Minimalna zawartość zestawu:</w:t>
            </w:r>
          </w:p>
        </w:tc>
        <w:tc>
          <w:tcPr>
            <w:tcW w:w="360" w:type="pct"/>
            <w:tcBorders>
              <w:top w:val="single" w:sz="4" w:space="0" w:color="auto"/>
              <w:left w:val="single" w:sz="4" w:space="0" w:color="auto"/>
              <w:bottom w:val="single" w:sz="4" w:space="0" w:color="auto"/>
              <w:right w:val="single" w:sz="4" w:space="0" w:color="auto"/>
            </w:tcBorders>
            <w:vAlign w:val="center"/>
          </w:tcPr>
          <w:p w14:paraId="5CB2CC08"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524A2A3E" w14:textId="77777777" w:rsidR="001E51BD" w:rsidRDefault="001E51BD" w:rsidP="001E51BD">
            <w:pPr>
              <w:shd w:val="clear" w:color="auto" w:fill="FFFFFF"/>
              <w:spacing w:after="0" w:line="240" w:lineRule="auto"/>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0243767A"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208C2E77" w14:textId="77777777" w:rsidTr="00F11401">
        <w:trPr>
          <w:cantSplit/>
          <w:trHeight w:val="270"/>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660BCCBB"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6DBA12FF"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1677C483"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tcBorders>
              <w:top w:val="single" w:sz="4" w:space="0" w:color="auto"/>
              <w:left w:val="single" w:sz="4" w:space="0" w:color="auto"/>
              <w:bottom w:val="single" w:sz="4" w:space="0" w:color="auto"/>
              <w:right w:val="single" w:sz="4" w:space="0" w:color="auto"/>
            </w:tcBorders>
            <w:noWrap/>
          </w:tcPr>
          <w:p w14:paraId="0BBAA372" w14:textId="7BB694F0"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Płytka programowalna z wbudowanymi czujnikami</w:t>
            </w:r>
          </w:p>
        </w:tc>
        <w:tc>
          <w:tcPr>
            <w:tcW w:w="360" w:type="pct"/>
            <w:tcBorders>
              <w:top w:val="single" w:sz="4" w:space="0" w:color="auto"/>
              <w:left w:val="single" w:sz="4" w:space="0" w:color="auto"/>
              <w:bottom w:val="single" w:sz="4" w:space="0" w:color="auto"/>
              <w:right w:val="single" w:sz="4" w:space="0" w:color="auto"/>
            </w:tcBorders>
            <w:vAlign w:val="center"/>
          </w:tcPr>
          <w:p w14:paraId="121CF554"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7BFC51BB" w14:textId="77777777" w:rsidR="001E51BD" w:rsidRDefault="001E51BD" w:rsidP="001E51BD">
            <w:pPr>
              <w:shd w:val="clear" w:color="auto" w:fill="FFFFFF"/>
              <w:spacing w:after="0" w:line="240" w:lineRule="auto"/>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19D8784F"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297B30E6" w14:textId="77777777" w:rsidTr="00F11401">
        <w:trPr>
          <w:cantSplit/>
          <w:trHeight w:val="288"/>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48F912E8"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16571A69"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269CF69A"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tcBorders>
              <w:top w:val="single" w:sz="4" w:space="0" w:color="auto"/>
              <w:left w:val="single" w:sz="4" w:space="0" w:color="auto"/>
              <w:bottom w:val="single" w:sz="4" w:space="0" w:color="auto"/>
              <w:right w:val="single" w:sz="4" w:space="0" w:color="auto"/>
            </w:tcBorders>
            <w:noWrap/>
          </w:tcPr>
          <w:p w14:paraId="6EAD3E38" w14:textId="19F43FAA"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Nakładka rozszerzająca (interfejs połączeniowy)</w:t>
            </w:r>
          </w:p>
        </w:tc>
        <w:tc>
          <w:tcPr>
            <w:tcW w:w="360" w:type="pct"/>
            <w:tcBorders>
              <w:top w:val="single" w:sz="4" w:space="0" w:color="auto"/>
              <w:left w:val="single" w:sz="4" w:space="0" w:color="auto"/>
              <w:bottom w:val="single" w:sz="4" w:space="0" w:color="auto"/>
              <w:right w:val="single" w:sz="4" w:space="0" w:color="auto"/>
            </w:tcBorders>
            <w:vAlign w:val="center"/>
          </w:tcPr>
          <w:p w14:paraId="0738E71A"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2D06948E" w14:textId="77777777" w:rsidR="001E51BD" w:rsidRDefault="001E51BD" w:rsidP="001E51BD">
            <w:pPr>
              <w:shd w:val="clear" w:color="auto" w:fill="FFFFFF"/>
              <w:spacing w:after="0" w:line="240" w:lineRule="auto"/>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707DE9B1"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34368CF0" w14:textId="77777777" w:rsidTr="00F11401">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77FB9194"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090CCB3D"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4ADD8900"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tcBorders>
              <w:top w:val="single" w:sz="4" w:space="0" w:color="auto"/>
              <w:left w:val="single" w:sz="4" w:space="0" w:color="auto"/>
              <w:bottom w:val="single" w:sz="4" w:space="0" w:color="auto"/>
              <w:right w:val="single" w:sz="4" w:space="0" w:color="auto"/>
            </w:tcBorders>
            <w:noWrap/>
          </w:tcPr>
          <w:p w14:paraId="2FDD946D" w14:textId="58BF2A63"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Co najmniej 8 modułów elektronicznych, w tym: czujnik natężenia światła, czujnik odległości, czujnik gestów lub zbliżeniowy, czujnik temperatury lub wilgotności, wyświetlacz cyfrowy (minimum 4-cyfrowy), sygnalizator dźwiękowy, pasek diod LED, przycisk lub panel dotykowy</w:t>
            </w:r>
          </w:p>
        </w:tc>
        <w:tc>
          <w:tcPr>
            <w:tcW w:w="360" w:type="pct"/>
            <w:tcBorders>
              <w:top w:val="single" w:sz="4" w:space="0" w:color="auto"/>
              <w:left w:val="single" w:sz="4" w:space="0" w:color="auto"/>
              <w:bottom w:val="single" w:sz="4" w:space="0" w:color="auto"/>
              <w:right w:val="single" w:sz="4" w:space="0" w:color="auto"/>
            </w:tcBorders>
            <w:vAlign w:val="center"/>
          </w:tcPr>
          <w:p w14:paraId="6293E1C0"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5E487FE1" w14:textId="77777777" w:rsidR="001E51BD" w:rsidRDefault="001E51BD" w:rsidP="001E51BD">
            <w:pPr>
              <w:shd w:val="clear" w:color="auto" w:fill="FFFFFF"/>
              <w:spacing w:after="0" w:line="240" w:lineRule="auto"/>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1E5EC19E"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6CC5473E" w14:textId="77777777" w:rsidTr="00F11401">
        <w:trPr>
          <w:cantSplit/>
          <w:trHeight w:val="33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55679E1C"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03297144"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67EAF00E"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tcBorders>
              <w:top w:val="single" w:sz="4" w:space="0" w:color="auto"/>
              <w:left w:val="single" w:sz="4" w:space="0" w:color="auto"/>
              <w:bottom w:val="single" w:sz="4" w:space="0" w:color="auto"/>
              <w:right w:val="single" w:sz="4" w:space="0" w:color="auto"/>
            </w:tcBorders>
            <w:noWrap/>
          </w:tcPr>
          <w:p w14:paraId="3B082553" w14:textId="390E7DD3"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Zestaw przewodów połączeniowych</w:t>
            </w:r>
          </w:p>
        </w:tc>
        <w:tc>
          <w:tcPr>
            <w:tcW w:w="360" w:type="pct"/>
            <w:tcBorders>
              <w:top w:val="single" w:sz="4" w:space="0" w:color="auto"/>
              <w:left w:val="single" w:sz="4" w:space="0" w:color="auto"/>
              <w:bottom w:val="single" w:sz="4" w:space="0" w:color="auto"/>
              <w:right w:val="single" w:sz="4" w:space="0" w:color="auto"/>
            </w:tcBorders>
            <w:vAlign w:val="center"/>
          </w:tcPr>
          <w:p w14:paraId="428CC2A2"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2D13A6C1" w14:textId="77777777" w:rsidR="001E51BD" w:rsidRDefault="001E51BD" w:rsidP="001E51BD">
            <w:pPr>
              <w:shd w:val="clear" w:color="auto" w:fill="FFFFFF"/>
              <w:spacing w:after="0" w:line="240" w:lineRule="auto"/>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65F11526"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1F620577" w14:textId="77777777" w:rsidTr="00F11401">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0363C1A1"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2507F370"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3D12E123"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tcBorders>
              <w:top w:val="single" w:sz="4" w:space="0" w:color="auto"/>
              <w:left w:val="single" w:sz="4" w:space="0" w:color="auto"/>
              <w:bottom w:val="single" w:sz="4" w:space="0" w:color="auto"/>
              <w:right w:val="single" w:sz="4" w:space="0" w:color="auto"/>
            </w:tcBorders>
            <w:noWrap/>
          </w:tcPr>
          <w:p w14:paraId="1853C034" w14:textId="53DAA64D"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materiały edukacyjne w języku polskim, obejmujące opis podłączeń oraz przykładowe projekty dydaktyczne</w:t>
            </w:r>
          </w:p>
        </w:tc>
        <w:tc>
          <w:tcPr>
            <w:tcW w:w="360" w:type="pct"/>
            <w:tcBorders>
              <w:top w:val="single" w:sz="4" w:space="0" w:color="auto"/>
              <w:left w:val="single" w:sz="4" w:space="0" w:color="auto"/>
              <w:bottom w:val="single" w:sz="4" w:space="0" w:color="auto"/>
              <w:right w:val="single" w:sz="4" w:space="0" w:color="auto"/>
            </w:tcBorders>
            <w:vAlign w:val="center"/>
          </w:tcPr>
          <w:p w14:paraId="60013F1D"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2ADF2C87" w14:textId="77777777" w:rsidR="001E51BD" w:rsidRDefault="001E51BD" w:rsidP="001E51BD">
            <w:pPr>
              <w:shd w:val="clear" w:color="auto" w:fill="FFFFFF"/>
              <w:spacing w:after="0" w:line="240" w:lineRule="auto"/>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4EBC0D96"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2D3750AA" w14:textId="77777777" w:rsidTr="00F11401">
        <w:trPr>
          <w:cantSplit/>
          <w:trHeight w:val="320"/>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5C227A1B"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31B3345A"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42EC32AB"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tcBorders>
              <w:top w:val="single" w:sz="4" w:space="0" w:color="auto"/>
              <w:left w:val="single" w:sz="4" w:space="0" w:color="auto"/>
              <w:bottom w:val="single" w:sz="4" w:space="0" w:color="auto"/>
              <w:right w:val="single" w:sz="4" w:space="0" w:color="auto"/>
            </w:tcBorders>
            <w:noWrap/>
          </w:tcPr>
          <w:p w14:paraId="7A609904" w14:textId="2FC900AA"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Wymagania techniczne:</w:t>
            </w:r>
          </w:p>
        </w:tc>
        <w:tc>
          <w:tcPr>
            <w:tcW w:w="360" w:type="pct"/>
            <w:tcBorders>
              <w:top w:val="single" w:sz="4" w:space="0" w:color="auto"/>
              <w:left w:val="single" w:sz="4" w:space="0" w:color="auto"/>
              <w:bottom w:val="single" w:sz="4" w:space="0" w:color="auto"/>
              <w:right w:val="single" w:sz="4" w:space="0" w:color="auto"/>
            </w:tcBorders>
            <w:vAlign w:val="center"/>
          </w:tcPr>
          <w:p w14:paraId="66DB38EB"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032382FD" w14:textId="77777777" w:rsidR="001E51BD" w:rsidRDefault="001E51BD" w:rsidP="001E51BD">
            <w:pPr>
              <w:shd w:val="clear" w:color="auto" w:fill="FFFFFF"/>
              <w:spacing w:after="0" w:line="240" w:lineRule="auto"/>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0464E1CE"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611D7205" w14:textId="77777777" w:rsidTr="00F11401">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2CD88364"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09355618"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5E348420"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tcBorders>
              <w:top w:val="single" w:sz="4" w:space="0" w:color="auto"/>
              <w:left w:val="single" w:sz="4" w:space="0" w:color="auto"/>
              <w:bottom w:val="single" w:sz="4" w:space="0" w:color="auto"/>
              <w:right w:val="single" w:sz="4" w:space="0" w:color="auto"/>
            </w:tcBorders>
            <w:noWrap/>
          </w:tcPr>
          <w:p w14:paraId="1FBD9C50" w14:textId="126C63AC"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Możliwość programowania w środowisku graficznym z użyciem bloczków lub w języku tekstowym (np. Python lub równoważny)</w:t>
            </w:r>
          </w:p>
        </w:tc>
        <w:tc>
          <w:tcPr>
            <w:tcW w:w="360" w:type="pct"/>
            <w:tcBorders>
              <w:top w:val="single" w:sz="4" w:space="0" w:color="auto"/>
              <w:left w:val="single" w:sz="4" w:space="0" w:color="auto"/>
              <w:bottom w:val="single" w:sz="4" w:space="0" w:color="auto"/>
              <w:right w:val="single" w:sz="4" w:space="0" w:color="auto"/>
            </w:tcBorders>
            <w:vAlign w:val="center"/>
          </w:tcPr>
          <w:p w14:paraId="482276FD"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6D3B9E26" w14:textId="77777777" w:rsidR="001E51BD" w:rsidRDefault="001E51BD" w:rsidP="001E51BD">
            <w:pPr>
              <w:shd w:val="clear" w:color="auto" w:fill="FFFFFF"/>
              <w:spacing w:after="0" w:line="240" w:lineRule="auto"/>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232F1AA2"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5A3F2C23" w14:textId="77777777" w:rsidTr="00F11401">
        <w:trPr>
          <w:cantSplit/>
          <w:trHeight w:val="318"/>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41AC1A5C"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027C0E85"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6C45C8A6"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tcBorders>
              <w:top w:val="single" w:sz="4" w:space="0" w:color="auto"/>
              <w:left w:val="single" w:sz="4" w:space="0" w:color="auto"/>
              <w:bottom w:val="single" w:sz="4" w:space="0" w:color="auto"/>
              <w:right w:val="single" w:sz="4" w:space="0" w:color="auto"/>
            </w:tcBorders>
            <w:noWrap/>
          </w:tcPr>
          <w:p w14:paraId="4C2F7B52" w14:textId="0666A9A6"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Zasilanie poprzez złącze USB lub zewnętrzne baterie.</w:t>
            </w:r>
          </w:p>
        </w:tc>
        <w:tc>
          <w:tcPr>
            <w:tcW w:w="360" w:type="pct"/>
            <w:tcBorders>
              <w:top w:val="single" w:sz="4" w:space="0" w:color="auto"/>
              <w:left w:val="single" w:sz="4" w:space="0" w:color="auto"/>
              <w:bottom w:val="single" w:sz="4" w:space="0" w:color="auto"/>
              <w:right w:val="single" w:sz="4" w:space="0" w:color="auto"/>
            </w:tcBorders>
            <w:vAlign w:val="center"/>
          </w:tcPr>
          <w:p w14:paraId="549AE2A9"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54F6607C" w14:textId="77777777" w:rsidR="001E51BD" w:rsidRDefault="001E51BD" w:rsidP="001E51BD">
            <w:pPr>
              <w:shd w:val="clear" w:color="auto" w:fill="FFFFFF"/>
              <w:spacing w:after="0" w:line="240" w:lineRule="auto"/>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0AE04EE4"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4C1D78E2" w14:textId="77777777" w:rsidTr="00F11401">
        <w:trPr>
          <w:cantSplit/>
          <w:trHeight w:val="409"/>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448D141B"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73491E08"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57120B05"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tcBorders>
              <w:top w:val="single" w:sz="4" w:space="0" w:color="auto"/>
              <w:left w:val="single" w:sz="4" w:space="0" w:color="auto"/>
              <w:bottom w:val="single" w:sz="4" w:space="0" w:color="auto"/>
              <w:right w:val="single" w:sz="4" w:space="0" w:color="auto"/>
            </w:tcBorders>
            <w:noWrap/>
          </w:tcPr>
          <w:p w14:paraId="6A3DB13B" w14:textId="72D7EFC6" w:rsidR="001E51BD" w:rsidRPr="00453CFD" w:rsidRDefault="001E51BD" w:rsidP="001E51BD">
            <w:pPr>
              <w:spacing w:after="0" w:line="100" w:lineRule="atLeast"/>
              <w:rPr>
                <w:rFonts w:eastAsia="Times New Roman" w:cs="Calibri"/>
                <w:bCs/>
                <w:sz w:val="18"/>
                <w:szCs w:val="18"/>
              </w:rPr>
            </w:pPr>
            <w:r w:rsidRPr="00426EB6">
              <w:rPr>
                <w:rFonts w:eastAsia="Times New Roman" w:cs="Calibri"/>
                <w:bCs/>
                <w:sz w:val="18"/>
                <w:szCs w:val="18"/>
              </w:rPr>
              <w:t>- Możliwość połączenia z komputerem</w:t>
            </w:r>
          </w:p>
        </w:tc>
        <w:tc>
          <w:tcPr>
            <w:tcW w:w="360" w:type="pct"/>
            <w:tcBorders>
              <w:top w:val="single" w:sz="4" w:space="0" w:color="auto"/>
              <w:left w:val="single" w:sz="4" w:space="0" w:color="auto"/>
              <w:bottom w:val="single" w:sz="4" w:space="0" w:color="auto"/>
              <w:right w:val="single" w:sz="4" w:space="0" w:color="auto"/>
            </w:tcBorders>
            <w:vAlign w:val="center"/>
          </w:tcPr>
          <w:p w14:paraId="5BC50C48"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31751CEB" w14:textId="77777777" w:rsidR="001E51BD" w:rsidRDefault="001E51BD" w:rsidP="001E51BD">
            <w:pPr>
              <w:shd w:val="clear" w:color="auto" w:fill="FFFFFF"/>
              <w:spacing w:after="0" w:line="240" w:lineRule="auto"/>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74E33963"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6A241016" w14:textId="77777777" w:rsidTr="00F11401">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21B361ED"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79C0832E"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697583DA"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tcBorders>
              <w:top w:val="single" w:sz="4" w:space="0" w:color="auto"/>
              <w:left w:val="single" w:sz="4" w:space="0" w:color="auto"/>
              <w:bottom w:val="single" w:sz="4" w:space="0" w:color="auto"/>
              <w:right w:val="single" w:sz="4" w:space="0" w:color="auto"/>
            </w:tcBorders>
            <w:noWrap/>
          </w:tcPr>
          <w:p w14:paraId="5C50440B" w14:textId="3803C27F"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Moduły i przewody muszą umożliwiać bezpieczne użytkowanie przez dzieci i młodzież (niskie napięcie, brak konieczności lutowania).</w:t>
            </w:r>
          </w:p>
        </w:tc>
        <w:tc>
          <w:tcPr>
            <w:tcW w:w="360" w:type="pct"/>
            <w:tcBorders>
              <w:top w:val="single" w:sz="4" w:space="0" w:color="auto"/>
              <w:left w:val="single" w:sz="4" w:space="0" w:color="auto"/>
              <w:bottom w:val="single" w:sz="4" w:space="0" w:color="auto"/>
              <w:right w:val="single" w:sz="4" w:space="0" w:color="auto"/>
            </w:tcBorders>
            <w:vAlign w:val="center"/>
          </w:tcPr>
          <w:p w14:paraId="0E4F51E2"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405168F" w14:textId="77777777" w:rsidR="001E51BD" w:rsidRDefault="001E51BD" w:rsidP="001E51BD">
            <w:pPr>
              <w:shd w:val="clear" w:color="auto" w:fill="FFFFFF"/>
              <w:spacing w:after="0" w:line="240" w:lineRule="auto"/>
              <w:rPr>
                <w:rFonts w:ascii="Calibri" w:hAnsi="Calibri" w:cs="Calibri"/>
                <w:color w:val="000000"/>
              </w:rPr>
            </w:pPr>
          </w:p>
        </w:tc>
        <w:tc>
          <w:tcPr>
            <w:tcW w:w="370" w:type="pct"/>
            <w:tcBorders>
              <w:top w:val="single" w:sz="4" w:space="0" w:color="auto"/>
              <w:left w:val="single" w:sz="4" w:space="0" w:color="auto"/>
              <w:bottom w:val="single" w:sz="4" w:space="0" w:color="auto"/>
              <w:right w:val="single" w:sz="4" w:space="0" w:color="auto"/>
            </w:tcBorders>
            <w:vAlign w:val="center"/>
          </w:tcPr>
          <w:p w14:paraId="223F1C0E" w14:textId="77777777" w:rsidR="001E51BD" w:rsidRDefault="001E51BD" w:rsidP="001E51BD">
            <w:pPr>
              <w:shd w:val="clear" w:color="auto" w:fill="FFFFFF"/>
              <w:spacing w:after="0" w:line="240" w:lineRule="auto"/>
              <w:rPr>
                <w:rFonts w:ascii="Calibri" w:hAnsi="Calibri" w:cs="Calibri"/>
                <w:color w:val="000000"/>
              </w:rPr>
            </w:pPr>
          </w:p>
        </w:tc>
      </w:tr>
      <w:tr w:rsidR="00453CFD" w:rsidRPr="00BF232D" w14:paraId="6F4D69F9" w14:textId="77777777" w:rsidTr="00F11401">
        <w:trPr>
          <w:cantSplit/>
          <w:trHeight w:val="349"/>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030D0045" w14:textId="77777777" w:rsidR="00453CFD" w:rsidRDefault="00453CFD" w:rsidP="00453CF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24D019D4" w14:textId="77777777" w:rsidR="00453CFD" w:rsidRDefault="00453CFD" w:rsidP="00453CF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5E7BADC9" w14:textId="77777777" w:rsidR="00453CFD" w:rsidRDefault="00453CFD" w:rsidP="00453CFD">
            <w:pPr>
              <w:spacing w:after="0" w:line="240" w:lineRule="auto"/>
              <w:ind w:left="113" w:right="113"/>
              <w:jc w:val="center"/>
              <w:rPr>
                <w:rFonts w:ascii="Calibri" w:hAnsi="Calibri" w:cs="Calibri"/>
                <w:color w:val="000000"/>
                <w:sz w:val="20"/>
                <w:szCs w:val="20"/>
              </w:rPr>
            </w:pPr>
          </w:p>
        </w:tc>
        <w:tc>
          <w:tcPr>
            <w:tcW w:w="3897" w:type="pct"/>
            <w:gridSpan w:val="4"/>
            <w:tcBorders>
              <w:top w:val="single" w:sz="4" w:space="0" w:color="auto"/>
              <w:left w:val="single" w:sz="4" w:space="0" w:color="auto"/>
              <w:bottom w:val="single" w:sz="4" w:space="0" w:color="auto"/>
              <w:right w:val="single" w:sz="4" w:space="0" w:color="auto"/>
            </w:tcBorders>
            <w:noWrap/>
          </w:tcPr>
          <w:p w14:paraId="49C6EBB5" w14:textId="127F598B" w:rsidR="00453CFD" w:rsidRDefault="00453CFD" w:rsidP="00453CFD">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453CFD" w:rsidRPr="00BF232D" w14:paraId="279BDC6D" w14:textId="77777777" w:rsidTr="00F11401">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07E772E4" w14:textId="77777777" w:rsidR="00453CFD" w:rsidRDefault="00453CFD" w:rsidP="00453CF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552F4B00" w14:textId="77777777" w:rsidR="00453CFD" w:rsidRDefault="00453CFD" w:rsidP="00453CF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125D255B" w14:textId="77777777" w:rsidR="00453CFD" w:rsidRDefault="00453CFD" w:rsidP="00453CFD">
            <w:pPr>
              <w:spacing w:after="0" w:line="240" w:lineRule="auto"/>
              <w:ind w:left="113" w:right="113"/>
              <w:jc w:val="center"/>
              <w:rPr>
                <w:rFonts w:ascii="Calibri" w:hAnsi="Calibri" w:cs="Calibri"/>
                <w:color w:val="000000"/>
                <w:sz w:val="20"/>
                <w:szCs w:val="20"/>
              </w:rPr>
            </w:pPr>
          </w:p>
        </w:tc>
        <w:tc>
          <w:tcPr>
            <w:tcW w:w="3897" w:type="pct"/>
            <w:gridSpan w:val="4"/>
            <w:tcBorders>
              <w:top w:val="single" w:sz="4" w:space="0" w:color="auto"/>
              <w:left w:val="single" w:sz="4" w:space="0" w:color="auto"/>
              <w:bottom w:val="single" w:sz="4" w:space="0" w:color="auto"/>
              <w:right w:val="single" w:sz="4" w:space="0" w:color="auto"/>
            </w:tcBorders>
            <w:noWrap/>
          </w:tcPr>
          <w:p w14:paraId="1A6ECC2F" w14:textId="3A9AF0D4" w:rsidR="00453CFD" w:rsidRDefault="00453CFD" w:rsidP="00453CFD">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0657D980" w14:textId="77777777" w:rsidR="007A4501" w:rsidRDefault="007A4501" w:rsidP="00815BF8">
      <w:pPr>
        <w:pStyle w:val="Text"/>
        <w:spacing w:after="0" w:line="276" w:lineRule="auto"/>
        <w:ind w:left="15" w:firstLine="0"/>
        <w:jc w:val="right"/>
        <w:rPr>
          <w:rFonts w:asciiTheme="minorHAnsi" w:hAnsiTheme="minorHAnsi" w:cstheme="minorHAnsi"/>
          <w:sz w:val="20"/>
          <w:lang w:val="pl-PL"/>
        </w:rPr>
      </w:pPr>
    </w:p>
    <w:tbl>
      <w:tblPr>
        <w:tblW w:w="9250" w:type="dxa"/>
        <w:tblInd w:w="5" w:type="dxa"/>
        <w:tblCellMar>
          <w:left w:w="70" w:type="dxa"/>
          <w:right w:w="70" w:type="dxa"/>
        </w:tblCellMar>
        <w:tblLook w:val="04A0" w:firstRow="1" w:lastRow="0" w:firstColumn="1" w:lastColumn="0" w:noHBand="0" w:noVBand="1"/>
      </w:tblPr>
      <w:tblGrid>
        <w:gridCol w:w="4570"/>
        <w:gridCol w:w="4680"/>
      </w:tblGrid>
      <w:tr w:rsidR="00613AA4" w:rsidRPr="00BF232D" w14:paraId="7BA668C5" w14:textId="77777777" w:rsidTr="00974D96">
        <w:tc>
          <w:tcPr>
            <w:tcW w:w="4570" w:type="dxa"/>
            <w:hideMark/>
          </w:tcPr>
          <w:p w14:paraId="6DA9801F" w14:textId="77777777" w:rsidR="00613AA4" w:rsidRDefault="00613AA4" w:rsidP="00974D96">
            <w:pPr>
              <w:widowControl w:val="0"/>
              <w:suppressAutoHyphens/>
              <w:snapToGrid w:val="0"/>
              <w:spacing w:after="0" w:line="240" w:lineRule="auto"/>
              <w:jc w:val="both"/>
              <w:rPr>
                <w:rFonts w:cstheme="minorHAnsi"/>
              </w:rPr>
            </w:pPr>
          </w:p>
          <w:p w14:paraId="1AA51AD4" w14:textId="77777777" w:rsidR="00613AA4" w:rsidRDefault="00613AA4" w:rsidP="00974D96">
            <w:pPr>
              <w:widowControl w:val="0"/>
              <w:suppressAutoHyphens/>
              <w:snapToGrid w:val="0"/>
              <w:spacing w:after="0" w:line="240" w:lineRule="auto"/>
              <w:jc w:val="both"/>
              <w:rPr>
                <w:rFonts w:cstheme="minorHAnsi"/>
              </w:rPr>
            </w:pPr>
          </w:p>
          <w:p w14:paraId="4B02EA57" w14:textId="77777777" w:rsidR="00613AA4" w:rsidRDefault="00613AA4" w:rsidP="00974D96">
            <w:pPr>
              <w:widowControl w:val="0"/>
              <w:suppressAutoHyphens/>
              <w:snapToGrid w:val="0"/>
              <w:spacing w:after="0" w:line="240" w:lineRule="auto"/>
              <w:jc w:val="both"/>
              <w:rPr>
                <w:rFonts w:cstheme="minorHAnsi"/>
              </w:rPr>
            </w:pPr>
            <w:r>
              <w:rPr>
                <w:rFonts w:cstheme="minorHAnsi"/>
              </w:rPr>
              <w:t>………………………………………………….</w:t>
            </w:r>
          </w:p>
          <w:p w14:paraId="49E4F5B4" w14:textId="77777777" w:rsidR="00613AA4" w:rsidRPr="00BF232D" w:rsidRDefault="00613AA4" w:rsidP="00974D96">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4680" w:type="dxa"/>
            <w:hideMark/>
          </w:tcPr>
          <w:p w14:paraId="6FB2DC05" w14:textId="77777777" w:rsidR="00613AA4" w:rsidRDefault="00613AA4" w:rsidP="00974D96">
            <w:pPr>
              <w:widowControl w:val="0"/>
              <w:suppressAutoHyphens/>
              <w:spacing w:after="0" w:line="240" w:lineRule="auto"/>
              <w:jc w:val="both"/>
              <w:rPr>
                <w:rFonts w:cstheme="minorHAnsi"/>
              </w:rPr>
            </w:pPr>
          </w:p>
          <w:p w14:paraId="3BAF9FA8" w14:textId="77777777" w:rsidR="00613AA4" w:rsidRDefault="00613AA4" w:rsidP="00974D96">
            <w:pPr>
              <w:widowControl w:val="0"/>
              <w:suppressAutoHyphens/>
              <w:spacing w:after="0" w:line="240" w:lineRule="auto"/>
              <w:jc w:val="both"/>
              <w:rPr>
                <w:rFonts w:cstheme="minorHAnsi"/>
              </w:rPr>
            </w:pPr>
          </w:p>
          <w:p w14:paraId="5B8CC2FA" w14:textId="77777777" w:rsidR="00613AA4" w:rsidRDefault="00613AA4" w:rsidP="00974D96">
            <w:pPr>
              <w:widowControl w:val="0"/>
              <w:suppressAutoHyphens/>
              <w:spacing w:after="0" w:line="240" w:lineRule="auto"/>
              <w:jc w:val="both"/>
              <w:rPr>
                <w:rFonts w:cstheme="minorHAnsi"/>
              </w:rPr>
            </w:pPr>
            <w:r>
              <w:rPr>
                <w:rFonts w:cstheme="minorHAnsi"/>
              </w:rPr>
              <w:t xml:space="preserve">            ………………………………………………………………</w:t>
            </w:r>
          </w:p>
          <w:p w14:paraId="4220CD95" w14:textId="77777777" w:rsidR="00613AA4" w:rsidRPr="00BF232D" w:rsidRDefault="00613AA4" w:rsidP="00974D96">
            <w:pPr>
              <w:widowControl w:val="0"/>
              <w:suppressAutoHyphens/>
              <w:spacing w:after="0" w:line="240" w:lineRule="auto"/>
              <w:jc w:val="both"/>
              <w:rPr>
                <w:rFonts w:cstheme="minorHAnsi"/>
              </w:rPr>
            </w:pPr>
            <w:r w:rsidRPr="00BF232D">
              <w:rPr>
                <w:rFonts w:cstheme="minorHAnsi"/>
              </w:rPr>
              <w:t xml:space="preserve">                         (Imię, nazwisko, podpis, pieczątka)*</w:t>
            </w:r>
          </w:p>
          <w:p w14:paraId="351070CF" w14:textId="77777777" w:rsidR="00613AA4" w:rsidRDefault="00613AA4" w:rsidP="00974D96">
            <w:pPr>
              <w:widowControl w:val="0"/>
              <w:suppressAutoHyphens/>
              <w:spacing w:after="0" w:line="240" w:lineRule="auto"/>
              <w:jc w:val="both"/>
              <w:rPr>
                <w:rFonts w:cstheme="minorHAnsi"/>
              </w:rPr>
            </w:pPr>
          </w:p>
          <w:p w14:paraId="52C4910F" w14:textId="77777777" w:rsidR="00613AA4" w:rsidRPr="00BF232D" w:rsidRDefault="00613AA4" w:rsidP="00974D96">
            <w:pPr>
              <w:widowControl w:val="0"/>
              <w:suppressAutoHyphens/>
              <w:spacing w:after="0" w:line="240" w:lineRule="auto"/>
              <w:jc w:val="both"/>
              <w:rPr>
                <w:rFonts w:cstheme="minorHAnsi"/>
              </w:rPr>
            </w:pPr>
          </w:p>
          <w:p w14:paraId="59FDE0D0" w14:textId="77777777" w:rsidR="00613AA4" w:rsidRPr="00BF232D" w:rsidRDefault="00613AA4" w:rsidP="00974D96">
            <w:pPr>
              <w:widowControl w:val="0"/>
              <w:suppressAutoHyphens/>
              <w:spacing w:after="0" w:line="240" w:lineRule="auto"/>
              <w:jc w:val="both"/>
              <w:rPr>
                <w:rFonts w:cstheme="minorHAnsi"/>
              </w:rPr>
            </w:pPr>
          </w:p>
        </w:tc>
      </w:tr>
    </w:tbl>
    <w:p w14:paraId="3A0E4C45" w14:textId="77777777" w:rsidR="00613AA4" w:rsidRPr="00BF232D" w:rsidRDefault="00613AA4" w:rsidP="00613AA4">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777D0BEE" w14:textId="77777777" w:rsidR="00815BF8" w:rsidRDefault="00815BF8" w:rsidP="00815BF8">
      <w:pPr>
        <w:pStyle w:val="Text"/>
        <w:spacing w:after="0" w:line="276" w:lineRule="auto"/>
        <w:ind w:left="15" w:firstLine="0"/>
        <w:jc w:val="right"/>
        <w:rPr>
          <w:rFonts w:asciiTheme="minorHAnsi" w:hAnsiTheme="minorHAnsi" w:cstheme="minorHAnsi"/>
          <w:sz w:val="20"/>
          <w:lang w:val="pl-PL"/>
        </w:rPr>
      </w:pPr>
    </w:p>
    <w:p w14:paraId="5F1FF324" w14:textId="77777777" w:rsidR="00656080" w:rsidRDefault="00656080" w:rsidP="00815BF8">
      <w:pPr>
        <w:pStyle w:val="Text"/>
        <w:spacing w:after="0" w:line="276" w:lineRule="auto"/>
        <w:ind w:left="15" w:firstLine="0"/>
        <w:jc w:val="right"/>
        <w:rPr>
          <w:rFonts w:asciiTheme="minorHAnsi" w:hAnsiTheme="minorHAnsi" w:cstheme="minorHAnsi"/>
          <w:sz w:val="20"/>
          <w:lang w:val="pl-PL"/>
        </w:rPr>
      </w:pPr>
    </w:p>
    <w:p w14:paraId="67BFA6A9" w14:textId="77777777" w:rsidR="00656080" w:rsidRDefault="00656080" w:rsidP="00815BF8">
      <w:pPr>
        <w:pStyle w:val="Text"/>
        <w:spacing w:after="0" w:line="276" w:lineRule="auto"/>
        <w:ind w:left="15" w:firstLine="0"/>
        <w:jc w:val="right"/>
        <w:rPr>
          <w:rFonts w:asciiTheme="minorHAnsi" w:hAnsiTheme="minorHAnsi" w:cstheme="minorHAnsi"/>
          <w:sz w:val="20"/>
          <w:lang w:val="pl-PL"/>
        </w:rPr>
      </w:pPr>
    </w:p>
    <w:p w14:paraId="3E698187" w14:textId="77777777" w:rsidR="00656080" w:rsidRDefault="00656080" w:rsidP="00815BF8">
      <w:pPr>
        <w:pStyle w:val="Text"/>
        <w:spacing w:after="0" w:line="276" w:lineRule="auto"/>
        <w:ind w:left="15" w:firstLine="0"/>
        <w:jc w:val="right"/>
        <w:rPr>
          <w:rFonts w:asciiTheme="minorHAnsi" w:hAnsiTheme="minorHAnsi" w:cstheme="minorHAnsi"/>
          <w:sz w:val="20"/>
          <w:lang w:val="pl-PL"/>
        </w:rPr>
      </w:pPr>
    </w:p>
    <w:p w14:paraId="642D8DDD" w14:textId="77777777" w:rsidR="00656080" w:rsidRDefault="00656080" w:rsidP="00815BF8">
      <w:pPr>
        <w:pStyle w:val="Text"/>
        <w:spacing w:after="0" w:line="276" w:lineRule="auto"/>
        <w:ind w:left="15" w:firstLine="0"/>
        <w:jc w:val="right"/>
        <w:rPr>
          <w:rFonts w:asciiTheme="minorHAnsi" w:hAnsiTheme="minorHAnsi" w:cstheme="minorHAnsi"/>
          <w:sz w:val="20"/>
          <w:lang w:val="pl-PL"/>
        </w:rPr>
      </w:pPr>
    </w:p>
    <w:p w14:paraId="42A8438F" w14:textId="77777777" w:rsidR="00656080" w:rsidRDefault="00656080" w:rsidP="00815BF8">
      <w:pPr>
        <w:pStyle w:val="Text"/>
        <w:spacing w:after="0" w:line="276" w:lineRule="auto"/>
        <w:ind w:left="15" w:firstLine="0"/>
        <w:jc w:val="right"/>
        <w:rPr>
          <w:rFonts w:asciiTheme="minorHAnsi" w:hAnsiTheme="minorHAnsi" w:cstheme="minorHAnsi"/>
          <w:sz w:val="20"/>
          <w:lang w:val="pl-PL"/>
        </w:rPr>
      </w:pPr>
    </w:p>
    <w:p w14:paraId="4C348A7B" w14:textId="77777777" w:rsidR="00656080" w:rsidRDefault="00656080" w:rsidP="00815BF8">
      <w:pPr>
        <w:pStyle w:val="Text"/>
        <w:spacing w:after="0" w:line="276" w:lineRule="auto"/>
        <w:ind w:left="15" w:firstLine="0"/>
        <w:jc w:val="right"/>
        <w:rPr>
          <w:rFonts w:asciiTheme="minorHAnsi" w:hAnsiTheme="minorHAnsi" w:cstheme="minorHAnsi"/>
          <w:sz w:val="20"/>
          <w:lang w:val="pl-PL"/>
        </w:rPr>
      </w:pPr>
    </w:p>
    <w:tbl>
      <w:tblPr>
        <w:tblpPr w:leftFromText="141" w:rightFromText="141" w:vertAnchor="text" w:tblpY="1"/>
        <w:tblOverlap w:val="never"/>
        <w:tblW w:w="4927" w:type="pct"/>
        <w:tblLayout w:type="fixed"/>
        <w:tblCellMar>
          <w:left w:w="70" w:type="dxa"/>
          <w:right w:w="70" w:type="dxa"/>
        </w:tblCellMar>
        <w:tblLook w:val="04A0" w:firstRow="1" w:lastRow="0" w:firstColumn="1" w:lastColumn="0" w:noHBand="0" w:noVBand="1"/>
      </w:tblPr>
      <w:tblGrid>
        <w:gridCol w:w="413"/>
        <w:gridCol w:w="985"/>
        <w:gridCol w:w="586"/>
        <w:gridCol w:w="2584"/>
        <w:gridCol w:w="2662"/>
        <w:gridCol w:w="564"/>
        <w:gridCol w:w="733"/>
        <w:gridCol w:w="683"/>
      </w:tblGrid>
      <w:tr w:rsidR="006E132E" w:rsidRPr="00BC6C18" w14:paraId="0A2075BF" w14:textId="77777777" w:rsidTr="00C56FE6">
        <w:trPr>
          <w:trHeight w:val="678"/>
        </w:trPr>
        <w:tc>
          <w:tcPr>
            <w:tcW w:w="107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40F3D6" w14:textId="12B8EC26" w:rsidR="00656080" w:rsidRPr="00804400" w:rsidRDefault="00656080" w:rsidP="006E132E">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2</w:t>
            </w:r>
          </w:p>
        </w:tc>
        <w:tc>
          <w:tcPr>
            <w:tcW w:w="284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74AEE" w14:textId="77777777" w:rsidR="00656080" w:rsidRPr="00804400" w:rsidRDefault="00656080" w:rsidP="006E132E">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6285C5" w14:textId="77777777" w:rsidR="00656080" w:rsidRPr="00804400" w:rsidRDefault="00656080" w:rsidP="006E132E">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B2B367" w14:textId="77777777" w:rsidR="00656080" w:rsidRPr="00804400" w:rsidRDefault="00656080" w:rsidP="006E132E">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995248" w14:textId="77777777" w:rsidR="00656080" w:rsidRDefault="00656080" w:rsidP="006E132E">
            <w:pPr>
              <w:spacing w:after="0" w:line="240" w:lineRule="auto"/>
              <w:jc w:val="center"/>
              <w:rPr>
                <w:rFonts w:eastAsia="Times New Roman" w:cstheme="minorHAnsi"/>
                <w:b/>
                <w:bCs/>
                <w:lang w:eastAsia="pl-PL"/>
              </w:rPr>
            </w:pPr>
            <w:r>
              <w:rPr>
                <w:rFonts w:eastAsia="Times New Roman" w:cstheme="minorHAnsi"/>
                <w:b/>
                <w:bCs/>
                <w:lang w:eastAsia="pl-PL"/>
              </w:rPr>
              <w:t>INNE</w:t>
            </w:r>
          </w:p>
          <w:p w14:paraId="5FF66228" w14:textId="77777777" w:rsidR="00656080" w:rsidRPr="00B96BEE" w:rsidRDefault="00656080" w:rsidP="006E132E">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1E51BD" w14:paraId="44733E88" w14:textId="77777777" w:rsidTr="00C56FE6">
        <w:trPr>
          <w:cantSplit/>
          <w:trHeight w:val="252"/>
        </w:trPr>
        <w:tc>
          <w:tcPr>
            <w:tcW w:w="224" w:type="pct"/>
            <w:vMerge w:val="restart"/>
            <w:tcBorders>
              <w:left w:val="single" w:sz="4" w:space="0" w:color="auto"/>
              <w:right w:val="single" w:sz="4" w:space="0" w:color="auto"/>
            </w:tcBorders>
            <w:vAlign w:val="center"/>
          </w:tcPr>
          <w:p w14:paraId="4CBF6443" w14:textId="27DAC530" w:rsidR="001E51BD" w:rsidRDefault="00C56FE6" w:rsidP="001E51BD">
            <w:pPr>
              <w:spacing w:after="0" w:line="240" w:lineRule="auto"/>
              <w:rPr>
                <w:rFonts w:eastAsia="Times New Roman" w:cstheme="minorHAnsi"/>
                <w:b/>
                <w:bCs/>
                <w:lang w:eastAsia="pl-PL"/>
              </w:rPr>
            </w:pPr>
            <w:r>
              <w:rPr>
                <w:rFonts w:eastAsia="Times New Roman" w:cstheme="minorHAnsi"/>
                <w:b/>
                <w:bCs/>
                <w:lang w:eastAsia="pl-PL"/>
              </w:rPr>
              <w:t>1</w:t>
            </w:r>
          </w:p>
        </w:tc>
        <w:tc>
          <w:tcPr>
            <w:tcW w:w="535" w:type="pct"/>
            <w:vMerge w:val="restart"/>
            <w:tcBorders>
              <w:left w:val="single" w:sz="4" w:space="0" w:color="auto"/>
              <w:bottom w:val="single" w:sz="4" w:space="0" w:color="auto"/>
              <w:right w:val="single" w:sz="4" w:space="0" w:color="auto"/>
            </w:tcBorders>
            <w:shd w:val="clear" w:color="auto" w:fill="FFFFFF"/>
            <w:noWrap/>
            <w:vAlign w:val="center"/>
          </w:tcPr>
          <w:p w14:paraId="657644B1" w14:textId="4BB2CE8D" w:rsidR="001E51BD" w:rsidRDefault="00C56FE6" w:rsidP="001E51BD">
            <w:pPr>
              <w:spacing w:after="0" w:line="240" w:lineRule="auto"/>
              <w:rPr>
                <w:rFonts w:cs="Calibri"/>
                <w:color w:val="000000"/>
              </w:rPr>
            </w:pPr>
            <w:r>
              <w:rPr>
                <w:rFonts w:eastAsia="Times New Roman" w:cs="Calibri"/>
                <w:bCs/>
                <w:sz w:val="18"/>
                <w:szCs w:val="18"/>
              </w:rPr>
              <w:t>M</w:t>
            </w:r>
            <w:r w:rsidRPr="000B7D55">
              <w:rPr>
                <w:rFonts w:eastAsia="Times New Roman" w:cs="Calibri"/>
                <w:bCs/>
                <w:sz w:val="18"/>
                <w:szCs w:val="18"/>
              </w:rPr>
              <w:t>yjka do druku</w:t>
            </w:r>
            <w:r>
              <w:rPr>
                <w:rFonts w:eastAsia="Times New Roman" w:cs="Calibri"/>
                <w:bCs/>
                <w:sz w:val="18"/>
                <w:szCs w:val="18"/>
              </w:rPr>
              <w:t xml:space="preserve"> (10.1 info dla zamawiającego</w:t>
            </w:r>
          </w:p>
        </w:tc>
        <w:tc>
          <w:tcPr>
            <w:tcW w:w="318" w:type="pct"/>
            <w:vMerge w:val="restart"/>
            <w:tcBorders>
              <w:left w:val="single" w:sz="4" w:space="0" w:color="auto"/>
              <w:right w:val="single" w:sz="4" w:space="0" w:color="auto"/>
            </w:tcBorders>
            <w:noWrap/>
            <w:textDirection w:val="btLr"/>
            <w:vAlign w:val="center"/>
          </w:tcPr>
          <w:p w14:paraId="053618CA" w14:textId="25AAE332" w:rsidR="001E51BD" w:rsidRDefault="00C56FE6" w:rsidP="001E51BD">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w:t>
            </w:r>
          </w:p>
        </w:tc>
        <w:tc>
          <w:tcPr>
            <w:tcW w:w="2848" w:type="pct"/>
            <w:gridSpan w:val="2"/>
            <w:tcBorders>
              <w:top w:val="single" w:sz="4" w:space="0" w:color="auto"/>
              <w:left w:val="single" w:sz="4" w:space="0" w:color="auto"/>
              <w:bottom w:val="single" w:sz="4" w:space="0" w:color="auto"/>
              <w:right w:val="single" w:sz="4" w:space="0" w:color="auto"/>
            </w:tcBorders>
            <w:noWrap/>
          </w:tcPr>
          <w:p w14:paraId="0761B2BC" w14:textId="3889BF89" w:rsidR="001E51BD" w:rsidRPr="00AB4E83" w:rsidRDefault="001E51BD" w:rsidP="001E51BD">
            <w:pPr>
              <w:spacing w:after="0" w:line="100" w:lineRule="atLeast"/>
              <w:rPr>
                <w:rFonts w:eastAsia="Times New Roman" w:cs="Calibri"/>
                <w:bCs/>
                <w:sz w:val="18"/>
                <w:szCs w:val="18"/>
              </w:rPr>
            </w:pPr>
            <w:r w:rsidRPr="002E6E6B">
              <w:rPr>
                <w:rFonts w:eastAsia="Times New Roman" w:cs="Calibri"/>
                <w:b/>
                <w:bCs/>
                <w:sz w:val="16"/>
                <w:szCs w:val="16"/>
              </w:rPr>
              <w:t>Stacja do mycia i utwardzania wydruków 3D</w:t>
            </w:r>
          </w:p>
        </w:tc>
        <w:tc>
          <w:tcPr>
            <w:tcW w:w="306" w:type="pct"/>
            <w:tcBorders>
              <w:top w:val="single" w:sz="4" w:space="0" w:color="auto"/>
              <w:left w:val="single" w:sz="4" w:space="0" w:color="auto"/>
              <w:bottom w:val="single" w:sz="4" w:space="0" w:color="auto"/>
              <w:right w:val="single" w:sz="4" w:space="0" w:color="auto"/>
            </w:tcBorders>
            <w:vAlign w:val="center"/>
          </w:tcPr>
          <w:p w14:paraId="4A12965C"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461F2CE0"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350964F8" w14:textId="77777777" w:rsidR="001E51BD" w:rsidRDefault="001E51BD" w:rsidP="001E51BD">
            <w:pPr>
              <w:shd w:val="clear" w:color="auto" w:fill="FFFFFF"/>
              <w:spacing w:after="0" w:line="240" w:lineRule="auto"/>
              <w:rPr>
                <w:rFonts w:ascii="Calibri" w:hAnsi="Calibri" w:cs="Calibri"/>
                <w:color w:val="000000"/>
              </w:rPr>
            </w:pPr>
          </w:p>
        </w:tc>
      </w:tr>
      <w:tr w:rsidR="001E51BD" w14:paraId="3435A2F6" w14:textId="77777777" w:rsidTr="00C56FE6">
        <w:trPr>
          <w:cantSplit/>
          <w:trHeight w:val="229"/>
        </w:trPr>
        <w:tc>
          <w:tcPr>
            <w:tcW w:w="224" w:type="pct"/>
            <w:vMerge/>
            <w:tcBorders>
              <w:left w:val="single" w:sz="4" w:space="0" w:color="auto"/>
              <w:right w:val="single" w:sz="4" w:space="0" w:color="auto"/>
            </w:tcBorders>
            <w:vAlign w:val="center"/>
          </w:tcPr>
          <w:p w14:paraId="626D7F26"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1DB3ACFF"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11008476"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5BE663D4" w14:textId="1785C476" w:rsidR="001E51BD" w:rsidRPr="00492F0A"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Pole robocze (funkcja mycia w koszu): około 165 × 100 × 165 mm lub większe</w:t>
            </w:r>
          </w:p>
        </w:tc>
        <w:tc>
          <w:tcPr>
            <w:tcW w:w="306" w:type="pct"/>
            <w:tcBorders>
              <w:top w:val="single" w:sz="4" w:space="0" w:color="auto"/>
              <w:left w:val="single" w:sz="4" w:space="0" w:color="auto"/>
              <w:bottom w:val="single" w:sz="4" w:space="0" w:color="auto"/>
              <w:right w:val="single" w:sz="4" w:space="0" w:color="auto"/>
            </w:tcBorders>
            <w:vAlign w:val="center"/>
          </w:tcPr>
          <w:p w14:paraId="3090A85D"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3897C44A"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31520FD1" w14:textId="77777777" w:rsidR="001E51BD" w:rsidRDefault="001E51BD" w:rsidP="001E51BD">
            <w:pPr>
              <w:shd w:val="clear" w:color="auto" w:fill="FFFFFF"/>
              <w:spacing w:after="0" w:line="240" w:lineRule="auto"/>
              <w:rPr>
                <w:rFonts w:ascii="Calibri" w:hAnsi="Calibri" w:cs="Calibri"/>
                <w:color w:val="000000"/>
              </w:rPr>
            </w:pPr>
          </w:p>
        </w:tc>
      </w:tr>
      <w:tr w:rsidR="001E51BD" w14:paraId="153351C9" w14:textId="77777777" w:rsidTr="00C56FE6">
        <w:trPr>
          <w:cantSplit/>
          <w:trHeight w:val="516"/>
        </w:trPr>
        <w:tc>
          <w:tcPr>
            <w:tcW w:w="224" w:type="pct"/>
            <w:vMerge/>
            <w:tcBorders>
              <w:left w:val="single" w:sz="4" w:space="0" w:color="auto"/>
              <w:right w:val="single" w:sz="4" w:space="0" w:color="auto"/>
            </w:tcBorders>
            <w:vAlign w:val="center"/>
          </w:tcPr>
          <w:p w14:paraId="1432C957"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7B62D197"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190F7688"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01430FCF" w14:textId="6FDA4393"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Pole robocze (funkcja mycia z platformą): około 165 × 100 × 180 mm lub większe</w:t>
            </w:r>
          </w:p>
        </w:tc>
        <w:tc>
          <w:tcPr>
            <w:tcW w:w="306" w:type="pct"/>
            <w:tcBorders>
              <w:top w:val="single" w:sz="4" w:space="0" w:color="auto"/>
              <w:left w:val="single" w:sz="4" w:space="0" w:color="auto"/>
              <w:bottom w:val="single" w:sz="4" w:space="0" w:color="auto"/>
              <w:right w:val="single" w:sz="4" w:space="0" w:color="auto"/>
            </w:tcBorders>
            <w:vAlign w:val="center"/>
          </w:tcPr>
          <w:p w14:paraId="04C227DC"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277FC41E"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6B9383C7" w14:textId="77777777" w:rsidR="001E51BD" w:rsidRDefault="001E51BD" w:rsidP="001E51BD">
            <w:pPr>
              <w:shd w:val="clear" w:color="auto" w:fill="FFFFFF"/>
              <w:spacing w:after="0" w:line="240" w:lineRule="auto"/>
              <w:rPr>
                <w:rFonts w:ascii="Calibri" w:hAnsi="Calibri" w:cs="Calibri"/>
                <w:color w:val="000000"/>
              </w:rPr>
            </w:pPr>
          </w:p>
        </w:tc>
      </w:tr>
      <w:tr w:rsidR="001E51BD" w14:paraId="4447ADAB" w14:textId="77777777" w:rsidTr="00C56FE6">
        <w:trPr>
          <w:cantSplit/>
          <w:trHeight w:val="336"/>
        </w:trPr>
        <w:tc>
          <w:tcPr>
            <w:tcW w:w="224" w:type="pct"/>
            <w:vMerge/>
            <w:tcBorders>
              <w:left w:val="single" w:sz="4" w:space="0" w:color="auto"/>
              <w:right w:val="single" w:sz="4" w:space="0" w:color="auto"/>
            </w:tcBorders>
            <w:vAlign w:val="center"/>
          </w:tcPr>
          <w:p w14:paraId="6CD537DA"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4ACC8A00"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23D6F9BE"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0937BC67" w14:textId="1AE2FE66"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Pole robocze (funkcja utwardzania): średnica około 160 mm, wysokość około 180 mm lub większa</w:t>
            </w:r>
          </w:p>
        </w:tc>
        <w:tc>
          <w:tcPr>
            <w:tcW w:w="306" w:type="pct"/>
            <w:tcBorders>
              <w:top w:val="single" w:sz="4" w:space="0" w:color="auto"/>
              <w:left w:val="single" w:sz="4" w:space="0" w:color="auto"/>
              <w:bottom w:val="single" w:sz="4" w:space="0" w:color="auto"/>
              <w:right w:val="single" w:sz="4" w:space="0" w:color="auto"/>
            </w:tcBorders>
            <w:vAlign w:val="center"/>
          </w:tcPr>
          <w:p w14:paraId="3A436EBF"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47FC591F"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36F3DBE5" w14:textId="77777777" w:rsidR="001E51BD" w:rsidRDefault="001E51BD" w:rsidP="001E51BD">
            <w:pPr>
              <w:shd w:val="clear" w:color="auto" w:fill="FFFFFF"/>
              <w:spacing w:after="0" w:line="240" w:lineRule="auto"/>
              <w:rPr>
                <w:rFonts w:ascii="Calibri" w:hAnsi="Calibri" w:cs="Calibri"/>
                <w:color w:val="000000"/>
              </w:rPr>
            </w:pPr>
          </w:p>
        </w:tc>
      </w:tr>
      <w:tr w:rsidR="001E51BD" w14:paraId="434BD0B4" w14:textId="77777777" w:rsidTr="00C56FE6">
        <w:trPr>
          <w:cantSplit/>
          <w:trHeight w:val="516"/>
        </w:trPr>
        <w:tc>
          <w:tcPr>
            <w:tcW w:w="224" w:type="pct"/>
            <w:vMerge/>
            <w:tcBorders>
              <w:left w:val="single" w:sz="4" w:space="0" w:color="auto"/>
              <w:right w:val="single" w:sz="4" w:space="0" w:color="auto"/>
            </w:tcBorders>
            <w:vAlign w:val="center"/>
          </w:tcPr>
          <w:p w14:paraId="0CDE4BEC"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47134532"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49526C4D"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7A119757" w14:textId="533BE17F"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Źródło światła UV: system soczewek LED około 405 nm, z dodatkowym źródłem utwardzania równoważnym do lampy Flexicure</w:t>
            </w:r>
          </w:p>
        </w:tc>
        <w:tc>
          <w:tcPr>
            <w:tcW w:w="306" w:type="pct"/>
            <w:tcBorders>
              <w:top w:val="single" w:sz="4" w:space="0" w:color="auto"/>
              <w:left w:val="single" w:sz="4" w:space="0" w:color="auto"/>
              <w:bottom w:val="single" w:sz="4" w:space="0" w:color="auto"/>
              <w:right w:val="single" w:sz="4" w:space="0" w:color="auto"/>
            </w:tcBorders>
            <w:vAlign w:val="center"/>
          </w:tcPr>
          <w:p w14:paraId="0FE7EEDA"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4FC2D99E"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012353A0" w14:textId="77777777" w:rsidR="001E51BD" w:rsidRDefault="001E51BD" w:rsidP="001E51BD">
            <w:pPr>
              <w:shd w:val="clear" w:color="auto" w:fill="FFFFFF"/>
              <w:spacing w:after="0" w:line="240" w:lineRule="auto"/>
              <w:rPr>
                <w:rFonts w:ascii="Calibri" w:hAnsi="Calibri" w:cs="Calibri"/>
                <w:color w:val="000000"/>
              </w:rPr>
            </w:pPr>
          </w:p>
        </w:tc>
      </w:tr>
      <w:tr w:rsidR="001E51BD" w14:paraId="5675FD76" w14:textId="77777777" w:rsidTr="00C56FE6">
        <w:trPr>
          <w:cantSplit/>
          <w:trHeight w:val="320"/>
        </w:trPr>
        <w:tc>
          <w:tcPr>
            <w:tcW w:w="224" w:type="pct"/>
            <w:vMerge/>
            <w:tcBorders>
              <w:left w:val="single" w:sz="4" w:space="0" w:color="auto"/>
              <w:right w:val="single" w:sz="4" w:space="0" w:color="auto"/>
            </w:tcBorders>
            <w:vAlign w:val="center"/>
          </w:tcPr>
          <w:p w14:paraId="4E927058"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62ECB4F0"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2DE63447"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73706081" w14:textId="1E145C97"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Czas mycia i utwardzania: maksymalnie do 30 minut</w:t>
            </w:r>
          </w:p>
        </w:tc>
        <w:tc>
          <w:tcPr>
            <w:tcW w:w="306" w:type="pct"/>
            <w:tcBorders>
              <w:top w:val="single" w:sz="4" w:space="0" w:color="auto"/>
              <w:left w:val="single" w:sz="4" w:space="0" w:color="auto"/>
              <w:bottom w:val="single" w:sz="4" w:space="0" w:color="auto"/>
              <w:right w:val="single" w:sz="4" w:space="0" w:color="auto"/>
            </w:tcBorders>
            <w:vAlign w:val="center"/>
          </w:tcPr>
          <w:p w14:paraId="39333777"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7CE39AC8"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42B5E098" w14:textId="77777777" w:rsidR="001E51BD" w:rsidRDefault="001E51BD" w:rsidP="001E51BD">
            <w:pPr>
              <w:shd w:val="clear" w:color="auto" w:fill="FFFFFF"/>
              <w:spacing w:after="0" w:line="240" w:lineRule="auto"/>
              <w:rPr>
                <w:rFonts w:ascii="Calibri" w:hAnsi="Calibri" w:cs="Calibri"/>
                <w:color w:val="000000"/>
              </w:rPr>
            </w:pPr>
          </w:p>
        </w:tc>
      </w:tr>
      <w:tr w:rsidR="001E51BD" w14:paraId="0549C1A9" w14:textId="77777777" w:rsidTr="00C56FE6">
        <w:trPr>
          <w:cantSplit/>
          <w:trHeight w:val="320"/>
        </w:trPr>
        <w:tc>
          <w:tcPr>
            <w:tcW w:w="224" w:type="pct"/>
            <w:vMerge/>
            <w:tcBorders>
              <w:left w:val="single" w:sz="4" w:space="0" w:color="auto"/>
              <w:right w:val="single" w:sz="4" w:space="0" w:color="auto"/>
            </w:tcBorders>
            <w:vAlign w:val="center"/>
          </w:tcPr>
          <w:p w14:paraId="669D8D0B"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4538BEE8"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2D0090F1"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09C52C0B" w14:textId="03518063"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Moc znamionowa: około 36 W</w:t>
            </w:r>
          </w:p>
        </w:tc>
        <w:tc>
          <w:tcPr>
            <w:tcW w:w="306" w:type="pct"/>
            <w:tcBorders>
              <w:top w:val="single" w:sz="4" w:space="0" w:color="auto"/>
              <w:left w:val="single" w:sz="4" w:space="0" w:color="auto"/>
              <w:bottom w:val="single" w:sz="4" w:space="0" w:color="auto"/>
              <w:right w:val="single" w:sz="4" w:space="0" w:color="auto"/>
            </w:tcBorders>
            <w:vAlign w:val="center"/>
          </w:tcPr>
          <w:p w14:paraId="6C376834"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24A5744D"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7A6B668A" w14:textId="77777777" w:rsidR="001E51BD" w:rsidRDefault="001E51BD" w:rsidP="001E51BD">
            <w:pPr>
              <w:shd w:val="clear" w:color="auto" w:fill="FFFFFF"/>
              <w:spacing w:after="0" w:line="240" w:lineRule="auto"/>
              <w:rPr>
                <w:rFonts w:ascii="Calibri" w:hAnsi="Calibri" w:cs="Calibri"/>
                <w:color w:val="000000"/>
              </w:rPr>
            </w:pPr>
          </w:p>
        </w:tc>
      </w:tr>
      <w:tr w:rsidR="001E51BD" w14:paraId="7FB9C51C" w14:textId="77777777" w:rsidTr="00C56FE6">
        <w:trPr>
          <w:cantSplit/>
          <w:trHeight w:val="320"/>
        </w:trPr>
        <w:tc>
          <w:tcPr>
            <w:tcW w:w="224" w:type="pct"/>
            <w:vMerge/>
            <w:tcBorders>
              <w:left w:val="single" w:sz="4" w:space="0" w:color="auto"/>
              <w:right w:val="single" w:sz="4" w:space="0" w:color="auto"/>
            </w:tcBorders>
            <w:vAlign w:val="center"/>
          </w:tcPr>
          <w:p w14:paraId="66BB65D5"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3E3E859E"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7F98C979"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23762750" w14:textId="4EDE3DA6"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Wymiary urządzenia: około 215 × 220 × 310 mm</w:t>
            </w:r>
          </w:p>
        </w:tc>
        <w:tc>
          <w:tcPr>
            <w:tcW w:w="306" w:type="pct"/>
            <w:tcBorders>
              <w:top w:val="single" w:sz="4" w:space="0" w:color="auto"/>
              <w:left w:val="single" w:sz="4" w:space="0" w:color="auto"/>
              <w:bottom w:val="single" w:sz="4" w:space="0" w:color="auto"/>
              <w:right w:val="single" w:sz="4" w:space="0" w:color="auto"/>
            </w:tcBorders>
            <w:vAlign w:val="center"/>
          </w:tcPr>
          <w:p w14:paraId="06CEE163"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49A944B8"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7DBE11B2" w14:textId="77777777" w:rsidR="001E51BD" w:rsidRDefault="001E51BD" w:rsidP="001E51BD">
            <w:pPr>
              <w:shd w:val="clear" w:color="auto" w:fill="FFFFFF"/>
              <w:spacing w:after="0" w:line="240" w:lineRule="auto"/>
              <w:rPr>
                <w:rFonts w:ascii="Calibri" w:hAnsi="Calibri" w:cs="Calibri"/>
                <w:color w:val="000000"/>
              </w:rPr>
            </w:pPr>
          </w:p>
        </w:tc>
      </w:tr>
      <w:tr w:rsidR="001E51BD" w14:paraId="598D90B8" w14:textId="77777777" w:rsidTr="00C56FE6">
        <w:trPr>
          <w:cantSplit/>
          <w:trHeight w:val="320"/>
        </w:trPr>
        <w:tc>
          <w:tcPr>
            <w:tcW w:w="224" w:type="pct"/>
            <w:vMerge/>
            <w:tcBorders>
              <w:left w:val="single" w:sz="4" w:space="0" w:color="auto"/>
              <w:right w:val="single" w:sz="4" w:space="0" w:color="auto"/>
            </w:tcBorders>
            <w:vAlign w:val="center"/>
          </w:tcPr>
          <w:p w14:paraId="71A79C08"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4619C75B"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6601CFFD"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6E950642" w14:textId="16903598" w:rsidR="001E51BD" w:rsidRPr="00A804AC" w:rsidRDefault="001E51BD" w:rsidP="001E51BD">
            <w:pPr>
              <w:shd w:val="clear" w:color="auto" w:fill="FFFFFF"/>
              <w:spacing w:after="0" w:line="240" w:lineRule="auto"/>
            </w:pPr>
            <w:r w:rsidRPr="002E6E6B">
              <w:rPr>
                <w:rFonts w:eastAsia="Times New Roman" w:cs="Calibri"/>
                <w:bCs/>
                <w:sz w:val="16"/>
                <w:szCs w:val="16"/>
              </w:rPr>
              <w:t>- Masa: około 5–6 kg</w:t>
            </w:r>
          </w:p>
        </w:tc>
        <w:tc>
          <w:tcPr>
            <w:tcW w:w="306" w:type="pct"/>
            <w:tcBorders>
              <w:top w:val="single" w:sz="4" w:space="0" w:color="auto"/>
              <w:left w:val="single" w:sz="4" w:space="0" w:color="auto"/>
              <w:bottom w:val="single" w:sz="4" w:space="0" w:color="auto"/>
              <w:right w:val="single" w:sz="4" w:space="0" w:color="auto"/>
            </w:tcBorders>
            <w:vAlign w:val="center"/>
          </w:tcPr>
          <w:p w14:paraId="661DFAA6"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2725A911"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6AD3C731" w14:textId="77777777" w:rsidR="001E51BD" w:rsidRDefault="001E51BD" w:rsidP="001E51BD">
            <w:pPr>
              <w:shd w:val="clear" w:color="auto" w:fill="FFFFFF"/>
              <w:spacing w:after="0" w:line="240" w:lineRule="auto"/>
              <w:rPr>
                <w:rFonts w:ascii="Calibri" w:hAnsi="Calibri" w:cs="Calibri"/>
                <w:color w:val="000000"/>
              </w:rPr>
            </w:pPr>
          </w:p>
        </w:tc>
      </w:tr>
      <w:tr w:rsidR="00F55BC5" w14:paraId="71BEE374" w14:textId="77777777" w:rsidTr="00C56FE6">
        <w:trPr>
          <w:cantSplit/>
          <w:trHeight w:val="516"/>
        </w:trPr>
        <w:tc>
          <w:tcPr>
            <w:tcW w:w="224" w:type="pct"/>
            <w:vMerge/>
            <w:tcBorders>
              <w:left w:val="single" w:sz="4" w:space="0" w:color="auto"/>
              <w:right w:val="single" w:sz="4" w:space="0" w:color="auto"/>
            </w:tcBorders>
            <w:vAlign w:val="center"/>
          </w:tcPr>
          <w:p w14:paraId="4BA0C9DF" w14:textId="77777777" w:rsidR="00F55BC5" w:rsidRDefault="00F55BC5" w:rsidP="006E132E">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726D408F" w14:textId="77777777" w:rsidR="00F55BC5" w:rsidRDefault="00F55BC5" w:rsidP="006E132E">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645291E7" w14:textId="77777777" w:rsidR="00F55BC5" w:rsidRDefault="00F55BC5" w:rsidP="006E132E">
            <w:pPr>
              <w:spacing w:after="0" w:line="240" w:lineRule="auto"/>
              <w:ind w:left="113" w:right="113"/>
              <w:jc w:val="center"/>
              <w:rPr>
                <w:rFonts w:ascii="Calibri" w:hAnsi="Calibri" w:cs="Calibri"/>
                <w:color w:val="000000"/>
                <w:sz w:val="20"/>
                <w:szCs w:val="20"/>
              </w:rPr>
            </w:pPr>
          </w:p>
        </w:tc>
        <w:tc>
          <w:tcPr>
            <w:tcW w:w="3923" w:type="pct"/>
            <w:gridSpan w:val="5"/>
            <w:tcBorders>
              <w:top w:val="single" w:sz="4" w:space="0" w:color="auto"/>
              <w:left w:val="single" w:sz="4" w:space="0" w:color="auto"/>
              <w:bottom w:val="single" w:sz="4" w:space="0" w:color="auto"/>
              <w:right w:val="single" w:sz="4" w:space="0" w:color="auto"/>
            </w:tcBorders>
            <w:noWrap/>
          </w:tcPr>
          <w:p w14:paraId="4EB430BF" w14:textId="3A55BD6C" w:rsidR="00F55BC5" w:rsidRDefault="00AB4E83" w:rsidP="006E132E">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F55BC5" w14:paraId="5A56A81B" w14:textId="77777777" w:rsidTr="00C56FE6">
        <w:trPr>
          <w:cantSplit/>
          <w:trHeight w:val="516"/>
        </w:trPr>
        <w:tc>
          <w:tcPr>
            <w:tcW w:w="224" w:type="pct"/>
            <w:vMerge/>
            <w:tcBorders>
              <w:left w:val="single" w:sz="4" w:space="0" w:color="auto"/>
              <w:bottom w:val="single" w:sz="4" w:space="0" w:color="auto"/>
              <w:right w:val="single" w:sz="4" w:space="0" w:color="auto"/>
            </w:tcBorders>
            <w:vAlign w:val="center"/>
          </w:tcPr>
          <w:p w14:paraId="4328D1B3" w14:textId="77777777" w:rsidR="00F55BC5" w:rsidRDefault="00F55BC5" w:rsidP="006E132E">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1001A3E9" w14:textId="77777777" w:rsidR="00F55BC5" w:rsidRDefault="00F55BC5" w:rsidP="006E132E">
            <w:pPr>
              <w:spacing w:after="0" w:line="240" w:lineRule="auto"/>
              <w:rPr>
                <w:rFonts w:cs="Calibri"/>
                <w:color w:val="000000"/>
              </w:rPr>
            </w:pPr>
          </w:p>
        </w:tc>
        <w:tc>
          <w:tcPr>
            <w:tcW w:w="318" w:type="pct"/>
            <w:vMerge/>
            <w:tcBorders>
              <w:left w:val="single" w:sz="4" w:space="0" w:color="auto"/>
              <w:bottom w:val="single" w:sz="4" w:space="0" w:color="auto"/>
              <w:right w:val="single" w:sz="4" w:space="0" w:color="auto"/>
            </w:tcBorders>
            <w:noWrap/>
            <w:textDirection w:val="btLr"/>
            <w:vAlign w:val="center"/>
          </w:tcPr>
          <w:p w14:paraId="29F9D9FE" w14:textId="77777777" w:rsidR="00F55BC5" w:rsidRDefault="00F55BC5" w:rsidP="006E132E">
            <w:pPr>
              <w:spacing w:after="0" w:line="240" w:lineRule="auto"/>
              <w:ind w:left="113" w:right="113"/>
              <w:jc w:val="center"/>
              <w:rPr>
                <w:rFonts w:ascii="Calibri" w:hAnsi="Calibri" w:cs="Calibri"/>
                <w:color w:val="000000"/>
                <w:sz w:val="20"/>
                <w:szCs w:val="20"/>
              </w:rPr>
            </w:pPr>
          </w:p>
        </w:tc>
        <w:tc>
          <w:tcPr>
            <w:tcW w:w="3923" w:type="pct"/>
            <w:gridSpan w:val="5"/>
            <w:tcBorders>
              <w:top w:val="single" w:sz="4" w:space="0" w:color="auto"/>
              <w:left w:val="single" w:sz="4" w:space="0" w:color="auto"/>
              <w:bottom w:val="single" w:sz="4" w:space="0" w:color="auto"/>
              <w:right w:val="single" w:sz="4" w:space="0" w:color="auto"/>
            </w:tcBorders>
            <w:noWrap/>
          </w:tcPr>
          <w:p w14:paraId="712CAF86" w14:textId="1B03A1B5" w:rsidR="00F55BC5" w:rsidRDefault="00AB4E83" w:rsidP="006E132E">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F55BC5" w:rsidRPr="00BF232D" w14:paraId="4B6D5DA1" w14:textId="77777777" w:rsidTr="00C56FE6">
        <w:tc>
          <w:tcPr>
            <w:tcW w:w="2480" w:type="pct"/>
            <w:gridSpan w:val="4"/>
            <w:tcBorders>
              <w:top w:val="single" w:sz="4" w:space="0" w:color="auto"/>
            </w:tcBorders>
            <w:hideMark/>
          </w:tcPr>
          <w:p w14:paraId="2D730F21" w14:textId="77777777" w:rsidR="00F55BC5" w:rsidRDefault="00F55BC5" w:rsidP="006E132E">
            <w:pPr>
              <w:widowControl w:val="0"/>
              <w:suppressAutoHyphens/>
              <w:snapToGrid w:val="0"/>
              <w:spacing w:after="0" w:line="240" w:lineRule="auto"/>
              <w:jc w:val="both"/>
              <w:rPr>
                <w:rFonts w:cstheme="minorHAnsi"/>
              </w:rPr>
            </w:pPr>
          </w:p>
          <w:p w14:paraId="321829A0" w14:textId="77777777" w:rsidR="00F55BC5" w:rsidRDefault="00F55BC5" w:rsidP="006E132E">
            <w:pPr>
              <w:widowControl w:val="0"/>
              <w:suppressAutoHyphens/>
              <w:snapToGrid w:val="0"/>
              <w:spacing w:after="0" w:line="240" w:lineRule="auto"/>
              <w:jc w:val="both"/>
              <w:rPr>
                <w:rFonts w:cstheme="minorHAnsi"/>
              </w:rPr>
            </w:pPr>
          </w:p>
          <w:p w14:paraId="6401A149" w14:textId="77777777" w:rsidR="00F55BC5" w:rsidRDefault="00F55BC5" w:rsidP="006E132E">
            <w:pPr>
              <w:widowControl w:val="0"/>
              <w:suppressAutoHyphens/>
              <w:snapToGrid w:val="0"/>
              <w:spacing w:after="0" w:line="240" w:lineRule="auto"/>
              <w:jc w:val="both"/>
              <w:rPr>
                <w:rFonts w:cstheme="minorHAnsi"/>
              </w:rPr>
            </w:pPr>
            <w:r>
              <w:rPr>
                <w:rFonts w:cstheme="minorHAnsi"/>
              </w:rPr>
              <w:t>………………………………………………….</w:t>
            </w:r>
          </w:p>
          <w:p w14:paraId="2D955645" w14:textId="77777777" w:rsidR="00F55BC5" w:rsidRPr="00BF232D" w:rsidRDefault="00F55BC5" w:rsidP="006E132E">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20" w:type="pct"/>
            <w:gridSpan w:val="4"/>
            <w:tcBorders>
              <w:top w:val="single" w:sz="4" w:space="0" w:color="auto"/>
            </w:tcBorders>
            <w:hideMark/>
          </w:tcPr>
          <w:p w14:paraId="551B6C5B" w14:textId="77777777" w:rsidR="00F55BC5" w:rsidRDefault="00F55BC5" w:rsidP="006E132E">
            <w:pPr>
              <w:widowControl w:val="0"/>
              <w:suppressAutoHyphens/>
              <w:spacing w:after="0" w:line="240" w:lineRule="auto"/>
              <w:jc w:val="both"/>
              <w:rPr>
                <w:rFonts w:cstheme="minorHAnsi"/>
              </w:rPr>
            </w:pPr>
          </w:p>
          <w:p w14:paraId="1818D05A" w14:textId="77777777" w:rsidR="00F55BC5" w:rsidRDefault="00F55BC5" w:rsidP="006E132E">
            <w:pPr>
              <w:widowControl w:val="0"/>
              <w:suppressAutoHyphens/>
              <w:spacing w:after="0" w:line="240" w:lineRule="auto"/>
              <w:jc w:val="both"/>
              <w:rPr>
                <w:rFonts w:cstheme="minorHAnsi"/>
              </w:rPr>
            </w:pPr>
          </w:p>
          <w:p w14:paraId="0AFDD8C0" w14:textId="77777777" w:rsidR="00F55BC5" w:rsidRDefault="00F55BC5" w:rsidP="006E132E">
            <w:pPr>
              <w:widowControl w:val="0"/>
              <w:suppressAutoHyphens/>
              <w:spacing w:after="0" w:line="240" w:lineRule="auto"/>
              <w:jc w:val="both"/>
              <w:rPr>
                <w:rFonts w:cstheme="minorHAnsi"/>
              </w:rPr>
            </w:pPr>
            <w:r>
              <w:rPr>
                <w:rFonts w:cstheme="minorHAnsi"/>
              </w:rPr>
              <w:t xml:space="preserve">            ………………………………………………………………</w:t>
            </w:r>
          </w:p>
          <w:p w14:paraId="4770FF3D" w14:textId="77777777" w:rsidR="00F55BC5" w:rsidRPr="00BF232D" w:rsidRDefault="00F55BC5" w:rsidP="006E132E">
            <w:pPr>
              <w:widowControl w:val="0"/>
              <w:suppressAutoHyphens/>
              <w:spacing w:after="0" w:line="240" w:lineRule="auto"/>
              <w:jc w:val="both"/>
              <w:rPr>
                <w:rFonts w:cstheme="minorHAnsi"/>
              </w:rPr>
            </w:pPr>
            <w:r w:rsidRPr="00BF232D">
              <w:rPr>
                <w:rFonts w:cstheme="minorHAnsi"/>
              </w:rPr>
              <w:t xml:space="preserve">                         (Imię, nazwisko, podpis, pieczątka)*</w:t>
            </w:r>
          </w:p>
          <w:p w14:paraId="7054E720" w14:textId="77777777" w:rsidR="00F55BC5" w:rsidRPr="00BF232D" w:rsidRDefault="00F55BC5" w:rsidP="006E132E">
            <w:pPr>
              <w:widowControl w:val="0"/>
              <w:suppressAutoHyphens/>
              <w:spacing w:after="0" w:line="240" w:lineRule="auto"/>
              <w:jc w:val="both"/>
              <w:rPr>
                <w:rFonts w:cstheme="minorHAnsi"/>
              </w:rPr>
            </w:pPr>
          </w:p>
          <w:p w14:paraId="04339F27" w14:textId="77777777" w:rsidR="00F55BC5" w:rsidRPr="00BF232D" w:rsidRDefault="00F55BC5" w:rsidP="006E132E">
            <w:pPr>
              <w:widowControl w:val="0"/>
              <w:suppressAutoHyphens/>
              <w:spacing w:after="0" w:line="240" w:lineRule="auto"/>
              <w:jc w:val="both"/>
              <w:rPr>
                <w:rFonts w:cstheme="minorHAnsi"/>
              </w:rPr>
            </w:pPr>
          </w:p>
        </w:tc>
      </w:tr>
    </w:tbl>
    <w:p w14:paraId="3DADC7C0" w14:textId="26F5CEAB" w:rsidR="009C11A0" w:rsidRPr="00BF232D" w:rsidRDefault="006E132E" w:rsidP="009C11A0">
      <w:pPr>
        <w:tabs>
          <w:tab w:val="left" w:pos="0"/>
          <w:tab w:val="left" w:pos="7200"/>
        </w:tabs>
        <w:spacing w:after="0" w:line="240" w:lineRule="auto"/>
        <w:jc w:val="both"/>
        <w:rPr>
          <w:rFonts w:eastAsia="Times New Roman" w:cstheme="minorHAnsi"/>
          <w:b/>
          <w:i/>
        </w:rPr>
      </w:pPr>
      <w:r>
        <w:rPr>
          <w:rFonts w:eastAsia="Times New Roman" w:cstheme="minorHAnsi"/>
          <w:b/>
          <w:i/>
        </w:rPr>
        <w:br w:type="textWrapping" w:clear="all"/>
      </w:r>
      <w:r w:rsidR="009C11A0" w:rsidRPr="00BF232D">
        <w:rPr>
          <w:rFonts w:eastAsia="Times New Roman" w:cstheme="minorHAnsi"/>
          <w:b/>
          <w:i/>
        </w:rPr>
        <w:t xml:space="preserve">* Podpis osoby figurującej lub osób figurujących w rejestrach do zaciągania zobowiązań w imieniu </w:t>
      </w:r>
      <w:r w:rsidR="009C11A0" w:rsidRPr="00BF232D">
        <w:rPr>
          <w:rFonts w:eastAsia="Times New Roman" w:cstheme="minorHAnsi"/>
          <w:b/>
          <w:i/>
          <w:lang w:eastAsia="pl-PL"/>
        </w:rPr>
        <w:t>Oferenta</w:t>
      </w:r>
      <w:r w:rsidR="009C11A0" w:rsidRPr="00BF232D">
        <w:rPr>
          <w:rFonts w:eastAsia="Times New Roman" w:cstheme="minorHAnsi"/>
          <w:b/>
          <w:i/>
        </w:rPr>
        <w:t xml:space="preserve"> lub we właściwym upoważnieniu.</w:t>
      </w:r>
    </w:p>
    <w:p w14:paraId="16B1801B" w14:textId="77777777" w:rsidR="00656080" w:rsidRPr="00261927" w:rsidRDefault="00656080" w:rsidP="00815BF8">
      <w:pPr>
        <w:pStyle w:val="Text"/>
        <w:spacing w:after="0" w:line="276" w:lineRule="auto"/>
        <w:ind w:left="15" w:firstLine="0"/>
        <w:jc w:val="right"/>
        <w:rPr>
          <w:rFonts w:asciiTheme="minorHAnsi" w:hAnsiTheme="minorHAnsi" w:cstheme="minorHAnsi"/>
          <w:sz w:val="20"/>
          <w:lang w:val="pl-PL"/>
        </w:rPr>
      </w:pPr>
    </w:p>
    <w:p w14:paraId="10E4EC87" w14:textId="77777777" w:rsidR="004D7BEF" w:rsidRDefault="004D7BEF" w:rsidP="00815BF8">
      <w:pPr>
        <w:pStyle w:val="Text"/>
        <w:spacing w:after="0" w:line="276" w:lineRule="auto"/>
        <w:ind w:left="15" w:firstLine="0"/>
        <w:jc w:val="right"/>
        <w:rPr>
          <w:rFonts w:asciiTheme="minorHAnsi" w:hAnsiTheme="minorHAnsi" w:cstheme="minorHAnsi"/>
          <w:sz w:val="20"/>
          <w:lang w:val="pl-PL"/>
        </w:rPr>
      </w:pPr>
    </w:p>
    <w:p w14:paraId="432C76B4" w14:textId="77777777" w:rsidR="00F11401" w:rsidRDefault="00F11401" w:rsidP="00815BF8">
      <w:pPr>
        <w:pStyle w:val="Text"/>
        <w:spacing w:after="0" w:line="276" w:lineRule="auto"/>
        <w:ind w:left="15" w:firstLine="0"/>
        <w:jc w:val="right"/>
        <w:rPr>
          <w:rFonts w:asciiTheme="minorHAnsi" w:hAnsiTheme="minorHAnsi" w:cstheme="minorHAnsi"/>
          <w:sz w:val="20"/>
          <w:lang w:val="pl-PL"/>
        </w:rPr>
      </w:pPr>
    </w:p>
    <w:p w14:paraId="1BD2BF9E" w14:textId="77777777" w:rsidR="00F11401" w:rsidRDefault="00F11401" w:rsidP="00815BF8">
      <w:pPr>
        <w:pStyle w:val="Text"/>
        <w:spacing w:after="0" w:line="276" w:lineRule="auto"/>
        <w:ind w:left="15" w:firstLine="0"/>
        <w:jc w:val="right"/>
        <w:rPr>
          <w:rFonts w:asciiTheme="minorHAnsi" w:hAnsiTheme="minorHAnsi" w:cstheme="minorHAnsi"/>
          <w:sz w:val="20"/>
          <w:lang w:val="pl-PL"/>
        </w:rPr>
      </w:pPr>
    </w:p>
    <w:p w14:paraId="7F0DDD45" w14:textId="77777777" w:rsidR="00F11401" w:rsidRDefault="00F11401" w:rsidP="00815BF8">
      <w:pPr>
        <w:pStyle w:val="Text"/>
        <w:spacing w:after="0" w:line="276" w:lineRule="auto"/>
        <w:ind w:left="15" w:firstLine="0"/>
        <w:jc w:val="right"/>
        <w:rPr>
          <w:rFonts w:asciiTheme="minorHAnsi" w:hAnsiTheme="minorHAnsi" w:cstheme="minorHAnsi"/>
          <w:sz w:val="20"/>
          <w:lang w:val="pl-PL"/>
        </w:rPr>
      </w:pPr>
    </w:p>
    <w:p w14:paraId="12C22E57" w14:textId="77777777" w:rsidR="009C11A0" w:rsidRDefault="009C11A0" w:rsidP="009A68C2">
      <w:pPr>
        <w:pStyle w:val="Text"/>
        <w:spacing w:after="0" w:line="276" w:lineRule="auto"/>
        <w:ind w:firstLine="0"/>
        <w:rPr>
          <w:rFonts w:asciiTheme="minorHAnsi" w:hAnsiTheme="minorHAnsi" w:cstheme="minorHAnsi"/>
          <w:sz w:val="20"/>
          <w:lang w:val="pl-PL"/>
        </w:rPr>
      </w:pPr>
    </w:p>
    <w:tbl>
      <w:tblPr>
        <w:tblW w:w="4998" w:type="pct"/>
        <w:jc w:val="center"/>
        <w:tblLayout w:type="fixed"/>
        <w:tblCellMar>
          <w:left w:w="70" w:type="dxa"/>
          <w:right w:w="70" w:type="dxa"/>
        </w:tblCellMar>
        <w:tblLook w:val="04A0" w:firstRow="1" w:lastRow="0" w:firstColumn="1" w:lastColumn="0" w:noHBand="0" w:noVBand="1"/>
      </w:tblPr>
      <w:tblGrid>
        <w:gridCol w:w="411"/>
        <w:gridCol w:w="1142"/>
        <w:gridCol w:w="583"/>
        <w:gridCol w:w="5246"/>
        <w:gridCol w:w="577"/>
        <w:gridCol w:w="684"/>
        <w:gridCol w:w="699"/>
      </w:tblGrid>
      <w:tr w:rsidR="009C11A0" w:rsidRPr="00BC6C18" w14:paraId="61746E9B" w14:textId="77777777" w:rsidTr="00F11401">
        <w:trPr>
          <w:trHeight w:val="678"/>
          <w:jc w:val="center"/>
        </w:trPr>
        <w:tc>
          <w:tcPr>
            <w:tcW w:w="1143"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59F005" w14:textId="0519BEC7" w:rsidR="009C11A0" w:rsidRPr="00804400" w:rsidRDefault="009C11A0" w:rsidP="009C11A0">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3</w:t>
            </w:r>
          </w:p>
        </w:tc>
        <w:tc>
          <w:tcPr>
            <w:tcW w:w="28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59BE58" w14:textId="77777777" w:rsidR="009C11A0" w:rsidRPr="00804400" w:rsidRDefault="009C11A0"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7F73B" w14:textId="77777777" w:rsidR="009C11A0" w:rsidRPr="00804400" w:rsidRDefault="009C11A0"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04744A" w14:textId="77777777" w:rsidR="009C11A0" w:rsidRPr="00804400" w:rsidRDefault="009C11A0"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EE1D43" w14:textId="77777777" w:rsidR="009C11A0" w:rsidRDefault="009C11A0"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4AE58036" w14:textId="77777777" w:rsidR="009C11A0" w:rsidRPr="00B96BEE" w:rsidRDefault="009C11A0"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F11401" w:rsidRPr="00BF232D" w14:paraId="76E3BAB0" w14:textId="77777777" w:rsidTr="00F11401">
        <w:trPr>
          <w:cantSplit/>
          <w:trHeight w:val="331"/>
          <w:jc w:val="center"/>
        </w:trPr>
        <w:tc>
          <w:tcPr>
            <w:tcW w:w="220" w:type="pct"/>
            <w:vMerge w:val="restart"/>
            <w:tcBorders>
              <w:top w:val="single" w:sz="4" w:space="0" w:color="auto"/>
              <w:left w:val="single" w:sz="4" w:space="0" w:color="auto"/>
              <w:right w:val="single" w:sz="4" w:space="0" w:color="auto"/>
            </w:tcBorders>
            <w:vAlign w:val="center"/>
          </w:tcPr>
          <w:p w14:paraId="4AC42C17" w14:textId="77777777" w:rsidR="00F11401" w:rsidRPr="00BF232D" w:rsidRDefault="00F11401" w:rsidP="001E51BD">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611" w:type="pct"/>
            <w:vMerge w:val="restart"/>
            <w:tcBorders>
              <w:top w:val="single" w:sz="4" w:space="0" w:color="auto"/>
              <w:left w:val="single" w:sz="4" w:space="0" w:color="auto"/>
              <w:right w:val="single" w:sz="4" w:space="0" w:color="auto"/>
            </w:tcBorders>
            <w:noWrap/>
            <w:vAlign w:val="bottom"/>
          </w:tcPr>
          <w:p w14:paraId="62DC4AE4" w14:textId="30BFFCE2" w:rsidR="00F11401" w:rsidRPr="003F21EF" w:rsidRDefault="00F11401" w:rsidP="001E51BD">
            <w:pPr>
              <w:spacing w:after="0"/>
              <w:rPr>
                <w:rFonts w:cstheme="minorHAnsi"/>
                <w:color w:val="000000"/>
                <w:sz w:val="20"/>
                <w:szCs w:val="20"/>
              </w:rPr>
            </w:pPr>
            <w:r>
              <w:rPr>
                <w:rFonts w:eastAsia="Times New Roman" w:cs="Calibri"/>
                <w:bCs/>
                <w:sz w:val="18"/>
                <w:szCs w:val="18"/>
              </w:rPr>
              <w:t>D</w:t>
            </w:r>
            <w:r w:rsidRPr="000B7D55">
              <w:rPr>
                <w:rFonts w:eastAsia="Times New Roman" w:cs="Calibri"/>
                <w:bCs/>
                <w:sz w:val="18"/>
                <w:szCs w:val="18"/>
              </w:rPr>
              <w:t>ysk zewnętrzny 1Tb</w:t>
            </w:r>
            <w:r>
              <w:rPr>
                <w:rFonts w:eastAsia="Times New Roman" w:cs="Calibri"/>
                <w:bCs/>
                <w:sz w:val="18"/>
                <w:szCs w:val="18"/>
              </w:rPr>
              <w:t>(10.1 info dla zamawiającego</w:t>
            </w:r>
          </w:p>
        </w:tc>
        <w:tc>
          <w:tcPr>
            <w:tcW w:w="312" w:type="pct"/>
            <w:vMerge w:val="restart"/>
            <w:tcBorders>
              <w:top w:val="single" w:sz="4" w:space="0" w:color="auto"/>
              <w:left w:val="single" w:sz="4" w:space="0" w:color="auto"/>
              <w:right w:val="single" w:sz="4" w:space="0" w:color="auto"/>
            </w:tcBorders>
            <w:noWrap/>
            <w:vAlign w:val="bottom"/>
          </w:tcPr>
          <w:p w14:paraId="3831F32E" w14:textId="50553CBF" w:rsidR="00F11401" w:rsidRPr="00470ABA" w:rsidRDefault="00F11401" w:rsidP="001E51BD">
            <w:pPr>
              <w:spacing w:after="0" w:line="240" w:lineRule="auto"/>
              <w:ind w:left="113" w:right="113"/>
              <w:jc w:val="center"/>
              <w:rPr>
                <w:rFonts w:cstheme="minorHAnsi"/>
              </w:rPr>
            </w:pPr>
            <w:r>
              <w:rPr>
                <w:rFonts w:cstheme="minorHAnsi"/>
              </w:rPr>
              <w:t>1</w:t>
            </w:r>
          </w:p>
        </w:tc>
        <w:tc>
          <w:tcPr>
            <w:tcW w:w="2808" w:type="pct"/>
            <w:tcBorders>
              <w:top w:val="single" w:sz="4" w:space="0" w:color="auto"/>
              <w:left w:val="single" w:sz="4" w:space="0" w:color="auto"/>
              <w:bottom w:val="single" w:sz="4" w:space="0" w:color="auto"/>
              <w:right w:val="single" w:sz="4" w:space="0" w:color="auto"/>
            </w:tcBorders>
            <w:noWrap/>
          </w:tcPr>
          <w:p w14:paraId="6F4B0A31" w14:textId="2F001035" w:rsidR="00F11401" w:rsidRPr="000F3697" w:rsidRDefault="00F11401" w:rsidP="001E51BD">
            <w:pPr>
              <w:spacing w:after="0" w:line="240" w:lineRule="auto"/>
              <w:contextualSpacing/>
              <w:rPr>
                <w:rFonts w:cs="Calibri"/>
                <w:sz w:val="20"/>
                <w:szCs w:val="20"/>
              </w:rPr>
            </w:pPr>
            <w:r w:rsidRPr="00DF0BF6">
              <w:rPr>
                <w:rFonts w:eastAsia="Times New Roman" w:cs="Calibri"/>
                <w:b/>
                <w:bCs/>
                <w:sz w:val="18"/>
                <w:szCs w:val="18"/>
              </w:rPr>
              <w:t xml:space="preserve">Dysk USB </w:t>
            </w:r>
          </w:p>
        </w:tc>
        <w:tc>
          <w:tcPr>
            <w:tcW w:w="309" w:type="pct"/>
            <w:tcBorders>
              <w:top w:val="single" w:sz="4" w:space="0" w:color="auto"/>
              <w:left w:val="single" w:sz="4" w:space="0" w:color="auto"/>
              <w:bottom w:val="single" w:sz="4" w:space="0" w:color="auto"/>
              <w:right w:val="single" w:sz="4" w:space="0" w:color="auto"/>
            </w:tcBorders>
            <w:vAlign w:val="center"/>
          </w:tcPr>
          <w:p w14:paraId="2CD2FBE1"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515A6CE"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AACEBEE"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F3C296D" w14:textId="77777777" w:rsidTr="00F11401">
        <w:trPr>
          <w:cantSplit/>
          <w:trHeight w:val="278"/>
          <w:jc w:val="center"/>
        </w:trPr>
        <w:tc>
          <w:tcPr>
            <w:tcW w:w="220" w:type="pct"/>
            <w:vMerge/>
            <w:tcBorders>
              <w:left w:val="single" w:sz="4" w:space="0" w:color="auto"/>
              <w:right w:val="single" w:sz="4" w:space="0" w:color="auto"/>
            </w:tcBorders>
            <w:vAlign w:val="center"/>
          </w:tcPr>
          <w:p w14:paraId="197DD8BE"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0BF0AC98"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2B1A0635"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206CE191" w14:textId="65C01163" w:rsidR="00F11401" w:rsidRDefault="00F11401" w:rsidP="001E51BD">
            <w:pPr>
              <w:spacing w:after="0"/>
              <w:rPr>
                <w:rFonts w:cs="Calibri"/>
                <w:sz w:val="20"/>
                <w:szCs w:val="20"/>
              </w:rPr>
            </w:pPr>
            <w:r w:rsidRPr="00DF0BF6">
              <w:rPr>
                <w:rFonts w:eastAsia="Times New Roman" w:cs="Calibri"/>
                <w:bCs/>
                <w:sz w:val="18"/>
                <w:szCs w:val="18"/>
              </w:rPr>
              <w:t>- Format dysku: 2,5 cala</w:t>
            </w:r>
          </w:p>
        </w:tc>
        <w:tc>
          <w:tcPr>
            <w:tcW w:w="309" w:type="pct"/>
            <w:tcBorders>
              <w:top w:val="single" w:sz="4" w:space="0" w:color="auto"/>
              <w:left w:val="single" w:sz="4" w:space="0" w:color="auto"/>
              <w:bottom w:val="single" w:sz="4" w:space="0" w:color="auto"/>
              <w:right w:val="single" w:sz="4" w:space="0" w:color="auto"/>
            </w:tcBorders>
            <w:vAlign w:val="center"/>
          </w:tcPr>
          <w:p w14:paraId="0C164801"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DD4F70D"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E167966"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73780356" w14:textId="77777777" w:rsidTr="00F11401">
        <w:trPr>
          <w:cantSplit/>
          <w:trHeight w:val="292"/>
          <w:jc w:val="center"/>
        </w:trPr>
        <w:tc>
          <w:tcPr>
            <w:tcW w:w="220" w:type="pct"/>
            <w:vMerge/>
            <w:tcBorders>
              <w:left w:val="single" w:sz="4" w:space="0" w:color="auto"/>
              <w:right w:val="single" w:sz="4" w:space="0" w:color="auto"/>
            </w:tcBorders>
            <w:vAlign w:val="center"/>
          </w:tcPr>
          <w:p w14:paraId="020E1FAE"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72E20AF5"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64CB5469"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7723734" w14:textId="72715B45" w:rsidR="00F11401" w:rsidRDefault="00F11401" w:rsidP="001E51BD">
            <w:pPr>
              <w:spacing w:after="0"/>
              <w:rPr>
                <w:rFonts w:cs="Calibri"/>
                <w:sz w:val="20"/>
                <w:szCs w:val="20"/>
              </w:rPr>
            </w:pPr>
            <w:r w:rsidRPr="00DF0BF6">
              <w:rPr>
                <w:rFonts w:eastAsia="Times New Roman" w:cs="Calibri"/>
                <w:bCs/>
                <w:sz w:val="18"/>
                <w:szCs w:val="18"/>
              </w:rPr>
              <w:t>- Pojemność dysku: minimum 1000 GB (1 TB)</w:t>
            </w:r>
          </w:p>
        </w:tc>
        <w:tc>
          <w:tcPr>
            <w:tcW w:w="309" w:type="pct"/>
            <w:tcBorders>
              <w:top w:val="single" w:sz="4" w:space="0" w:color="auto"/>
              <w:left w:val="single" w:sz="4" w:space="0" w:color="auto"/>
              <w:bottom w:val="single" w:sz="4" w:space="0" w:color="auto"/>
              <w:right w:val="single" w:sz="4" w:space="0" w:color="auto"/>
            </w:tcBorders>
            <w:vAlign w:val="center"/>
          </w:tcPr>
          <w:p w14:paraId="23BCB7C9"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9E35118"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0AACC9A"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63765138" w14:textId="77777777" w:rsidTr="00F11401">
        <w:trPr>
          <w:cantSplit/>
          <w:trHeight w:val="282"/>
          <w:jc w:val="center"/>
        </w:trPr>
        <w:tc>
          <w:tcPr>
            <w:tcW w:w="220" w:type="pct"/>
            <w:vMerge/>
            <w:tcBorders>
              <w:left w:val="single" w:sz="4" w:space="0" w:color="auto"/>
              <w:right w:val="single" w:sz="4" w:space="0" w:color="auto"/>
            </w:tcBorders>
            <w:vAlign w:val="center"/>
          </w:tcPr>
          <w:p w14:paraId="5E2500D0"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4C9D0E18"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40328317"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CDBD10F" w14:textId="561BFFE2"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Złącze: Micro-USB typu B lub równoważne</w:t>
            </w:r>
          </w:p>
        </w:tc>
        <w:tc>
          <w:tcPr>
            <w:tcW w:w="309" w:type="pct"/>
            <w:tcBorders>
              <w:top w:val="single" w:sz="4" w:space="0" w:color="auto"/>
              <w:left w:val="single" w:sz="4" w:space="0" w:color="auto"/>
              <w:bottom w:val="single" w:sz="4" w:space="0" w:color="auto"/>
              <w:right w:val="single" w:sz="4" w:space="0" w:color="auto"/>
            </w:tcBorders>
            <w:vAlign w:val="center"/>
          </w:tcPr>
          <w:p w14:paraId="47F02622"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2F3BF97"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C09EA82"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6575C68" w14:textId="77777777" w:rsidTr="00F11401">
        <w:trPr>
          <w:cantSplit/>
          <w:trHeight w:val="591"/>
          <w:jc w:val="center"/>
        </w:trPr>
        <w:tc>
          <w:tcPr>
            <w:tcW w:w="220" w:type="pct"/>
            <w:vMerge/>
            <w:tcBorders>
              <w:left w:val="single" w:sz="4" w:space="0" w:color="auto"/>
              <w:right w:val="single" w:sz="4" w:space="0" w:color="auto"/>
            </w:tcBorders>
            <w:vAlign w:val="center"/>
          </w:tcPr>
          <w:p w14:paraId="4D16C2EF"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7D4132BF"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4944C71E"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E979BF1" w14:textId="74E4BD74"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Interfejs komunikacyjny: USB 3.2 Gen 1 (3.1 Gen 1) lub nowszy, kompatybilny z USB 2.0</w:t>
            </w:r>
          </w:p>
        </w:tc>
        <w:tc>
          <w:tcPr>
            <w:tcW w:w="309" w:type="pct"/>
            <w:tcBorders>
              <w:top w:val="single" w:sz="4" w:space="0" w:color="auto"/>
              <w:left w:val="single" w:sz="4" w:space="0" w:color="auto"/>
              <w:bottom w:val="single" w:sz="4" w:space="0" w:color="auto"/>
              <w:right w:val="single" w:sz="4" w:space="0" w:color="auto"/>
            </w:tcBorders>
            <w:vAlign w:val="center"/>
          </w:tcPr>
          <w:p w14:paraId="494668C8"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D2EA0CA"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0DB40F1"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3D8CED2" w14:textId="77777777" w:rsidTr="00F11401">
        <w:trPr>
          <w:cantSplit/>
          <w:trHeight w:val="591"/>
          <w:jc w:val="center"/>
        </w:trPr>
        <w:tc>
          <w:tcPr>
            <w:tcW w:w="220" w:type="pct"/>
            <w:vMerge/>
            <w:tcBorders>
              <w:left w:val="single" w:sz="4" w:space="0" w:color="auto"/>
              <w:right w:val="single" w:sz="4" w:space="0" w:color="auto"/>
            </w:tcBorders>
            <w:vAlign w:val="center"/>
          </w:tcPr>
          <w:p w14:paraId="0080C931"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67B3143F"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5C1C9E9C"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50FDB74A" w14:textId="1F0820CA"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Materiał obudowy: aluminium lub inny trwały materiał o podobnej wytrzymałości</w:t>
            </w:r>
          </w:p>
        </w:tc>
        <w:tc>
          <w:tcPr>
            <w:tcW w:w="309" w:type="pct"/>
            <w:tcBorders>
              <w:top w:val="single" w:sz="4" w:space="0" w:color="auto"/>
              <w:left w:val="single" w:sz="4" w:space="0" w:color="auto"/>
              <w:bottom w:val="single" w:sz="4" w:space="0" w:color="auto"/>
              <w:right w:val="single" w:sz="4" w:space="0" w:color="auto"/>
            </w:tcBorders>
            <w:vAlign w:val="center"/>
          </w:tcPr>
          <w:p w14:paraId="306D6BF3"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70D3097D"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6B1FF3CC"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4EBE0AB" w14:textId="77777777" w:rsidTr="00F11401">
        <w:trPr>
          <w:cantSplit/>
          <w:trHeight w:val="275"/>
          <w:jc w:val="center"/>
        </w:trPr>
        <w:tc>
          <w:tcPr>
            <w:tcW w:w="220" w:type="pct"/>
            <w:vMerge/>
            <w:tcBorders>
              <w:left w:val="single" w:sz="4" w:space="0" w:color="auto"/>
              <w:right w:val="single" w:sz="4" w:space="0" w:color="auto"/>
            </w:tcBorders>
            <w:vAlign w:val="center"/>
          </w:tcPr>
          <w:p w14:paraId="6F8335EA"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17B833DE"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10AA87D2"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7929314B" w14:textId="1C43EBED"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Obsługiwane systemy operacyjne:</w:t>
            </w:r>
          </w:p>
        </w:tc>
        <w:tc>
          <w:tcPr>
            <w:tcW w:w="309" w:type="pct"/>
            <w:tcBorders>
              <w:top w:val="single" w:sz="4" w:space="0" w:color="auto"/>
              <w:left w:val="single" w:sz="4" w:space="0" w:color="auto"/>
              <w:bottom w:val="single" w:sz="4" w:space="0" w:color="auto"/>
              <w:right w:val="single" w:sz="4" w:space="0" w:color="auto"/>
            </w:tcBorders>
            <w:vAlign w:val="center"/>
          </w:tcPr>
          <w:p w14:paraId="3C54F851"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2C70ED3"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9906E7F"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E204363" w14:textId="77777777" w:rsidTr="00F11401">
        <w:trPr>
          <w:cantSplit/>
          <w:trHeight w:val="758"/>
          <w:jc w:val="center"/>
        </w:trPr>
        <w:tc>
          <w:tcPr>
            <w:tcW w:w="220" w:type="pct"/>
            <w:vMerge/>
            <w:tcBorders>
              <w:left w:val="single" w:sz="4" w:space="0" w:color="auto"/>
              <w:right w:val="single" w:sz="4" w:space="0" w:color="auto"/>
            </w:tcBorders>
            <w:vAlign w:val="center"/>
          </w:tcPr>
          <w:p w14:paraId="250B2C8B"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38B8A6D0"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1EE45CFF"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right w:val="single" w:sz="4" w:space="0" w:color="auto"/>
            </w:tcBorders>
            <w:noWrap/>
          </w:tcPr>
          <w:p w14:paraId="79599171" w14:textId="77777777"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Windows: wersje co najmniej Windows 7, 8, 8.1, 10 lub nowsze</w:t>
            </w:r>
          </w:p>
          <w:p w14:paraId="39D05789" w14:textId="7C2D8A7E" w:rsidR="00F11401" w:rsidRPr="003418CB" w:rsidRDefault="00F11401" w:rsidP="001E51BD">
            <w:pPr>
              <w:spacing w:after="0"/>
              <w:rPr>
                <w:rFonts w:eastAsia="Times New Roman" w:cs="Calibri"/>
                <w:sz w:val="20"/>
                <w:szCs w:val="20"/>
              </w:rPr>
            </w:pPr>
            <w:r>
              <w:rPr>
                <w:rFonts w:eastAsia="Times New Roman" w:cs="Calibri"/>
                <w:bCs/>
                <w:sz w:val="18"/>
                <w:szCs w:val="18"/>
              </w:rPr>
              <w:t xml:space="preserve">W typie/ w podobie </w:t>
            </w:r>
            <w:r w:rsidRPr="00DF0BF6">
              <w:rPr>
                <w:rFonts w:eastAsia="Times New Roman" w:cs="Calibri"/>
                <w:bCs/>
                <w:sz w:val="18"/>
                <w:szCs w:val="18"/>
              </w:rPr>
              <w:t>macOS: co najmniej macOS 10.12 Sierra lub nowsze wersje systemu</w:t>
            </w:r>
          </w:p>
        </w:tc>
        <w:tc>
          <w:tcPr>
            <w:tcW w:w="309" w:type="pct"/>
            <w:tcBorders>
              <w:top w:val="single" w:sz="4" w:space="0" w:color="auto"/>
              <w:left w:val="single" w:sz="4" w:space="0" w:color="auto"/>
              <w:right w:val="single" w:sz="4" w:space="0" w:color="auto"/>
            </w:tcBorders>
            <w:vAlign w:val="center"/>
          </w:tcPr>
          <w:p w14:paraId="08BB05C1"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right w:val="single" w:sz="4" w:space="0" w:color="auto"/>
            </w:tcBorders>
            <w:vAlign w:val="center"/>
          </w:tcPr>
          <w:p w14:paraId="09D86E92"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right w:val="single" w:sz="4" w:space="0" w:color="auto"/>
            </w:tcBorders>
            <w:vAlign w:val="center"/>
          </w:tcPr>
          <w:p w14:paraId="4F168605"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1074CA4" w14:textId="77777777" w:rsidTr="00F11401">
        <w:trPr>
          <w:cantSplit/>
          <w:trHeight w:val="275"/>
          <w:jc w:val="center"/>
        </w:trPr>
        <w:tc>
          <w:tcPr>
            <w:tcW w:w="220" w:type="pct"/>
            <w:vMerge/>
            <w:tcBorders>
              <w:left w:val="single" w:sz="4" w:space="0" w:color="auto"/>
              <w:right w:val="single" w:sz="4" w:space="0" w:color="auto"/>
            </w:tcBorders>
            <w:vAlign w:val="center"/>
          </w:tcPr>
          <w:p w14:paraId="5856F8EB"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1B9837D3"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39A25512"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23A66EF4" w14:textId="3219FE7C"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Zasilanie: z magistrali USB, bez potrzeby stosowania zewnętrznego zasilacza</w:t>
            </w:r>
          </w:p>
        </w:tc>
        <w:tc>
          <w:tcPr>
            <w:tcW w:w="309" w:type="pct"/>
            <w:tcBorders>
              <w:top w:val="single" w:sz="4" w:space="0" w:color="auto"/>
              <w:left w:val="single" w:sz="4" w:space="0" w:color="auto"/>
              <w:bottom w:val="single" w:sz="4" w:space="0" w:color="auto"/>
              <w:right w:val="single" w:sz="4" w:space="0" w:color="auto"/>
            </w:tcBorders>
            <w:vAlign w:val="center"/>
          </w:tcPr>
          <w:p w14:paraId="42FB5132"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E66BABD"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616BAC2"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A9D8912" w14:textId="77777777" w:rsidTr="00F11401">
        <w:trPr>
          <w:cantSplit/>
          <w:trHeight w:val="252"/>
          <w:jc w:val="center"/>
        </w:trPr>
        <w:tc>
          <w:tcPr>
            <w:tcW w:w="220" w:type="pct"/>
            <w:vMerge/>
            <w:tcBorders>
              <w:left w:val="single" w:sz="4" w:space="0" w:color="auto"/>
              <w:right w:val="single" w:sz="4" w:space="0" w:color="auto"/>
            </w:tcBorders>
            <w:vAlign w:val="center"/>
          </w:tcPr>
          <w:p w14:paraId="2816D47E"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0EE2AD7C"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29261B01"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35E6CE9B" w14:textId="2954F4B5"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Waga urządzenia: około 150 g</w:t>
            </w:r>
          </w:p>
        </w:tc>
        <w:tc>
          <w:tcPr>
            <w:tcW w:w="309" w:type="pct"/>
            <w:tcBorders>
              <w:top w:val="single" w:sz="4" w:space="0" w:color="auto"/>
              <w:left w:val="single" w:sz="4" w:space="0" w:color="auto"/>
              <w:bottom w:val="single" w:sz="4" w:space="0" w:color="auto"/>
              <w:right w:val="single" w:sz="4" w:space="0" w:color="auto"/>
            </w:tcBorders>
            <w:vAlign w:val="center"/>
          </w:tcPr>
          <w:p w14:paraId="7290D098"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89F5194"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3096611"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36347D6" w14:textId="77777777" w:rsidTr="00F11401">
        <w:trPr>
          <w:cantSplit/>
          <w:trHeight w:val="412"/>
          <w:jc w:val="center"/>
        </w:trPr>
        <w:tc>
          <w:tcPr>
            <w:tcW w:w="220" w:type="pct"/>
            <w:vMerge/>
            <w:tcBorders>
              <w:left w:val="single" w:sz="4" w:space="0" w:color="auto"/>
              <w:right w:val="single" w:sz="4" w:space="0" w:color="auto"/>
            </w:tcBorders>
            <w:vAlign w:val="center"/>
          </w:tcPr>
          <w:p w14:paraId="78A04AC8"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3861D34B"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1BF3A8CF"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D9FC864" w14:textId="1C74448D"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Wymiary urządzenia: szerokość: około 80 mm, głębokość: około 115 mm, wysokość: około 12 mm</w:t>
            </w:r>
          </w:p>
        </w:tc>
        <w:tc>
          <w:tcPr>
            <w:tcW w:w="309" w:type="pct"/>
            <w:tcBorders>
              <w:top w:val="single" w:sz="4" w:space="0" w:color="auto"/>
              <w:left w:val="single" w:sz="4" w:space="0" w:color="auto"/>
              <w:bottom w:val="single" w:sz="4" w:space="0" w:color="auto"/>
              <w:right w:val="single" w:sz="4" w:space="0" w:color="auto"/>
            </w:tcBorders>
            <w:vAlign w:val="center"/>
          </w:tcPr>
          <w:p w14:paraId="25D79133"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59EA2885"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7214BBD"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50A1829" w14:textId="77777777" w:rsidTr="00F11401">
        <w:trPr>
          <w:cantSplit/>
          <w:trHeight w:val="418"/>
          <w:jc w:val="center"/>
        </w:trPr>
        <w:tc>
          <w:tcPr>
            <w:tcW w:w="220" w:type="pct"/>
            <w:vMerge/>
            <w:tcBorders>
              <w:left w:val="single" w:sz="4" w:space="0" w:color="auto"/>
              <w:right w:val="single" w:sz="4" w:space="0" w:color="auto"/>
            </w:tcBorders>
            <w:vAlign w:val="center"/>
          </w:tcPr>
          <w:p w14:paraId="32C79CBB"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2ED4906B"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2BB53496"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1AF1E8E" w14:textId="69DF193A"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W zestawie: przewód USB umożliwiający bezpośrednie podłączenie dysku do komputera</w:t>
            </w:r>
          </w:p>
        </w:tc>
        <w:tc>
          <w:tcPr>
            <w:tcW w:w="309" w:type="pct"/>
            <w:tcBorders>
              <w:top w:val="single" w:sz="4" w:space="0" w:color="auto"/>
              <w:left w:val="single" w:sz="4" w:space="0" w:color="auto"/>
              <w:bottom w:val="single" w:sz="4" w:space="0" w:color="auto"/>
              <w:right w:val="single" w:sz="4" w:space="0" w:color="auto"/>
            </w:tcBorders>
            <w:vAlign w:val="center"/>
          </w:tcPr>
          <w:p w14:paraId="1634130B"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6CB3E39"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E1EF783"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532B8AA3" w14:textId="77777777" w:rsidTr="00F11401">
        <w:trPr>
          <w:cantSplit/>
          <w:trHeight w:val="374"/>
          <w:jc w:val="center"/>
        </w:trPr>
        <w:tc>
          <w:tcPr>
            <w:tcW w:w="220" w:type="pct"/>
            <w:vMerge/>
            <w:tcBorders>
              <w:left w:val="single" w:sz="4" w:space="0" w:color="auto"/>
              <w:right w:val="single" w:sz="4" w:space="0" w:color="auto"/>
            </w:tcBorders>
            <w:vAlign w:val="center"/>
          </w:tcPr>
          <w:p w14:paraId="0F4D9FE2" w14:textId="77777777" w:rsidR="00F11401" w:rsidRPr="00BF232D" w:rsidRDefault="00F11401" w:rsidP="005D3FC9">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2FFB636A" w14:textId="77777777" w:rsidR="00F11401" w:rsidRDefault="00F11401" w:rsidP="005D3FC9">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5A21A9D4" w14:textId="77777777" w:rsidR="00F11401" w:rsidRDefault="00F11401" w:rsidP="005D3FC9">
            <w:pPr>
              <w:spacing w:after="0" w:line="240" w:lineRule="auto"/>
              <w:ind w:left="113" w:right="113"/>
              <w:jc w:val="center"/>
              <w:rPr>
                <w:rFonts w:cstheme="minorHAnsi"/>
              </w:rPr>
            </w:pPr>
          </w:p>
        </w:tc>
        <w:tc>
          <w:tcPr>
            <w:tcW w:w="3857" w:type="pct"/>
            <w:gridSpan w:val="4"/>
            <w:tcBorders>
              <w:top w:val="single" w:sz="4" w:space="0" w:color="auto"/>
              <w:left w:val="single" w:sz="4" w:space="0" w:color="auto"/>
              <w:bottom w:val="single" w:sz="4" w:space="0" w:color="auto"/>
              <w:right w:val="single" w:sz="4" w:space="0" w:color="auto"/>
            </w:tcBorders>
            <w:noWrap/>
          </w:tcPr>
          <w:p w14:paraId="587D1F6D" w14:textId="77777777" w:rsidR="00F11401" w:rsidRPr="00556E84" w:rsidRDefault="00F11401"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F11401" w:rsidRPr="00BF232D" w14:paraId="55C87158" w14:textId="77777777" w:rsidTr="00F11401">
        <w:trPr>
          <w:cantSplit/>
          <w:trHeight w:val="374"/>
          <w:jc w:val="center"/>
        </w:trPr>
        <w:tc>
          <w:tcPr>
            <w:tcW w:w="220" w:type="pct"/>
            <w:vMerge/>
            <w:tcBorders>
              <w:left w:val="single" w:sz="4" w:space="0" w:color="auto"/>
              <w:right w:val="single" w:sz="4" w:space="0" w:color="auto"/>
            </w:tcBorders>
            <w:vAlign w:val="center"/>
          </w:tcPr>
          <w:p w14:paraId="48727A96" w14:textId="77777777" w:rsidR="00F11401" w:rsidRPr="00BF232D" w:rsidRDefault="00F11401" w:rsidP="005D3FC9">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6AD5B17E" w14:textId="77777777" w:rsidR="00F11401" w:rsidRDefault="00F11401" w:rsidP="005D3FC9">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23072949" w14:textId="77777777" w:rsidR="00F11401" w:rsidRDefault="00F11401" w:rsidP="005D3FC9">
            <w:pPr>
              <w:spacing w:after="0" w:line="240" w:lineRule="auto"/>
              <w:ind w:left="113" w:right="113"/>
              <w:jc w:val="center"/>
              <w:rPr>
                <w:rFonts w:cstheme="minorHAnsi"/>
              </w:rPr>
            </w:pPr>
          </w:p>
        </w:tc>
        <w:tc>
          <w:tcPr>
            <w:tcW w:w="3857" w:type="pct"/>
            <w:gridSpan w:val="4"/>
            <w:tcBorders>
              <w:top w:val="single" w:sz="4" w:space="0" w:color="auto"/>
              <w:left w:val="single" w:sz="4" w:space="0" w:color="auto"/>
              <w:bottom w:val="single" w:sz="4" w:space="0" w:color="auto"/>
              <w:right w:val="single" w:sz="4" w:space="0" w:color="auto"/>
            </w:tcBorders>
            <w:noWrap/>
          </w:tcPr>
          <w:p w14:paraId="64C78865" w14:textId="77777777" w:rsidR="00F11401" w:rsidRPr="00556E84" w:rsidRDefault="00F11401"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1E51BD" w:rsidRPr="00BF232D" w14:paraId="6C4C112F" w14:textId="77777777" w:rsidTr="00F11401">
        <w:trPr>
          <w:cantSplit/>
          <w:trHeight w:val="200"/>
          <w:jc w:val="center"/>
        </w:trPr>
        <w:tc>
          <w:tcPr>
            <w:tcW w:w="220" w:type="pct"/>
            <w:vMerge w:val="restart"/>
            <w:tcBorders>
              <w:top w:val="single" w:sz="4" w:space="0" w:color="auto"/>
              <w:left w:val="single" w:sz="4" w:space="0" w:color="auto"/>
              <w:right w:val="single" w:sz="4" w:space="0" w:color="auto"/>
            </w:tcBorders>
            <w:vAlign w:val="center"/>
          </w:tcPr>
          <w:p w14:paraId="05B110F8" w14:textId="77777777" w:rsidR="001E51BD" w:rsidRPr="00BF232D" w:rsidRDefault="001E51BD" w:rsidP="001E51BD">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611"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74E49EF5" w14:textId="30B65CF0" w:rsidR="001E51BD" w:rsidRPr="003F21EF" w:rsidRDefault="001E51BD" w:rsidP="001E51BD">
            <w:pPr>
              <w:spacing w:after="0" w:line="240" w:lineRule="auto"/>
              <w:rPr>
                <w:rFonts w:eastAsia="Times New Roman" w:cstheme="minorHAnsi"/>
                <w:sz w:val="20"/>
                <w:szCs w:val="20"/>
                <w:lang w:eastAsia="pl-PL"/>
              </w:rPr>
            </w:pPr>
            <w:r>
              <w:rPr>
                <w:rFonts w:eastAsia="Times New Roman" w:cs="Calibri"/>
                <w:bCs/>
                <w:sz w:val="18"/>
                <w:szCs w:val="18"/>
              </w:rPr>
              <w:t>K</w:t>
            </w:r>
            <w:r w:rsidRPr="000B7D55">
              <w:rPr>
                <w:rFonts w:eastAsia="Times New Roman" w:cs="Calibri"/>
                <w:bCs/>
                <w:sz w:val="18"/>
                <w:szCs w:val="18"/>
              </w:rPr>
              <w:t xml:space="preserve">lawiatura bezprzewodowa </w:t>
            </w:r>
            <w:r>
              <w:rPr>
                <w:rFonts w:eastAsia="Times New Roman" w:cs="Calibri"/>
                <w:bCs/>
                <w:sz w:val="18"/>
                <w:szCs w:val="18"/>
              </w:rPr>
              <w:t>(10.1 info dla zamawiającego)</w:t>
            </w:r>
          </w:p>
        </w:tc>
        <w:tc>
          <w:tcPr>
            <w:tcW w:w="312"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01B304EF" w14:textId="6BA82C5D" w:rsidR="001E51BD" w:rsidRPr="00470ABA" w:rsidRDefault="001E51BD" w:rsidP="001E51BD">
            <w:pPr>
              <w:spacing w:after="0" w:line="240" w:lineRule="auto"/>
              <w:ind w:left="113" w:right="113"/>
              <w:jc w:val="center"/>
              <w:rPr>
                <w:rFonts w:eastAsia="Times New Roman" w:cstheme="minorHAnsi"/>
                <w:lang w:eastAsia="pl-PL"/>
              </w:rPr>
            </w:pPr>
            <w:r>
              <w:rPr>
                <w:rFonts w:eastAsia="Times New Roman" w:cstheme="minorHAnsi"/>
                <w:lang w:eastAsia="pl-PL"/>
              </w:rPr>
              <w:t>1</w:t>
            </w:r>
          </w:p>
        </w:tc>
        <w:tc>
          <w:tcPr>
            <w:tcW w:w="2808" w:type="pct"/>
            <w:tcBorders>
              <w:top w:val="single" w:sz="4" w:space="0" w:color="auto"/>
              <w:left w:val="single" w:sz="4" w:space="0" w:color="auto"/>
              <w:bottom w:val="single" w:sz="4" w:space="0" w:color="auto"/>
              <w:right w:val="single" w:sz="4" w:space="0" w:color="auto"/>
            </w:tcBorders>
            <w:noWrap/>
          </w:tcPr>
          <w:p w14:paraId="4BD0F5E7" w14:textId="3D26E708" w:rsidR="001E51BD" w:rsidRPr="00207B48" w:rsidRDefault="001E51BD" w:rsidP="001E51BD">
            <w:pPr>
              <w:shd w:val="clear" w:color="auto" w:fill="FFFFFF"/>
              <w:spacing w:after="0" w:line="240" w:lineRule="auto"/>
              <w:rPr>
                <w:rFonts w:eastAsia="Times New Roman" w:cstheme="minorHAnsi"/>
                <w:sz w:val="20"/>
                <w:szCs w:val="20"/>
                <w:lang w:eastAsia="pl-PL"/>
              </w:rPr>
            </w:pPr>
            <w:r w:rsidRPr="00617710">
              <w:rPr>
                <w:rFonts w:eastAsia="Times New Roman" w:cs="Calibri"/>
                <w:b/>
                <w:bCs/>
                <w:sz w:val="18"/>
                <w:szCs w:val="18"/>
              </w:rPr>
              <w:t>Klawiatura bezprzewodowa</w:t>
            </w:r>
            <w:r>
              <w:rPr>
                <w:rFonts w:eastAsia="Times New Roman" w:cs="Calibri"/>
                <w:b/>
                <w:bCs/>
                <w:sz w:val="18"/>
                <w:szCs w:val="18"/>
              </w:rPr>
              <w:t xml:space="preserve"> </w:t>
            </w:r>
            <w:r w:rsidRPr="000B7D55">
              <w:rPr>
                <w:rFonts w:eastAsia="Times New Roman" w:cs="Calibri"/>
                <w:bCs/>
                <w:sz w:val="18"/>
                <w:szCs w:val="18"/>
              </w:rPr>
              <w:t>membranowa</w:t>
            </w:r>
          </w:p>
        </w:tc>
        <w:tc>
          <w:tcPr>
            <w:tcW w:w="309" w:type="pct"/>
            <w:tcBorders>
              <w:top w:val="single" w:sz="4" w:space="0" w:color="auto"/>
              <w:left w:val="single" w:sz="4" w:space="0" w:color="auto"/>
              <w:bottom w:val="single" w:sz="4" w:space="0" w:color="auto"/>
              <w:right w:val="single" w:sz="4" w:space="0" w:color="auto"/>
            </w:tcBorders>
            <w:vAlign w:val="center"/>
          </w:tcPr>
          <w:p w14:paraId="2A7677C9"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1DDE34D6"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709DAEE9"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5700327" w14:textId="77777777" w:rsidTr="00F11401">
        <w:trPr>
          <w:cantSplit/>
          <w:trHeight w:val="556"/>
          <w:jc w:val="center"/>
        </w:trPr>
        <w:tc>
          <w:tcPr>
            <w:tcW w:w="220" w:type="pct"/>
            <w:vMerge/>
            <w:tcBorders>
              <w:top w:val="single" w:sz="4" w:space="0" w:color="auto"/>
              <w:left w:val="single" w:sz="4" w:space="0" w:color="auto"/>
              <w:right w:val="single" w:sz="4" w:space="0" w:color="auto"/>
            </w:tcBorders>
            <w:vAlign w:val="center"/>
          </w:tcPr>
          <w:p w14:paraId="3D3C31AF"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top w:val="single" w:sz="4" w:space="0" w:color="auto"/>
              <w:left w:val="nil"/>
              <w:right w:val="single" w:sz="4" w:space="0" w:color="auto"/>
            </w:tcBorders>
            <w:shd w:val="clear" w:color="auto" w:fill="FFFFFF" w:themeFill="background1"/>
            <w:noWrap/>
            <w:vAlign w:val="center"/>
          </w:tcPr>
          <w:p w14:paraId="494AD8EC" w14:textId="77777777" w:rsidR="001E51BD" w:rsidRDefault="001E51BD" w:rsidP="001E51BD">
            <w:pPr>
              <w:spacing w:after="0" w:line="240" w:lineRule="auto"/>
              <w:rPr>
                <w:rFonts w:cs="Calibri"/>
                <w:color w:val="000000"/>
              </w:rPr>
            </w:pPr>
          </w:p>
        </w:tc>
        <w:tc>
          <w:tcPr>
            <w:tcW w:w="312" w:type="pct"/>
            <w:vMerge/>
            <w:tcBorders>
              <w:top w:val="single" w:sz="4" w:space="0" w:color="auto"/>
              <w:left w:val="single" w:sz="4" w:space="0" w:color="auto"/>
              <w:right w:val="nil"/>
            </w:tcBorders>
            <w:shd w:val="clear" w:color="auto" w:fill="FFFFFF" w:themeFill="background1"/>
            <w:noWrap/>
            <w:textDirection w:val="btLr"/>
            <w:vAlign w:val="center"/>
          </w:tcPr>
          <w:p w14:paraId="5770A11C"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16E1A509" w14:textId="1D4F75B2" w:rsidR="001E51BD" w:rsidRDefault="001E51BD" w:rsidP="001E51BD">
            <w:pPr>
              <w:shd w:val="clear" w:color="auto" w:fill="FFFFFF"/>
              <w:spacing w:after="0" w:line="240" w:lineRule="auto"/>
              <w:rPr>
                <w:rFonts w:eastAsia="Times New Roman" w:cs="Calibri"/>
                <w:sz w:val="20"/>
                <w:szCs w:val="20"/>
              </w:rPr>
            </w:pPr>
            <w:r w:rsidRPr="00617710">
              <w:rPr>
                <w:rFonts w:eastAsia="Times New Roman" w:cstheme="minorHAnsi"/>
                <w:lang w:eastAsia="pl-PL"/>
              </w:rPr>
              <w:t xml:space="preserve"> </w:t>
            </w:r>
            <w:r w:rsidRPr="00617710">
              <w:rPr>
                <w:rFonts w:eastAsia="Times New Roman" w:cs="Calibri"/>
                <w:bCs/>
                <w:sz w:val="18"/>
                <w:szCs w:val="18"/>
              </w:rPr>
              <w:t>Programowalne klawisze membranowa umożliwiające przypisywanie własnych funkcji i skrótów</w:t>
            </w:r>
          </w:p>
        </w:tc>
        <w:tc>
          <w:tcPr>
            <w:tcW w:w="309" w:type="pct"/>
            <w:tcBorders>
              <w:top w:val="single" w:sz="4" w:space="0" w:color="auto"/>
              <w:left w:val="single" w:sz="4" w:space="0" w:color="auto"/>
              <w:bottom w:val="single" w:sz="4" w:space="0" w:color="auto"/>
              <w:right w:val="single" w:sz="4" w:space="0" w:color="auto"/>
            </w:tcBorders>
            <w:vAlign w:val="center"/>
          </w:tcPr>
          <w:p w14:paraId="69851964"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322C0A57"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5E956C7E"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3625833B" w14:textId="77777777" w:rsidTr="00F11401">
        <w:trPr>
          <w:cantSplit/>
          <w:trHeight w:val="236"/>
          <w:jc w:val="center"/>
        </w:trPr>
        <w:tc>
          <w:tcPr>
            <w:tcW w:w="220" w:type="pct"/>
            <w:vMerge/>
            <w:tcBorders>
              <w:top w:val="single" w:sz="4" w:space="0" w:color="auto"/>
              <w:left w:val="single" w:sz="4" w:space="0" w:color="auto"/>
              <w:right w:val="single" w:sz="4" w:space="0" w:color="auto"/>
            </w:tcBorders>
            <w:vAlign w:val="center"/>
          </w:tcPr>
          <w:p w14:paraId="5535BFCA"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top w:val="single" w:sz="4" w:space="0" w:color="auto"/>
              <w:left w:val="nil"/>
              <w:right w:val="single" w:sz="4" w:space="0" w:color="auto"/>
            </w:tcBorders>
            <w:shd w:val="clear" w:color="auto" w:fill="FFFFFF" w:themeFill="background1"/>
            <w:noWrap/>
            <w:vAlign w:val="center"/>
          </w:tcPr>
          <w:p w14:paraId="0A0B934F" w14:textId="77777777" w:rsidR="001E51BD" w:rsidRDefault="001E51BD" w:rsidP="001E51BD">
            <w:pPr>
              <w:spacing w:after="0" w:line="240" w:lineRule="auto"/>
              <w:rPr>
                <w:rFonts w:cs="Calibri"/>
                <w:color w:val="000000"/>
              </w:rPr>
            </w:pPr>
          </w:p>
        </w:tc>
        <w:tc>
          <w:tcPr>
            <w:tcW w:w="312" w:type="pct"/>
            <w:vMerge/>
            <w:tcBorders>
              <w:top w:val="single" w:sz="4" w:space="0" w:color="auto"/>
              <w:left w:val="single" w:sz="4" w:space="0" w:color="auto"/>
              <w:right w:val="nil"/>
            </w:tcBorders>
            <w:shd w:val="clear" w:color="auto" w:fill="FFFFFF" w:themeFill="background1"/>
            <w:noWrap/>
            <w:textDirection w:val="btLr"/>
            <w:vAlign w:val="center"/>
          </w:tcPr>
          <w:p w14:paraId="791EF8E4"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343F2FB3" w14:textId="4D4C1B3C" w:rsidR="001E51BD" w:rsidRDefault="001E51BD" w:rsidP="001E51BD">
            <w:pPr>
              <w:shd w:val="clear" w:color="auto" w:fill="FFFFFF"/>
              <w:spacing w:after="0" w:line="240" w:lineRule="auto"/>
              <w:rPr>
                <w:rFonts w:eastAsia="Times New Roman" w:cs="Calibri"/>
                <w:sz w:val="20"/>
                <w:szCs w:val="20"/>
              </w:rPr>
            </w:pPr>
            <w:r w:rsidRPr="00617710">
              <w:rPr>
                <w:rFonts w:eastAsia="Times New Roman" w:cs="Calibri"/>
                <w:bCs/>
                <w:sz w:val="18"/>
                <w:szCs w:val="18"/>
              </w:rPr>
              <w:t>- Inteligentny układ klawiszy, zapewniający ergonomiczne i wygodne pisanie</w:t>
            </w:r>
          </w:p>
        </w:tc>
        <w:tc>
          <w:tcPr>
            <w:tcW w:w="309" w:type="pct"/>
            <w:tcBorders>
              <w:top w:val="single" w:sz="4" w:space="0" w:color="auto"/>
              <w:left w:val="single" w:sz="4" w:space="0" w:color="auto"/>
              <w:bottom w:val="single" w:sz="4" w:space="0" w:color="auto"/>
              <w:right w:val="single" w:sz="4" w:space="0" w:color="auto"/>
            </w:tcBorders>
            <w:vAlign w:val="center"/>
          </w:tcPr>
          <w:p w14:paraId="7715BD04"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18013E3D"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02BD6056"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43A05F3" w14:textId="77777777" w:rsidTr="00F11401">
        <w:trPr>
          <w:cantSplit/>
          <w:trHeight w:val="321"/>
          <w:jc w:val="center"/>
        </w:trPr>
        <w:tc>
          <w:tcPr>
            <w:tcW w:w="220" w:type="pct"/>
            <w:vMerge/>
            <w:tcBorders>
              <w:top w:val="single" w:sz="4" w:space="0" w:color="auto"/>
              <w:left w:val="single" w:sz="4" w:space="0" w:color="auto"/>
              <w:right w:val="single" w:sz="4" w:space="0" w:color="auto"/>
            </w:tcBorders>
            <w:vAlign w:val="center"/>
          </w:tcPr>
          <w:p w14:paraId="58284CEB"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top w:val="single" w:sz="4" w:space="0" w:color="auto"/>
              <w:left w:val="nil"/>
              <w:right w:val="single" w:sz="4" w:space="0" w:color="auto"/>
            </w:tcBorders>
            <w:shd w:val="clear" w:color="auto" w:fill="FFFFFF" w:themeFill="background1"/>
            <w:noWrap/>
            <w:vAlign w:val="center"/>
          </w:tcPr>
          <w:p w14:paraId="1D1BC617" w14:textId="77777777" w:rsidR="001E51BD" w:rsidRDefault="001E51BD" w:rsidP="001E51BD">
            <w:pPr>
              <w:spacing w:after="0" w:line="240" w:lineRule="auto"/>
              <w:rPr>
                <w:rFonts w:cs="Calibri"/>
                <w:color w:val="000000"/>
              </w:rPr>
            </w:pPr>
          </w:p>
        </w:tc>
        <w:tc>
          <w:tcPr>
            <w:tcW w:w="312" w:type="pct"/>
            <w:vMerge/>
            <w:tcBorders>
              <w:top w:val="single" w:sz="4" w:space="0" w:color="auto"/>
              <w:left w:val="single" w:sz="4" w:space="0" w:color="auto"/>
              <w:right w:val="nil"/>
            </w:tcBorders>
            <w:shd w:val="clear" w:color="auto" w:fill="FFFFFF" w:themeFill="background1"/>
            <w:noWrap/>
            <w:textDirection w:val="btLr"/>
            <w:vAlign w:val="center"/>
          </w:tcPr>
          <w:p w14:paraId="4D8B175A"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6C0BBDF8" w14:textId="35F0A9EA" w:rsidR="001E51BD" w:rsidRDefault="001E51BD" w:rsidP="001E51BD">
            <w:pPr>
              <w:shd w:val="clear" w:color="auto" w:fill="FFFFFF"/>
              <w:spacing w:after="0" w:line="240" w:lineRule="auto"/>
              <w:rPr>
                <w:rFonts w:eastAsia="Times New Roman" w:cs="Calibri"/>
                <w:sz w:val="20"/>
                <w:szCs w:val="20"/>
              </w:rPr>
            </w:pPr>
            <w:r w:rsidRPr="00617710">
              <w:rPr>
                <w:rFonts w:eastAsia="Times New Roman" w:cs="Calibri"/>
                <w:bCs/>
                <w:sz w:val="18"/>
                <w:szCs w:val="18"/>
              </w:rPr>
              <w:t xml:space="preserve">- Możliwość sparowania z co najmniej trzema urządzeniami </w:t>
            </w:r>
          </w:p>
        </w:tc>
        <w:tc>
          <w:tcPr>
            <w:tcW w:w="309" w:type="pct"/>
            <w:tcBorders>
              <w:top w:val="single" w:sz="4" w:space="0" w:color="auto"/>
              <w:left w:val="single" w:sz="4" w:space="0" w:color="auto"/>
              <w:bottom w:val="single" w:sz="4" w:space="0" w:color="auto"/>
              <w:right w:val="single" w:sz="4" w:space="0" w:color="auto"/>
            </w:tcBorders>
            <w:vAlign w:val="center"/>
          </w:tcPr>
          <w:p w14:paraId="1983D0F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70F4C04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7881BCEF"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1915A1EA" w14:textId="77777777" w:rsidTr="00F11401">
        <w:trPr>
          <w:cantSplit/>
          <w:trHeight w:val="248"/>
          <w:jc w:val="center"/>
        </w:trPr>
        <w:tc>
          <w:tcPr>
            <w:tcW w:w="220" w:type="pct"/>
            <w:vMerge/>
            <w:tcBorders>
              <w:left w:val="single" w:sz="4" w:space="0" w:color="auto"/>
              <w:right w:val="single" w:sz="4" w:space="0" w:color="auto"/>
            </w:tcBorders>
            <w:vAlign w:val="center"/>
          </w:tcPr>
          <w:p w14:paraId="61030F1F"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4D67FBEA" w14:textId="77777777" w:rsidR="001E51BD" w:rsidRDefault="001E51BD" w:rsidP="001E51BD">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2938302D"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6B9D04F6" w14:textId="3347E952" w:rsidR="001E51BD" w:rsidRPr="00207B48" w:rsidRDefault="001E51BD" w:rsidP="001E51BD">
            <w:pPr>
              <w:shd w:val="clear" w:color="auto" w:fill="FFFFFF"/>
              <w:spacing w:after="0" w:line="240" w:lineRule="auto"/>
              <w:rPr>
                <w:rFonts w:eastAsia="Times New Roman" w:cstheme="minorHAnsi"/>
                <w:sz w:val="20"/>
                <w:szCs w:val="20"/>
                <w:lang w:eastAsia="pl-PL"/>
              </w:rPr>
            </w:pPr>
            <w:r w:rsidRPr="00617710">
              <w:rPr>
                <w:rFonts w:eastAsia="Times New Roman" w:cs="Calibri"/>
                <w:bCs/>
                <w:sz w:val="18"/>
                <w:szCs w:val="18"/>
              </w:rPr>
              <w:t xml:space="preserve">- Inteligentne podświetlenie klawiszy z czujnikiem zbliżeniowym i regulacją jasności </w:t>
            </w:r>
          </w:p>
        </w:tc>
        <w:tc>
          <w:tcPr>
            <w:tcW w:w="309" w:type="pct"/>
            <w:tcBorders>
              <w:top w:val="single" w:sz="4" w:space="0" w:color="auto"/>
              <w:left w:val="single" w:sz="4" w:space="0" w:color="auto"/>
              <w:bottom w:val="single" w:sz="4" w:space="0" w:color="auto"/>
              <w:right w:val="single" w:sz="4" w:space="0" w:color="auto"/>
            </w:tcBorders>
            <w:vAlign w:val="center"/>
          </w:tcPr>
          <w:p w14:paraId="01D450AD"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4927A156"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10654BB2"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38A7F666" w14:textId="77777777" w:rsidTr="00F11401">
        <w:trPr>
          <w:cantSplit/>
          <w:trHeight w:val="394"/>
          <w:jc w:val="center"/>
        </w:trPr>
        <w:tc>
          <w:tcPr>
            <w:tcW w:w="220" w:type="pct"/>
            <w:vMerge/>
            <w:tcBorders>
              <w:left w:val="single" w:sz="4" w:space="0" w:color="auto"/>
              <w:right w:val="single" w:sz="4" w:space="0" w:color="auto"/>
            </w:tcBorders>
            <w:vAlign w:val="center"/>
          </w:tcPr>
          <w:p w14:paraId="6DF154F6"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5E556218" w14:textId="77777777" w:rsidR="001E51BD" w:rsidRDefault="001E51BD" w:rsidP="001E51BD">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0CA10EF5"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19C7977C" w14:textId="5C9540F5" w:rsidR="001E51BD" w:rsidRPr="00207B48" w:rsidRDefault="001E51BD" w:rsidP="001E51BD">
            <w:pPr>
              <w:shd w:val="clear" w:color="auto" w:fill="FFFFFF"/>
              <w:spacing w:after="0" w:line="240" w:lineRule="auto"/>
              <w:rPr>
                <w:rFonts w:eastAsia="Times New Roman" w:cstheme="minorHAnsi"/>
                <w:sz w:val="20"/>
                <w:szCs w:val="20"/>
                <w:lang w:eastAsia="pl-PL"/>
              </w:rPr>
            </w:pPr>
            <w:r w:rsidRPr="00617710">
              <w:rPr>
                <w:rFonts w:eastAsia="Times New Roman" w:cs="Calibri"/>
                <w:bCs/>
                <w:sz w:val="18"/>
                <w:szCs w:val="18"/>
              </w:rPr>
              <w:t>- Szybkie ładowanie poprzez złącze USB-C lub równoważne.</w:t>
            </w:r>
          </w:p>
        </w:tc>
        <w:tc>
          <w:tcPr>
            <w:tcW w:w="309" w:type="pct"/>
            <w:tcBorders>
              <w:top w:val="single" w:sz="4" w:space="0" w:color="auto"/>
              <w:left w:val="single" w:sz="4" w:space="0" w:color="auto"/>
              <w:bottom w:val="single" w:sz="4" w:space="0" w:color="auto"/>
              <w:right w:val="single" w:sz="4" w:space="0" w:color="auto"/>
            </w:tcBorders>
            <w:vAlign w:val="center"/>
          </w:tcPr>
          <w:p w14:paraId="190B38A8"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5E8938E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51580440"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1D7D936F" w14:textId="77777777" w:rsidTr="00F11401">
        <w:trPr>
          <w:cantSplit/>
          <w:trHeight w:val="273"/>
          <w:jc w:val="center"/>
        </w:trPr>
        <w:tc>
          <w:tcPr>
            <w:tcW w:w="220" w:type="pct"/>
            <w:vMerge/>
            <w:tcBorders>
              <w:left w:val="single" w:sz="4" w:space="0" w:color="auto"/>
              <w:right w:val="single" w:sz="4" w:space="0" w:color="auto"/>
            </w:tcBorders>
            <w:vAlign w:val="center"/>
          </w:tcPr>
          <w:p w14:paraId="273FE2BB"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58E9DE0C" w14:textId="77777777" w:rsidR="001E51BD" w:rsidRDefault="001E51BD" w:rsidP="001E51BD">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1EF86274"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39E5CBCA" w14:textId="7A39F1E9" w:rsidR="001E51BD" w:rsidRPr="00207B48" w:rsidRDefault="001E51BD" w:rsidP="001E51BD">
            <w:pPr>
              <w:shd w:val="clear" w:color="auto" w:fill="FFFFFF"/>
              <w:spacing w:after="0" w:line="240" w:lineRule="auto"/>
              <w:rPr>
                <w:rFonts w:eastAsia="Times New Roman" w:cstheme="minorHAnsi"/>
                <w:sz w:val="20"/>
                <w:szCs w:val="20"/>
                <w:lang w:eastAsia="pl-PL"/>
              </w:rPr>
            </w:pPr>
            <w:r w:rsidRPr="00617710">
              <w:rPr>
                <w:rFonts w:eastAsia="Times New Roman" w:cs="Calibri"/>
                <w:bCs/>
                <w:sz w:val="18"/>
                <w:szCs w:val="18"/>
              </w:rPr>
              <w:t>- Klawisze o kształcie kulistym, dopasowane do opuszków palców</w:t>
            </w:r>
          </w:p>
        </w:tc>
        <w:tc>
          <w:tcPr>
            <w:tcW w:w="309" w:type="pct"/>
            <w:tcBorders>
              <w:top w:val="single" w:sz="4" w:space="0" w:color="auto"/>
              <w:left w:val="single" w:sz="4" w:space="0" w:color="auto"/>
              <w:bottom w:val="single" w:sz="4" w:space="0" w:color="auto"/>
              <w:right w:val="single" w:sz="4" w:space="0" w:color="auto"/>
            </w:tcBorders>
            <w:vAlign w:val="center"/>
          </w:tcPr>
          <w:p w14:paraId="3FC7E17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72209CD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682CE5ED"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3F511BD8" w14:textId="77777777" w:rsidTr="00F11401">
        <w:trPr>
          <w:cantSplit/>
          <w:trHeight w:val="273"/>
          <w:jc w:val="center"/>
        </w:trPr>
        <w:tc>
          <w:tcPr>
            <w:tcW w:w="220" w:type="pct"/>
            <w:vMerge/>
            <w:tcBorders>
              <w:left w:val="single" w:sz="4" w:space="0" w:color="auto"/>
              <w:right w:val="single" w:sz="4" w:space="0" w:color="auto"/>
            </w:tcBorders>
            <w:vAlign w:val="center"/>
          </w:tcPr>
          <w:p w14:paraId="7F86CC24"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71527032" w14:textId="77777777" w:rsidR="001E51BD" w:rsidRDefault="001E51BD" w:rsidP="001E51BD">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02A71665"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5F12C747" w14:textId="55F25D07" w:rsidR="001E51BD" w:rsidRPr="00617710" w:rsidRDefault="001E51BD" w:rsidP="001E51BD">
            <w:pPr>
              <w:shd w:val="clear" w:color="auto" w:fill="FFFFFF"/>
              <w:spacing w:after="0" w:line="240" w:lineRule="auto"/>
              <w:rPr>
                <w:rFonts w:eastAsia="Times New Roman" w:cs="Calibri"/>
                <w:bCs/>
                <w:sz w:val="18"/>
                <w:szCs w:val="18"/>
              </w:rPr>
            </w:pPr>
            <w:r>
              <w:rPr>
                <w:rFonts w:eastAsia="Times New Roman" w:cs="Calibri"/>
                <w:bCs/>
                <w:sz w:val="18"/>
                <w:szCs w:val="18"/>
              </w:rPr>
              <w:t xml:space="preserve">- </w:t>
            </w:r>
            <w:r w:rsidRPr="00AD3C7C">
              <w:rPr>
                <w:rFonts w:eastAsia="Times New Roman" w:cs="Calibri"/>
                <w:bCs/>
                <w:sz w:val="18"/>
                <w:szCs w:val="18"/>
              </w:rPr>
              <w:t>Kolor obudowy:</w:t>
            </w:r>
            <w:r>
              <w:rPr>
                <w:rFonts w:eastAsia="Times New Roman" w:cs="Calibri"/>
                <w:bCs/>
                <w:sz w:val="18"/>
                <w:szCs w:val="18"/>
              </w:rPr>
              <w:t xml:space="preserve"> grafitowy lub zbliżony odcień.</w:t>
            </w:r>
          </w:p>
        </w:tc>
        <w:tc>
          <w:tcPr>
            <w:tcW w:w="309" w:type="pct"/>
            <w:tcBorders>
              <w:top w:val="single" w:sz="4" w:space="0" w:color="auto"/>
              <w:left w:val="single" w:sz="4" w:space="0" w:color="auto"/>
              <w:bottom w:val="single" w:sz="4" w:space="0" w:color="auto"/>
              <w:right w:val="single" w:sz="4" w:space="0" w:color="auto"/>
            </w:tcBorders>
            <w:vAlign w:val="center"/>
          </w:tcPr>
          <w:p w14:paraId="6E73DD89"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6E06D37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16EA8DDD"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9C11A0" w:rsidRPr="00BF232D" w14:paraId="26A465A6" w14:textId="77777777" w:rsidTr="00F11401">
        <w:trPr>
          <w:cantSplit/>
          <w:trHeight w:val="265"/>
          <w:jc w:val="center"/>
        </w:trPr>
        <w:tc>
          <w:tcPr>
            <w:tcW w:w="220" w:type="pct"/>
            <w:vMerge/>
            <w:tcBorders>
              <w:left w:val="single" w:sz="4" w:space="0" w:color="auto"/>
              <w:right w:val="single" w:sz="4" w:space="0" w:color="auto"/>
            </w:tcBorders>
            <w:vAlign w:val="center"/>
          </w:tcPr>
          <w:p w14:paraId="3664FF67" w14:textId="77777777" w:rsidR="009C11A0" w:rsidRPr="00BF232D" w:rsidRDefault="009C11A0" w:rsidP="005D3FC9">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5BA6EB0F" w14:textId="77777777" w:rsidR="009C11A0" w:rsidRDefault="009C11A0" w:rsidP="005D3FC9">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2D9473B8" w14:textId="77777777" w:rsidR="009C11A0" w:rsidRPr="00470ABA" w:rsidRDefault="009C11A0" w:rsidP="005D3FC9">
            <w:pPr>
              <w:spacing w:after="0" w:line="240" w:lineRule="auto"/>
              <w:ind w:left="113" w:right="113"/>
              <w:jc w:val="center"/>
              <w:rPr>
                <w:rFonts w:eastAsia="Times New Roman" w:cstheme="minorHAnsi"/>
                <w:lang w:eastAsia="pl-PL"/>
              </w:rPr>
            </w:pPr>
          </w:p>
        </w:tc>
        <w:tc>
          <w:tcPr>
            <w:tcW w:w="3857" w:type="pct"/>
            <w:gridSpan w:val="4"/>
            <w:tcBorders>
              <w:top w:val="single" w:sz="4" w:space="0" w:color="auto"/>
              <w:left w:val="single" w:sz="4" w:space="0" w:color="auto"/>
              <w:bottom w:val="single" w:sz="4" w:space="0" w:color="auto"/>
              <w:right w:val="single" w:sz="4" w:space="0" w:color="auto"/>
            </w:tcBorders>
            <w:noWrap/>
          </w:tcPr>
          <w:p w14:paraId="33282872" w14:textId="77777777" w:rsidR="009C11A0" w:rsidRPr="00BF232D" w:rsidRDefault="009C11A0"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9C11A0" w:rsidRPr="00BF232D" w14:paraId="0480AD2C" w14:textId="77777777" w:rsidTr="00F11401">
        <w:trPr>
          <w:cantSplit/>
          <w:trHeight w:val="443"/>
          <w:jc w:val="center"/>
        </w:trPr>
        <w:tc>
          <w:tcPr>
            <w:tcW w:w="220" w:type="pct"/>
            <w:vMerge/>
            <w:tcBorders>
              <w:left w:val="single" w:sz="4" w:space="0" w:color="auto"/>
              <w:bottom w:val="single" w:sz="4" w:space="0" w:color="auto"/>
              <w:right w:val="single" w:sz="4" w:space="0" w:color="auto"/>
            </w:tcBorders>
            <w:vAlign w:val="center"/>
          </w:tcPr>
          <w:p w14:paraId="0BDC48AE" w14:textId="77777777" w:rsidR="009C11A0" w:rsidRPr="00BF232D" w:rsidRDefault="009C11A0" w:rsidP="005D3FC9">
            <w:pPr>
              <w:spacing w:after="0" w:line="240" w:lineRule="auto"/>
              <w:rPr>
                <w:rFonts w:eastAsia="Times New Roman" w:cstheme="minorHAnsi"/>
                <w:b/>
                <w:bCs/>
                <w:lang w:eastAsia="pl-PL"/>
              </w:rPr>
            </w:pPr>
          </w:p>
        </w:tc>
        <w:tc>
          <w:tcPr>
            <w:tcW w:w="611" w:type="pct"/>
            <w:vMerge/>
            <w:tcBorders>
              <w:left w:val="nil"/>
              <w:bottom w:val="single" w:sz="4" w:space="0" w:color="auto"/>
              <w:right w:val="single" w:sz="4" w:space="0" w:color="auto"/>
            </w:tcBorders>
            <w:shd w:val="clear" w:color="auto" w:fill="FFFFFF" w:themeFill="background1"/>
            <w:noWrap/>
            <w:vAlign w:val="center"/>
          </w:tcPr>
          <w:p w14:paraId="1CDCF79B" w14:textId="77777777" w:rsidR="009C11A0" w:rsidRDefault="009C11A0" w:rsidP="005D3FC9">
            <w:pPr>
              <w:spacing w:after="0" w:line="240" w:lineRule="auto"/>
              <w:rPr>
                <w:rFonts w:cs="Calibri"/>
                <w:color w:val="000000"/>
              </w:rPr>
            </w:pPr>
          </w:p>
        </w:tc>
        <w:tc>
          <w:tcPr>
            <w:tcW w:w="312" w:type="pct"/>
            <w:vMerge/>
            <w:tcBorders>
              <w:left w:val="single" w:sz="4" w:space="0" w:color="auto"/>
              <w:bottom w:val="single" w:sz="4" w:space="0" w:color="auto"/>
              <w:right w:val="nil"/>
            </w:tcBorders>
            <w:shd w:val="clear" w:color="auto" w:fill="FFFFFF" w:themeFill="background1"/>
            <w:noWrap/>
            <w:textDirection w:val="btLr"/>
            <w:vAlign w:val="center"/>
          </w:tcPr>
          <w:p w14:paraId="6413B838" w14:textId="77777777" w:rsidR="009C11A0" w:rsidRPr="00470ABA" w:rsidRDefault="009C11A0" w:rsidP="005D3FC9">
            <w:pPr>
              <w:spacing w:after="0" w:line="240" w:lineRule="auto"/>
              <w:ind w:left="113" w:right="113"/>
              <w:jc w:val="center"/>
              <w:rPr>
                <w:rFonts w:eastAsia="Times New Roman" w:cstheme="minorHAnsi"/>
                <w:lang w:eastAsia="pl-PL"/>
              </w:rPr>
            </w:pPr>
          </w:p>
        </w:tc>
        <w:tc>
          <w:tcPr>
            <w:tcW w:w="3857" w:type="pct"/>
            <w:gridSpan w:val="4"/>
            <w:tcBorders>
              <w:top w:val="single" w:sz="4" w:space="0" w:color="auto"/>
              <w:left w:val="single" w:sz="4" w:space="0" w:color="auto"/>
              <w:bottom w:val="single" w:sz="4" w:space="0" w:color="auto"/>
              <w:right w:val="single" w:sz="4" w:space="0" w:color="auto"/>
            </w:tcBorders>
            <w:noWrap/>
          </w:tcPr>
          <w:p w14:paraId="638F1E0C" w14:textId="77777777" w:rsidR="009C11A0" w:rsidRPr="00BF232D" w:rsidRDefault="009C11A0"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9C11A0" w14:paraId="06E03FC0" w14:textId="77777777" w:rsidTr="00F11401">
        <w:trPr>
          <w:cantSplit/>
          <w:trHeight w:val="232"/>
          <w:jc w:val="center"/>
        </w:trPr>
        <w:tc>
          <w:tcPr>
            <w:tcW w:w="220" w:type="pct"/>
            <w:vMerge w:val="restart"/>
            <w:tcBorders>
              <w:top w:val="single" w:sz="4" w:space="0" w:color="auto"/>
              <w:left w:val="single" w:sz="4" w:space="0" w:color="auto"/>
              <w:right w:val="single" w:sz="4" w:space="0" w:color="auto"/>
            </w:tcBorders>
            <w:vAlign w:val="center"/>
          </w:tcPr>
          <w:p w14:paraId="5780194B" w14:textId="77777777" w:rsidR="009C11A0" w:rsidRPr="00BF232D" w:rsidRDefault="009C11A0" w:rsidP="009C11A0">
            <w:pPr>
              <w:spacing w:after="0" w:line="240" w:lineRule="auto"/>
              <w:rPr>
                <w:rFonts w:eastAsia="Times New Roman" w:cstheme="minorHAnsi"/>
                <w:b/>
                <w:bCs/>
                <w:lang w:eastAsia="pl-PL"/>
              </w:rPr>
            </w:pPr>
            <w:r>
              <w:rPr>
                <w:rFonts w:eastAsia="Times New Roman" w:cstheme="minorHAnsi"/>
                <w:b/>
                <w:bCs/>
                <w:lang w:eastAsia="pl-PL"/>
              </w:rPr>
              <w:t>3</w:t>
            </w:r>
          </w:p>
        </w:tc>
        <w:tc>
          <w:tcPr>
            <w:tcW w:w="611" w:type="pct"/>
            <w:vMerge w:val="restart"/>
            <w:tcBorders>
              <w:top w:val="single" w:sz="4" w:space="0" w:color="auto"/>
              <w:left w:val="single" w:sz="4" w:space="0" w:color="auto"/>
              <w:right w:val="single" w:sz="4" w:space="0" w:color="auto"/>
            </w:tcBorders>
            <w:noWrap/>
            <w:vAlign w:val="center"/>
          </w:tcPr>
          <w:p w14:paraId="685747CE" w14:textId="6FF56975" w:rsidR="009C11A0" w:rsidRPr="003F21EF" w:rsidRDefault="009C11A0" w:rsidP="009C11A0">
            <w:pPr>
              <w:spacing w:after="0" w:line="240" w:lineRule="auto"/>
              <w:rPr>
                <w:rFonts w:cstheme="minorHAnsi"/>
                <w:sz w:val="20"/>
                <w:szCs w:val="20"/>
              </w:rPr>
            </w:pPr>
            <w:r>
              <w:rPr>
                <w:rFonts w:eastAsia="Times New Roman" w:cs="Calibri"/>
                <w:bCs/>
                <w:sz w:val="18"/>
                <w:szCs w:val="18"/>
              </w:rPr>
              <w:t>M</w:t>
            </w:r>
            <w:r w:rsidRPr="000B7D55">
              <w:rPr>
                <w:rFonts w:eastAsia="Times New Roman" w:cs="Calibri"/>
                <w:bCs/>
                <w:sz w:val="18"/>
                <w:szCs w:val="18"/>
              </w:rPr>
              <w:t>yszka komputerowa</w:t>
            </w:r>
            <w:r>
              <w:rPr>
                <w:rFonts w:eastAsia="Times New Roman" w:cs="Calibri"/>
                <w:bCs/>
                <w:sz w:val="18"/>
                <w:szCs w:val="18"/>
              </w:rPr>
              <w:t xml:space="preserve"> (10.1 info dla zamawiającego)</w:t>
            </w:r>
          </w:p>
        </w:tc>
        <w:tc>
          <w:tcPr>
            <w:tcW w:w="312" w:type="pct"/>
            <w:vMerge w:val="restart"/>
            <w:tcBorders>
              <w:top w:val="single" w:sz="4" w:space="0" w:color="auto"/>
              <w:left w:val="nil"/>
              <w:right w:val="nil"/>
            </w:tcBorders>
            <w:noWrap/>
            <w:textDirection w:val="btLr"/>
            <w:vAlign w:val="center"/>
          </w:tcPr>
          <w:p w14:paraId="776AA9CF" w14:textId="229E7FDE" w:rsidR="009C11A0" w:rsidRPr="00470ABA" w:rsidRDefault="009C11A0" w:rsidP="009C11A0">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520173B1" w14:textId="6BA0CD7C" w:rsidR="009C11A0" w:rsidRPr="009A68C2" w:rsidRDefault="009C11A0" w:rsidP="009C11A0">
            <w:pPr>
              <w:shd w:val="clear" w:color="auto" w:fill="FFFFFF"/>
              <w:spacing w:after="0" w:line="240" w:lineRule="auto"/>
              <w:rPr>
                <w:rFonts w:eastAsia="Times New Roman" w:cstheme="minorHAnsi"/>
                <w:b/>
                <w:sz w:val="20"/>
                <w:szCs w:val="20"/>
                <w:lang w:eastAsia="pl-PL"/>
              </w:rPr>
            </w:pPr>
            <w:r w:rsidRPr="009A68C2">
              <w:rPr>
                <w:rFonts w:eastAsia="Times New Roman" w:cs="Calibri"/>
                <w:b/>
                <w:bCs/>
                <w:sz w:val="18"/>
                <w:szCs w:val="18"/>
              </w:rPr>
              <w:t>Myszka bezprzewodowa</w:t>
            </w:r>
          </w:p>
        </w:tc>
        <w:tc>
          <w:tcPr>
            <w:tcW w:w="309" w:type="pct"/>
            <w:tcBorders>
              <w:top w:val="single" w:sz="4" w:space="0" w:color="auto"/>
              <w:left w:val="single" w:sz="4" w:space="0" w:color="auto"/>
              <w:bottom w:val="single" w:sz="4" w:space="0" w:color="auto"/>
              <w:right w:val="single" w:sz="4" w:space="0" w:color="auto"/>
            </w:tcBorders>
            <w:vAlign w:val="center"/>
          </w:tcPr>
          <w:p w14:paraId="1CC03321"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4764D10"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9770AA6" w14:textId="77777777" w:rsidR="009C11A0" w:rsidRDefault="009C11A0" w:rsidP="009C11A0">
            <w:pPr>
              <w:shd w:val="clear" w:color="auto" w:fill="FFFFFF"/>
              <w:spacing w:after="0" w:line="240" w:lineRule="auto"/>
              <w:rPr>
                <w:rFonts w:ascii="Calibri" w:hAnsi="Calibri" w:cs="Calibri"/>
                <w:color w:val="000000"/>
              </w:rPr>
            </w:pPr>
          </w:p>
        </w:tc>
      </w:tr>
      <w:tr w:rsidR="009C11A0" w14:paraId="0138BA52" w14:textId="77777777" w:rsidTr="00F11401">
        <w:trPr>
          <w:cantSplit/>
          <w:trHeight w:val="236"/>
          <w:jc w:val="center"/>
        </w:trPr>
        <w:tc>
          <w:tcPr>
            <w:tcW w:w="220" w:type="pct"/>
            <w:vMerge/>
            <w:tcBorders>
              <w:left w:val="single" w:sz="4" w:space="0" w:color="auto"/>
              <w:right w:val="single" w:sz="4" w:space="0" w:color="auto"/>
            </w:tcBorders>
            <w:vAlign w:val="center"/>
          </w:tcPr>
          <w:p w14:paraId="63FA5A20"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1660725E"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0D10337A"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4193930E" w14:textId="12F80B68"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Czujnik: optyczny o rozdzielczości minimum 1000 dpi</w:t>
            </w:r>
          </w:p>
        </w:tc>
        <w:tc>
          <w:tcPr>
            <w:tcW w:w="309" w:type="pct"/>
            <w:tcBorders>
              <w:top w:val="single" w:sz="4" w:space="0" w:color="auto"/>
              <w:left w:val="single" w:sz="4" w:space="0" w:color="auto"/>
              <w:bottom w:val="single" w:sz="4" w:space="0" w:color="auto"/>
              <w:right w:val="single" w:sz="4" w:space="0" w:color="auto"/>
            </w:tcBorders>
            <w:vAlign w:val="center"/>
          </w:tcPr>
          <w:p w14:paraId="557D61B7"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61A9D52"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6122597" w14:textId="77777777" w:rsidR="009C11A0" w:rsidRDefault="009C11A0" w:rsidP="009C11A0">
            <w:pPr>
              <w:shd w:val="clear" w:color="auto" w:fill="FFFFFF"/>
              <w:spacing w:after="0" w:line="240" w:lineRule="auto"/>
              <w:rPr>
                <w:rFonts w:ascii="Calibri" w:hAnsi="Calibri" w:cs="Calibri"/>
                <w:color w:val="000000"/>
              </w:rPr>
            </w:pPr>
          </w:p>
        </w:tc>
      </w:tr>
      <w:tr w:rsidR="009C11A0" w14:paraId="03D6ECA4" w14:textId="77777777" w:rsidTr="00F11401">
        <w:trPr>
          <w:cantSplit/>
          <w:trHeight w:val="240"/>
          <w:jc w:val="center"/>
        </w:trPr>
        <w:tc>
          <w:tcPr>
            <w:tcW w:w="220" w:type="pct"/>
            <w:vMerge/>
            <w:tcBorders>
              <w:left w:val="single" w:sz="4" w:space="0" w:color="auto"/>
              <w:right w:val="single" w:sz="4" w:space="0" w:color="auto"/>
            </w:tcBorders>
            <w:vAlign w:val="center"/>
          </w:tcPr>
          <w:p w14:paraId="7850928F"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46136FB0"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2B07BFD"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77919CEE" w14:textId="50DA43E9"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Liczba przycisków: co najmniej 3</w:t>
            </w:r>
          </w:p>
        </w:tc>
        <w:tc>
          <w:tcPr>
            <w:tcW w:w="309" w:type="pct"/>
            <w:tcBorders>
              <w:top w:val="single" w:sz="4" w:space="0" w:color="auto"/>
              <w:left w:val="single" w:sz="4" w:space="0" w:color="auto"/>
              <w:bottom w:val="single" w:sz="4" w:space="0" w:color="auto"/>
              <w:right w:val="single" w:sz="4" w:space="0" w:color="auto"/>
            </w:tcBorders>
            <w:vAlign w:val="center"/>
          </w:tcPr>
          <w:p w14:paraId="283E58C3"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7AE005E1"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F4E8F28" w14:textId="77777777" w:rsidR="009C11A0" w:rsidRDefault="009C11A0" w:rsidP="009C11A0">
            <w:pPr>
              <w:shd w:val="clear" w:color="auto" w:fill="FFFFFF"/>
              <w:spacing w:after="0" w:line="240" w:lineRule="auto"/>
              <w:rPr>
                <w:rFonts w:ascii="Calibri" w:hAnsi="Calibri" w:cs="Calibri"/>
                <w:color w:val="000000"/>
              </w:rPr>
            </w:pPr>
          </w:p>
        </w:tc>
      </w:tr>
      <w:tr w:rsidR="009C11A0" w14:paraId="54EE0E54" w14:textId="77777777" w:rsidTr="00F11401">
        <w:trPr>
          <w:cantSplit/>
          <w:trHeight w:val="258"/>
          <w:jc w:val="center"/>
        </w:trPr>
        <w:tc>
          <w:tcPr>
            <w:tcW w:w="220" w:type="pct"/>
            <w:vMerge/>
            <w:tcBorders>
              <w:left w:val="single" w:sz="4" w:space="0" w:color="auto"/>
              <w:right w:val="single" w:sz="4" w:space="0" w:color="auto"/>
            </w:tcBorders>
            <w:vAlign w:val="center"/>
          </w:tcPr>
          <w:p w14:paraId="674113D6"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46A2E4CA"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22FF05F"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425684B" w14:textId="606C2526"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Łączność: bezprzewodowa</w:t>
            </w:r>
          </w:p>
        </w:tc>
        <w:tc>
          <w:tcPr>
            <w:tcW w:w="309" w:type="pct"/>
            <w:tcBorders>
              <w:top w:val="single" w:sz="4" w:space="0" w:color="auto"/>
              <w:left w:val="single" w:sz="4" w:space="0" w:color="auto"/>
              <w:bottom w:val="single" w:sz="4" w:space="0" w:color="auto"/>
              <w:right w:val="single" w:sz="4" w:space="0" w:color="auto"/>
            </w:tcBorders>
            <w:vAlign w:val="center"/>
          </w:tcPr>
          <w:p w14:paraId="1A1EE1C9"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DC89C02"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415D737" w14:textId="77777777" w:rsidR="009C11A0" w:rsidRDefault="009C11A0" w:rsidP="009C11A0">
            <w:pPr>
              <w:shd w:val="clear" w:color="auto" w:fill="FFFFFF"/>
              <w:spacing w:after="0" w:line="240" w:lineRule="auto"/>
              <w:rPr>
                <w:rFonts w:ascii="Calibri" w:hAnsi="Calibri" w:cs="Calibri"/>
                <w:color w:val="000000"/>
              </w:rPr>
            </w:pPr>
          </w:p>
        </w:tc>
      </w:tr>
      <w:tr w:rsidR="009C11A0" w14:paraId="577E3664" w14:textId="77777777" w:rsidTr="00F11401">
        <w:trPr>
          <w:cantSplit/>
          <w:trHeight w:val="248"/>
          <w:jc w:val="center"/>
        </w:trPr>
        <w:tc>
          <w:tcPr>
            <w:tcW w:w="220" w:type="pct"/>
            <w:vMerge/>
            <w:tcBorders>
              <w:left w:val="single" w:sz="4" w:space="0" w:color="auto"/>
              <w:right w:val="single" w:sz="4" w:space="0" w:color="auto"/>
            </w:tcBorders>
            <w:vAlign w:val="center"/>
          </w:tcPr>
          <w:p w14:paraId="09B4AB1A"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314BFF0"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E143C91"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964738B" w14:textId="2FDA0509"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xml:space="preserve">- Interfejs: USB </w:t>
            </w:r>
          </w:p>
        </w:tc>
        <w:tc>
          <w:tcPr>
            <w:tcW w:w="309" w:type="pct"/>
            <w:tcBorders>
              <w:top w:val="single" w:sz="4" w:space="0" w:color="auto"/>
              <w:left w:val="single" w:sz="4" w:space="0" w:color="auto"/>
              <w:bottom w:val="single" w:sz="4" w:space="0" w:color="auto"/>
              <w:right w:val="single" w:sz="4" w:space="0" w:color="auto"/>
            </w:tcBorders>
            <w:vAlign w:val="center"/>
          </w:tcPr>
          <w:p w14:paraId="4DB198DA"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141B89D"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1543B92" w14:textId="77777777" w:rsidR="009C11A0" w:rsidRDefault="009C11A0" w:rsidP="009C11A0">
            <w:pPr>
              <w:shd w:val="clear" w:color="auto" w:fill="FFFFFF"/>
              <w:spacing w:after="0" w:line="240" w:lineRule="auto"/>
              <w:rPr>
                <w:rFonts w:ascii="Calibri" w:hAnsi="Calibri" w:cs="Calibri"/>
                <w:color w:val="000000"/>
              </w:rPr>
            </w:pPr>
          </w:p>
        </w:tc>
      </w:tr>
      <w:tr w:rsidR="009C11A0" w14:paraId="1302C2F5" w14:textId="77777777" w:rsidTr="00F11401">
        <w:trPr>
          <w:cantSplit/>
          <w:trHeight w:val="394"/>
          <w:jc w:val="center"/>
        </w:trPr>
        <w:tc>
          <w:tcPr>
            <w:tcW w:w="220" w:type="pct"/>
            <w:vMerge/>
            <w:tcBorders>
              <w:left w:val="single" w:sz="4" w:space="0" w:color="auto"/>
              <w:right w:val="single" w:sz="4" w:space="0" w:color="auto"/>
            </w:tcBorders>
            <w:vAlign w:val="center"/>
          </w:tcPr>
          <w:p w14:paraId="4BA892F1"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1D1A0D02"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0B71B6F5"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24849572" w14:textId="5A000921"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Zasięg pracy: minimum 10 m</w:t>
            </w:r>
          </w:p>
        </w:tc>
        <w:tc>
          <w:tcPr>
            <w:tcW w:w="309" w:type="pct"/>
            <w:tcBorders>
              <w:top w:val="single" w:sz="4" w:space="0" w:color="auto"/>
              <w:left w:val="single" w:sz="4" w:space="0" w:color="auto"/>
              <w:bottom w:val="single" w:sz="4" w:space="0" w:color="auto"/>
              <w:right w:val="single" w:sz="4" w:space="0" w:color="auto"/>
            </w:tcBorders>
            <w:vAlign w:val="center"/>
          </w:tcPr>
          <w:p w14:paraId="0D65F1FC"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B011389"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3573116" w14:textId="77777777" w:rsidR="009C11A0" w:rsidRDefault="009C11A0" w:rsidP="009C11A0">
            <w:pPr>
              <w:shd w:val="clear" w:color="auto" w:fill="FFFFFF"/>
              <w:spacing w:after="0" w:line="240" w:lineRule="auto"/>
              <w:rPr>
                <w:rFonts w:ascii="Calibri" w:hAnsi="Calibri" w:cs="Calibri"/>
                <w:color w:val="000000"/>
              </w:rPr>
            </w:pPr>
          </w:p>
        </w:tc>
      </w:tr>
      <w:tr w:rsidR="009C11A0" w14:paraId="57C12161" w14:textId="77777777" w:rsidTr="00F11401">
        <w:trPr>
          <w:cantSplit/>
          <w:trHeight w:val="336"/>
          <w:jc w:val="center"/>
        </w:trPr>
        <w:tc>
          <w:tcPr>
            <w:tcW w:w="220" w:type="pct"/>
            <w:vMerge/>
            <w:tcBorders>
              <w:left w:val="single" w:sz="4" w:space="0" w:color="auto"/>
              <w:right w:val="single" w:sz="4" w:space="0" w:color="auto"/>
            </w:tcBorders>
            <w:vAlign w:val="center"/>
          </w:tcPr>
          <w:p w14:paraId="6BFDD9B0"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049526FB"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69053057"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071C6C8D" w14:textId="4E6B0F2E"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Bezgłośne użytkowanie: tak</w:t>
            </w:r>
          </w:p>
        </w:tc>
        <w:tc>
          <w:tcPr>
            <w:tcW w:w="309" w:type="pct"/>
            <w:tcBorders>
              <w:top w:val="single" w:sz="4" w:space="0" w:color="auto"/>
              <w:left w:val="single" w:sz="4" w:space="0" w:color="auto"/>
              <w:bottom w:val="single" w:sz="4" w:space="0" w:color="auto"/>
              <w:right w:val="single" w:sz="4" w:space="0" w:color="auto"/>
            </w:tcBorders>
            <w:vAlign w:val="center"/>
          </w:tcPr>
          <w:p w14:paraId="687D02C2"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EDFCCC2"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ABEE0C2" w14:textId="77777777" w:rsidR="009C11A0" w:rsidRDefault="009C11A0" w:rsidP="009C11A0">
            <w:pPr>
              <w:shd w:val="clear" w:color="auto" w:fill="FFFFFF"/>
              <w:spacing w:after="0" w:line="240" w:lineRule="auto"/>
              <w:rPr>
                <w:rFonts w:ascii="Calibri" w:hAnsi="Calibri" w:cs="Calibri"/>
                <w:color w:val="000000"/>
              </w:rPr>
            </w:pPr>
          </w:p>
        </w:tc>
      </w:tr>
      <w:tr w:rsidR="009C11A0" w14:paraId="74840AF8" w14:textId="77777777" w:rsidTr="00F11401">
        <w:trPr>
          <w:cantSplit/>
          <w:trHeight w:val="207"/>
          <w:jc w:val="center"/>
        </w:trPr>
        <w:tc>
          <w:tcPr>
            <w:tcW w:w="220" w:type="pct"/>
            <w:vMerge/>
            <w:tcBorders>
              <w:left w:val="single" w:sz="4" w:space="0" w:color="auto"/>
              <w:right w:val="single" w:sz="4" w:space="0" w:color="auto"/>
            </w:tcBorders>
            <w:vAlign w:val="center"/>
          </w:tcPr>
          <w:p w14:paraId="272A7B34"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3C54220"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61867CFF"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7F762563" w14:textId="7C322987"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Tryb uśpienia: tak</w:t>
            </w:r>
          </w:p>
        </w:tc>
        <w:tc>
          <w:tcPr>
            <w:tcW w:w="309" w:type="pct"/>
            <w:tcBorders>
              <w:top w:val="single" w:sz="4" w:space="0" w:color="auto"/>
              <w:left w:val="single" w:sz="4" w:space="0" w:color="auto"/>
              <w:bottom w:val="single" w:sz="4" w:space="0" w:color="auto"/>
              <w:right w:val="single" w:sz="4" w:space="0" w:color="auto"/>
            </w:tcBorders>
            <w:vAlign w:val="center"/>
          </w:tcPr>
          <w:p w14:paraId="7285569A"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005833BB"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2C5420F" w14:textId="77777777" w:rsidR="009C11A0" w:rsidRDefault="009C11A0" w:rsidP="009C11A0">
            <w:pPr>
              <w:shd w:val="clear" w:color="auto" w:fill="FFFFFF"/>
              <w:spacing w:after="0" w:line="240" w:lineRule="auto"/>
              <w:rPr>
                <w:rFonts w:ascii="Calibri" w:hAnsi="Calibri" w:cs="Calibri"/>
                <w:color w:val="000000"/>
              </w:rPr>
            </w:pPr>
          </w:p>
        </w:tc>
      </w:tr>
      <w:tr w:rsidR="009C11A0" w14:paraId="09F67400" w14:textId="77777777" w:rsidTr="00F11401">
        <w:trPr>
          <w:cantSplit/>
          <w:trHeight w:val="320"/>
          <w:jc w:val="center"/>
        </w:trPr>
        <w:tc>
          <w:tcPr>
            <w:tcW w:w="220" w:type="pct"/>
            <w:vMerge/>
            <w:tcBorders>
              <w:left w:val="single" w:sz="4" w:space="0" w:color="auto"/>
              <w:right w:val="single" w:sz="4" w:space="0" w:color="auto"/>
            </w:tcBorders>
            <w:vAlign w:val="center"/>
          </w:tcPr>
          <w:p w14:paraId="08A5CC4D"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B9B515B"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08CF06A"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9F002F9" w14:textId="2B702DBC"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Kolor: czarny</w:t>
            </w:r>
          </w:p>
        </w:tc>
        <w:tc>
          <w:tcPr>
            <w:tcW w:w="309" w:type="pct"/>
            <w:tcBorders>
              <w:top w:val="single" w:sz="4" w:space="0" w:color="auto"/>
              <w:left w:val="single" w:sz="4" w:space="0" w:color="auto"/>
              <w:bottom w:val="single" w:sz="4" w:space="0" w:color="auto"/>
              <w:right w:val="single" w:sz="4" w:space="0" w:color="auto"/>
            </w:tcBorders>
            <w:vAlign w:val="center"/>
          </w:tcPr>
          <w:p w14:paraId="37AEFD06"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F2D9E9A"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242A6877" w14:textId="77777777" w:rsidR="009C11A0" w:rsidRDefault="009C11A0" w:rsidP="009C11A0">
            <w:pPr>
              <w:shd w:val="clear" w:color="auto" w:fill="FFFFFF"/>
              <w:spacing w:after="0" w:line="240" w:lineRule="auto"/>
              <w:rPr>
                <w:rFonts w:ascii="Calibri" w:hAnsi="Calibri" w:cs="Calibri"/>
                <w:color w:val="000000"/>
              </w:rPr>
            </w:pPr>
          </w:p>
        </w:tc>
      </w:tr>
      <w:tr w:rsidR="009C11A0" w14:paraId="412D52CC" w14:textId="77777777" w:rsidTr="00F11401">
        <w:trPr>
          <w:cantSplit/>
          <w:trHeight w:val="315"/>
          <w:jc w:val="center"/>
        </w:trPr>
        <w:tc>
          <w:tcPr>
            <w:tcW w:w="220" w:type="pct"/>
            <w:vMerge/>
            <w:tcBorders>
              <w:left w:val="single" w:sz="4" w:space="0" w:color="auto"/>
              <w:right w:val="single" w:sz="4" w:space="0" w:color="auto"/>
            </w:tcBorders>
            <w:vAlign w:val="center"/>
          </w:tcPr>
          <w:p w14:paraId="4ECCE483"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5675E7E"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09A0C6A4"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77F14443" w14:textId="09974B5C"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Waga: około 90g</w:t>
            </w:r>
          </w:p>
        </w:tc>
        <w:tc>
          <w:tcPr>
            <w:tcW w:w="309" w:type="pct"/>
            <w:tcBorders>
              <w:top w:val="single" w:sz="4" w:space="0" w:color="auto"/>
              <w:left w:val="single" w:sz="4" w:space="0" w:color="auto"/>
              <w:bottom w:val="single" w:sz="4" w:space="0" w:color="auto"/>
              <w:right w:val="single" w:sz="4" w:space="0" w:color="auto"/>
            </w:tcBorders>
            <w:vAlign w:val="center"/>
          </w:tcPr>
          <w:p w14:paraId="7DD4B180"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3AA82BE"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F66ADFC" w14:textId="77777777" w:rsidR="009C11A0" w:rsidRDefault="009C11A0" w:rsidP="009C11A0">
            <w:pPr>
              <w:shd w:val="clear" w:color="auto" w:fill="FFFFFF"/>
              <w:spacing w:after="0" w:line="240" w:lineRule="auto"/>
              <w:rPr>
                <w:rFonts w:ascii="Calibri" w:hAnsi="Calibri" w:cs="Calibri"/>
                <w:color w:val="000000"/>
              </w:rPr>
            </w:pPr>
          </w:p>
        </w:tc>
      </w:tr>
      <w:tr w:rsidR="009C11A0" w14:paraId="04181779" w14:textId="77777777" w:rsidTr="00F11401">
        <w:trPr>
          <w:cantSplit/>
          <w:trHeight w:val="418"/>
          <w:jc w:val="center"/>
        </w:trPr>
        <w:tc>
          <w:tcPr>
            <w:tcW w:w="220" w:type="pct"/>
            <w:vMerge/>
            <w:tcBorders>
              <w:left w:val="single" w:sz="4" w:space="0" w:color="auto"/>
              <w:right w:val="single" w:sz="4" w:space="0" w:color="auto"/>
            </w:tcBorders>
            <w:vAlign w:val="center"/>
          </w:tcPr>
          <w:p w14:paraId="34EAC18D" w14:textId="77777777" w:rsidR="009C11A0" w:rsidRDefault="009C11A0" w:rsidP="005D3FC9">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D0FFBD1" w14:textId="77777777" w:rsidR="009C11A0" w:rsidRDefault="009C11A0" w:rsidP="005D3FC9">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593C403D" w14:textId="77777777" w:rsidR="009C11A0" w:rsidRDefault="009C11A0" w:rsidP="005D3FC9">
            <w:pPr>
              <w:spacing w:after="0" w:line="240" w:lineRule="auto"/>
              <w:ind w:left="113" w:right="113"/>
              <w:jc w:val="center"/>
              <w:rPr>
                <w:rFonts w:ascii="Calibri" w:hAnsi="Calibri" w:cs="Calibri"/>
                <w:color w:val="000000"/>
                <w:sz w:val="20"/>
                <w:szCs w:val="20"/>
              </w:rPr>
            </w:pPr>
          </w:p>
        </w:tc>
        <w:tc>
          <w:tcPr>
            <w:tcW w:w="3857" w:type="pct"/>
            <w:gridSpan w:val="4"/>
            <w:tcBorders>
              <w:top w:val="single" w:sz="4" w:space="0" w:color="auto"/>
              <w:left w:val="single" w:sz="4" w:space="0" w:color="auto"/>
              <w:bottom w:val="single" w:sz="4" w:space="0" w:color="auto"/>
              <w:right w:val="single" w:sz="4" w:space="0" w:color="auto"/>
            </w:tcBorders>
            <w:noWrap/>
          </w:tcPr>
          <w:p w14:paraId="777950A7" w14:textId="77777777" w:rsidR="009C11A0" w:rsidRDefault="009C11A0" w:rsidP="005D3FC9">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9C11A0" w14:paraId="4CD9D413" w14:textId="77777777" w:rsidTr="00F11401">
        <w:trPr>
          <w:cantSplit/>
          <w:trHeight w:val="516"/>
          <w:jc w:val="center"/>
        </w:trPr>
        <w:tc>
          <w:tcPr>
            <w:tcW w:w="220" w:type="pct"/>
            <w:vMerge/>
            <w:tcBorders>
              <w:left w:val="single" w:sz="4" w:space="0" w:color="auto"/>
              <w:bottom w:val="single" w:sz="4" w:space="0" w:color="auto"/>
              <w:right w:val="single" w:sz="4" w:space="0" w:color="auto"/>
            </w:tcBorders>
            <w:vAlign w:val="center"/>
          </w:tcPr>
          <w:p w14:paraId="2B4939BA" w14:textId="77777777" w:rsidR="009C11A0" w:rsidRDefault="009C11A0" w:rsidP="005D3FC9">
            <w:pPr>
              <w:spacing w:after="0" w:line="240" w:lineRule="auto"/>
              <w:rPr>
                <w:rFonts w:eastAsia="Times New Roman" w:cstheme="minorHAnsi"/>
                <w:b/>
                <w:bCs/>
                <w:lang w:eastAsia="pl-PL"/>
              </w:rPr>
            </w:pPr>
          </w:p>
        </w:tc>
        <w:tc>
          <w:tcPr>
            <w:tcW w:w="611" w:type="pct"/>
            <w:vMerge/>
            <w:tcBorders>
              <w:top w:val="single" w:sz="4" w:space="0" w:color="auto"/>
              <w:left w:val="single" w:sz="4" w:space="0" w:color="auto"/>
              <w:bottom w:val="single" w:sz="4" w:space="0" w:color="auto"/>
              <w:right w:val="single" w:sz="4" w:space="0" w:color="auto"/>
            </w:tcBorders>
            <w:noWrap/>
            <w:vAlign w:val="center"/>
          </w:tcPr>
          <w:p w14:paraId="333853F6" w14:textId="77777777" w:rsidR="009C11A0" w:rsidRDefault="009C11A0" w:rsidP="005D3FC9">
            <w:pPr>
              <w:spacing w:after="0" w:line="240" w:lineRule="auto"/>
              <w:rPr>
                <w:rFonts w:cs="Calibri"/>
                <w:color w:val="000000"/>
              </w:rPr>
            </w:pPr>
          </w:p>
        </w:tc>
        <w:tc>
          <w:tcPr>
            <w:tcW w:w="312" w:type="pct"/>
            <w:vMerge/>
            <w:tcBorders>
              <w:top w:val="single" w:sz="4" w:space="0" w:color="auto"/>
              <w:left w:val="nil"/>
              <w:bottom w:val="single" w:sz="4" w:space="0" w:color="auto"/>
              <w:right w:val="nil"/>
            </w:tcBorders>
            <w:noWrap/>
            <w:textDirection w:val="btLr"/>
            <w:vAlign w:val="center"/>
          </w:tcPr>
          <w:p w14:paraId="12F9D179" w14:textId="77777777" w:rsidR="009C11A0" w:rsidRDefault="009C11A0" w:rsidP="005D3FC9">
            <w:pPr>
              <w:spacing w:after="0" w:line="240" w:lineRule="auto"/>
              <w:ind w:left="113" w:right="113"/>
              <w:jc w:val="center"/>
              <w:rPr>
                <w:rFonts w:ascii="Calibri" w:hAnsi="Calibri" w:cs="Calibri"/>
                <w:color w:val="000000"/>
                <w:sz w:val="20"/>
                <w:szCs w:val="20"/>
              </w:rPr>
            </w:pPr>
          </w:p>
        </w:tc>
        <w:tc>
          <w:tcPr>
            <w:tcW w:w="3857" w:type="pct"/>
            <w:gridSpan w:val="4"/>
            <w:tcBorders>
              <w:top w:val="single" w:sz="4" w:space="0" w:color="auto"/>
              <w:left w:val="single" w:sz="4" w:space="0" w:color="auto"/>
              <w:bottom w:val="single" w:sz="4" w:space="0" w:color="auto"/>
              <w:right w:val="single" w:sz="4" w:space="0" w:color="auto"/>
            </w:tcBorders>
            <w:noWrap/>
          </w:tcPr>
          <w:p w14:paraId="14E5BEEA" w14:textId="77777777" w:rsidR="009C11A0" w:rsidRDefault="009C11A0" w:rsidP="005D3FC9">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9D5A92" w:rsidRPr="00BF232D" w14:paraId="79F7764F" w14:textId="77777777" w:rsidTr="00F11401">
        <w:trPr>
          <w:cantSplit/>
          <w:trHeight w:val="334"/>
          <w:jc w:val="center"/>
        </w:trPr>
        <w:tc>
          <w:tcPr>
            <w:tcW w:w="220" w:type="pct"/>
            <w:vMerge w:val="restart"/>
            <w:tcBorders>
              <w:top w:val="single" w:sz="4" w:space="0" w:color="auto"/>
              <w:left w:val="single" w:sz="4" w:space="0" w:color="auto"/>
              <w:right w:val="single" w:sz="4" w:space="0" w:color="auto"/>
            </w:tcBorders>
            <w:vAlign w:val="center"/>
          </w:tcPr>
          <w:p w14:paraId="5BA9B82A" w14:textId="77777777" w:rsidR="009D5A92" w:rsidRPr="00BF232D" w:rsidRDefault="009D5A92" w:rsidP="009D5A92">
            <w:pPr>
              <w:spacing w:after="0" w:line="240" w:lineRule="auto"/>
              <w:rPr>
                <w:rFonts w:eastAsia="Times New Roman" w:cstheme="minorHAnsi"/>
                <w:b/>
                <w:bCs/>
                <w:lang w:eastAsia="pl-PL"/>
              </w:rPr>
            </w:pPr>
            <w:r>
              <w:rPr>
                <w:rFonts w:eastAsia="Times New Roman" w:cstheme="minorHAnsi"/>
                <w:b/>
                <w:bCs/>
                <w:lang w:eastAsia="pl-PL"/>
              </w:rPr>
              <w:t>4</w:t>
            </w:r>
          </w:p>
        </w:tc>
        <w:tc>
          <w:tcPr>
            <w:tcW w:w="611" w:type="pct"/>
            <w:vMerge w:val="restart"/>
            <w:tcBorders>
              <w:top w:val="single" w:sz="4" w:space="0" w:color="auto"/>
              <w:left w:val="single" w:sz="4" w:space="0" w:color="auto"/>
              <w:right w:val="single" w:sz="4" w:space="0" w:color="auto"/>
            </w:tcBorders>
            <w:noWrap/>
            <w:vAlign w:val="center"/>
          </w:tcPr>
          <w:p w14:paraId="190B063E" w14:textId="1E7705AC" w:rsidR="009D5A92" w:rsidRPr="003F21EF" w:rsidRDefault="009D5A92" w:rsidP="009D5A92">
            <w:pPr>
              <w:spacing w:after="0" w:line="240" w:lineRule="auto"/>
              <w:rPr>
                <w:rFonts w:cstheme="minorHAnsi"/>
                <w:sz w:val="20"/>
                <w:szCs w:val="20"/>
              </w:rPr>
            </w:pPr>
            <w:r w:rsidRPr="000B7D55">
              <w:rPr>
                <w:rFonts w:eastAsia="Times New Roman" w:cs="Calibri"/>
                <w:bCs/>
                <w:sz w:val="18"/>
                <w:szCs w:val="18"/>
              </w:rPr>
              <w:t>Nagrywarka zewnętrzna</w:t>
            </w:r>
            <w:r>
              <w:rPr>
                <w:rFonts w:eastAsia="Times New Roman" w:cs="Calibri"/>
                <w:bCs/>
                <w:sz w:val="18"/>
                <w:szCs w:val="18"/>
              </w:rPr>
              <w:t xml:space="preserve"> (10.1 info dla zamawiającego)</w:t>
            </w:r>
          </w:p>
        </w:tc>
        <w:tc>
          <w:tcPr>
            <w:tcW w:w="312" w:type="pct"/>
            <w:vMerge w:val="restart"/>
            <w:tcBorders>
              <w:top w:val="single" w:sz="4" w:space="0" w:color="auto"/>
              <w:left w:val="nil"/>
              <w:right w:val="nil"/>
            </w:tcBorders>
            <w:noWrap/>
            <w:textDirection w:val="btLr"/>
            <w:vAlign w:val="center"/>
          </w:tcPr>
          <w:p w14:paraId="56FB29FA" w14:textId="572160EA" w:rsidR="009D5A92" w:rsidRPr="00470ABA" w:rsidRDefault="009D5A92" w:rsidP="009D5A92">
            <w:pPr>
              <w:spacing w:after="0" w:line="240" w:lineRule="auto"/>
              <w:ind w:left="113" w:right="113"/>
              <w:jc w:val="center"/>
              <w:rPr>
                <w:rFonts w:eastAsia="Times New Roman" w:cstheme="minorHAnsi"/>
                <w:lang w:eastAsia="pl-PL"/>
              </w:rPr>
            </w:pPr>
            <w:r>
              <w:rPr>
                <w:rFonts w:eastAsia="Times New Roman" w:cstheme="minorHAnsi"/>
                <w:lang w:eastAsia="pl-PL"/>
              </w:rPr>
              <w:t>10</w:t>
            </w:r>
          </w:p>
        </w:tc>
        <w:tc>
          <w:tcPr>
            <w:tcW w:w="2808" w:type="pct"/>
            <w:tcBorders>
              <w:top w:val="single" w:sz="4" w:space="0" w:color="auto"/>
              <w:left w:val="single" w:sz="4" w:space="0" w:color="auto"/>
              <w:bottom w:val="single" w:sz="4" w:space="0" w:color="auto"/>
              <w:right w:val="single" w:sz="4" w:space="0" w:color="auto"/>
            </w:tcBorders>
            <w:noWrap/>
          </w:tcPr>
          <w:p w14:paraId="7C863129" w14:textId="367E7B90" w:rsidR="009D5A92" w:rsidRPr="00207B48" w:rsidRDefault="009D5A92" w:rsidP="009D5A92">
            <w:pPr>
              <w:shd w:val="clear" w:color="auto" w:fill="FFFFFF"/>
              <w:spacing w:after="0" w:line="240" w:lineRule="auto"/>
              <w:rPr>
                <w:rFonts w:eastAsia="Times New Roman" w:cstheme="minorHAnsi"/>
                <w:sz w:val="20"/>
                <w:szCs w:val="20"/>
                <w:lang w:eastAsia="pl-PL"/>
              </w:rPr>
            </w:pPr>
            <w:r w:rsidRPr="00314C5A">
              <w:rPr>
                <w:rFonts w:eastAsia="Times New Roman" w:cs="Calibri"/>
                <w:b/>
                <w:bCs/>
                <w:sz w:val="18"/>
                <w:szCs w:val="18"/>
              </w:rPr>
              <w:t xml:space="preserve">Zewnętrzny napęd optyczny CD/DVDw </w:t>
            </w:r>
          </w:p>
        </w:tc>
        <w:tc>
          <w:tcPr>
            <w:tcW w:w="309" w:type="pct"/>
            <w:tcBorders>
              <w:top w:val="single" w:sz="4" w:space="0" w:color="auto"/>
              <w:left w:val="single" w:sz="4" w:space="0" w:color="auto"/>
              <w:bottom w:val="single" w:sz="4" w:space="0" w:color="auto"/>
              <w:right w:val="single" w:sz="4" w:space="0" w:color="auto"/>
            </w:tcBorders>
            <w:vAlign w:val="center"/>
          </w:tcPr>
          <w:p w14:paraId="4318EDD3"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E68A247"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F264379"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2F83DFF9" w14:textId="77777777" w:rsidTr="00F11401">
        <w:trPr>
          <w:cantSplit/>
          <w:trHeight w:val="283"/>
          <w:jc w:val="center"/>
        </w:trPr>
        <w:tc>
          <w:tcPr>
            <w:tcW w:w="220" w:type="pct"/>
            <w:vMerge/>
            <w:tcBorders>
              <w:top w:val="single" w:sz="4" w:space="0" w:color="auto"/>
              <w:left w:val="single" w:sz="4" w:space="0" w:color="auto"/>
              <w:right w:val="single" w:sz="4" w:space="0" w:color="auto"/>
            </w:tcBorders>
            <w:vAlign w:val="center"/>
          </w:tcPr>
          <w:p w14:paraId="2582B08F" w14:textId="77777777" w:rsidR="009D5A92" w:rsidRPr="00BF232D"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1BC1B2B" w14:textId="77777777" w:rsidR="009D5A92" w:rsidRPr="003F21EF" w:rsidRDefault="009D5A92" w:rsidP="009D5A92">
            <w:pPr>
              <w:spacing w:after="0" w:line="240" w:lineRule="auto"/>
              <w:rPr>
                <w:rFonts w:cstheme="minorHAnsi"/>
                <w:sz w:val="20"/>
                <w:szCs w:val="20"/>
              </w:rPr>
            </w:pPr>
          </w:p>
        </w:tc>
        <w:tc>
          <w:tcPr>
            <w:tcW w:w="312" w:type="pct"/>
            <w:vMerge/>
            <w:tcBorders>
              <w:top w:val="single" w:sz="4" w:space="0" w:color="auto"/>
              <w:left w:val="nil"/>
              <w:right w:val="nil"/>
            </w:tcBorders>
            <w:noWrap/>
            <w:textDirection w:val="btLr"/>
            <w:vAlign w:val="center"/>
          </w:tcPr>
          <w:p w14:paraId="486B0375" w14:textId="77777777" w:rsidR="009D5A92" w:rsidRPr="00470ABA" w:rsidRDefault="009D5A92" w:rsidP="009D5A92">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4C707A3E" w14:textId="2D5716EF" w:rsidR="009D5A92" w:rsidRPr="00207B48" w:rsidRDefault="009D5A92" w:rsidP="009D5A92">
            <w:pPr>
              <w:shd w:val="clear" w:color="auto" w:fill="FFFFFF"/>
              <w:spacing w:after="0" w:line="240" w:lineRule="auto"/>
              <w:rPr>
                <w:rFonts w:eastAsia="Times New Roman" w:cstheme="minorHAnsi"/>
                <w:sz w:val="20"/>
                <w:szCs w:val="20"/>
                <w:lang w:eastAsia="pl-PL"/>
              </w:rPr>
            </w:pPr>
            <w:r w:rsidRPr="00314C5A">
              <w:rPr>
                <w:rFonts w:eastAsia="Times New Roman" w:cs="Calibri"/>
                <w:bCs/>
                <w:sz w:val="18"/>
                <w:szCs w:val="18"/>
              </w:rPr>
              <w:t>Minimalna prędkość odczytu:</w:t>
            </w:r>
          </w:p>
        </w:tc>
        <w:tc>
          <w:tcPr>
            <w:tcW w:w="309" w:type="pct"/>
            <w:tcBorders>
              <w:top w:val="single" w:sz="4" w:space="0" w:color="auto"/>
              <w:left w:val="single" w:sz="4" w:space="0" w:color="auto"/>
              <w:bottom w:val="single" w:sz="4" w:space="0" w:color="auto"/>
              <w:right w:val="single" w:sz="4" w:space="0" w:color="auto"/>
            </w:tcBorders>
            <w:vAlign w:val="center"/>
          </w:tcPr>
          <w:p w14:paraId="120E7518"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FAEC1A8"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E481CC0"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59656981" w14:textId="77777777" w:rsidTr="00F11401">
        <w:trPr>
          <w:cantSplit/>
          <w:trHeight w:val="272"/>
          <w:jc w:val="center"/>
        </w:trPr>
        <w:tc>
          <w:tcPr>
            <w:tcW w:w="220" w:type="pct"/>
            <w:vMerge/>
            <w:tcBorders>
              <w:top w:val="single" w:sz="4" w:space="0" w:color="auto"/>
              <w:left w:val="single" w:sz="4" w:space="0" w:color="auto"/>
              <w:right w:val="single" w:sz="4" w:space="0" w:color="auto"/>
            </w:tcBorders>
            <w:vAlign w:val="center"/>
          </w:tcPr>
          <w:p w14:paraId="71340E6C"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51A4390"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0B9ECEBF"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66E2A5C" w14:textId="01179D94"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DVD+R dwuwarstwowy – 8×</w:t>
            </w:r>
          </w:p>
        </w:tc>
        <w:tc>
          <w:tcPr>
            <w:tcW w:w="309" w:type="pct"/>
            <w:tcBorders>
              <w:top w:val="single" w:sz="4" w:space="0" w:color="auto"/>
              <w:left w:val="single" w:sz="4" w:space="0" w:color="auto"/>
              <w:bottom w:val="single" w:sz="4" w:space="0" w:color="auto"/>
              <w:right w:val="single" w:sz="4" w:space="0" w:color="auto"/>
            </w:tcBorders>
            <w:vAlign w:val="center"/>
          </w:tcPr>
          <w:p w14:paraId="2B5BF55F"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01E11136"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25DF3F9"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73EA29A3" w14:textId="77777777" w:rsidTr="00F11401">
        <w:trPr>
          <w:cantSplit/>
          <w:trHeight w:val="276"/>
          <w:jc w:val="center"/>
        </w:trPr>
        <w:tc>
          <w:tcPr>
            <w:tcW w:w="220" w:type="pct"/>
            <w:vMerge/>
            <w:tcBorders>
              <w:top w:val="single" w:sz="4" w:space="0" w:color="auto"/>
              <w:left w:val="single" w:sz="4" w:space="0" w:color="auto"/>
              <w:right w:val="single" w:sz="4" w:space="0" w:color="auto"/>
            </w:tcBorders>
            <w:vAlign w:val="center"/>
          </w:tcPr>
          <w:p w14:paraId="228D66BC"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5AB1137"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EC0396F"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1F68119F" w14:textId="0204E693"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DVD+RW – 8×</w:t>
            </w:r>
          </w:p>
        </w:tc>
        <w:tc>
          <w:tcPr>
            <w:tcW w:w="309" w:type="pct"/>
            <w:tcBorders>
              <w:top w:val="single" w:sz="4" w:space="0" w:color="auto"/>
              <w:left w:val="single" w:sz="4" w:space="0" w:color="auto"/>
              <w:bottom w:val="single" w:sz="4" w:space="0" w:color="auto"/>
              <w:right w:val="single" w:sz="4" w:space="0" w:color="auto"/>
            </w:tcBorders>
            <w:vAlign w:val="center"/>
          </w:tcPr>
          <w:p w14:paraId="7678C05F"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17904E2"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6ABD1C0E"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3B11B733" w14:textId="77777777" w:rsidTr="00F11401">
        <w:trPr>
          <w:cantSplit/>
          <w:trHeight w:val="266"/>
          <w:jc w:val="center"/>
        </w:trPr>
        <w:tc>
          <w:tcPr>
            <w:tcW w:w="220" w:type="pct"/>
            <w:vMerge/>
            <w:tcBorders>
              <w:top w:val="single" w:sz="4" w:space="0" w:color="auto"/>
              <w:left w:val="single" w:sz="4" w:space="0" w:color="auto"/>
              <w:right w:val="single" w:sz="4" w:space="0" w:color="auto"/>
            </w:tcBorders>
            <w:vAlign w:val="center"/>
          </w:tcPr>
          <w:p w14:paraId="794C4946"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EA3F464"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2E3AB2B"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232A80CA" w14:textId="110E4489"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Minimalna prędkość zapisu:</w:t>
            </w:r>
          </w:p>
        </w:tc>
        <w:tc>
          <w:tcPr>
            <w:tcW w:w="309" w:type="pct"/>
            <w:tcBorders>
              <w:top w:val="single" w:sz="4" w:space="0" w:color="auto"/>
              <w:left w:val="single" w:sz="4" w:space="0" w:color="auto"/>
              <w:bottom w:val="single" w:sz="4" w:space="0" w:color="auto"/>
              <w:right w:val="single" w:sz="4" w:space="0" w:color="auto"/>
            </w:tcBorders>
            <w:vAlign w:val="center"/>
          </w:tcPr>
          <w:p w14:paraId="309B9C13"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5CBF64CF"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58B4639"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0EBF81A3" w14:textId="77777777" w:rsidTr="00F11401">
        <w:trPr>
          <w:cantSplit/>
          <w:trHeight w:val="271"/>
          <w:jc w:val="center"/>
        </w:trPr>
        <w:tc>
          <w:tcPr>
            <w:tcW w:w="220" w:type="pct"/>
            <w:vMerge/>
            <w:tcBorders>
              <w:top w:val="single" w:sz="4" w:space="0" w:color="auto"/>
              <w:left w:val="single" w:sz="4" w:space="0" w:color="auto"/>
              <w:right w:val="single" w:sz="4" w:space="0" w:color="auto"/>
            </w:tcBorders>
            <w:vAlign w:val="center"/>
          </w:tcPr>
          <w:p w14:paraId="31ADE5BD"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7533EB3"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4F995E53"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49C47563" w14:textId="6B680468"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CD-R / CD-RW – około 24×</w:t>
            </w:r>
          </w:p>
        </w:tc>
        <w:tc>
          <w:tcPr>
            <w:tcW w:w="309" w:type="pct"/>
            <w:tcBorders>
              <w:top w:val="single" w:sz="4" w:space="0" w:color="auto"/>
              <w:left w:val="single" w:sz="4" w:space="0" w:color="auto"/>
              <w:bottom w:val="single" w:sz="4" w:space="0" w:color="auto"/>
              <w:right w:val="single" w:sz="4" w:space="0" w:color="auto"/>
            </w:tcBorders>
            <w:vAlign w:val="center"/>
          </w:tcPr>
          <w:p w14:paraId="10D82BA3"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500EC96E"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62526A29"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72D0203B" w14:textId="77777777" w:rsidTr="00F11401">
        <w:trPr>
          <w:cantSplit/>
          <w:trHeight w:val="336"/>
          <w:jc w:val="center"/>
        </w:trPr>
        <w:tc>
          <w:tcPr>
            <w:tcW w:w="220" w:type="pct"/>
            <w:vMerge/>
            <w:tcBorders>
              <w:top w:val="single" w:sz="4" w:space="0" w:color="auto"/>
              <w:left w:val="single" w:sz="4" w:space="0" w:color="auto"/>
              <w:right w:val="single" w:sz="4" w:space="0" w:color="auto"/>
            </w:tcBorders>
            <w:vAlign w:val="center"/>
          </w:tcPr>
          <w:p w14:paraId="63DCFC6A"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FCC632C"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4F0561B4"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1C82249D" w14:textId="107E0A06"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DVD-R / DVD+RW /DVD-RAM / DVD+R DL – 8×</w:t>
            </w:r>
          </w:p>
        </w:tc>
        <w:tc>
          <w:tcPr>
            <w:tcW w:w="309" w:type="pct"/>
            <w:tcBorders>
              <w:top w:val="single" w:sz="4" w:space="0" w:color="auto"/>
              <w:left w:val="single" w:sz="4" w:space="0" w:color="auto"/>
              <w:bottom w:val="single" w:sz="4" w:space="0" w:color="auto"/>
              <w:right w:val="single" w:sz="4" w:space="0" w:color="auto"/>
            </w:tcBorders>
            <w:vAlign w:val="center"/>
          </w:tcPr>
          <w:p w14:paraId="47C355EE"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BC45C76"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271BDBE8"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519247DF" w14:textId="77777777" w:rsidTr="00F11401">
        <w:trPr>
          <w:cantSplit/>
          <w:trHeight w:val="208"/>
          <w:jc w:val="center"/>
        </w:trPr>
        <w:tc>
          <w:tcPr>
            <w:tcW w:w="220" w:type="pct"/>
            <w:vMerge/>
            <w:tcBorders>
              <w:top w:val="single" w:sz="4" w:space="0" w:color="auto"/>
              <w:left w:val="single" w:sz="4" w:space="0" w:color="auto"/>
              <w:right w:val="single" w:sz="4" w:space="0" w:color="auto"/>
            </w:tcBorders>
            <w:vAlign w:val="center"/>
          </w:tcPr>
          <w:p w14:paraId="3571662E"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A69B82B"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4CB3213"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224CBE53" w14:textId="4E534A31"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Dodatkowe cechy:</w:t>
            </w:r>
          </w:p>
        </w:tc>
        <w:tc>
          <w:tcPr>
            <w:tcW w:w="309" w:type="pct"/>
            <w:tcBorders>
              <w:top w:val="single" w:sz="4" w:space="0" w:color="auto"/>
              <w:left w:val="single" w:sz="4" w:space="0" w:color="auto"/>
              <w:bottom w:val="single" w:sz="4" w:space="0" w:color="auto"/>
              <w:right w:val="single" w:sz="4" w:space="0" w:color="auto"/>
            </w:tcBorders>
            <w:vAlign w:val="center"/>
          </w:tcPr>
          <w:p w14:paraId="752E2B33"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073C3473"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2BB4C910"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539E72C2" w14:textId="77777777" w:rsidTr="00F11401">
        <w:trPr>
          <w:cantSplit/>
          <w:trHeight w:val="320"/>
          <w:jc w:val="center"/>
        </w:trPr>
        <w:tc>
          <w:tcPr>
            <w:tcW w:w="220" w:type="pct"/>
            <w:vMerge/>
            <w:tcBorders>
              <w:top w:val="single" w:sz="4" w:space="0" w:color="auto"/>
              <w:left w:val="single" w:sz="4" w:space="0" w:color="auto"/>
              <w:right w:val="single" w:sz="4" w:space="0" w:color="auto"/>
            </w:tcBorders>
            <w:vAlign w:val="center"/>
          </w:tcPr>
          <w:p w14:paraId="73DC26C7"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FC8884B"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B218395"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FC1B8E8" w14:textId="6C52149D"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Obsługa funkcji Plug &amp; Play (bez konieczności instalacji sterowników)</w:t>
            </w:r>
          </w:p>
        </w:tc>
        <w:tc>
          <w:tcPr>
            <w:tcW w:w="309" w:type="pct"/>
            <w:tcBorders>
              <w:top w:val="single" w:sz="4" w:space="0" w:color="auto"/>
              <w:left w:val="single" w:sz="4" w:space="0" w:color="auto"/>
              <w:bottom w:val="single" w:sz="4" w:space="0" w:color="auto"/>
              <w:right w:val="single" w:sz="4" w:space="0" w:color="auto"/>
            </w:tcBorders>
            <w:vAlign w:val="center"/>
          </w:tcPr>
          <w:p w14:paraId="05DF6497"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622B332"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C4163CC"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0651260D" w14:textId="77777777" w:rsidTr="00F11401">
        <w:trPr>
          <w:cantSplit/>
          <w:trHeight w:val="223"/>
          <w:jc w:val="center"/>
        </w:trPr>
        <w:tc>
          <w:tcPr>
            <w:tcW w:w="220" w:type="pct"/>
            <w:vMerge/>
            <w:tcBorders>
              <w:top w:val="single" w:sz="4" w:space="0" w:color="auto"/>
              <w:left w:val="single" w:sz="4" w:space="0" w:color="auto"/>
              <w:right w:val="single" w:sz="4" w:space="0" w:color="auto"/>
            </w:tcBorders>
            <w:vAlign w:val="center"/>
          </w:tcPr>
          <w:p w14:paraId="00A55AAA"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6293EB98"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5FC21D21"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4E46A68" w14:textId="23EDAA92"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Kolor obudowy preferowany – czarny</w:t>
            </w:r>
          </w:p>
        </w:tc>
        <w:tc>
          <w:tcPr>
            <w:tcW w:w="309" w:type="pct"/>
            <w:tcBorders>
              <w:top w:val="single" w:sz="4" w:space="0" w:color="auto"/>
              <w:left w:val="single" w:sz="4" w:space="0" w:color="auto"/>
              <w:bottom w:val="single" w:sz="4" w:space="0" w:color="auto"/>
              <w:right w:val="single" w:sz="4" w:space="0" w:color="auto"/>
            </w:tcBorders>
            <w:vAlign w:val="center"/>
          </w:tcPr>
          <w:p w14:paraId="39D2F571"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D1ECBD6"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17EBE23"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652B3C4F" w14:textId="77777777" w:rsidTr="00F11401">
        <w:trPr>
          <w:cantSplit/>
          <w:trHeight w:val="226"/>
          <w:jc w:val="center"/>
        </w:trPr>
        <w:tc>
          <w:tcPr>
            <w:tcW w:w="220" w:type="pct"/>
            <w:vMerge/>
            <w:tcBorders>
              <w:top w:val="single" w:sz="4" w:space="0" w:color="auto"/>
              <w:left w:val="single" w:sz="4" w:space="0" w:color="auto"/>
              <w:right w:val="single" w:sz="4" w:space="0" w:color="auto"/>
            </w:tcBorders>
            <w:vAlign w:val="center"/>
          </w:tcPr>
          <w:p w14:paraId="722D7253"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487BD6E"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67B18B9"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B706365" w14:textId="6FB56D4A"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Interfejs – USB (z dołączonym przewodem)</w:t>
            </w:r>
          </w:p>
        </w:tc>
        <w:tc>
          <w:tcPr>
            <w:tcW w:w="309" w:type="pct"/>
            <w:tcBorders>
              <w:top w:val="single" w:sz="4" w:space="0" w:color="auto"/>
              <w:left w:val="single" w:sz="4" w:space="0" w:color="auto"/>
              <w:bottom w:val="single" w:sz="4" w:space="0" w:color="auto"/>
              <w:right w:val="single" w:sz="4" w:space="0" w:color="auto"/>
            </w:tcBorders>
            <w:vAlign w:val="center"/>
          </w:tcPr>
          <w:p w14:paraId="51A21300"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51BFC3D6"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4C8C49B"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39036044" w14:textId="77777777" w:rsidTr="00F11401">
        <w:trPr>
          <w:cantSplit/>
          <w:trHeight w:val="245"/>
          <w:jc w:val="center"/>
        </w:trPr>
        <w:tc>
          <w:tcPr>
            <w:tcW w:w="220" w:type="pct"/>
            <w:vMerge/>
            <w:tcBorders>
              <w:top w:val="single" w:sz="4" w:space="0" w:color="auto"/>
              <w:left w:val="single" w:sz="4" w:space="0" w:color="auto"/>
              <w:right w:val="single" w:sz="4" w:space="0" w:color="auto"/>
            </w:tcBorders>
            <w:vAlign w:val="center"/>
          </w:tcPr>
          <w:p w14:paraId="46B57FE9"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3BF8E5FC"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569BD44E"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32C936C" w14:textId="1E2EB050"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Wymiary i masa:</w:t>
            </w:r>
          </w:p>
        </w:tc>
        <w:tc>
          <w:tcPr>
            <w:tcW w:w="309" w:type="pct"/>
            <w:tcBorders>
              <w:top w:val="single" w:sz="4" w:space="0" w:color="auto"/>
              <w:left w:val="single" w:sz="4" w:space="0" w:color="auto"/>
              <w:bottom w:val="single" w:sz="4" w:space="0" w:color="auto"/>
              <w:right w:val="single" w:sz="4" w:space="0" w:color="auto"/>
            </w:tcBorders>
            <w:vAlign w:val="center"/>
          </w:tcPr>
          <w:p w14:paraId="50205CF7"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049B5B8E"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71418AC"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205CE4A9" w14:textId="77777777" w:rsidTr="00F11401">
        <w:trPr>
          <w:cantSplit/>
          <w:trHeight w:val="390"/>
          <w:jc w:val="center"/>
        </w:trPr>
        <w:tc>
          <w:tcPr>
            <w:tcW w:w="220" w:type="pct"/>
            <w:vMerge/>
            <w:tcBorders>
              <w:top w:val="single" w:sz="4" w:space="0" w:color="auto"/>
              <w:left w:val="single" w:sz="4" w:space="0" w:color="auto"/>
              <w:right w:val="single" w:sz="4" w:space="0" w:color="auto"/>
            </w:tcBorders>
            <w:vAlign w:val="center"/>
          </w:tcPr>
          <w:p w14:paraId="5213AC51"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7C673B8"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35240F1"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5925B5B" w14:textId="002EAD6E"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Szerokość – maksy</w:t>
            </w:r>
            <w:r w:rsidRPr="00314C5A">
              <w:rPr>
                <w:rFonts w:cstheme="minorHAnsi"/>
              </w:rPr>
              <w:t>malnie 145 mm</w:t>
            </w:r>
          </w:p>
        </w:tc>
        <w:tc>
          <w:tcPr>
            <w:tcW w:w="309" w:type="pct"/>
            <w:tcBorders>
              <w:top w:val="single" w:sz="4" w:space="0" w:color="auto"/>
              <w:left w:val="single" w:sz="4" w:space="0" w:color="auto"/>
              <w:bottom w:val="single" w:sz="4" w:space="0" w:color="auto"/>
              <w:right w:val="single" w:sz="4" w:space="0" w:color="auto"/>
            </w:tcBorders>
            <w:vAlign w:val="center"/>
          </w:tcPr>
          <w:p w14:paraId="4AC78B00"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42C49C7"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2173BC6"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217EC4F7" w14:textId="77777777" w:rsidTr="00F11401">
        <w:trPr>
          <w:cantSplit/>
          <w:trHeight w:val="410"/>
          <w:jc w:val="center"/>
        </w:trPr>
        <w:tc>
          <w:tcPr>
            <w:tcW w:w="220" w:type="pct"/>
            <w:vMerge/>
            <w:tcBorders>
              <w:top w:val="single" w:sz="4" w:space="0" w:color="auto"/>
              <w:left w:val="single" w:sz="4" w:space="0" w:color="auto"/>
              <w:right w:val="single" w:sz="4" w:space="0" w:color="auto"/>
            </w:tcBorders>
            <w:vAlign w:val="center"/>
          </w:tcPr>
          <w:p w14:paraId="1F581F02"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12AA58DC"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C1FAE30"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566A3F1A" w14:textId="19C00990" w:rsidR="009D5A92" w:rsidRDefault="009D5A92" w:rsidP="009D5A92">
            <w:pPr>
              <w:shd w:val="clear" w:color="auto" w:fill="FFFFFF"/>
              <w:spacing w:after="0" w:line="240" w:lineRule="auto"/>
              <w:rPr>
                <w:rFonts w:eastAsia="Times New Roman" w:cs="Calibri"/>
                <w:sz w:val="20"/>
                <w:szCs w:val="20"/>
              </w:rPr>
            </w:pPr>
            <w:r w:rsidRPr="00314C5A">
              <w:rPr>
                <w:rFonts w:cstheme="minorHAnsi"/>
              </w:rPr>
              <w:t xml:space="preserve">- </w:t>
            </w:r>
            <w:r w:rsidRPr="00314C5A">
              <w:rPr>
                <w:rFonts w:eastAsia="Times New Roman" w:cs="Calibri"/>
                <w:bCs/>
                <w:sz w:val="18"/>
                <w:szCs w:val="18"/>
              </w:rPr>
              <w:t>Głębokość – maksymalnie 140 mm</w:t>
            </w:r>
          </w:p>
        </w:tc>
        <w:tc>
          <w:tcPr>
            <w:tcW w:w="309" w:type="pct"/>
            <w:tcBorders>
              <w:top w:val="single" w:sz="4" w:space="0" w:color="auto"/>
              <w:left w:val="single" w:sz="4" w:space="0" w:color="auto"/>
              <w:bottom w:val="single" w:sz="4" w:space="0" w:color="auto"/>
              <w:right w:val="single" w:sz="4" w:space="0" w:color="auto"/>
            </w:tcBorders>
            <w:vAlign w:val="center"/>
          </w:tcPr>
          <w:p w14:paraId="4503B637"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A7239CB"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B1FE41B"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35DFEC76" w14:textId="77777777" w:rsidTr="00F11401">
        <w:trPr>
          <w:cantSplit/>
          <w:trHeight w:val="261"/>
          <w:jc w:val="center"/>
        </w:trPr>
        <w:tc>
          <w:tcPr>
            <w:tcW w:w="220" w:type="pct"/>
            <w:vMerge/>
            <w:tcBorders>
              <w:top w:val="single" w:sz="4" w:space="0" w:color="auto"/>
              <w:left w:val="single" w:sz="4" w:space="0" w:color="auto"/>
              <w:right w:val="single" w:sz="4" w:space="0" w:color="auto"/>
            </w:tcBorders>
            <w:vAlign w:val="center"/>
          </w:tcPr>
          <w:p w14:paraId="5F0B2756"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49F0FC76"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3D121C20"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7ACDC89F" w14:textId="491B38C8"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Wysokość – około 15 mm</w:t>
            </w:r>
          </w:p>
        </w:tc>
        <w:tc>
          <w:tcPr>
            <w:tcW w:w="309" w:type="pct"/>
            <w:tcBorders>
              <w:top w:val="single" w:sz="4" w:space="0" w:color="auto"/>
              <w:left w:val="single" w:sz="4" w:space="0" w:color="auto"/>
              <w:bottom w:val="single" w:sz="4" w:space="0" w:color="auto"/>
              <w:right w:val="single" w:sz="4" w:space="0" w:color="auto"/>
            </w:tcBorders>
            <w:vAlign w:val="center"/>
          </w:tcPr>
          <w:p w14:paraId="4396632A"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7B670F35"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BBF5300"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41AE6A93" w14:textId="77777777" w:rsidTr="00F11401">
        <w:trPr>
          <w:cantSplit/>
          <w:trHeight w:val="278"/>
          <w:jc w:val="center"/>
        </w:trPr>
        <w:tc>
          <w:tcPr>
            <w:tcW w:w="220" w:type="pct"/>
            <w:vMerge/>
            <w:tcBorders>
              <w:top w:val="single" w:sz="4" w:space="0" w:color="auto"/>
              <w:left w:val="single" w:sz="4" w:space="0" w:color="auto"/>
              <w:right w:val="single" w:sz="4" w:space="0" w:color="auto"/>
            </w:tcBorders>
            <w:vAlign w:val="center"/>
          </w:tcPr>
          <w:p w14:paraId="6A7F2CF4"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BEC6E6C"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85500A6"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006AADB" w14:textId="1C8E106E"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Waga – około 200 g</w:t>
            </w:r>
          </w:p>
        </w:tc>
        <w:tc>
          <w:tcPr>
            <w:tcW w:w="309" w:type="pct"/>
            <w:tcBorders>
              <w:top w:val="single" w:sz="4" w:space="0" w:color="auto"/>
              <w:left w:val="single" w:sz="4" w:space="0" w:color="auto"/>
              <w:bottom w:val="single" w:sz="4" w:space="0" w:color="auto"/>
              <w:right w:val="single" w:sz="4" w:space="0" w:color="auto"/>
            </w:tcBorders>
            <w:vAlign w:val="center"/>
          </w:tcPr>
          <w:p w14:paraId="7AD5897E"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D08A33A"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F6ADD08"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0BF8B2C0" w14:textId="77777777" w:rsidTr="00F11401">
        <w:trPr>
          <w:cantSplit/>
          <w:trHeight w:val="269"/>
          <w:jc w:val="center"/>
        </w:trPr>
        <w:tc>
          <w:tcPr>
            <w:tcW w:w="220" w:type="pct"/>
            <w:vMerge/>
            <w:tcBorders>
              <w:top w:val="single" w:sz="4" w:space="0" w:color="auto"/>
              <w:left w:val="single" w:sz="4" w:space="0" w:color="auto"/>
              <w:right w:val="single" w:sz="4" w:space="0" w:color="auto"/>
            </w:tcBorders>
            <w:vAlign w:val="center"/>
          </w:tcPr>
          <w:p w14:paraId="5B3B6E2E"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11FEC051"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524A296"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197E596B" w14:textId="0A1FD9ED"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Wyposażenie:</w:t>
            </w:r>
          </w:p>
        </w:tc>
        <w:tc>
          <w:tcPr>
            <w:tcW w:w="309" w:type="pct"/>
            <w:tcBorders>
              <w:top w:val="single" w:sz="4" w:space="0" w:color="auto"/>
              <w:left w:val="single" w:sz="4" w:space="0" w:color="auto"/>
              <w:bottom w:val="single" w:sz="4" w:space="0" w:color="auto"/>
              <w:right w:val="single" w:sz="4" w:space="0" w:color="auto"/>
            </w:tcBorders>
            <w:vAlign w:val="center"/>
          </w:tcPr>
          <w:p w14:paraId="1F391A57"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CB4457B"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ADA83A2" w14:textId="77777777" w:rsidR="009D5A92" w:rsidRDefault="009D5A92" w:rsidP="009D5A92">
            <w:pPr>
              <w:shd w:val="clear" w:color="auto" w:fill="FFFFFF"/>
              <w:spacing w:after="0" w:line="240" w:lineRule="auto"/>
              <w:rPr>
                <w:rFonts w:ascii="Calibri" w:hAnsi="Calibri" w:cs="Calibri"/>
                <w:color w:val="000000"/>
              </w:rPr>
            </w:pPr>
          </w:p>
        </w:tc>
      </w:tr>
      <w:tr w:rsidR="009A68C2" w:rsidRPr="00BF232D" w14:paraId="3F00F4A4" w14:textId="77777777" w:rsidTr="00F11401">
        <w:trPr>
          <w:cantSplit/>
          <w:trHeight w:val="269"/>
          <w:jc w:val="center"/>
        </w:trPr>
        <w:tc>
          <w:tcPr>
            <w:tcW w:w="220" w:type="pct"/>
            <w:vMerge/>
            <w:tcBorders>
              <w:top w:val="single" w:sz="4" w:space="0" w:color="auto"/>
              <w:left w:val="single" w:sz="4" w:space="0" w:color="auto"/>
              <w:right w:val="single" w:sz="4" w:space="0" w:color="auto"/>
            </w:tcBorders>
            <w:vAlign w:val="center"/>
          </w:tcPr>
          <w:p w14:paraId="245B6BF8" w14:textId="77777777" w:rsidR="009A68C2" w:rsidRDefault="009A68C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6249CD20" w14:textId="77777777" w:rsidR="009A68C2" w:rsidRDefault="009A68C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444F4221" w14:textId="77777777" w:rsidR="009A68C2" w:rsidRDefault="009A68C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2FA8CF58" w14:textId="3EBD07E5" w:rsidR="009A68C2" w:rsidRPr="00314C5A" w:rsidRDefault="009A68C2" w:rsidP="009A68C2">
            <w:pPr>
              <w:spacing w:after="0" w:line="100" w:lineRule="atLeast"/>
              <w:rPr>
                <w:rFonts w:eastAsia="Times New Roman" w:cs="Calibri"/>
                <w:bCs/>
                <w:sz w:val="18"/>
                <w:szCs w:val="18"/>
              </w:rPr>
            </w:pPr>
            <w:r>
              <w:rPr>
                <w:rFonts w:eastAsia="Times New Roman" w:cs="Calibri"/>
                <w:bCs/>
                <w:sz w:val="18"/>
                <w:szCs w:val="18"/>
              </w:rPr>
              <w:t>- Przewód USB</w:t>
            </w:r>
          </w:p>
        </w:tc>
        <w:tc>
          <w:tcPr>
            <w:tcW w:w="309" w:type="pct"/>
            <w:tcBorders>
              <w:top w:val="single" w:sz="4" w:space="0" w:color="auto"/>
              <w:left w:val="single" w:sz="4" w:space="0" w:color="auto"/>
              <w:bottom w:val="single" w:sz="4" w:space="0" w:color="auto"/>
              <w:right w:val="single" w:sz="4" w:space="0" w:color="auto"/>
            </w:tcBorders>
            <w:vAlign w:val="center"/>
          </w:tcPr>
          <w:p w14:paraId="7A273743" w14:textId="77777777" w:rsidR="009A68C2" w:rsidRDefault="009A68C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D7FEC71" w14:textId="77777777" w:rsidR="009A68C2" w:rsidRDefault="009A68C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F9E827E" w14:textId="77777777" w:rsidR="009A68C2" w:rsidRDefault="009A68C2" w:rsidP="009D5A92">
            <w:pPr>
              <w:shd w:val="clear" w:color="auto" w:fill="FFFFFF"/>
              <w:spacing w:after="0" w:line="240" w:lineRule="auto"/>
              <w:rPr>
                <w:rFonts w:ascii="Calibri" w:hAnsi="Calibri" w:cs="Calibri"/>
                <w:color w:val="000000"/>
              </w:rPr>
            </w:pPr>
          </w:p>
        </w:tc>
      </w:tr>
      <w:tr w:rsidR="009A68C2" w:rsidRPr="00BF232D" w14:paraId="45B2A7C4" w14:textId="77777777" w:rsidTr="00F11401">
        <w:trPr>
          <w:cantSplit/>
          <w:trHeight w:val="269"/>
          <w:jc w:val="center"/>
        </w:trPr>
        <w:tc>
          <w:tcPr>
            <w:tcW w:w="220" w:type="pct"/>
            <w:vMerge/>
            <w:tcBorders>
              <w:top w:val="single" w:sz="4" w:space="0" w:color="auto"/>
              <w:left w:val="single" w:sz="4" w:space="0" w:color="auto"/>
              <w:right w:val="single" w:sz="4" w:space="0" w:color="auto"/>
            </w:tcBorders>
            <w:vAlign w:val="center"/>
          </w:tcPr>
          <w:p w14:paraId="016A8679" w14:textId="77777777" w:rsidR="009A68C2" w:rsidRDefault="009A68C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6EB58CF2" w14:textId="77777777" w:rsidR="009A68C2" w:rsidRDefault="009A68C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45ED1A93" w14:textId="77777777" w:rsidR="009A68C2" w:rsidRDefault="009A68C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42145C1" w14:textId="050E5162" w:rsidR="009A68C2" w:rsidRPr="00314C5A" w:rsidRDefault="009A68C2" w:rsidP="009D5A92">
            <w:pPr>
              <w:shd w:val="clear" w:color="auto" w:fill="FFFFFF"/>
              <w:spacing w:after="0" w:line="240" w:lineRule="auto"/>
              <w:rPr>
                <w:rFonts w:eastAsia="Times New Roman" w:cs="Calibri"/>
                <w:bCs/>
                <w:sz w:val="18"/>
                <w:szCs w:val="18"/>
              </w:rPr>
            </w:pPr>
            <w:r w:rsidRPr="00492F0A">
              <w:rPr>
                <w:rFonts w:eastAsia="Times New Roman" w:cs="Calibri"/>
                <w:bCs/>
                <w:sz w:val="18"/>
                <w:szCs w:val="18"/>
              </w:rPr>
              <w:t>- Oprogramowanie do nagrywania płyt (np. w typie CyberLink Media Suite lub równoważne)</w:t>
            </w:r>
          </w:p>
        </w:tc>
        <w:tc>
          <w:tcPr>
            <w:tcW w:w="309" w:type="pct"/>
            <w:tcBorders>
              <w:top w:val="single" w:sz="4" w:space="0" w:color="auto"/>
              <w:left w:val="single" w:sz="4" w:space="0" w:color="auto"/>
              <w:bottom w:val="single" w:sz="4" w:space="0" w:color="auto"/>
              <w:right w:val="single" w:sz="4" w:space="0" w:color="auto"/>
            </w:tcBorders>
            <w:vAlign w:val="center"/>
          </w:tcPr>
          <w:p w14:paraId="7B7DDA78" w14:textId="77777777" w:rsidR="009A68C2" w:rsidRDefault="009A68C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6333A3C" w14:textId="77777777" w:rsidR="009A68C2" w:rsidRDefault="009A68C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64DE764" w14:textId="77777777" w:rsidR="009A68C2" w:rsidRDefault="009A68C2" w:rsidP="009D5A92">
            <w:pPr>
              <w:shd w:val="clear" w:color="auto" w:fill="FFFFFF"/>
              <w:spacing w:after="0" w:line="240" w:lineRule="auto"/>
              <w:rPr>
                <w:rFonts w:ascii="Calibri" w:hAnsi="Calibri" w:cs="Calibri"/>
                <w:color w:val="000000"/>
              </w:rPr>
            </w:pPr>
          </w:p>
        </w:tc>
      </w:tr>
      <w:tr w:rsidR="009D5A92" w:rsidRPr="00BF232D" w14:paraId="3A7A7FC9" w14:textId="77777777" w:rsidTr="00F11401">
        <w:trPr>
          <w:cantSplit/>
          <w:trHeight w:val="382"/>
          <w:jc w:val="center"/>
        </w:trPr>
        <w:tc>
          <w:tcPr>
            <w:tcW w:w="220" w:type="pct"/>
            <w:vMerge/>
            <w:tcBorders>
              <w:top w:val="single" w:sz="4" w:space="0" w:color="auto"/>
              <w:left w:val="single" w:sz="4" w:space="0" w:color="auto"/>
              <w:right w:val="single" w:sz="4" w:space="0" w:color="auto"/>
            </w:tcBorders>
            <w:vAlign w:val="center"/>
          </w:tcPr>
          <w:p w14:paraId="5EEE1B82"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6FA2270F"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3AC16CAD"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3857" w:type="pct"/>
            <w:gridSpan w:val="4"/>
            <w:tcBorders>
              <w:top w:val="single" w:sz="4" w:space="0" w:color="auto"/>
              <w:left w:val="single" w:sz="4" w:space="0" w:color="auto"/>
              <w:bottom w:val="single" w:sz="4" w:space="0" w:color="auto"/>
              <w:right w:val="single" w:sz="4" w:space="0" w:color="auto"/>
            </w:tcBorders>
            <w:noWrap/>
          </w:tcPr>
          <w:p w14:paraId="2972F700" w14:textId="77777777" w:rsidR="009D5A92" w:rsidRDefault="009D5A92" w:rsidP="009D5A92">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9D5A92" w:rsidRPr="00BF232D" w14:paraId="4F0B1335" w14:textId="77777777" w:rsidTr="00F11401">
        <w:trPr>
          <w:cantSplit/>
          <w:trHeight w:val="516"/>
          <w:jc w:val="center"/>
        </w:trPr>
        <w:tc>
          <w:tcPr>
            <w:tcW w:w="220" w:type="pct"/>
            <w:vMerge/>
            <w:tcBorders>
              <w:top w:val="single" w:sz="4" w:space="0" w:color="auto"/>
              <w:left w:val="single" w:sz="4" w:space="0" w:color="auto"/>
              <w:right w:val="single" w:sz="4" w:space="0" w:color="auto"/>
            </w:tcBorders>
            <w:vAlign w:val="center"/>
          </w:tcPr>
          <w:p w14:paraId="0885121F"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414E967"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614B12D2"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3857" w:type="pct"/>
            <w:gridSpan w:val="4"/>
            <w:tcBorders>
              <w:top w:val="single" w:sz="4" w:space="0" w:color="auto"/>
              <w:left w:val="single" w:sz="4" w:space="0" w:color="auto"/>
              <w:bottom w:val="single" w:sz="4" w:space="0" w:color="auto"/>
              <w:right w:val="single" w:sz="4" w:space="0" w:color="auto"/>
            </w:tcBorders>
            <w:noWrap/>
          </w:tcPr>
          <w:p w14:paraId="181DEC9D" w14:textId="77777777" w:rsidR="009D5A92" w:rsidRDefault="009D5A92" w:rsidP="009D5A92">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3E7868D1" w14:textId="77777777" w:rsidR="009C11A0" w:rsidRDefault="009C11A0"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5A4F5A" w:rsidRPr="00BF232D" w14:paraId="02BDECEF" w14:textId="77777777" w:rsidTr="005D3FC9">
        <w:tc>
          <w:tcPr>
            <w:tcW w:w="2470" w:type="pct"/>
            <w:hideMark/>
          </w:tcPr>
          <w:p w14:paraId="54BF8DC1" w14:textId="77777777" w:rsidR="005A4F5A" w:rsidRDefault="005A4F5A" w:rsidP="005D3FC9">
            <w:pPr>
              <w:widowControl w:val="0"/>
              <w:suppressAutoHyphens/>
              <w:snapToGrid w:val="0"/>
              <w:spacing w:after="0" w:line="240" w:lineRule="auto"/>
              <w:jc w:val="both"/>
              <w:rPr>
                <w:rFonts w:cstheme="minorHAnsi"/>
              </w:rPr>
            </w:pPr>
          </w:p>
          <w:p w14:paraId="53ADF62F" w14:textId="77777777" w:rsidR="005A4F5A" w:rsidRDefault="005A4F5A" w:rsidP="005D3FC9">
            <w:pPr>
              <w:widowControl w:val="0"/>
              <w:suppressAutoHyphens/>
              <w:snapToGrid w:val="0"/>
              <w:spacing w:after="0" w:line="240" w:lineRule="auto"/>
              <w:jc w:val="both"/>
              <w:rPr>
                <w:rFonts w:cstheme="minorHAnsi"/>
              </w:rPr>
            </w:pPr>
          </w:p>
          <w:p w14:paraId="53CA5771" w14:textId="77777777" w:rsidR="005A4F5A" w:rsidRDefault="005A4F5A" w:rsidP="005D3FC9">
            <w:pPr>
              <w:widowControl w:val="0"/>
              <w:suppressAutoHyphens/>
              <w:snapToGrid w:val="0"/>
              <w:spacing w:after="0" w:line="240" w:lineRule="auto"/>
              <w:jc w:val="both"/>
              <w:rPr>
                <w:rFonts w:cstheme="minorHAnsi"/>
              </w:rPr>
            </w:pPr>
            <w:r>
              <w:rPr>
                <w:rFonts w:cstheme="minorHAnsi"/>
              </w:rPr>
              <w:t>………………………………………………….</w:t>
            </w:r>
          </w:p>
          <w:p w14:paraId="1489793F" w14:textId="77777777" w:rsidR="005A4F5A" w:rsidRPr="00BF232D" w:rsidRDefault="005A4F5A" w:rsidP="005D3FC9">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78FD2EA4" w14:textId="77777777" w:rsidR="005A4F5A" w:rsidRDefault="005A4F5A" w:rsidP="005D3FC9">
            <w:pPr>
              <w:widowControl w:val="0"/>
              <w:suppressAutoHyphens/>
              <w:spacing w:after="0" w:line="240" w:lineRule="auto"/>
              <w:jc w:val="both"/>
              <w:rPr>
                <w:rFonts w:cstheme="minorHAnsi"/>
              </w:rPr>
            </w:pPr>
          </w:p>
          <w:p w14:paraId="23F331BB" w14:textId="77777777" w:rsidR="005A4F5A" w:rsidRDefault="005A4F5A" w:rsidP="005D3FC9">
            <w:pPr>
              <w:widowControl w:val="0"/>
              <w:suppressAutoHyphens/>
              <w:spacing w:after="0" w:line="240" w:lineRule="auto"/>
              <w:jc w:val="both"/>
              <w:rPr>
                <w:rFonts w:cstheme="minorHAnsi"/>
              </w:rPr>
            </w:pPr>
          </w:p>
          <w:p w14:paraId="43C798FE" w14:textId="77777777" w:rsidR="005A4F5A" w:rsidRDefault="005A4F5A" w:rsidP="005D3FC9">
            <w:pPr>
              <w:widowControl w:val="0"/>
              <w:suppressAutoHyphens/>
              <w:spacing w:after="0" w:line="240" w:lineRule="auto"/>
              <w:jc w:val="both"/>
              <w:rPr>
                <w:rFonts w:cstheme="minorHAnsi"/>
              </w:rPr>
            </w:pPr>
            <w:r>
              <w:rPr>
                <w:rFonts w:cstheme="minorHAnsi"/>
              </w:rPr>
              <w:t xml:space="preserve">            ………………………………………………………………</w:t>
            </w:r>
          </w:p>
          <w:p w14:paraId="5B451BBE" w14:textId="77777777" w:rsidR="005A4F5A" w:rsidRPr="00BF232D" w:rsidRDefault="005A4F5A" w:rsidP="005D3FC9">
            <w:pPr>
              <w:widowControl w:val="0"/>
              <w:suppressAutoHyphens/>
              <w:spacing w:after="0" w:line="240" w:lineRule="auto"/>
              <w:jc w:val="both"/>
              <w:rPr>
                <w:rFonts w:cstheme="minorHAnsi"/>
              </w:rPr>
            </w:pPr>
            <w:r w:rsidRPr="00BF232D">
              <w:rPr>
                <w:rFonts w:cstheme="minorHAnsi"/>
              </w:rPr>
              <w:t xml:space="preserve">                         (Imię, nazwisko, podpis, pieczątka)*</w:t>
            </w:r>
          </w:p>
          <w:p w14:paraId="05462F34" w14:textId="77777777" w:rsidR="005A4F5A" w:rsidRPr="00BF232D" w:rsidRDefault="005A4F5A" w:rsidP="005D3FC9">
            <w:pPr>
              <w:widowControl w:val="0"/>
              <w:suppressAutoHyphens/>
              <w:spacing w:after="0" w:line="240" w:lineRule="auto"/>
              <w:jc w:val="both"/>
              <w:rPr>
                <w:rFonts w:cstheme="minorHAnsi"/>
              </w:rPr>
            </w:pPr>
          </w:p>
          <w:p w14:paraId="708D95EF" w14:textId="77777777" w:rsidR="005A4F5A" w:rsidRPr="00BF232D" w:rsidRDefault="005A4F5A" w:rsidP="005D3FC9">
            <w:pPr>
              <w:widowControl w:val="0"/>
              <w:suppressAutoHyphens/>
              <w:spacing w:after="0" w:line="240" w:lineRule="auto"/>
              <w:jc w:val="both"/>
              <w:rPr>
                <w:rFonts w:cstheme="minorHAnsi"/>
              </w:rPr>
            </w:pPr>
          </w:p>
        </w:tc>
      </w:tr>
    </w:tbl>
    <w:p w14:paraId="4B375115" w14:textId="77777777" w:rsidR="005A4F5A" w:rsidRDefault="005A4F5A" w:rsidP="005A4F5A">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6B8E9A35" w14:textId="77777777" w:rsidR="005A4F5A" w:rsidRDefault="005A4F5A" w:rsidP="005A4F5A">
      <w:pPr>
        <w:tabs>
          <w:tab w:val="left" w:pos="0"/>
          <w:tab w:val="left" w:pos="7200"/>
        </w:tabs>
        <w:spacing w:after="0" w:line="240" w:lineRule="auto"/>
        <w:jc w:val="both"/>
        <w:rPr>
          <w:rFonts w:eastAsia="Times New Roman" w:cstheme="minorHAnsi"/>
          <w:b/>
          <w:i/>
        </w:rPr>
      </w:pPr>
    </w:p>
    <w:p w14:paraId="58BECBC7" w14:textId="77777777" w:rsidR="005A4F5A" w:rsidRDefault="005A4F5A" w:rsidP="005A4F5A">
      <w:pPr>
        <w:tabs>
          <w:tab w:val="left" w:pos="0"/>
          <w:tab w:val="left" w:pos="7200"/>
        </w:tabs>
        <w:spacing w:after="0" w:line="240" w:lineRule="auto"/>
        <w:jc w:val="both"/>
        <w:rPr>
          <w:rFonts w:eastAsia="Times New Roman" w:cstheme="minorHAnsi"/>
          <w:b/>
          <w:i/>
        </w:rPr>
      </w:pPr>
    </w:p>
    <w:p w14:paraId="2A9C85A9" w14:textId="77777777" w:rsidR="005A4F5A" w:rsidRDefault="005A4F5A" w:rsidP="005A4F5A">
      <w:pPr>
        <w:tabs>
          <w:tab w:val="left" w:pos="0"/>
          <w:tab w:val="left" w:pos="7200"/>
        </w:tabs>
        <w:spacing w:after="0" w:line="240" w:lineRule="auto"/>
        <w:jc w:val="both"/>
        <w:rPr>
          <w:rFonts w:eastAsia="Times New Roman" w:cstheme="minorHAnsi"/>
          <w:b/>
          <w:i/>
        </w:rPr>
      </w:pPr>
    </w:p>
    <w:p w14:paraId="51C05B3E" w14:textId="77777777" w:rsidR="005A4F5A" w:rsidRDefault="005A4F5A" w:rsidP="005A4F5A">
      <w:pPr>
        <w:tabs>
          <w:tab w:val="left" w:pos="0"/>
          <w:tab w:val="left" w:pos="7200"/>
        </w:tabs>
        <w:spacing w:after="0" w:line="240" w:lineRule="auto"/>
        <w:jc w:val="both"/>
        <w:rPr>
          <w:rFonts w:eastAsia="Times New Roman" w:cstheme="minorHAnsi"/>
          <w:b/>
          <w:i/>
        </w:rPr>
      </w:pPr>
    </w:p>
    <w:p w14:paraId="5B7931DD" w14:textId="77777777" w:rsidR="005A4F5A" w:rsidRDefault="005A4F5A" w:rsidP="005A4F5A">
      <w:pPr>
        <w:tabs>
          <w:tab w:val="left" w:pos="0"/>
          <w:tab w:val="left" w:pos="7200"/>
        </w:tabs>
        <w:spacing w:after="0" w:line="240" w:lineRule="auto"/>
        <w:jc w:val="both"/>
        <w:rPr>
          <w:rFonts w:eastAsia="Times New Roman" w:cstheme="minorHAnsi"/>
          <w:b/>
          <w:i/>
        </w:rPr>
      </w:pPr>
    </w:p>
    <w:p w14:paraId="537ACB0B" w14:textId="77777777" w:rsidR="005A4F5A" w:rsidRDefault="005A4F5A" w:rsidP="005A4F5A">
      <w:pPr>
        <w:tabs>
          <w:tab w:val="left" w:pos="0"/>
          <w:tab w:val="left" w:pos="7200"/>
        </w:tabs>
        <w:spacing w:after="0" w:line="240" w:lineRule="auto"/>
        <w:jc w:val="both"/>
        <w:rPr>
          <w:rFonts w:eastAsia="Times New Roman" w:cstheme="minorHAnsi"/>
          <w:b/>
          <w:i/>
        </w:rPr>
      </w:pPr>
    </w:p>
    <w:p w14:paraId="28CC4415" w14:textId="77777777" w:rsidR="005A4F5A" w:rsidRDefault="005A4F5A" w:rsidP="005A4F5A">
      <w:pPr>
        <w:tabs>
          <w:tab w:val="left" w:pos="0"/>
          <w:tab w:val="left" w:pos="7200"/>
        </w:tabs>
        <w:spacing w:after="0" w:line="240" w:lineRule="auto"/>
        <w:jc w:val="both"/>
        <w:rPr>
          <w:rFonts w:eastAsia="Times New Roman" w:cstheme="minorHAnsi"/>
          <w:b/>
          <w:i/>
        </w:rPr>
      </w:pPr>
    </w:p>
    <w:p w14:paraId="3F5CA05D" w14:textId="77777777" w:rsidR="005A4F5A" w:rsidRDefault="005A4F5A" w:rsidP="005A4F5A">
      <w:pPr>
        <w:tabs>
          <w:tab w:val="left" w:pos="0"/>
          <w:tab w:val="left" w:pos="7200"/>
        </w:tabs>
        <w:spacing w:after="0" w:line="240" w:lineRule="auto"/>
        <w:jc w:val="both"/>
        <w:rPr>
          <w:rFonts w:eastAsia="Times New Roman" w:cstheme="minorHAnsi"/>
          <w:b/>
          <w:i/>
        </w:rPr>
      </w:pPr>
    </w:p>
    <w:p w14:paraId="5F80D53E" w14:textId="77777777" w:rsidR="005A4F5A" w:rsidRDefault="005A4F5A" w:rsidP="005A4F5A">
      <w:pPr>
        <w:tabs>
          <w:tab w:val="left" w:pos="0"/>
          <w:tab w:val="left" w:pos="7200"/>
        </w:tabs>
        <w:spacing w:after="0" w:line="240" w:lineRule="auto"/>
        <w:jc w:val="both"/>
        <w:rPr>
          <w:rFonts w:eastAsia="Times New Roman" w:cstheme="minorHAnsi"/>
          <w:b/>
          <w:i/>
        </w:rPr>
      </w:pPr>
    </w:p>
    <w:p w14:paraId="365E11FB" w14:textId="77777777" w:rsidR="00416E42" w:rsidRDefault="00416E42" w:rsidP="005A4F5A">
      <w:pPr>
        <w:tabs>
          <w:tab w:val="left" w:pos="0"/>
          <w:tab w:val="left" w:pos="7200"/>
        </w:tabs>
        <w:spacing w:after="0" w:line="240" w:lineRule="auto"/>
        <w:jc w:val="both"/>
        <w:rPr>
          <w:rFonts w:eastAsia="Times New Roman" w:cstheme="minorHAnsi"/>
          <w:b/>
          <w:i/>
        </w:rPr>
      </w:pPr>
    </w:p>
    <w:p w14:paraId="6C8193F9" w14:textId="77777777" w:rsidR="005A4F5A" w:rsidRDefault="005A4F5A" w:rsidP="005A4F5A">
      <w:pPr>
        <w:tabs>
          <w:tab w:val="left" w:pos="0"/>
          <w:tab w:val="left" w:pos="7200"/>
        </w:tabs>
        <w:spacing w:after="0" w:line="240" w:lineRule="auto"/>
        <w:jc w:val="both"/>
        <w:rPr>
          <w:rFonts w:eastAsia="Times New Roman" w:cstheme="minorHAnsi"/>
          <w:b/>
          <w:i/>
        </w:rPr>
      </w:pPr>
    </w:p>
    <w:p w14:paraId="4216993D" w14:textId="77777777" w:rsidR="005A4F5A" w:rsidRDefault="005A4F5A" w:rsidP="005A4F5A">
      <w:pPr>
        <w:tabs>
          <w:tab w:val="left" w:pos="0"/>
          <w:tab w:val="left" w:pos="7200"/>
        </w:tabs>
        <w:spacing w:after="0" w:line="240" w:lineRule="auto"/>
        <w:jc w:val="both"/>
        <w:rPr>
          <w:rFonts w:eastAsia="Times New Roman" w:cstheme="minorHAnsi"/>
          <w:b/>
          <w:i/>
        </w:rPr>
      </w:pPr>
    </w:p>
    <w:p w14:paraId="780194A5" w14:textId="77777777" w:rsidR="005A4F5A" w:rsidRPr="00BF232D" w:rsidRDefault="005A4F5A" w:rsidP="005A4F5A">
      <w:pPr>
        <w:tabs>
          <w:tab w:val="left" w:pos="0"/>
          <w:tab w:val="left" w:pos="7200"/>
        </w:tabs>
        <w:spacing w:after="0" w:line="240" w:lineRule="auto"/>
        <w:jc w:val="both"/>
        <w:rPr>
          <w:rFonts w:eastAsia="Times New Roman" w:cstheme="minorHAnsi"/>
          <w:b/>
          <w:i/>
        </w:rPr>
      </w:pPr>
    </w:p>
    <w:p w14:paraId="62B1A97A" w14:textId="77777777" w:rsidR="005A4F5A" w:rsidRDefault="005A4F5A" w:rsidP="00815BF8">
      <w:pPr>
        <w:pStyle w:val="Text"/>
        <w:spacing w:after="0" w:line="276" w:lineRule="auto"/>
        <w:ind w:left="15" w:firstLine="0"/>
        <w:jc w:val="right"/>
        <w:rPr>
          <w:rFonts w:asciiTheme="minorHAnsi" w:hAnsiTheme="minorHAnsi" w:cstheme="minorHAnsi"/>
          <w:sz w:val="20"/>
          <w:lang w:val="pl-PL"/>
        </w:rPr>
      </w:pPr>
    </w:p>
    <w:tbl>
      <w:tblPr>
        <w:tblW w:w="4851" w:type="pct"/>
        <w:jc w:val="center"/>
        <w:tblLayout w:type="fixed"/>
        <w:tblCellMar>
          <w:left w:w="70" w:type="dxa"/>
          <w:right w:w="70" w:type="dxa"/>
        </w:tblCellMar>
        <w:tblLook w:val="04A0" w:firstRow="1" w:lastRow="0" w:firstColumn="1" w:lastColumn="0" w:noHBand="0" w:noVBand="1"/>
      </w:tblPr>
      <w:tblGrid>
        <w:gridCol w:w="414"/>
        <w:gridCol w:w="987"/>
        <w:gridCol w:w="580"/>
        <w:gridCol w:w="5246"/>
        <w:gridCol w:w="578"/>
        <w:gridCol w:w="560"/>
        <w:gridCol w:w="702"/>
      </w:tblGrid>
      <w:tr w:rsidR="005A4F5A" w:rsidRPr="00BC6C18" w14:paraId="74F68CBF" w14:textId="77777777" w:rsidTr="005D3FC9">
        <w:trPr>
          <w:trHeight w:val="678"/>
          <w:jc w:val="center"/>
        </w:trPr>
        <w:tc>
          <w:tcPr>
            <w:tcW w:w="109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D23CD5" w14:textId="2D97B3B0" w:rsidR="005A4F5A" w:rsidRPr="00804400" w:rsidRDefault="005A4F5A" w:rsidP="005A4F5A">
            <w:pPr>
              <w:spacing w:after="0" w:line="240" w:lineRule="auto"/>
              <w:jc w:val="center"/>
              <w:rPr>
                <w:rFonts w:eastAsia="Times New Roman" w:cstheme="minorHAnsi"/>
                <w:b/>
                <w:bCs/>
                <w:lang w:eastAsia="pl-PL"/>
              </w:rPr>
            </w:pPr>
            <w:r w:rsidRPr="00804400">
              <w:rPr>
                <w:rFonts w:eastAsia="Times New Roman" w:cstheme="minorHAnsi"/>
                <w:b/>
                <w:bCs/>
                <w:lang w:eastAsia="pl-PL"/>
              </w:rPr>
              <w:t>Część</w:t>
            </w:r>
            <w:r>
              <w:rPr>
                <w:rFonts w:eastAsia="Times New Roman" w:cstheme="minorHAnsi"/>
                <w:b/>
                <w:bCs/>
                <w:lang w:eastAsia="pl-PL"/>
              </w:rPr>
              <w:t xml:space="preserve"> 4</w:t>
            </w:r>
          </w:p>
        </w:tc>
        <w:tc>
          <w:tcPr>
            <w:tcW w:w="28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4A17A" w14:textId="77777777" w:rsidR="005A4F5A" w:rsidRPr="00804400" w:rsidRDefault="005A4F5A"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63A6F3" w14:textId="77777777" w:rsidR="005A4F5A" w:rsidRPr="00804400" w:rsidRDefault="005A4F5A"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8AC31" w14:textId="77777777" w:rsidR="005A4F5A" w:rsidRPr="00804400" w:rsidRDefault="005A4F5A"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2AD91" w14:textId="77777777" w:rsidR="005A4F5A" w:rsidRDefault="005A4F5A"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14895E62" w14:textId="77777777" w:rsidR="005A4F5A" w:rsidRPr="00B96BEE" w:rsidRDefault="005A4F5A"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1E51BD" w:rsidRPr="00BF232D" w14:paraId="46D244FD" w14:textId="77777777" w:rsidTr="005D3FC9">
        <w:trPr>
          <w:cantSplit/>
          <w:trHeight w:val="331"/>
          <w:jc w:val="center"/>
        </w:trPr>
        <w:tc>
          <w:tcPr>
            <w:tcW w:w="228" w:type="pct"/>
            <w:vMerge w:val="restart"/>
            <w:tcBorders>
              <w:top w:val="single" w:sz="4" w:space="0" w:color="auto"/>
              <w:left w:val="single" w:sz="4" w:space="0" w:color="auto"/>
              <w:right w:val="single" w:sz="4" w:space="0" w:color="auto"/>
            </w:tcBorders>
            <w:vAlign w:val="center"/>
          </w:tcPr>
          <w:p w14:paraId="31826F9A" w14:textId="77777777" w:rsidR="001E51BD" w:rsidRPr="00BF232D" w:rsidRDefault="001E51BD" w:rsidP="001E51BD">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44" w:type="pct"/>
            <w:vMerge w:val="restart"/>
            <w:tcBorders>
              <w:top w:val="single" w:sz="4" w:space="0" w:color="auto"/>
              <w:left w:val="single" w:sz="4" w:space="0" w:color="auto"/>
              <w:right w:val="single" w:sz="4" w:space="0" w:color="auto"/>
            </w:tcBorders>
            <w:noWrap/>
            <w:vAlign w:val="bottom"/>
          </w:tcPr>
          <w:p w14:paraId="7400364B" w14:textId="2FD535D7" w:rsidR="001E51BD" w:rsidRPr="003F21EF" w:rsidRDefault="001E51BD" w:rsidP="001E51BD">
            <w:pPr>
              <w:spacing w:after="0"/>
              <w:rPr>
                <w:rFonts w:cstheme="minorHAnsi"/>
                <w:color w:val="000000"/>
                <w:sz w:val="20"/>
                <w:szCs w:val="20"/>
              </w:rPr>
            </w:pPr>
            <w:r w:rsidRPr="000B7D55">
              <w:rPr>
                <w:rFonts w:eastAsia="Times New Roman" w:cs="Calibri"/>
                <w:bCs/>
                <w:sz w:val="18"/>
                <w:szCs w:val="18"/>
              </w:rPr>
              <w:t>Kompresor do czyszczenia sprzętu komputerowego</w:t>
            </w:r>
            <w:r>
              <w:rPr>
                <w:rFonts w:eastAsia="Times New Roman" w:cs="Calibri"/>
                <w:bCs/>
                <w:sz w:val="18"/>
                <w:szCs w:val="18"/>
              </w:rPr>
              <w:t>(10.1 info dla zamawiającego)</w:t>
            </w:r>
          </w:p>
        </w:tc>
        <w:tc>
          <w:tcPr>
            <w:tcW w:w="320" w:type="pct"/>
            <w:vMerge w:val="restart"/>
            <w:tcBorders>
              <w:top w:val="single" w:sz="4" w:space="0" w:color="auto"/>
              <w:left w:val="single" w:sz="4" w:space="0" w:color="auto"/>
              <w:right w:val="single" w:sz="4" w:space="0" w:color="auto"/>
            </w:tcBorders>
            <w:noWrap/>
            <w:vAlign w:val="bottom"/>
          </w:tcPr>
          <w:p w14:paraId="472FC2CC" w14:textId="1CECD742" w:rsidR="001E51BD" w:rsidRPr="00470ABA" w:rsidRDefault="001E51BD" w:rsidP="001E51BD">
            <w:pPr>
              <w:spacing w:after="0" w:line="240" w:lineRule="auto"/>
              <w:ind w:left="113" w:right="113"/>
              <w:jc w:val="center"/>
              <w:rPr>
                <w:rFonts w:cstheme="minorHAnsi"/>
              </w:rPr>
            </w:pPr>
            <w:r>
              <w:rPr>
                <w:rFonts w:cstheme="minorHAnsi"/>
              </w:rPr>
              <w:t>1</w:t>
            </w:r>
          </w:p>
        </w:tc>
        <w:tc>
          <w:tcPr>
            <w:tcW w:w="2893" w:type="pct"/>
            <w:tcBorders>
              <w:top w:val="single" w:sz="4" w:space="0" w:color="auto"/>
              <w:left w:val="single" w:sz="4" w:space="0" w:color="auto"/>
              <w:bottom w:val="single" w:sz="4" w:space="0" w:color="auto"/>
              <w:right w:val="single" w:sz="4" w:space="0" w:color="auto"/>
            </w:tcBorders>
            <w:noWrap/>
          </w:tcPr>
          <w:p w14:paraId="0E50E727" w14:textId="1CE6058E" w:rsidR="001E51BD" w:rsidRPr="000F3697" w:rsidRDefault="001E51BD" w:rsidP="001E51BD">
            <w:pPr>
              <w:spacing w:after="0" w:line="240" w:lineRule="auto"/>
              <w:contextualSpacing/>
              <w:rPr>
                <w:rFonts w:cs="Calibri"/>
                <w:sz w:val="20"/>
                <w:szCs w:val="20"/>
              </w:rPr>
            </w:pPr>
            <w:r w:rsidRPr="00EC1EC8">
              <w:rPr>
                <w:rFonts w:eastAsia="Times New Roman" w:cs="Calibri"/>
                <w:b/>
                <w:bCs/>
                <w:sz w:val="18"/>
                <w:szCs w:val="18"/>
              </w:rPr>
              <w:t xml:space="preserve">Przenośny kompresor bezolejowy </w:t>
            </w:r>
          </w:p>
        </w:tc>
        <w:tc>
          <w:tcPr>
            <w:tcW w:w="319" w:type="pct"/>
            <w:tcBorders>
              <w:top w:val="single" w:sz="4" w:space="0" w:color="auto"/>
              <w:left w:val="single" w:sz="4" w:space="0" w:color="auto"/>
              <w:bottom w:val="single" w:sz="4" w:space="0" w:color="auto"/>
              <w:right w:val="single" w:sz="4" w:space="0" w:color="auto"/>
            </w:tcBorders>
            <w:vAlign w:val="center"/>
          </w:tcPr>
          <w:p w14:paraId="50C06AE1"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00D11DEC"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71759496"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28057C78" w14:textId="77777777" w:rsidTr="005D3FC9">
        <w:trPr>
          <w:cantSplit/>
          <w:trHeight w:val="278"/>
          <w:jc w:val="center"/>
        </w:trPr>
        <w:tc>
          <w:tcPr>
            <w:tcW w:w="228" w:type="pct"/>
            <w:vMerge/>
            <w:tcBorders>
              <w:left w:val="single" w:sz="4" w:space="0" w:color="auto"/>
              <w:right w:val="single" w:sz="4" w:space="0" w:color="auto"/>
            </w:tcBorders>
            <w:vAlign w:val="center"/>
          </w:tcPr>
          <w:p w14:paraId="0BAD8517"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1AD77B68"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57A5F329"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146E5672" w14:textId="435840EB" w:rsidR="001E51BD" w:rsidRDefault="001E51BD" w:rsidP="001E51BD">
            <w:pPr>
              <w:spacing w:after="0"/>
              <w:rPr>
                <w:rFonts w:cs="Calibri"/>
                <w:sz w:val="20"/>
                <w:szCs w:val="20"/>
              </w:rPr>
            </w:pPr>
            <w:r w:rsidRPr="00EC1EC8">
              <w:rPr>
                <w:rFonts w:eastAsia="Times New Roman" w:cs="Calibri"/>
                <w:bCs/>
                <w:sz w:val="18"/>
                <w:szCs w:val="18"/>
              </w:rPr>
              <w:t>- Moc silnika: około 1,5 KM / 1100 W</w:t>
            </w:r>
          </w:p>
        </w:tc>
        <w:tc>
          <w:tcPr>
            <w:tcW w:w="319" w:type="pct"/>
            <w:tcBorders>
              <w:top w:val="single" w:sz="4" w:space="0" w:color="auto"/>
              <w:left w:val="single" w:sz="4" w:space="0" w:color="auto"/>
              <w:bottom w:val="single" w:sz="4" w:space="0" w:color="auto"/>
              <w:right w:val="single" w:sz="4" w:space="0" w:color="auto"/>
            </w:tcBorders>
            <w:vAlign w:val="center"/>
          </w:tcPr>
          <w:p w14:paraId="67F71220"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0C7F571B"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0C3D557E"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7E37444C" w14:textId="77777777" w:rsidTr="00416E42">
        <w:trPr>
          <w:cantSplit/>
          <w:trHeight w:val="259"/>
          <w:jc w:val="center"/>
        </w:trPr>
        <w:tc>
          <w:tcPr>
            <w:tcW w:w="228" w:type="pct"/>
            <w:vMerge/>
            <w:tcBorders>
              <w:left w:val="single" w:sz="4" w:space="0" w:color="auto"/>
              <w:right w:val="single" w:sz="4" w:space="0" w:color="auto"/>
            </w:tcBorders>
            <w:vAlign w:val="center"/>
          </w:tcPr>
          <w:p w14:paraId="7584DC2F"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04FFFA0E"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B288BAD"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D836C94" w14:textId="65873731" w:rsidR="001E51BD" w:rsidRDefault="001E51BD" w:rsidP="001E51BD">
            <w:pPr>
              <w:spacing w:after="0"/>
              <w:rPr>
                <w:rFonts w:cs="Calibri"/>
                <w:sz w:val="20"/>
                <w:szCs w:val="20"/>
              </w:rPr>
            </w:pPr>
            <w:r w:rsidRPr="00EC1EC8">
              <w:rPr>
                <w:rFonts w:eastAsia="Times New Roman" w:cs="Calibri"/>
                <w:bCs/>
                <w:sz w:val="18"/>
                <w:szCs w:val="18"/>
              </w:rPr>
              <w:t>- Pojemność zbiornika: minimum 5 litrów</w:t>
            </w:r>
          </w:p>
        </w:tc>
        <w:tc>
          <w:tcPr>
            <w:tcW w:w="319" w:type="pct"/>
            <w:tcBorders>
              <w:top w:val="single" w:sz="4" w:space="0" w:color="auto"/>
              <w:left w:val="single" w:sz="4" w:space="0" w:color="auto"/>
              <w:bottom w:val="single" w:sz="4" w:space="0" w:color="auto"/>
              <w:right w:val="single" w:sz="4" w:space="0" w:color="auto"/>
            </w:tcBorders>
            <w:vAlign w:val="center"/>
          </w:tcPr>
          <w:p w14:paraId="05E91FA5"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5B6FA10E"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6482850E"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3566B1C5" w14:textId="77777777" w:rsidTr="00416E42">
        <w:trPr>
          <w:cantSplit/>
          <w:trHeight w:val="249"/>
          <w:jc w:val="center"/>
        </w:trPr>
        <w:tc>
          <w:tcPr>
            <w:tcW w:w="228" w:type="pct"/>
            <w:vMerge/>
            <w:tcBorders>
              <w:left w:val="single" w:sz="4" w:space="0" w:color="auto"/>
              <w:right w:val="single" w:sz="4" w:space="0" w:color="auto"/>
            </w:tcBorders>
            <w:vAlign w:val="center"/>
          </w:tcPr>
          <w:p w14:paraId="29440C20"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291EC7C"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32A281E"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351BCEC" w14:textId="08C7D03D" w:rsidR="001E51BD" w:rsidRPr="003418CB" w:rsidRDefault="001E51BD" w:rsidP="001E51BD">
            <w:pPr>
              <w:spacing w:after="0"/>
              <w:rPr>
                <w:rFonts w:eastAsia="Times New Roman" w:cs="Calibri"/>
                <w:sz w:val="20"/>
                <w:szCs w:val="20"/>
              </w:rPr>
            </w:pPr>
            <w:r w:rsidRPr="00EC1EC8">
              <w:rPr>
                <w:rFonts w:eastAsia="Times New Roman" w:cs="Calibri"/>
                <w:bCs/>
                <w:sz w:val="18"/>
                <w:szCs w:val="18"/>
              </w:rPr>
              <w:t>- Maksymalne ciśnienie robocze: do około 8 bar</w:t>
            </w:r>
          </w:p>
        </w:tc>
        <w:tc>
          <w:tcPr>
            <w:tcW w:w="319" w:type="pct"/>
            <w:tcBorders>
              <w:top w:val="single" w:sz="4" w:space="0" w:color="auto"/>
              <w:left w:val="single" w:sz="4" w:space="0" w:color="auto"/>
              <w:bottom w:val="single" w:sz="4" w:space="0" w:color="auto"/>
              <w:right w:val="single" w:sz="4" w:space="0" w:color="auto"/>
            </w:tcBorders>
            <w:vAlign w:val="center"/>
          </w:tcPr>
          <w:p w14:paraId="11C98227"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7A92D287"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6DA3865E"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13B8FFD5" w14:textId="77777777" w:rsidTr="00416E42">
        <w:trPr>
          <w:cantSplit/>
          <w:trHeight w:val="357"/>
          <w:jc w:val="center"/>
        </w:trPr>
        <w:tc>
          <w:tcPr>
            <w:tcW w:w="228" w:type="pct"/>
            <w:vMerge/>
            <w:tcBorders>
              <w:left w:val="single" w:sz="4" w:space="0" w:color="auto"/>
              <w:right w:val="single" w:sz="4" w:space="0" w:color="auto"/>
            </w:tcBorders>
            <w:vAlign w:val="center"/>
          </w:tcPr>
          <w:p w14:paraId="3FBEA284"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0F6D7487"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751C18F6"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1F67EDE" w14:textId="4B05F7A7" w:rsidR="001E51BD" w:rsidRPr="003418CB" w:rsidRDefault="001E51BD" w:rsidP="001E51BD">
            <w:pPr>
              <w:spacing w:after="0"/>
              <w:rPr>
                <w:rFonts w:eastAsia="Times New Roman" w:cs="Calibri"/>
                <w:sz w:val="20"/>
                <w:szCs w:val="20"/>
              </w:rPr>
            </w:pPr>
            <w:r w:rsidRPr="00EC1EC8">
              <w:rPr>
                <w:rFonts w:eastAsia="Times New Roman" w:cs="Calibri"/>
                <w:bCs/>
                <w:sz w:val="18"/>
                <w:szCs w:val="18"/>
              </w:rPr>
              <w:t>- Wydajność powietrza: minimum 160 litrów na minutę.</w:t>
            </w:r>
          </w:p>
        </w:tc>
        <w:tc>
          <w:tcPr>
            <w:tcW w:w="319" w:type="pct"/>
            <w:tcBorders>
              <w:top w:val="single" w:sz="4" w:space="0" w:color="auto"/>
              <w:left w:val="single" w:sz="4" w:space="0" w:color="auto"/>
              <w:bottom w:val="single" w:sz="4" w:space="0" w:color="auto"/>
              <w:right w:val="single" w:sz="4" w:space="0" w:color="auto"/>
            </w:tcBorders>
            <w:vAlign w:val="center"/>
          </w:tcPr>
          <w:p w14:paraId="786DDAE5"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297371A3"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CDB4A2A"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1A10EBE9" w14:textId="77777777" w:rsidTr="009A68C2">
        <w:trPr>
          <w:cantSplit/>
          <w:trHeight w:val="505"/>
          <w:jc w:val="center"/>
        </w:trPr>
        <w:tc>
          <w:tcPr>
            <w:tcW w:w="228" w:type="pct"/>
            <w:vMerge/>
            <w:tcBorders>
              <w:left w:val="single" w:sz="4" w:space="0" w:color="auto"/>
              <w:right w:val="single" w:sz="4" w:space="0" w:color="auto"/>
            </w:tcBorders>
            <w:vAlign w:val="center"/>
          </w:tcPr>
          <w:p w14:paraId="3B3B484D"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6C51751B"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0C06836C"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70EC8E63" w14:textId="2E46A63F" w:rsidR="001E51BD" w:rsidRPr="003418CB" w:rsidRDefault="001E51BD" w:rsidP="001E51BD">
            <w:pPr>
              <w:spacing w:after="0"/>
              <w:rPr>
                <w:rFonts w:eastAsia="Times New Roman" w:cs="Calibri"/>
                <w:sz w:val="20"/>
                <w:szCs w:val="20"/>
              </w:rPr>
            </w:pPr>
            <w:r w:rsidRPr="00EC1EC8">
              <w:rPr>
                <w:rFonts w:eastAsia="Times New Roman" w:cs="Calibri"/>
                <w:bCs/>
                <w:sz w:val="18"/>
                <w:szCs w:val="18"/>
              </w:rPr>
              <w:t>- Dodatkowo w zestawie: pistolet do pompowania, pistolet do przedmuchiwania, wąż pneumatyczny, 3 końcówki do pompowania</w:t>
            </w:r>
          </w:p>
        </w:tc>
        <w:tc>
          <w:tcPr>
            <w:tcW w:w="319" w:type="pct"/>
            <w:tcBorders>
              <w:top w:val="single" w:sz="4" w:space="0" w:color="auto"/>
              <w:left w:val="single" w:sz="4" w:space="0" w:color="auto"/>
              <w:bottom w:val="single" w:sz="4" w:space="0" w:color="auto"/>
              <w:right w:val="single" w:sz="4" w:space="0" w:color="auto"/>
            </w:tcBorders>
            <w:vAlign w:val="center"/>
          </w:tcPr>
          <w:p w14:paraId="3E1F6918"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560FA4BE"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313003DC" w14:textId="77777777" w:rsidR="001E51BD" w:rsidRPr="00556E84" w:rsidRDefault="001E51BD" w:rsidP="001E51BD">
            <w:pPr>
              <w:spacing w:after="0" w:line="240" w:lineRule="auto"/>
              <w:contextualSpacing/>
              <w:rPr>
                <w:rFonts w:ascii="Calibri" w:hAnsi="Calibri" w:cs="Calibri"/>
                <w:color w:val="000000"/>
              </w:rPr>
            </w:pPr>
          </w:p>
        </w:tc>
      </w:tr>
      <w:tr w:rsidR="005A4F5A" w:rsidRPr="00BF232D" w14:paraId="30B1A964" w14:textId="77777777" w:rsidTr="00F55BC5">
        <w:trPr>
          <w:cantSplit/>
          <w:trHeight w:val="374"/>
          <w:jc w:val="center"/>
        </w:trPr>
        <w:tc>
          <w:tcPr>
            <w:tcW w:w="228" w:type="pct"/>
            <w:tcBorders>
              <w:left w:val="single" w:sz="4" w:space="0" w:color="auto"/>
              <w:right w:val="single" w:sz="4" w:space="0" w:color="auto"/>
            </w:tcBorders>
            <w:vAlign w:val="center"/>
          </w:tcPr>
          <w:p w14:paraId="7B7251A7" w14:textId="77777777" w:rsidR="005A4F5A" w:rsidRPr="00BF232D" w:rsidRDefault="005A4F5A" w:rsidP="005D3FC9">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6BB35D2A" w14:textId="77777777" w:rsidR="005A4F5A" w:rsidRDefault="005A4F5A" w:rsidP="005D3FC9">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5B0A0ADE" w14:textId="77777777" w:rsidR="005A4F5A" w:rsidRDefault="005A4F5A" w:rsidP="005D3FC9">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2B4FD52B" w14:textId="77777777" w:rsidR="005A4F5A" w:rsidRPr="00556E84" w:rsidRDefault="005A4F5A"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5A4F5A" w:rsidRPr="00BF232D" w14:paraId="02528F16" w14:textId="77777777" w:rsidTr="00F55BC5">
        <w:trPr>
          <w:cantSplit/>
          <w:trHeight w:val="374"/>
          <w:jc w:val="center"/>
        </w:trPr>
        <w:tc>
          <w:tcPr>
            <w:tcW w:w="228" w:type="pct"/>
            <w:tcBorders>
              <w:left w:val="single" w:sz="4" w:space="0" w:color="auto"/>
              <w:bottom w:val="single" w:sz="4" w:space="0" w:color="auto"/>
              <w:right w:val="single" w:sz="4" w:space="0" w:color="auto"/>
            </w:tcBorders>
            <w:vAlign w:val="center"/>
          </w:tcPr>
          <w:p w14:paraId="2ABC21D8" w14:textId="77777777" w:rsidR="005A4F5A" w:rsidRPr="00BF232D" w:rsidRDefault="005A4F5A" w:rsidP="005D3FC9">
            <w:pPr>
              <w:spacing w:after="0" w:line="240" w:lineRule="auto"/>
              <w:rPr>
                <w:rFonts w:eastAsia="Times New Roman" w:cstheme="minorHAnsi"/>
                <w:b/>
                <w:bCs/>
                <w:lang w:eastAsia="pl-PL"/>
              </w:rPr>
            </w:pPr>
          </w:p>
        </w:tc>
        <w:tc>
          <w:tcPr>
            <w:tcW w:w="544" w:type="pct"/>
            <w:tcBorders>
              <w:left w:val="single" w:sz="4" w:space="0" w:color="auto"/>
              <w:bottom w:val="single" w:sz="4" w:space="0" w:color="auto"/>
              <w:right w:val="single" w:sz="4" w:space="0" w:color="auto"/>
            </w:tcBorders>
            <w:noWrap/>
            <w:vAlign w:val="center"/>
          </w:tcPr>
          <w:p w14:paraId="0E6B1E02" w14:textId="77777777" w:rsidR="005A4F5A" w:rsidRDefault="005A4F5A" w:rsidP="005D3FC9">
            <w:pPr>
              <w:spacing w:after="0"/>
              <w:rPr>
                <w:rFonts w:cs="Calibri"/>
                <w:color w:val="000000"/>
              </w:rPr>
            </w:pPr>
          </w:p>
        </w:tc>
        <w:tc>
          <w:tcPr>
            <w:tcW w:w="320" w:type="pct"/>
            <w:tcBorders>
              <w:left w:val="single" w:sz="4" w:space="0" w:color="auto"/>
              <w:bottom w:val="single" w:sz="4" w:space="0" w:color="auto"/>
              <w:right w:val="single" w:sz="4" w:space="0" w:color="auto"/>
            </w:tcBorders>
            <w:noWrap/>
            <w:textDirection w:val="btLr"/>
            <w:vAlign w:val="center"/>
          </w:tcPr>
          <w:p w14:paraId="3E6AF198" w14:textId="77777777" w:rsidR="005A4F5A" w:rsidRDefault="005A4F5A" w:rsidP="005D3FC9">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27C316E8" w14:textId="77777777" w:rsidR="005A4F5A" w:rsidRPr="00556E84" w:rsidRDefault="005A4F5A"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2A03D369" w14:textId="77777777" w:rsidR="005A4F5A" w:rsidRDefault="005A4F5A"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F55BC5" w:rsidRPr="00BF232D" w14:paraId="5445A98C" w14:textId="77777777" w:rsidTr="005D3FC9">
        <w:tc>
          <w:tcPr>
            <w:tcW w:w="2470" w:type="pct"/>
            <w:hideMark/>
          </w:tcPr>
          <w:p w14:paraId="5BEA4047" w14:textId="77777777" w:rsidR="00F55BC5" w:rsidRDefault="00F55BC5" w:rsidP="005D3FC9">
            <w:pPr>
              <w:widowControl w:val="0"/>
              <w:suppressAutoHyphens/>
              <w:snapToGrid w:val="0"/>
              <w:spacing w:after="0" w:line="240" w:lineRule="auto"/>
              <w:jc w:val="both"/>
              <w:rPr>
                <w:rFonts w:cstheme="minorHAnsi"/>
              </w:rPr>
            </w:pPr>
          </w:p>
          <w:p w14:paraId="44B0D83B" w14:textId="77777777" w:rsidR="00F55BC5" w:rsidRDefault="00F55BC5" w:rsidP="005D3FC9">
            <w:pPr>
              <w:widowControl w:val="0"/>
              <w:suppressAutoHyphens/>
              <w:snapToGrid w:val="0"/>
              <w:spacing w:after="0" w:line="240" w:lineRule="auto"/>
              <w:jc w:val="both"/>
              <w:rPr>
                <w:rFonts w:cstheme="minorHAnsi"/>
              </w:rPr>
            </w:pPr>
          </w:p>
          <w:p w14:paraId="4F64339D" w14:textId="77777777" w:rsidR="00F55BC5" w:rsidRDefault="00F55BC5" w:rsidP="005D3FC9">
            <w:pPr>
              <w:widowControl w:val="0"/>
              <w:suppressAutoHyphens/>
              <w:snapToGrid w:val="0"/>
              <w:spacing w:after="0" w:line="240" w:lineRule="auto"/>
              <w:jc w:val="both"/>
              <w:rPr>
                <w:rFonts w:cstheme="minorHAnsi"/>
              </w:rPr>
            </w:pPr>
            <w:r>
              <w:rPr>
                <w:rFonts w:cstheme="minorHAnsi"/>
              </w:rPr>
              <w:t>………………………………………………….</w:t>
            </w:r>
          </w:p>
          <w:p w14:paraId="521CE241" w14:textId="77777777" w:rsidR="00F55BC5" w:rsidRPr="00BF232D" w:rsidRDefault="00F55BC5" w:rsidP="005D3FC9">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3920B7BF" w14:textId="77777777" w:rsidR="00F55BC5" w:rsidRDefault="00F55BC5" w:rsidP="005D3FC9">
            <w:pPr>
              <w:widowControl w:val="0"/>
              <w:suppressAutoHyphens/>
              <w:spacing w:after="0" w:line="240" w:lineRule="auto"/>
              <w:jc w:val="both"/>
              <w:rPr>
                <w:rFonts w:cstheme="minorHAnsi"/>
              </w:rPr>
            </w:pPr>
          </w:p>
          <w:p w14:paraId="3735F5F3" w14:textId="77777777" w:rsidR="00F55BC5" w:rsidRDefault="00F55BC5" w:rsidP="005D3FC9">
            <w:pPr>
              <w:widowControl w:val="0"/>
              <w:suppressAutoHyphens/>
              <w:spacing w:after="0" w:line="240" w:lineRule="auto"/>
              <w:jc w:val="both"/>
              <w:rPr>
                <w:rFonts w:cstheme="minorHAnsi"/>
              </w:rPr>
            </w:pPr>
          </w:p>
          <w:p w14:paraId="2C2943C5" w14:textId="77777777" w:rsidR="00F55BC5" w:rsidRDefault="00F55BC5" w:rsidP="005D3FC9">
            <w:pPr>
              <w:widowControl w:val="0"/>
              <w:suppressAutoHyphens/>
              <w:spacing w:after="0" w:line="240" w:lineRule="auto"/>
              <w:jc w:val="both"/>
              <w:rPr>
                <w:rFonts w:cstheme="minorHAnsi"/>
              </w:rPr>
            </w:pPr>
            <w:r>
              <w:rPr>
                <w:rFonts w:cstheme="minorHAnsi"/>
              </w:rPr>
              <w:t xml:space="preserve">            ………………………………………………………………</w:t>
            </w:r>
          </w:p>
          <w:p w14:paraId="4619A3E6" w14:textId="77777777" w:rsidR="00F55BC5" w:rsidRPr="00BF232D" w:rsidRDefault="00F55BC5" w:rsidP="005D3FC9">
            <w:pPr>
              <w:widowControl w:val="0"/>
              <w:suppressAutoHyphens/>
              <w:spacing w:after="0" w:line="240" w:lineRule="auto"/>
              <w:jc w:val="both"/>
              <w:rPr>
                <w:rFonts w:cstheme="minorHAnsi"/>
              </w:rPr>
            </w:pPr>
            <w:r w:rsidRPr="00BF232D">
              <w:rPr>
                <w:rFonts w:cstheme="minorHAnsi"/>
              </w:rPr>
              <w:t xml:space="preserve">                         (Imię, nazwisko, podpis, pieczątka)*</w:t>
            </w:r>
          </w:p>
          <w:p w14:paraId="60B18565" w14:textId="77777777" w:rsidR="00F55BC5" w:rsidRPr="00BF232D" w:rsidRDefault="00F55BC5" w:rsidP="005D3FC9">
            <w:pPr>
              <w:widowControl w:val="0"/>
              <w:suppressAutoHyphens/>
              <w:spacing w:after="0" w:line="240" w:lineRule="auto"/>
              <w:jc w:val="both"/>
              <w:rPr>
                <w:rFonts w:cstheme="minorHAnsi"/>
              </w:rPr>
            </w:pPr>
          </w:p>
          <w:p w14:paraId="1557618A" w14:textId="77777777" w:rsidR="00F55BC5" w:rsidRPr="00BF232D" w:rsidRDefault="00F55BC5" w:rsidP="005D3FC9">
            <w:pPr>
              <w:widowControl w:val="0"/>
              <w:suppressAutoHyphens/>
              <w:spacing w:after="0" w:line="240" w:lineRule="auto"/>
              <w:jc w:val="both"/>
              <w:rPr>
                <w:rFonts w:cstheme="minorHAnsi"/>
              </w:rPr>
            </w:pPr>
          </w:p>
        </w:tc>
      </w:tr>
    </w:tbl>
    <w:p w14:paraId="0F864577" w14:textId="77777777" w:rsidR="00F55BC5" w:rsidRDefault="00F55BC5" w:rsidP="00F55BC5">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2D23A566" w14:textId="77777777" w:rsidR="00F55BC5" w:rsidRDefault="00F55BC5" w:rsidP="00F55BC5">
      <w:pPr>
        <w:tabs>
          <w:tab w:val="left" w:pos="0"/>
          <w:tab w:val="left" w:pos="7200"/>
        </w:tabs>
        <w:spacing w:after="0" w:line="240" w:lineRule="auto"/>
        <w:jc w:val="both"/>
        <w:rPr>
          <w:rFonts w:eastAsia="Times New Roman" w:cstheme="minorHAnsi"/>
          <w:b/>
          <w:i/>
        </w:rPr>
      </w:pPr>
    </w:p>
    <w:p w14:paraId="4B8CF240" w14:textId="77777777" w:rsidR="00F55BC5" w:rsidRDefault="00F55BC5" w:rsidP="00F55BC5">
      <w:pPr>
        <w:tabs>
          <w:tab w:val="left" w:pos="0"/>
          <w:tab w:val="left" w:pos="7200"/>
        </w:tabs>
        <w:spacing w:after="0" w:line="240" w:lineRule="auto"/>
        <w:jc w:val="both"/>
        <w:rPr>
          <w:rFonts w:eastAsia="Times New Roman" w:cstheme="minorHAnsi"/>
          <w:b/>
          <w:i/>
        </w:rPr>
      </w:pPr>
    </w:p>
    <w:p w14:paraId="521A56CC" w14:textId="77777777" w:rsidR="005D3FC9" w:rsidRDefault="005D3FC9" w:rsidP="00F55BC5">
      <w:pPr>
        <w:tabs>
          <w:tab w:val="left" w:pos="0"/>
          <w:tab w:val="left" w:pos="7200"/>
        </w:tabs>
        <w:spacing w:after="0" w:line="240" w:lineRule="auto"/>
        <w:jc w:val="both"/>
        <w:rPr>
          <w:rFonts w:eastAsia="Times New Roman" w:cstheme="minorHAnsi"/>
          <w:b/>
          <w:i/>
        </w:rPr>
      </w:pPr>
    </w:p>
    <w:p w14:paraId="5780B7E2" w14:textId="77777777" w:rsidR="005D3FC9" w:rsidRDefault="005D3FC9" w:rsidP="00F55BC5">
      <w:pPr>
        <w:tabs>
          <w:tab w:val="left" w:pos="0"/>
          <w:tab w:val="left" w:pos="7200"/>
        </w:tabs>
        <w:spacing w:after="0" w:line="240" w:lineRule="auto"/>
        <w:jc w:val="both"/>
        <w:rPr>
          <w:rFonts w:eastAsia="Times New Roman" w:cstheme="minorHAnsi"/>
          <w:b/>
          <w:i/>
        </w:rPr>
      </w:pPr>
    </w:p>
    <w:p w14:paraId="001B48E6" w14:textId="77777777" w:rsidR="005D3FC9" w:rsidRDefault="005D3FC9" w:rsidP="00F55BC5">
      <w:pPr>
        <w:tabs>
          <w:tab w:val="left" w:pos="0"/>
          <w:tab w:val="left" w:pos="7200"/>
        </w:tabs>
        <w:spacing w:after="0" w:line="240" w:lineRule="auto"/>
        <w:jc w:val="both"/>
        <w:rPr>
          <w:rFonts w:eastAsia="Times New Roman" w:cstheme="minorHAnsi"/>
          <w:b/>
          <w:i/>
        </w:rPr>
      </w:pPr>
    </w:p>
    <w:p w14:paraId="31C85355" w14:textId="77777777" w:rsidR="005D3FC9" w:rsidRDefault="005D3FC9" w:rsidP="00F55BC5">
      <w:pPr>
        <w:tabs>
          <w:tab w:val="left" w:pos="0"/>
          <w:tab w:val="left" w:pos="7200"/>
        </w:tabs>
        <w:spacing w:after="0" w:line="240" w:lineRule="auto"/>
        <w:jc w:val="both"/>
        <w:rPr>
          <w:rFonts w:eastAsia="Times New Roman" w:cstheme="minorHAnsi"/>
          <w:b/>
          <w:i/>
        </w:rPr>
      </w:pPr>
    </w:p>
    <w:p w14:paraId="6D31AB0F" w14:textId="77777777" w:rsidR="005D3FC9" w:rsidRDefault="005D3FC9" w:rsidP="00F55BC5">
      <w:pPr>
        <w:tabs>
          <w:tab w:val="left" w:pos="0"/>
          <w:tab w:val="left" w:pos="7200"/>
        </w:tabs>
        <w:spacing w:after="0" w:line="240" w:lineRule="auto"/>
        <w:jc w:val="both"/>
        <w:rPr>
          <w:rFonts w:eastAsia="Times New Roman" w:cstheme="minorHAnsi"/>
          <w:b/>
          <w:i/>
        </w:rPr>
      </w:pPr>
    </w:p>
    <w:p w14:paraId="0FD66147" w14:textId="77777777" w:rsidR="004D7BEF" w:rsidRDefault="004D7BEF" w:rsidP="00F55BC5">
      <w:pPr>
        <w:tabs>
          <w:tab w:val="left" w:pos="0"/>
          <w:tab w:val="left" w:pos="7200"/>
        </w:tabs>
        <w:spacing w:after="0" w:line="240" w:lineRule="auto"/>
        <w:jc w:val="both"/>
        <w:rPr>
          <w:rFonts w:eastAsia="Times New Roman" w:cstheme="minorHAnsi"/>
          <w:b/>
          <w:i/>
        </w:rPr>
      </w:pPr>
    </w:p>
    <w:p w14:paraId="2E5E92C6" w14:textId="77777777" w:rsidR="004D7BEF" w:rsidRDefault="004D7BEF" w:rsidP="00F55BC5">
      <w:pPr>
        <w:tabs>
          <w:tab w:val="left" w:pos="0"/>
          <w:tab w:val="left" w:pos="7200"/>
        </w:tabs>
        <w:spacing w:after="0" w:line="240" w:lineRule="auto"/>
        <w:jc w:val="both"/>
        <w:rPr>
          <w:rFonts w:eastAsia="Times New Roman" w:cstheme="minorHAnsi"/>
          <w:b/>
          <w:i/>
        </w:rPr>
      </w:pPr>
    </w:p>
    <w:p w14:paraId="7D316F52" w14:textId="77777777" w:rsidR="004D7BEF" w:rsidRDefault="004D7BEF" w:rsidP="00F55BC5">
      <w:pPr>
        <w:tabs>
          <w:tab w:val="left" w:pos="0"/>
          <w:tab w:val="left" w:pos="7200"/>
        </w:tabs>
        <w:spacing w:after="0" w:line="240" w:lineRule="auto"/>
        <w:jc w:val="both"/>
        <w:rPr>
          <w:rFonts w:eastAsia="Times New Roman" w:cstheme="minorHAnsi"/>
          <w:b/>
          <w:i/>
        </w:rPr>
      </w:pPr>
    </w:p>
    <w:p w14:paraId="6C88A23C" w14:textId="77777777" w:rsidR="004D7BEF" w:rsidRDefault="004D7BEF" w:rsidP="00F55BC5">
      <w:pPr>
        <w:tabs>
          <w:tab w:val="left" w:pos="0"/>
          <w:tab w:val="left" w:pos="7200"/>
        </w:tabs>
        <w:spacing w:after="0" w:line="240" w:lineRule="auto"/>
        <w:jc w:val="both"/>
        <w:rPr>
          <w:rFonts w:eastAsia="Times New Roman" w:cstheme="minorHAnsi"/>
          <w:b/>
          <w:i/>
        </w:rPr>
      </w:pPr>
    </w:p>
    <w:p w14:paraId="50C4C4F7" w14:textId="77777777" w:rsidR="004D7BEF" w:rsidRDefault="004D7BEF" w:rsidP="00F55BC5">
      <w:pPr>
        <w:tabs>
          <w:tab w:val="left" w:pos="0"/>
          <w:tab w:val="left" w:pos="7200"/>
        </w:tabs>
        <w:spacing w:after="0" w:line="240" w:lineRule="auto"/>
        <w:jc w:val="both"/>
        <w:rPr>
          <w:rFonts w:eastAsia="Times New Roman" w:cstheme="minorHAnsi"/>
          <w:b/>
          <w:i/>
        </w:rPr>
      </w:pPr>
    </w:p>
    <w:p w14:paraId="27C52A99" w14:textId="77777777" w:rsidR="004D7BEF" w:rsidRDefault="004D7BEF" w:rsidP="00F55BC5">
      <w:pPr>
        <w:tabs>
          <w:tab w:val="left" w:pos="0"/>
          <w:tab w:val="left" w:pos="7200"/>
        </w:tabs>
        <w:spacing w:after="0" w:line="240" w:lineRule="auto"/>
        <w:jc w:val="both"/>
        <w:rPr>
          <w:rFonts w:eastAsia="Times New Roman" w:cstheme="minorHAnsi"/>
          <w:b/>
          <w:i/>
        </w:rPr>
      </w:pPr>
    </w:p>
    <w:p w14:paraId="51FFF484" w14:textId="77777777" w:rsidR="004D7BEF" w:rsidRDefault="004D7BEF" w:rsidP="00F55BC5">
      <w:pPr>
        <w:tabs>
          <w:tab w:val="left" w:pos="0"/>
          <w:tab w:val="left" w:pos="7200"/>
        </w:tabs>
        <w:spacing w:after="0" w:line="240" w:lineRule="auto"/>
        <w:jc w:val="both"/>
        <w:rPr>
          <w:rFonts w:eastAsia="Times New Roman" w:cstheme="minorHAnsi"/>
          <w:b/>
          <w:i/>
        </w:rPr>
      </w:pPr>
    </w:p>
    <w:p w14:paraId="635449FC" w14:textId="77777777" w:rsidR="004D7BEF" w:rsidRDefault="004D7BEF" w:rsidP="00F55BC5">
      <w:pPr>
        <w:tabs>
          <w:tab w:val="left" w:pos="0"/>
          <w:tab w:val="left" w:pos="7200"/>
        </w:tabs>
        <w:spacing w:after="0" w:line="240" w:lineRule="auto"/>
        <w:jc w:val="both"/>
        <w:rPr>
          <w:rFonts w:eastAsia="Times New Roman" w:cstheme="minorHAnsi"/>
          <w:b/>
          <w:i/>
        </w:rPr>
      </w:pPr>
    </w:p>
    <w:p w14:paraId="33A7472D" w14:textId="77777777" w:rsidR="004D7BEF" w:rsidRDefault="004D7BEF" w:rsidP="00F55BC5">
      <w:pPr>
        <w:tabs>
          <w:tab w:val="left" w:pos="0"/>
          <w:tab w:val="left" w:pos="7200"/>
        </w:tabs>
        <w:spacing w:after="0" w:line="240" w:lineRule="auto"/>
        <w:jc w:val="both"/>
        <w:rPr>
          <w:rFonts w:eastAsia="Times New Roman" w:cstheme="minorHAnsi"/>
          <w:b/>
          <w:i/>
        </w:rPr>
      </w:pPr>
    </w:p>
    <w:p w14:paraId="33626224" w14:textId="77777777" w:rsidR="004D7BEF" w:rsidRDefault="004D7BEF" w:rsidP="00F55BC5">
      <w:pPr>
        <w:tabs>
          <w:tab w:val="left" w:pos="0"/>
          <w:tab w:val="left" w:pos="7200"/>
        </w:tabs>
        <w:spacing w:after="0" w:line="240" w:lineRule="auto"/>
        <w:jc w:val="both"/>
        <w:rPr>
          <w:rFonts w:eastAsia="Times New Roman" w:cstheme="minorHAnsi"/>
          <w:b/>
          <w:i/>
        </w:rPr>
      </w:pPr>
    </w:p>
    <w:p w14:paraId="605BBBEB" w14:textId="77777777" w:rsidR="004D7BEF" w:rsidRDefault="004D7BEF" w:rsidP="00F55BC5">
      <w:pPr>
        <w:tabs>
          <w:tab w:val="left" w:pos="0"/>
          <w:tab w:val="left" w:pos="7200"/>
        </w:tabs>
        <w:spacing w:after="0" w:line="240" w:lineRule="auto"/>
        <w:jc w:val="both"/>
        <w:rPr>
          <w:rFonts w:eastAsia="Times New Roman" w:cstheme="minorHAnsi"/>
          <w:b/>
          <w:i/>
        </w:rPr>
      </w:pPr>
    </w:p>
    <w:p w14:paraId="3A451318" w14:textId="77777777" w:rsidR="004D7BEF" w:rsidRDefault="004D7BEF" w:rsidP="00F55BC5">
      <w:pPr>
        <w:tabs>
          <w:tab w:val="left" w:pos="0"/>
          <w:tab w:val="left" w:pos="7200"/>
        </w:tabs>
        <w:spacing w:after="0" w:line="240" w:lineRule="auto"/>
        <w:jc w:val="both"/>
        <w:rPr>
          <w:rFonts w:eastAsia="Times New Roman" w:cstheme="minorHAnsi"/>
          <w:b/>
          <w:i/>
        </w:rPr>
      </w:pPr>
    </w:p>
    <w:p w14:paraId="06FA48B4" w14:textId="77777777" w:rsidR="004D7BEF" w:rsidRDefault="004D7BEF" w:rsidP="00F55BC5">
      <w:pPr>
        <w:tabs>
          <w:tab w:val="left" w:pos="0"/>
          <w:tab w:val="left" w:pos="7200"/>
        </w:tabs>
        <w:spacing w:after="0" w:line="240" w:lineRule="auto"/>
        <w:jc w:val="both"/>
        <w:rPr>
          <w:rFonts w:eastAsia="Times New Roman" w:cstheme="minorHAnsi"/>
          <w:b/>
          <w:i/>
        </w:rPr>
      </w:pPr>
    </w:p>
    <w:p w14:paraId="4AC3D1B8" w14:textId="77777777" w:rsidR="004D7BEF" w:rsidRDefault="004D7BEF" w:rsidP="00F55BC5">
      <w:pPr>
        <w:tabs>
          <w:tab w:val="left" w:pos="0"/>
          <w:tab w:val="left" w:pos="7200"/>
        </w:tabs>
        <w:spacing w:after="0" w:line="240" w:lineRule="auto"/>
        <w:jc w:val="both"/>
        <w:rPr>
          <w:rFonts w:eastAsia="Times New Roman" w:cstheme="minorHAnsi"/>
          <w:b/>
          <w:i/>
        </w:rPr>
      </w:pPr>
    </w:p>
    <w:p w14:paraId="55515FC0" w14:textId="77777777" w:rsidR="004D7BEF" w:rsidRDefault="004D7BEF" w:rsidP="00F55BC5">
      <w:pPr>
        <w:tabs>
          <w:tab w:val="left" w:pos="0"/>
          <w:tab w:val="left" w:pos="7200"/>
        </w:tabs>
        <w:spacing w:after="0" w:line="240" w:lineRule="auto"/>
        <w:jc w:val="both"/>
        <w:rPr>
          <w:rFonts w:eastAsia="Times New Roman" w:cstheme="minorHAnsi"/>
          <w:b/>
          <w:i/>
        </w:rPr>
      </w:pPr>
    </w:p>
    <w:p w14:paraId="2DD335C6" w14:textId="77777777" w:rsidR="004D7BEF" w:rsidRDefault="004D7BEF" w:rsidP="00F55BC5">
      <w:pPr>
        <w:tabs>
          <w:tab w:val="left" w:pos="0"/>
          <w:tab w:val="left" w:pos="7200"/>
        </w:tabs>
        <w:spacing w:after="0" w:line="240" w:lineRule="auto"/>
        <w:jc w:val="both"/>
        <w:rPr>
          <w:rFonts w:eastAsia="Times New Roman" w:cstheme="minorHAnsi"/>
          <w:b/>
          <w:i/>
        </w:rPr>
      </w:pPr>
    </w:p>
    <w:p w14:paraId="1AC2AB6C" w14:textId="77777777" w:rsidR="004D7BEF" w:rsidRDefault="004D7BEF" w:rsidP="00F55BC5">
      <w:pPr>
        <w:tabs>
          <w:tab w:val="left" w:pos="0"/>
          <w:tab w:val="left" w:pos="7200"/>
        </w:tabs>
        <w:spacing w:after="0" w:line="240" w:lineRule="auto"/>
        <w:jc w:val="both"/>
        <w:rPr>
          <w:rFonts w:eastAsia="Times New Roman" w:cstheme="minorHAnsi"/>
          <w:b/>
          <w:i/>
        </w:rPr>
      </w:pPr>
    </w:p>
    <w:p w14:paraId="257C5C1B" w14:textId="77777777" w:rsidR="005D3FC9" w:rsidRDefault="005D3FC9" w:rsidP="00F55BC5">
      <w:pPr>
        <w:tabs>
          <w:tab w:val="left" w:pos="0"/>
          <w:tab w:val="left" w:pos="7200"/>
        </w:tabs>
        <w:spacing w:after="0" w:line="240" w:lineRule="auto"/>
        <w:jc w:val="both"/>
        <w:rPr>
          <w:rFonts w:eastAsia="Times New Roman" w:cstheme="minorHAnsi"/>
          <w:b/>
          <w:i/>
        </w:rPr>
      </w:pPr>
    </w:p>
    <w:p w14:paraId="2EE642D0" w14:textId="77777777" w:rsidR="005D3FC9" w:rsidRDefault="005D3FC9" w:rsidP="00F55BC5">
      <w:pPr>
        <w:tabs>
          <w:tab w:val="left" w:pos="0"/>
          <w:tab w:val="left" w:pos="7200"/>
        </w:tabs>
        <w:spacing w:after="0" w:line="240" w:lineRule="auto"/>
        <w:jc w:val="both"/>
        <w:rPr>
          <w:rFonts w:eastAsia="Times New Roman" w:cstheme="minorHAnsi"/>
          <w:b/>
          <w:i/>
        </w:rPr>
      </w:pPr>
    </w:p>
    <w:p w14:paraId="09E1FCE4" w14:textId="77777777" w:rsidR="005D3FC9" w:rsidRDefault="005D3FC9" w:rsidP="00F55BC5">
      <w:pPr>
        <w:tabs>
          <w:tab w:val="left" w:pos="0"/>
          <w:tab w:val="left" w:pos="7200"/>
        </w:tabs>
        <w:spacing w:after="0" w:line="240" w:lineRule="auto"/>
        <w:jc w:val="both"/>
        <w:rPr>
          <w:rFonts w:eastAsia="Times New Roman" w:cstheme="minorHAnsi"/>
          <w:b/>
          <w:i/>
        </w:rPr>
      </w:pPr>
    </w:p>
    <w:tbl>
      <w:tblPr>
        <w:tblW w:w="4955" w:type="pct"/>
        <w:jc w:val="center"/>
        <w:tblLayout w:type="fixed"/>
        <w:tblCellMar>
          <w:left w:w="70" w:type="dxa"/>
          <w:right w:w="70" w:type="dxa"/>
        </w:tblCellMar>
        <w:tblLook w:val="04A0" w:firstRow="1" w:lastRow="0" w:firstColumn="1" w:lastColumn="0" w:noHBand="0" w:noVBand="1"/>
      </w:tblPr>
      <w:tblGrid>
        <w:gridCol w:w="415"/>
        <w:gridCol w:w="987"/>
        <w:gridCol w:w="580"/>
        <w:gridCol w:w="2593"/>
        <w:gridCol w:w="2653"/>
        <w:gridCol w:w="578"/>
        <w:gridCol w:w="559"/>
        <w:gridCol w:w="704"/>
        <w:gridCol w:w="193"/>
      </w:tblGrid>
      <w:tr w:rsidR="005D3FC9" w:rsidRPr="00BC6C18" w14:paraId="6A94FCBA" w14:textId="77777777" w:rsidTr="001E51BD">
        <w:trPr>
          <w:gridAfter w:val="1"/>
          <w:wAfter w:w="104" w:type="pct"/>
          <w:trHeight w:val="678"/>
          <w:jc w:val="center"/>
        </w:trPr>
        <w:tc>
          <w:tcPr>
            <w:tcW w:w="1070"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0FED7" w14:textId="1C71BADC" w:rsidR="005D3FC9" w:rsidRPr="00804400" w:rsidRDefault="005D3FC9" w:rsidP="005D3FC9">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5</w:t>
            </w:r>
          </w:p>
        </w:tc>
        <w:tc>
          <w:tcPr>
            <w:tcW w:w="28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D25BE"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DDC73C"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12123"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11B7A" w14:textId="77777777" w:rsidR="005D3FC9"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5617D00A" w14:textId="77777777" w:rsidR="005D3FC9" w:rsidRPr="00B96BEE" w:rsidRDefault="005D3FC9"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9A68C2" w:rsidRPr="00BF232D" w14:paraId="61165344" w14:textId="77777777" w:rsidTr="001E51BD">
        <w:trPr>
          <w:gridAfter w:val="1"/>
          <w:wAfter w:w="104" w:type="pct"/>
          <w:cantSplit/>
          <w:trHeight w:val="331"/>
          <w:jc w:val="center"/>
        </w:trPr>
        <w:tc>
          <w:tcPr>
            <w:tcW w:w="224" w:type="pct"/>
            <w:vMerge w:val="restart"/>
            <w:tcBorders>
              <w:top w:val="single" w:sz="4" w:space="0" w:color="auto"/>
              <w:left w:val="single" w:sz="4" w:space="0" w:color="auto"/>
              <w:right w:val="single" w:sz="4" w:space="0" w:color="auto"/>
            </w:tcBorders>
            <w:vAlign w:val="center"/>
          </w:tcPr>
          <w:p w14:paraId="70B05764" w14:textId="77777777" w:rsidR="009A68C2" w:rsidRPr="00BF232D" w:rsidRDefault="009A68C2" w:rsidP="009A68C2">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33" w:type="pct"/>
            <w:vMerge w:val="restart"/>
            <w:tcBorders>
              <w:top w:val="single" w:sz="4" w:space="0" w:color="auto"/>
              <w:left w:val="single" w:sz="4" w:space="0" w:color="auto"/>
              <w:right w:val="single" w:sz="4" w:space="0" w:color="auto"/>
            </w:tcBorders>
            <w:noWrap/>
            <w:vAlign w:val="bottom"/>
          </w:tcPr>
          <w:p w14:paraId="104DC166" w14:textId="77777777" w:rsidR="009A68C2" w:rsidRPr="000B7D55" w:rsidRDefault="009A68C2" w:rsidP="009A68C2">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p w14:paraId="38157FC7" w14:textId="37427BB2" w:rsidR="009A68C2" w:rsidRPr="003F21EF" w:rsidRDefault="009A68C2" w:rsidP="009A68C2">
            <w:pPr>
              <w:spacing w:after="0"/>
              <w:rPr>
                <w:rFonts w:cstheme="minorHAnsi"/>
                <w:color w:val="000000"/>
                <w:sz w:val="20"/>
                <w:szCs w:val="20"/>
              </w:rPr>
            </w:pPr>
          </w:p>
        </w:tc>
        <w:tc>
          <w:tcPr>
            <w:tcW w:w="313" w:type="pct"/>
            <w:vMerge w:val="restart"/>
            <w:tcBorders>
              <w:top w:val="single" w:sz="4" w:space="0" w:color="auto"/>
              <w:left w:val="single" w:sz="4" w:space="0" w:color="auto"/>
              <w:right w:val="single" w:sz="4" w:space="0" w:color="auto"/>
            </w:tcBorders>
            <w:noWrap/>
            <w:vAlign w:val="bottom"/>
          </w:tcPr>
          <w:p w14:paraId="2BD3D73A" w14:textId="4E51A9AF" w:rsidR="009A68C2" w:rsidRPr="00470ABA" w:rsidRDefault="009A68C2" w:rsidP="009A68C2">
            <w:pPr>
              <w:spacing w:after="0" w:line="240" w:lineRule="auto"/>
              <w:ind w:left="113" w:right="113"/>
              <w:jc w:val="center"/>
              <w:rPr>
                <w:rFonts w:cstheme="minorHAnsi"/>
              </w:rPr>
            </w:pPr>
            <w:r w:rsidRPr="000B7D55">
              <w:rPr>
                <w:rFonts w:eastAsia="Times New Roman" w:cs="Calibri"/>
                <w:bCs/>
                <w:sz w:val="18"/>
                <w:szCs w:val="18"/>
              </w:rPr>
              <w:t>4</w:t>
            </w:r>
          </w:p>
        </w:tc>
        <w:tc>
          <w:tcPr>
            <w:tcW w:w="2832" w:type="pct"/>
            <w:gridSpan w:val="2"/>
            <w:tcBorders>
              <w:top w:val="single" w:sz="4" w:space="0" w:color="auto"/>
              <w:left w:val="single" w:sz="4" w:space="0" w:color="auto"/>
              <w:bottom w:val="single" w:sz="4" w:space="0" w:color="auto"/>
              <w:right w:val="single" w:sz="4" w:space="0" w:color="auto"/>
            </w:tcBorders>
            <w:noWrap/>
          </w:tcPr>
          <w:p w14:paraId="78F48F0E" w14:textId="726EBF12" w:rsidR="009A68C2" w:rsidRPr="000F3697" w:rsidRDefault="009A68C2" w:rsidP="009A68C2">
            <w:pPr>
              <w:spacing w:after="0" w:line="240" w:lineRule="auto"/>
              <w:contextualSpacing/>
              <w:rPr>
                <w:rFonts w:cs="Calibri"/>
                <w:sz w:val="20"/>
                <w:szCs w:val="20"/>
              </w:rPr>
            </w:pPr>
            <w:r w:rsidRPr="00BF6B51">
              <w:rPr>
                <w:rFonts w:eastAsia="Times New Roman" w:cs="Calibri"/>
                <w:b/>
                <w:bCs/>
                <w:sz w:val="18"/>
                <w:szCs w:val="18"/>
              </w:rPr>
              <w:t>Urządzenie do druku wielofunkcyjne</w:t>
            </w:r>
          </w:p>
        </w:tc>
        <w:tc>
          <w:tcPr>
            <w:tcW w:w="312" w:type="pct"/>
            <w:tcBorders>
              <w:top w:val="single" w:sz="4" w:space="0" w:color="auto"/>
              <w:left w:val="single" w:sz="4" w:space="0" w:color="auto"/>
              <w:bottom w:val="single" w:sz="4" w:space="0" w:color="auto"/>
              <w:right w:val="single" w:sz="4" w:space="0" w:color="auto"/>
            </w:tcBorders>
            <w:vAlign w:val="center"/>
          </w:tcPr>
          <w:p w14:paraId="5920F4C2"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605AAD3C"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11B4D32E"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0B49AA70" w14:textId="77777777" w:rsidTr="001E51BD">
        <w:trPr>
          <w:gridAfter w:val="1"/>
          <w:wAfter w:w="104" w:type="pct"/>
          <w:cantSplit/>
          <w:trHeight w:val="278"/>
          <w:jc w:val="center"/>
        </w:trPr>
        <w:tc>
          <w:tcPr>
            <w:tcW w:w="224" w:type="pct"/>
            <w:vMerge/>
            <w:tcBorders>
              <w:left w:val="single" w:sz="4" w:space="0" w:color="auto"/>
              <w:right w:val="single" w:sz="4" w:space="0" w:color="auto"/>
            </w:tcBorders>
            <w:vAlign w:val="center"/>
          </w:tcPr>
          <w:p w14:paraId="30854374"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03797443"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656DEDE1"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454BABC7" w14:textId="5E600CE0" w:rsidR="009A68C2" w:rsidRDefault="009A68C2" w:rsidP="009A68C2">
            <w:pPr>
              <w:spacing w:after="0"/>
              <w:rPr>
                <w:rFonts w:cs="Calibri"/>
                <w:sz w:val="20"/>
                <w:szCs w:val="20"/>
              </w:rPr>
            </w:pPr>
            <w:r w:rsidRPr="00BF6B51">
              <w:rPr>
                <w:rFonts w:eastAsia="Times New Roman" w:cs="Calibri"/>
                <w:bCs/>
                <w:sz w:val="18"/>
                <w:szCs w:val="18"/>
              </w:rPr>
              <w:t>- Typ urządzenia: monochromatyczne wielofunkcyjne urządzenie laserowe z funkcją drukowania, kopiowania i skanowania</w:t>
            </w:r>
          </w:p>
        </w:tc>
        <w:tc>
          <w:tcPr>
            <w:tcW w:w="312" w:type="pct"/>
            <w:tcBorders>
              <w:top w:val="single" w:sz="4" w:space="0" w:color="auto"/>
              <w:left w:val="single" w:sz="4" w:space="0" w:color="auto"/>
              <w:bottom w:val="single" w:sz="4" w:space="0" w:color="auto"/>
              <w:right w:val="single" w:sz="4" w:space="0" w:color="auto"/>
            </w:tcBorders>
            <w:vAlign w:val="center"/>
          </w:tcPr>
          <w:p w14:paraId="0309BF5F"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27FF5D54"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0AAC33BE"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1A700A64" w14:textId="77777777" w:rsidTr="001E51BD">
        <w:trPr>
          <w:gridAfter w:val="1"/>
          <w:wAfter w:w="104" w:type="pct"/>
          <w:cantSplit/>
          <w:trHeight w:val="591"/>
          <w:jc w:val="center"/>
        </w:trPr>
        <w:tc>
          <w:tcPr>
            <w:tcW w:w="224" w:type="pct"/>
            <w:vMerge/>
            <w:tcBorders>
              <w:left w:val="single" w:sz="4" w:space="0" w:color="auto"/>
              <w:right w:val="single" w:sz="4" w:space="0" w:color="auto"/>
            </w:tcBorders>
            <w:vAlign w:val="center"/>
          </w:tcPr>
          <w:p w14:paraId="241C36D3"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696FEF9A"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0647D492"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0CB28E8E" w14:textId="58F34E4B" w:rsidR="009A68C2" w:rsidRDefault="009A68C2" w:rsidP="009A68C2">
            <w:pPr>
              <w:spacing w:after="0"/>
              <w:rPr>
                <w:rFonts w:cs="Calibri"/>
                <w:sz w:val="20"/>
                <w:szCs w:val="20"/>
              </w:rPr>
            </w:pPr>
            <w:r w:rsidRPr="00BF6B51">
              <w:rPr>
                <w:rFonts w:eastAsia="Times New Roman" w:cs="Calibri"/>
                <w:bCs/>
                <w:sz w:val="18"/>
                <w:szCs w:val="18"/>
              </w:rPr>
              <w:t xml:space="preserve">- Obsługa formatu papieru: A3 </w:t>
            </w:r>
          </w:p>
        </w:tc>
        <w:tc>
          <w:tcPr>
            <w:tcW w:w="312" w:type="pct"/>
            <w:tcBorders>
              <w:top w:val="single" w:sz="4" w:space="0" w:color="auto"/>
              <w:left w:val="single" w:sz="4" w:space="0" w:color="auto"/>
              <w:bottom w:val="single" w:sz="4" w:space="0" w:color="auto"/>
              <w:right w:val="single" w:sz="4" w:space="0" w:color="auto"/>
            </w:tcBorders>
            <w:vAlign w:val="center"/>
          </w:tcPr>
          <w:p w14:paraId="391382D3"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3C8EBD0F"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4AF7AB36"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2DDDCB89" w14:textId="77777777" w:rsidTr="001E51BD">
        <w:trPr>
          <w:gridAfter w:val="1"/>
          <w:wAfter w:w="104" w:type="pct"/>
          <w:cantSplit/>
          <w:trHeight w:val="338"/>
          <w:jc w:val="center"/>
        </w:trPr>
        <w:tc>
          <w:tcPr>
            <w:tcW w:w="224" w:type="pct"/>
            <w:vMerge/>
            <w:tcBorders>
              <w:left w:val="single" w:sz="4" w:space="0" w:color="auto"/>
              <w:right w:val="single" w:sz="4" w:space="0" w:color="auto"/>
            </w:tcBorders>
            <w:vAlign w:val="center"/>
          </w:tcPr>
          <w:p w14:paraId="574B54A6"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7FFB5897"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68829576"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74ACAC67" w14:textId="30AA8D39"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Rozdzielczość druku: minimum 1200 × 1200 dpi</w:t>
            </w:r>
          </w:p>
        </w:tc>
        <w:tc>
          <w:tcPr>
            <w:tcW w:w="312" w:type="pct"/>
            <w:tcBorders>
              <w:top w:val="single" w:sz="4" w:space="0" w:color="auto"/>
              <w:left w:val="single" w:sz="4" w:space="0" w:color="auto"/>
              <w:bottom w:val="single" w:sz="4" w:space="0" w:color="auto"/>
              <w:right w:val="single" w:sz="4" w:space="0" w:color="auto"/>
            </w:tcBorders>
            <w:vAlign w:val="center"/>
          </w:tcPr>
          <w:p w14:paraId="1F5ED1C6"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13A25134"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5511FB2D"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7B519A08" w14:textId="77777777" w:rsidTr="001E51BD">
        <w:trPr>
          <w:gridAfter w:val="1"/>
          <w:wAfter w:w="104" w:type="pct"/>
          <w:cantSplit/>
          <w:trHeight w:val="305"/>
          <w:jc w:val="center"/>
        </w:trPr>
        <w:tc>
          <w:tcPr>
            <w:tcW w:w="224" w:type="pct"/>
            <w:vMerge/>
            <w:tcBorders>
              <w:left w:val="single" w:sz="4" w:space="0" w:color="auto"/>
              <w:right w:val="single" w:sz="4" w:space="0" w:color="auto"/>
            </w:tcBorders>
            <w:vAlign w:val="center"/>
          </w:tcPr>
          <w:p w14:paraId="30D6069C"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1DC85F39"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2AF9CB4D"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4BF90849" w14:textId="72986BD4"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Podajniki papieru: standardowo taca na około 100 arkuszy (Tray 1) oraz taca na około 250 arkuszy (Tray 2) do wielozadaniowej pracy</w:t>
            </w:r>
          </w:p>
        </w:tc>
        <w:tc>
          <w:tcPr>
            <w:tcW w:w="312" w:type="pct"/>
            <w:tcBorders>
              <w:top w:val="single" w:sz="4" w:space="0" w:color="auto"/>
              <w:left w:val="single" w:sz="4" w:space="0" w:color="auto"/>
              <w:bottom w:val="single" w:sz="4" w:space="0" w:color="auto"/>
              <w:right w:val="single" w:sz="4" w:space="0" w:color="auto"/>
            </w:tcBorders>
            <w:vAlign w:val="center"/>
          </w:tcPr>
          <w:p w14:paraId="2BBFC504"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76F604E3"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572681E2"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37A4528E" w14:textId="77777777" w:rsidTr="001E51BD">
        <w:trPr>
          <w:gridAfter w:val="1"/>
          <w:wAfter w:w="104" w:type="pct"/>
          <w:cantSplit/>
          <w:trHeight w:val="271"/>
          <w:jc w:val="center"/>
        </w:trPr>
        <w:tc>
          <w:tcPr>
            <w:tcW w:w="224" w:type="pct"/>
            <w:vMerge/>
            <w:tcBorders>
              <w:left w:val="single" w:sz="4" w:space="0" w:color="auto"/>
              <w:right w:val="single" w:sz="4" w:space="0" w:color="auto"/>
            </w:tcBorders>
            <w:vAlign w:val="center"/>
          </w:tcPr>
          <w:p w14:paraId="048F2A6F"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035B8BD1"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6A0F79D6"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6EC1E752" w14:textId="74DD2E8A"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Skanowanie: technologia CIS, możliwość skanowania w kolorze i czerni</w:t>
            </w:r>
          </w:p>
        </w:tc>
        <w:tc>
          <w:tcPr>
            <w:tcW w:w="312" w:type="pct"/>
            <w:tcBorders>
              <w:top w:val="single" w:sz="4" w:space="0" w:color="auto"/>
              <w:left w:val="single" w:sz="4" w:space="0" w:color="auto"/>
              <w:bottom w:val="single" w:sz="4" w:space="0" w:color="auto"/>
              <w:right w:val="single" w:sz="4" w:space="0" w:color="auto"/>
            </w:tcBorders>
            <w:vAlign w:val="center"/>
          </w:tcPr>
          <w:p w14:paraId="1FD43A2A"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2BC81D06"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370E38C3"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2A19A11B" w14:textId="77777777" w:rsidTr="001E51BD">
        <w:trPr>
          <w:gridAfter w:val="1"/>
          <w:wAfter w:w="104" w:type="pct"/>
          <w:cantSplit/>
          <w:trHeight w:val="275"/>
          <w:jc w:val="center"/>
        </w:trPr>
        <w:tc>
          <w:tcPr>
            <w:tcW w:w="224" w:type="pct"/>
            <w:vMerge/>
            <w:tcBorders>
              <w:left w:val="single" w:sz="4" w:space="0" w:color="auto"/>
              <w:right w:val="single" w:sz="4" w:space="0" w:color="auto"/>
            </w:tcBorders>
            <w:vAlign w:val="center"/>
          </w:tcPr>
          <w:p w14:paraId="35FFD087"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31EF94B3"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4F285FB5"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5AEC83EF" w14:textId="535639BF"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Kopiowanie: prędkość kopiowania zbliżona do prędkości druku, około 24 kopii/min</w:t>
            </w:r>
          </w:p>
        </w:tc>
        <w:tc>
          <w:tcPr>
            <w:tcW w:w="312" w:type="pct"/>
            <w:tcBorders>
              <w:top w:val="single" w:sz="4" w:space="0" w:color="auto"/>
              <w:left w:val="single" w:sz="4" w:space="0" w:color="auto"/>
              <w:bottom w:val="single" w:sz="4" w:space="0" w:color="auto"/>
              <w:right w:val="single" w:sz="4" w:space="0" w:color="auto"/>
            </w:tcBorders>
            <w:vAlign w:val="center"/>
          </w:tcPr>
          <w:p w14:paraId="3E8E5838"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75DB2180"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72A11E70"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455663AE" w14:textId="77777777" w:rsidTr="001E51BD">
        <w:trPr>
          <w:gridAfter w:val="1"/>
          <w:wAfter w:w="104" w:type="pct"/>
          <w:cantSplit/>
          <w:trHeight w:val="275"/>
          <w:jc w:val="center"/>
        </w:trPr>
        <w:tc>
          <w:tcPr>
            <w:tcW w:w="224" w:type="pct"/>
            <w:vMerge/>
            <w:tcBorders>
              <w:left w:val="single" w:sz="4" w:space="0" w:color="auto"/>
              <w:right w:val="single" w:sz="4" w:space="0" w:color="auto"/>
            </w:tcBorders>
            <w:vAlign w:val="center"/>
          </w:tcPr>
          <w:p w14:paraId="34464A5F"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079FF5E2"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1EA88AA3"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42DB5725" w14:textId="4017CAE8"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Interfejsy i sieć: USB 2.0 oraz Ethernet (LAN)</w:t>
            </w:r>
          </w:p>
        </w:tc>
        <w:tc>
          <w:tcPr>
            <w:tcW w:w="312" w:type="pct"/>
            <w:tcBorders>
              <w:top w:val="single" w:sz="4" w:space="0" w:color="auto"/>
              <w:left w:val="single" w:sz="4" w:space="0" w:color="auto"/>
              <w:bottom w:val="single" w:sz="4" w:space="0" w:color="auto"/>
              <w:right w:val="single" w:sz="4" w:space="0" w:color="auto"/>
            </w:tcBorders>
            <w:vAlign w:val="center"/>
          </w:tcPr>
          <w:p w14:paraId="73AB0EAA"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045E8300"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38D45890" w14:textId="77777777" w:rsidR="009A68C2" w:rsidRPr="00556E84" w:rsidRDefault="009A68C2" w:rsidP="009A68C2">
            <w:pPr>
              <w:spacing w:after="0" w:line="240" w:lineRule="auto"/>
              <w:contextualSpacing/>
              <w:rPr>
                <w:rFonts w:ascii="Calibri" w:hAnsi="Calibri" w:cs="Calibri"/>
                <w:color w:val="000000"/>
              </w:rPr>
            </w:pPr>
          </w:p>
        </w:tc>
      </w:tr>
      <w:tr w:rsidR="005D3FC9" w:rsidRPr="00BF232D" w14:paraId="43BA5773" w14:textId="77777777" w:rsidTr="00047B9D">
        <w:trPr>
          <w:gridAfter w:val="1"/>
          <w:wAfter w:w="104" w:type="pct"/>
          <w:cantSplit/>
          <w:trHeight w:val="374"/>
          <w:jc w:val="center"/>
        </w:trPr>
        <w:tc>
          <w:tcPr>
            <w:tcW w:w="224" w:type="pct"/>
            <w:tcBorders>
              <w:left w:val="single" w:sz="4" w:space="0" w:color="auto"/>
              <w:right w:val="single" w:sz="4" w:space="0" w:color="auto"/>
            </w:tcBorders>
            <w:vAlign w:val="center"/>
          </w:tcPr>
          <w:p w14:paraId="7FC4BD93" w14:textId="77777777" w:rsidR="005D3FC9" w:rsidRPr="00BF232D" w:rsidRDefault="005D3FC9" w:rsidP="005D3FC9">
            <w:pPr>
              <w:spacing w:after="0" w:line="240" w:lineRule="auto"/>
              <w:rPr>
                <w:rFonts w:eastAsia="Times New Roman" w:cstheme="minorHAnsi"/>
                <w:b/>
                <w:bCs/>
                <w:lang w:eastAsia="pl-PL"/>
              </w:rPr>
            </w:pPr>
          </w:p>
        </w:tc>
        <w:tc>
          <w:tcPr>
            <w:tcW w:w="533" w:type="pct"/>
            <w:tcBorders>
              <w:left w:val="single" w:sz="4" w:space="0" w:color="auto"/>
              <w:right w:val="single" w:sz="4" w:space="0" w:color="auto"/>
            </w:tcBorders>
            <w:noWrap/>
            <w:vAlign w:val="center"/>
          </w:tcPr>
          <w:p w14:paraId="39A9BEFE" w14:textId="77777777" w:rsidR="005D3FC9" w:rsidRDefault="005D3FC9" w:rsidP="005D3FC9">
            <w:pPr>
              <w:spacing w:after="0"/>
              <w:rPr>
                <w:rFonts w:cs="Calibri"/>
                <w:color w:val="000000"/>
              </w:rPr>
            </w:pPr>
          </w:p>
        </w:tc>
        <w:tc>
          <w:tcPr>
            <w:tcW w:w="313" w:type="pct"/>
            <w:tcBorders>
              <w:left w:val="single" w:sz="4" w:space="0" w:color="auto"/>
              <w:right w:val="single" w:sz="4" w:space="0" w:color="auto"/>
            </w:tcBorders>
            <w:noWrap/>
            <w:textDirection w:val="btLr"/>
            <w:vAlign w:val="center"/>
          </w:tcPr>
          <w:p w14:paraId="4010E33A" w14:textId="77777777" w:rsidR="005D3FC9" w:rsidRDefault="005D3FC9" w:rsidP="005D3FC9">
            <w:pPr>
              <w:spacing w:after="0" w:line="240" w:lineRule="auto"/>
              <w:ind w:left="113" w:right="113"/>
              <w:jc w:val="center"/>
              <w:rPr>
                <w:rFonts w:cstheme="minorHAnsi"/>
              </w:rPr>
            </w:pPr>
          </w:p>
        </w:tc>
        <w:tc>
          <w:tcPr>
            <w:tcW w:w="3826" w:type="pct"/>
            <w:gridSpan w:val="5"/>
            <w:tcBorders>
              <w:top w:val="single" w:sz="4" w:space="0" w:color="auto"/>
              <w:left w:val="single" w:sz="4" w:space="0" w:color="auto"/>
              <w:bottom w:val="single" w:sz="4" w:space="0" w:color="auto"/>
              <w:right w:val="single" w:sz="4" w:space="0" w:color="auto"/>
            </w:tcBorders>
            <w:noWrap/>
          </w:tcPr>
          <w:p w14:paraId="62E9F073"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5D3FC9" w:rsidRPr="00BF232D" w14:paraId="1A64A403" w14:textId="77777777" w:rsidTr="00047B9D">
        <w:trPr>
          <w:gridAfter w:val="1"/>
          <w:wAfter w:w="104" w:type="pct"/>
          <w:cantSplit/>
          <w:trHeight w:val="374"/>
          <w:jc w:val="center"/>
        </w:trPr>
        <w:tc>
          <w:tcPr>
            <w:tcW w:w="224" w:type="pct"/>
            <w:tcBorders>
              <w:left w:val="single" w:sz="4" w:space="0" w:color="auto"/>
              <w:right w:val="single" w:sz="4" w:space="0" w:color="auto"/>
            </w:tcBorders>
            <w:vAlign w:val="center"/>
          </w:tcPr>
          <w:p w14:paraId="5EB9B14A" w14:textId="77777777" w:rsidR="005D3FC9" w:rsidRPr="00BF232D" w:rsidRDefault="005D3FC9" w:rsidP="005D3FC9">
            <w:pPr>
              <w:spacing w:after="0" w:line="240" w:lineRule="auto"/>
              <w:rPr>
                <w:rFonts w:eastAsia="Times New Roman" w:cstheme="minorHAnsi"/>
                <w:b/>
                <w:bCs/>
                <w:lang w:eastAsia="pl-PL"/>
              </w:rPr>
            </w:pPr>
          </w:p>
        </w:tc>
        <w:tc>
          <w:tcPr>
            <w:tcW w:w="533" w:type="pct"/>
            <w:tcBorders>
              <w:left w:val="single" w:sz="4" w:space="0" w:color="auto"/>
              <w:right w:val="single" w:sz="4" w:space="0" w:color="auto"/>
            </w:tcBorders>
            <w:noWrap/>
            <w:vAlign w:val="center"/>
          </w:tcPr>
          <w:p w14:paraId="14D34DE9" w14:textId="77777777" w:rsidR="005D3FC9" w:rsidRDefault="005D3FC9" w:rsidP="005D3FC9">
            <w:pPr>
              <w:spacing w:after="0"/>
              <w:rPr>
                <w:rFonts w:cs="Calibri"/>
                <w:color w:val="000000"/>
              </w:rPr>
            </w:pPr>
          </w:p>
        </w:tc>
        <w:tc>
          <w:tcPr>
            <w:tcW w:w="313" w:type="pct"/>
            <w:tcBorders>
              <w:left w:val="single" w:sz="4" w:space="0" w:color="auto"/>
              <w:right w:val="single" w:sz="4" w:space="0" w:color="auto"/>
            </w:tcBorders>
            <w:noWrap/>
            <w:textDirection w:val="btLr"/>
            <w:vAlign w:val="center"/>
          </w:tcPr>
          <w:p w14:paraId="096097F3" w14:textId="77777777" w:rsidR="005D3FC9" w:rsidRDefault="005D3FC9" w:rsidP="005D3FC9">
            <w:pPr>
              <w:spacing w:after="0" w:line="240" w:lineRule="auto"/>
              <w:ind w:left="113" w:right="113"/>
              <w:jc w:val="center"/>
              <w:rPr>
                <w:rFonts w:cstheme="minorHAnsi"/>
              </w:rPr>
            </w:pPr>
          </w:p>
        </w:tc>
        <w:tc>
          <w:tcPr>
            <w:tcW w:w="3826" w:type="pct"/>
            <w:gridSpan w:val="5"/>
            <w:tcBorders>
              <w:top w:val="single" w:sz="4" w:space="0" w:color="auto"/>
              <w:left w:val="single" w:sz="4" w:space="0" w:color="auto"/>
              <w:bottom w:val="single" w:sz="4" w:space="0" w:color="auto"/>
              <w:right w:val="single" w:sz="4" w:space="0" w:color="auto"/>
            </w:tcBorders>
            <w:noWrap/>
          </w:tcPr>
          <w:p w14:paraId="59B1F082"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9A68C2" w:rsidRPr="00BF232D" w14:paraId="7750869E" w14:textId="77777777" w:rsidTr="001E51BD">
        <w:trPr>
          <w:gridAfter w:val="1"/>
          <w:wAfter w:w="104" w:type="pct"/>
          <w:cantSplit/>
          <w:trHeight w:val="269"/>
          <w:jc w:val="center"/>
        </w:trPr>
        <w:tc>
          <w:tcPr>
            <w:tcW w:w="224" w:type="pct"/>
            <w:vMerge w:val="restart"/>
            <w:tcBorders>
              <w:top w:val="single" w:sz="4" w:space="0" w:color="auto"/>
              <w:left w:val="single" w:sz="4" w:space="0" w:color="auto"/>
              <w:right w:val="single" w:sz="4" w:space="0" w:color="auto"/>
            </w:tcBorders>
            <w:vAlign w:val="center"/>
          </w:tcPr>
          <w:p w14:paraId="21F4D970" w14:textId="77777777" w:rsidR="009A68C2" w:rsidRPr="00BF232D" w:rsidRDefault="009A68C2" w:rsidP="009A68C2">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53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49466911" w14:textId="0C6F718B" w:rsidR="009A68C2" w:rsidRPr="003F21EF" w:rsidRDefault="009A68C2" w:rsidP="009A68C2">
            <w:pPr>
              <w:spacing w:after="0" w:line="240" w:lineRule="auto"/>
              <w:rPr>
                <w:rFonts w:eastAsia="Times New Roman" w:cstheme="minorHAnsi"/>
                <w:sz w:val="20"/>
                <w:szCs w:val="20"/>
                <w:lang w:eastAsia="pl-PL"/>
              </w:rPr>
            </w:pPr>
            <w:r w:rsidRPr="000B7D55">
              <w:rPr>
                <w:rFonts w:eastAsia="Times New Roman" w:cs="Calibri"/>
                <w:bCs/>
                <w:sz w:val="18"/>
                <w:szCs w:val="18"/>
              </w:rPr>
              <w:t xml:space="preserve">Toner do drukarki </w:t>
            </w:r>
            <w:r>
              <w:rPr>
                <w:rFonts w:eastAsia="Times New Roman" w:cs="Calibri"/>
                <w:bCs/>
                <w:sz w:val="18"/>
                <w:szCs w:val="18"/>
              </w:rPr>
              <w:t>(10.1 info dla zamawiającego)</w:t>
            </w:r>
          </w:p>
        </w:tc>
        <w:tc>
          <w:tcPr>
            <w:tcW w:w="31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D3980AD" w14:textId="6FA472E9" w:rsidR="009A68C2" w:rsidRPr="00470ABA" w:rsidRDefault="009A68C2" w:rsidP="009A68C2">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120A3BFA" w14:textId="69292BB2" w:rsidR="009A68C2" w:rsidRPr="00207B48" w:rsidRDefault="009A68C2" w:rsidP="009A68C2">
            <w:pPr>
              <w:shd w:val="clear" w:color="auto" w:fill="FFFFFF"/>
              <w:spacing w:after="0" w:line="240" w:lineRule="auto"/>
              <w:rPr>
                <w:rFonts w:eastAsia="Times New Roman" w:cstheme="minorHAnsi"/>
                <w:sz w:val="20"/>
                <w:szCs w:val="20"/>
                <w:lang w:eastAsia="pl-PL"/>
              </w:rPr>
            </w:pPr>
            <w:r w:rsidRPr="007E60A8">
              <w:rPr>
                <w:rFonts w:eastAsia="Times New Roman" w:cs="Calibri"/>
                <w:b/>
                <w:bCs/>
                <w:sz w:val="18"/>
                <w:szCs w:val="18"/>
              </w:rPr>
              <w:t xml:space="preserve">Toner do urządzenia wielofunkcyjnego </w:t>
            </w:r>
          </w:p>
        </w:tc>
        <w:tc>
          <w:tcPr>
            <w:tcW w:w="312" w:type="pct"/>
            <w:tcBorders>
              <w:top w:val="single" w:sz="4" w:space="0" w:color="auto"/>
              <w:left w:val="single" w:sz="4" w:space="0" w:color="auto"/>
              <w:bottom w:val="single" w:sz="4" w:space="0" w:color="auto"/>
              <w:right w:val="single" w:sz="4" w:space="0" w:color="auto"/>
            </w:tcBorders>
            <w:vAlign w:val="center"/>
          </w:tcPr>
          <w:p w14:paraId="2DAB921B"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2A10D6B3"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6309500A" w14:textId="77777777" w:rsidR="009A68C2" w:rsidRPr="00BF232D" w:rsidRDefault="009A68C2" w:rsidP="009A68C2">
            <w:pPr>
              <w:shd w:val="clear" w:color="auto" w:fill="FFFFFF"/>
              <w:spacing w:after="0" w:line="240" w:lineRule="auto"/>
              <w:rPr>
                <w:rFonts w:eastAsia="Times New Roman" w:cstheme="minorHAnsi"/>
                <w:lang w:eastAsia="pl-PL"/>
              </w:rPr>
            </w:pPr>
          </w:p>
        </w:tc>
      </w:tr>
      <w:tr w:rsidR="009A68C2" w:rsidRPr="00BF232D" w14:paraId="5D2DA817" w14:textId="77777777" w:rsidTr="009A68C2">
        <w:trPr>
          <w:gridAfter w:val="1"/>
          <w:wAfter w:w="104" w:type="pct"/>
          <w:cantSplit/>
          <w:trHeight w:val="351"/>
          <w:jc w:val="center"/>
        </w:trPr>
        <w:tc>
          <w:tcPr>
            <w:tcW w:w="224" w:type="pct"/>
            <w:vMerge/>
            <w:tcBorders>
              <w:top w:val="single" w:sz="4" w:space="0" w:color="auto"/>
              <w:left w:val="single" w:sz="4" w:space="0" w:color="auto"/>
              <w:right w:val="single" w:sz="4" w:space="0" w:color="auto"/>
            </w:tcBorders>
            <w:vAlign w:val="center"/>
          </w:tcPr>
          <w:p w14:paraId="67494652"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011B996D" w14:textId="77777777" w:rsidR="009A68C2" w:rsidRDefault="009A68C2" w:rsidP="009A68C2">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1AD991B6" w14:textId="77777777" w:rsidR="009A68C2" w:rsidRPr="00470ABA" w:rsidRDefault="009A68C2" w:rsidP="009A68C2">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27B7C5EA" w14:textId="64C19162" w:rsidR="009A68C2" w:rsidRDefault="009A68C2" w:rsidP="009A68C2">
            <w:pPr>
              <w:shd w:val="clear" w:color="auto" w:fill="FFFFFF"/>
              <w:spacing w:after="0" w:line="240" w:lineRule="auto"/>
              <w:rPr>
                <w:rFonts w:eastAsia="Times New Roman" w:cs="Calibri"/>
                <w:sz w:val="20"/>
                <w:szCs w:val="20"/>
              </w:rPr>
            </w:pPr>
            <w:r w:rsidRPr="007E60A8">
              <w:rPr>
                <w:rFonts w:eastAsia="Times New Roman" w:cs="Calibri"/>
                <w:bCs/>
                <w:sz w:val="18"/>
                <w:szCs w:val="18"/>
              </w:rPr>
              <w:t>- Kolor: czarny</w:t>
            </w:r>
          </w:p>
        </w:tc>
        <w:tc>
          <w:tcPr>
            <w:tcW w:w="312" w:type="pct"/>
            <w:tcBorders>
              <w:top w:val="single" w:sz="4" w:space="0" w:color="auto"/>
              <w:left w:val="single" w:sz="4" w:space="0" w:color="auto"/>
              <w:bottom w:val="single" w:sz="4" w:space="0" w:color="auto"/>
              <w:right w:val="single" w:sz="4" w:space="0" w:color="auto"/>
            </w:tcBorders>
            <w:vAlign w:val="center"/>
          </w:tcPr>
          <w:p w14:paraId="50307C55"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6F1EB4A9"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0805AF95" w14:textId="77777777" w:rsidR="009A68C2" w:rsidRPr="00BF232D" w:rsidRDefault="009A68C2" w:rsidP="009A68C2">
            <w:pPr>
              <w:shd w:val="clear" w:color="auto" w:fill="FFFFFF"/>
              <w:spacing w:after="0" w:line="240" w:lineRule="auto"/>
              <w:rPr>
                <w:rFonts w:eastAsia="Times New Roman" w:cstheme="minorHAnsi"/>
                <w:lang w:eastAsia="pl-PL"/>
              </w:rPr>
            </w:pPr>
          </w:p>
        </w:tc>
      </w:tr>
      <w:tr w:rsidR="009A68C2" w:rsidRPr="00BF232D" w14:paraId="28633B63" w14:textId="77777777" w:rsidTr="001E51BD">
        <w:trPr>
          <w:gridAfter w:val="1"/>
          <w:wAfter w:w="104" w:type="pct"/>
          <w:cantSplit/>
          <w:trHeight w:val="236"/>
          <w:jc w:val="center"/>
        </w:trPr>
        <w:tc>
          <w:tcPr>
            <w:tcW w:w="224" w:type="pct"/>
            <w:vMerge/>
            <w:tcBorders>
              <w:top w:val="single" w:sz="4" w:space="0" w:color="auto"/>
              <w:left w:val="single" w:sz="4" w:space="0" w:color="auto"/>
              <w:right w:val="single" w:sz="4" w:space="0" w:color="auto"/>
            </w:tcBorders>
            <w:vAlign w:val="center"/>
          </w:tcPr>
          <w:p w14:paraId="3B9666B4"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13EED3E5" w14:textId="77777777" w:rsidR="009A68C2" w:rsidRDefault="009A68C2" w:rsidP="009A68C2">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4C43BD20" w14:textId="77777777" w:rsidR="009A68C2" w:rsidRPr="00470ABA" w:rsidRDefault="009A68C2" w:rsidP="009A68C2">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5DBB52A9" w14:textId="3F370ACF" w:rsidR="009A68C2" w:rsidRDefault="009A68C2" w:rsidP="009A68C2">
            <w:pPr>
              <w:shd w:val="clear" w:color="auto" w:fill="FFFFFF"/>
              <w:spacing w:after="0" w:line="240" w:lineRule="auto"/>
              <w:rPr>
                <w:rFonts w:eastAsia="Times New Roman" w:cs="Calibri"/>
                <w:sz w:val="20"/>
                <w:szCs w:val="20"/>
              </w:rPr>
            </w:pPr>
            <w:r w:rsidRPr="007E60A8">
              <w:rPr>
                <w:rFonts w:eastAsia="Times New Roman" w:cs="Calibri"/>
                <w:bCs/>
                <w:sz w:val="18"/>
                <w:szCs w:val="18"/>
              </w:rPr>
              <w:t>- Wydajność: minimum 13000 stron</w:t>
            </w:r>
          </w:p>
        </w:tc>
        <w:tc>
          <w:tcPr>
            <w:tcW w:w="312" w:type="pct"/>
            <w:tcBorders>
              <w:top w:val="single" w:sz="4" w:space="0" w:color="auto"/>
              <w:left w:val="single" w:sz="4" w:space="0" w:color="auto"/>
              <w:bottom w:val="single" w:sz="4" w:space="0" w:color="auto"/>
              <w:right w:val="single" w:sz="4" w:space="0" w:color="auto"/>
            </w:tcBorders>
            <w:vAlign w:val="center"/>
          </w:tcPr>
          <w:p w14:paraId="765EF5A8"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34032D30"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78E9475A" w14:textId="77777777" w:rsidR="009A68C2" w:rsidRPr="00BF232D" w:rsidRDefault="009A68C2" w:rsidP="009A68C2">
            <w:pPr>
              <w:shd w:val="clear" w:color="auto" w:fill="FFFFFF"/>
              <w:spacing w:after="0" w:line="240" w:lineRule="auto"/>
              <w:rPr>
                <w:rFonts w:eastAsia="Times New Roman" w:cstheme="minorHAnsi"/>
                <w:lang w:eastAsia="pl-PL"/>
              </w:rPr>
            </w:pPr>
          </w:p>
        </w:tc>
      </w:tr>
      <w:tr w:rsidR="009A68C2" w:rsidRPr="00BF232D" w14:paraId="271C0E2B" w14:textId="77777777" w:rsidTr="009A68C2">
        <w:trPr>
          <w:gridAfter w:val="1"/>
          <w:wAfter w:w="104" w:type="pct"/>
          <w:cantSplit/>
          <w:trHeight w:val="402"/>
          <w:jc w:val="center"/>
        </w:trPr>
        <w:tc>
          <w:tcPr>
            <w:tcW w:w="224" w:type="pct"/>
            <w:vMerge/>
            <w:tcBorders>
              <w:top w:val="single" w:sz="4" w:space="0" w:color="auto"/>
              <w:left w:val="single" w:sz="4" w:space="0" w:color="auto"/>
              <w:right w:val="single" w:sz="4" w:space="0" w:color="auto"/>
            </w:tcBorders>
            <w:vAlign w:val="center"/>
          </w:tcPr>
          <w:p w14:paraId="01EA09D4"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0A87BAB9" w14:textId="77777777" w:rsidR="009A68C2" w:rsidRDefault="009A68C2" w:rsidP="009A68C2">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1413013C" w14:textId="77777777" w:rsidR="009A68C2" w:rsidRPr="00470ABA" w:rsidRDefault="009A68C2" w:rsidP="009A68C2">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382323D8" w14:textId="3480D309" w:rsidR="009A68C2" w:rsidRDefault="009A68C2" w:rsidP="009A68C2">
            <w:pPr>
              <w:shd w:val="clear" w:color="auto" w:fill="FFFFFF"/>
              <w:spacing w:after="0" w:line="240" w:lineRule="auto"/>
              <w:rPr>
                <w:rFonts w:eastAsia="Times New Roman" w:cs="Calibri"/>
                <w:sz w:val="20"/>
                <w:szCs w:val="20"/>
              </w:rPr>
            </w:pPr>
            <w:r w:rsidRPr="007E60A8">
              <w:rPr>
                <w:rFonts w:eastAsia="Times New Roman" w:cs="Calibri"/>
                <w:b/>
                <w:bCs/>
                <w:sz w:val="18"/>
                <w:szCs w:val="18"/>
              </w:rPr>
              <w:t>Urządzenie do druku wielofunkcyjne</w:t>
            </w:r>
          </w:p>
        </w:tc>
        <w:tc>
          <w:tcPr>
            <w:tcW w:w="312" w:type="pct"/>
            <w:tcBorders>
              <w:top w:val="single" w:sz="4" w:space="0" w:color="auto"/>
              <w:left w:val="single" w:sz="4" w:space="0" w:color="auto"/>
              <w:bottom w:val="single" w:sz="4" w:space="0" w:color="auto"/>
              <w:right w:val="single" w:sz="4" w:space="0" w:color="auto"/>
            </w:tcBorders>
            <w:vAlign w:val="center"/>
          </w:tcPr>
          <w:p w14:paraId="3722E3E2"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508D1F21"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50F02082" w14:textId="77777777" w:rsidR="009A68C2" w:rsidRPr="00BF232D" w:rsidRDefault="009A68C2" w:rsidP="009A68C2">
            <w:pPr>
              <w:shd w:val="clear" w:color="auto" w:fill="FFFFFF"/>
              <w:spacing w:after="0" w:line="240" w:lineRule="auto"/>
              <w:rPr>
                <w:rFonts w:eastAsia="Times New Roman" w:cstheme="minorHAnsi"/>
                <w:lang w:eastAsia="pl-PL"/>
              </w:rPr>
            </w:pPr>
          </w:p>
        </w:tc>
      </w:tr>
      <w:tr w:rsidR="009A68C2" w:rsidRPr="00BF232D" w14:paraId="7DF18B0C" w14:textId="77777777" w:rsidTr="001E51BD">
        <w:trPr>
          <w:gridAfter w:val="1"/>
          <w:wAfter w:w="104" w:type="pct"/>
          <w:cantSplit/>
          <w:trHeight w:val="556"/>
          <w:jc w:val="center"/>
        </w:trPr>
        <w:tc>
          <w:tcPr>
            <w:tcW w:w="224" w:type="pct"/>
            <w:vMerge/>
            <w:tcBorders>
              <w:top w:val="single" w:sz="4" w:space="0" w:color="auto"/>
              <w:left w:val="single" w:sz="4" w:space="0" w:color="auto"/>
              <w:right w:val="single" w:sz="4" w:space="0" w:color="auto"/>
            </w:tcBorders>
            <w:vAlign w:val="center"/>
          </w:tcPr>
          <w:p w14:paraId="23DBD016"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42CAA6B2" w14:textId="77777777" w:rsidR="009A68C2" w:rsidRDefault="009A68C2" w:rsidP="009A68C2">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7369D82C" w14:textId="77777777" w:rsidR="009A68C2" w:rsidRPr="00470ABA" w:rsidRDefault="009A68C2" w:rsidP="009A68C2">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3E970433" w14:textId="49D29736" w:rsidR="009A68C2" w:rsidRDefault="009A68C2" w:rsidP="009A68C2">
            <w:pPr>
              <w:shd w:val="clear" w:color="auto" w:fill="FFFFFF"/>
              <w:spacing w:after="0" w:line="240" w:lineRule="auto"/>
              <w:rPr>
                <w:rFonts w:eastAsia="Times New Roman" w:cs="Calibri"/>
                <w:sz w:val="20"/>
                <w:szCs w:val="20"/>
              </w:rPr>
            </w:pPr>
            <w:r w:rsidRPr="007E60A8">
              <w:rPr>
                <w:rFonts w:eastAsia="Times New Roman" w:cs="Calibri"/>
                <w:bCs/>
                <w:sz w:val="18"/>
                <w:szCs w:val="18"/>
              </w:rPr>
              <w:t>- Typ urządzenia: monochromatyczne wielofunkcyjne urządzenie laserowe z funkcją drukowania, kopiowania i skanowania</w:t>
            </w:r>
          </w:p>
        </w:tc>
        <w:tc>
          <w:tcPr>
            <w:tcW w:w="312" w:type="pct"/>
            <w:tcBorders>
              <w:top w:val="single" w:sz="4" w:space="0" w:color="auto"/>
              <w:left w:val="single" w:sz="4" w:space="0" w:color="auto"/>
              <w:bottom w:val="single" w:sz="4" w:space="0" w:color="auto"/>
              <w:right w:val="single" w:sz="4" w:space="0" w:color="auto"/>
            </w:tcBorders>
            <w:vAlign w:val="center"/>
          </w:tcPr>
          <w:p w14:paraId="4288E7E0"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193463EE"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09EA55FD" w14:textId="77777777" w:rsidR="009A68C2" w:rsidRPr="00BF232D" w:rsidRDefault="009A68C2" w:rsidP="009A68C2">
            <w:pPr>
              <w:shd w:val="clear" w:color="auto" w:fill="FFFFFF"/>
              <w:spacing w:after="0" w:line="240" w:lineRule="auto"/>
              <w:rPr>
                <w:rFonts w:eastAsia="Times New Roman" w:cstheme="minorHAnsi"/>
                <w:lang w:eastAsia="pl-PL"/>
              </w:rPr>
            </w:pPr>
          </w:p>
        </w:tc>
      </w:tr>
      <w:tr w:rsidR="009A68C2" w:rsidRPr="00BF232D" w14:paraId="798A97C8" w14:textId="77777777" w:rsidTr="009A68C2">
        <w:trPr>
          <w:gridAfter w:val="1"/>
          <w:wAfter w:w="104" w:type="pct"/>
          <w:cantSplit/>
          <w:trHeight w:val="276"/>
          <w:jc w:val="center"/>
        </w:trPr>
        <w:tc>
          <w:tcPr>
            <w:tcW w:w="224" w:type="pct"/>
            <w:vMerge/>
            <w:tcBorders>
              <w:top w:val="single" w:sz="4" w:space="0" w:color="auto"/>
              <w:left w:val="single" w:sz="4" w:space="0" w:color="auto"/>
              <w:right w:val="single" w:sz="4" w:space="0" w:color="auto"/>
            </w:tcBorders>
            <w:vAlign w:val="center"/>
          </w:tcPr>
          <w:p w14:paraId="06C8C558"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5F476814" w14:textId="77777777" w:rsidR="009A68C2" w:rsidRDefault="009A68C2" w:rsidP="009A68C2">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5170C06D" w14:textId="77777777" w:rsidR="009A68C2" w:rsidRPr="00470ABA" w:rsidRDefault="009A68C2" w:rsidP="009A68C2">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6D92E46B" w14:textId="249E89D6" w:rsidR="009A68C2" w:rsidRDefault="009A68C2" w:rsidP="009A68C2">
            <w:pPr>
              <w:shd w:val="clear" w:color="auto" w:fill="FFFFFF"/>
              <w:spacing w:after="0" w:line="240" w:lineRule="auto"/>
              <w:rPr>
                <w:rFonts w:eastAsia="Times New Roman" w:cs="Calibri"/>
                <w:sz w:val="20"/>
                <w:szCs w:val="20"/>
              </w:rPr>
            </w:pPr>
            <w:r w:rsidRPr="007E60A8">
              <w:rPr>
                <w:rFonts w:eastAsia="Times New Roman" w:cs="Calibri"/>
                <w:bCs/>
                <w:sz w:val="18"/>
                <w:szCs w:val="18"/>
              </w:rPr>
              <w:t xml:space="preserve">- Obsługa formatu papieru: A3 </w:t>
            </w:r>
          </w:p>
        </w:tc>
        <w:tc>
          <w:tcPr>
            <w:tcW w:w="312" w:type="pct"/>
            <w:tcBorders>
              <w:top w:val="single" w:sz="4" w:space="0" w:color="auto"/>
              <w:left w:val="single" w:sz="4" w:space="0" w:color="auto"/>
              <w:bottom w:val="single" w:sz="4" w:space="0" w:color="auto"/>
              <w:right w:val="single" w:sz="4" w:space="0" w:color="auto"/>
            </w:tcBorders>
            <w:vAlign w:val="center"/>
          </w:tcPr>
          <w:p w14:paraId="3751E05F"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5B196DF5"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799C3AD9" w14:textId="77777777" w:rsidR="009A68C2" w:rsidRPr="00BF232D" w:rsidRDefault="009A68C2" w:rsidP="009A68C2">
            <w:pPr>
              <w:shd w:val="clear" w:color="auto" w:fill="FFFFFF"/>
              <w:spacing w:after="0" w:line="240" w:lineRule="auto"/>
              <w:rPr>
                <w:rFonts w:eastAsia="Times New Roman" w:cstheme="minorHAnsi"/>
                <w:lang w:eastAsia="pl-PL"/>
              </w:rPr>
            </w:pPr>
          </w:p>
        </w:tc>
      </w:tr>
      <w:tr w:rsidR="009A68C2" w:rsidRPr="00BF232D" w14:paraId="40DFF263" w14:textId="77777777" w:rsidTr="001E51BD">
        <w:trPr>
          <w:gridAfter w:val="1"/>
          <w:wAfter w:w="104" w:type="pct"/>
          <w:cantSplit/>
          <w:trHeight w:val="248"/>
          <w:jc w:val="center"/>
        </w:trPr>
        <w:tc>
          <w:tcPr>
            <w:tcW w:w="224" w:type="pct"/>
            <w:vMerge/>
            <w:tcBorders>
              <w:left w:val="single" w:sz="4" w:space="0" w:color="auto"/>
              <w:right w:val="single" w:sz="4" w:space="0" w:color="auto"/>
            </w:tcBorders>
            <w:vAlign w:val="center"/>
          </w:tcPr>
          <w:p w14:paraId="7A585385"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29891598" w14:textId="77777777" w:rsidR="009A68C2" w:rsidRDefault="009A68C2" w:rsidP="009A68C2">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0B0E40DD" w14:textId="77777777" w:rsidR="009A68C2" w:rsidRPr="00470ABA" w:rsidRDefault="009A68C2" w:rsidP="009A68C2">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3CDB0D31" w14:textId="24070311" w:rsidR="009A68C2" w:rsidRPr="00207B48" w:rsidRDefault="009A68C2" w:rsidP="009A68C2">
            <w:pPr>
              <w:shd w:val="clear" w:color="auto" w:fill="FFFFFF"/>
              <w:spacing w:after="0" w:line="240" w:lineRule="auto"/>
              <w:rPr>
                <w:rFonts w:eastAsia="Times New Roman" w:cstheme="minorHAnsi"/>
                <w:sz w:val="20"/>
                <w:szCs w:val="20"/>
                <w:lang w:eastAsia="pl-PL"/>
              </w:rPr>
            </w:pPr>
            <w:r w:rsidRPr="007E60A8">
              <w:rPr>
                <w:rFonts w:eastAsia="Times New Roman" w:cs="Calibri"/>
                <w:bCs/>
                <w:sz w:val="18"/>
                <w:szCs w:val="18"/>
              </w:rPr>
              <w:t>- Rozdzielczość druku: minimum 1200 × 1200 dpi</w:t>
            </w:r>
          </w:p>
        </w:tc>
        <w:tc>
          <w:tcPr>
            <w:tcW w:w="312" w:type="pct"/>
            <w:tcBorders>
              <w:top w:val="single" w:sz="4" w:space="0" w:color="auto"/>
              <w:left w:val="single" w:sz="4" w:space="0" w:color="auto"/>
              <w:bottom w:val="single" w:sz="4" w:space="0" w:color="auto"/>
              <w:right w:val="single" w:sz="4" w:space="0" w:color="auto"/>
            </w:tcBorders>
            <w:vAlign w:val="center"/>
          </w:tcPr>
          <w:p w14:paraId="3A95DF67"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22A83AA7"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2ADED00B" w14:textId="77777777" w:rsidR="009A68C2" w:rsidRPr="00BF232D" w:rsidRDefault="009A68C2" w:rsidP="009A68C2">
            <w:pPr>
              <w:shd w:val="clear" w:color="auto" w:fill="FFFFFF"/>
              <w:spacing w:after="0" w:line="240" w:lineRule="auto"/>
              <w:rPr>
                <w:rFonts w:eastAsia="Times New Roman" w:cstheme="minorHAnsi"/>
                <w:lang w:eastAsia="pl-PL"/>
              </w:rPr>
            </w:pPr>
          </w:p>
        </w:tc>
      </w:tr>
      <w:tr w:rsidR="009A68C2" w:rsidRPr="00BF232D" w14:paraId="0A9D518C" w14:textId="77777777" w:rsidTr="001E51BD">
        <w:trPr>
          <w:gridAfter w:val="1"/>
          <w:wAfter w:w="104" w:type="pct"/>
          <w:cantSplit/>
          <w:trHeight w:val="248"/>
          <w:jc w:val="center"/>
        </w:trPr>
        <w:tc>
          <w:tcPr>
            <w:tcW w:w="224" w:type="pct"/>
            <w:vMerge/>
            <w:tcBorders>
              <w:left w:val="single" w:sz="4" w:space="0" w:color="auto"/>
              <w:right w:val="single" w:sz="4" w:space="0" w:color="auto"/>
            </w:tcBorders>
            <w:vAlign w:val="center"/>
          </w:tcPr>
          <w:p w14:paraId="3F8DAAD8"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38DFF031" w14:textId="77777777" w:rsidR="009A68C2" w:rsidRDefault="009A68C2" w:rsidP="009A68C2">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020E6BD6" w14:textId="77777777" w:rsidR="009A68C2" w:rsidRPr="00470ABA" w:rsidRDefault="009A68C2" w:rsidP="009A68C2">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7E4B90A8" w14:textId="3C0D6D21" w:rsidR="009A68C2" w:rsidRPr="00BC6E44" w:rsidRDefault="009A68C2" w:rsidP="009A68C2">
            <w:pPr>
              <w:shd w:val="clear" w:color="auto" w:fill="FFFFFF"/>
              <w:spacing w:after="0" w:line="240" w:lineRule="auto"/>
              <w:rPr>
                <w:rFonts w:eastAsia="Times New Roman" w:cs="Calibri"/>
                <w:bCs/>
                <w:sz w:val="18"/>
                <w:szCs w:val="18"/>
              </w:rPr>
            </w:pPr>
            <w:r w:rsidRPr="007E60A8">
              <w:rPr>
                <w:rFonts w:eastAsia="Times New Roman" w:cs="Calibri"/>
                <w:bCs/>
                <w:sz w:val="18"/>
                <w:szCs w:val="18"/>
              </w:rPr>
              <w:t>- Podajniki papieru: standardowo taca na około 100 arkuszy (Tray 1) oraz taca na około 250 arkuszy (Tray 2) do wielozadaniowej pracy</w:t>
            </w:r>
          </w:p>
        </w:tc>
        <w:tc>
          <w:tcPr>
            <w:tcW w:w="312" w:type="pct"/>
            <w:tcBorders>
              <w:top w:val="single" w:sz="4" w:space="0" w:color="auto"/>
              <w:left w:val="single" w:sz="4" w:space="0" w:color="auto"/>
              <w:bottom w:val="single" w:sz="4" w:space="0" w:color="auto"/>
              <w:right w:val="single" w:sz="4" w:space="0" w:color="auto"/>
            </w:tcBorders>
            <w:vAlign w:val="center"/>
          </w:tcPr>
          <w:p w14:paraId="33F98BC6"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0773F663"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06BFE413" w14:textId="77777777" w:rsidR="009A68C2" w:rsidRPr="00BF232D" w:rsidRDefault="009A68C2" w:rsidP="009A68C2">
            <w:pPr>
              <w:shd w:val="clear" w:color="auto" w:fill="FFFFFF"/>
              <w:spacing w:after="0" w:line="240" w:lineRule="auto"/>
              <w:rPr>
                <w:rFonts w:eastAsia="Times New Roman" w:cstheme="minorHAnsi"/>
                <w:lang w:eastAsia="pl-PL"/>
              </w:rPr>
            </w:pPr>
          </w:p>
        </w:tc>
      </w:tr>
      <w:tr w:rsidR="009A68C2" w:rsidRPr="00BF232D" w14:paraId="299BC2EC" w14:textId="77777777" w:rsidTr="001E51BD">
        <w:trPr>
          <w:gridAfter w:val="1"/>
          <w:wAfter w:w="104" w:type="pct"/>
          <w:cantSplit/>
          <w:trHeight w:val="248"/>
          <w:jc w:val="center"/>
        </w:trPr>
        <w:tc>
          <w:tcPr>
            <w:tcW w:w="224" w:type="pct"/>
            <w:vMerge/>
            <w:tcBorders>
              <w:left w:val="single" w:sz="4" w:space="0" w:color="auto"/>
              <w:right w:val="single" w:sz="4" w:space="0" w:color="auto"/>
            </w:tcBorders>
            <w:vAlign w:val="center"/>
          </w:tcPr>
          <w:p w14:paraId="5AB51823"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706BDAD1" w14:textId="77777777" w:rsidR="009A68C2" w:rsidRDefault="009A68C2" w:rsidP="009A68C2">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74B6778A" w14:textId="77777777" w:rsidR="009A68C2" w:rsidRPr="00470ABA" w:rsidRDefault="009A68C2" w:rsidP="009A68C2">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1714CD77" w14:textId="6A206F8A" w:rsidR="009A68C2" w:rsidRPr="00BC6E44" w:rsidRDefault="009A68C2" w:rsidP="009A68C2">
            <w:pPr>
              <w:shd w:val="clear" w:color="auto" w:fill="FFFFFF"/>
              <w:spacing w:after="0" w:line="240" w:lineRule="auto"/>
              <w:rPr>
                <w:rFonts w:eastAsia="Times New Roman" w:cs="Calibri"/>
                <w:bCs/>
                <w:sz w:val="18"/>
                <w:szCs w:val="18"/>
              </w:rPr>
            </w:pPr>
            <w:r w:rsidRPr="007E60A8">
              <w:rPr>
                <w:rFonts w:eastAsia="Times New Roman" w:cs="Calibri"/>
                <w:bCs/>
                <w:sz w:val="18"/>
                <w:szCs w:val="18"/>
              </w:rPr>
              <w:t>- Skanowanie: technologia CIS, możliwość skanowania w kolorze i czerni</w:t>
            </w:r>
          </w:p>
        </w:tc>
        <w:tc>
          <w:tcPr>
            <w:tcW w:w="312" w:type="pct"/>
            <w:tcBorders>
              <w:top w:val="single" w:sz="4" w:space="0" w:color="auto"/>
              <w:left w:val="single" w:sz="4" w:space="0" w:color="auto"/>
              <w:bottom w:val="single" w:sz="4" w:space="0" w:color="auto"/>
              <w:right w:val="single" w:sz="4" w:space="0" w:color="auto"/>
            </w:tcBorders>
            <w:vAlign w:val="center"/>
          </w:tcPr>
          <w:p w14:paraId="141B0A1A"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6C5F3FF0"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1D24D8BE" w14:textId="77777777" w:rsidR="009A68C2" w:rsidRPr="00BF232D" w:rsidRDefault="009A68C2" w:rsidP="009A68C2">
            <w:pPr>
              <w:shd w:val="clear" w:color="auto" w:fill="FFFFFF"/>
              <w:spacing w:after="0" w:line="240" w:lineRule="auto"/>
              <w:rPr>
                <w:rFonts w:eastAsia="Times New Roman" w:cstheme="minorHAnsi"/>
                <w:lang w:eastAsia="pl-PL"/>
              </w:rPr>
            </w:pPr>
          </w:p>
        </w:tc>
      </w:tr>
      <w:tr w:rsidR="009A68C2" w:rsidRPr="00BF232D" w14:paraId="4D1A8377" w14:textId="77777777" w:rsidTr="001E51BD">
        <w:trPr>
          <w:gridAfter w:val="1"/>
          <w:wAfter w:w="104" w:type="pct"/>
          <w:cantSplit/>
          <w:trHeight w:val="394"/>
          <w:jc w:val="center"/>
        </w:trPr>
        <w:tc>
          <w:tcPr>
            <w:tcW w:w="224" w:type="pct"/>
            <w:vMerge/>
            <w:tcBorders>
              <w:left w:val="single" w:sz="4" w:space="0" w:color="auto"/>
              <w:right w:val="single" w:sz="4" w:space="0" w:color="auto"/>
            </w:tcBorders>
            <w:vAlign w:val="center"/>
          </w:tcPr>
          <w:p w14:paraId="6A62A93D"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66036ADD" w14:textId="77777777" w:rsidR="009A68C2" w:rsidRDefault="009A68C2" w:rsidP="009A68C2">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2C279B18" w14:textId="77777777" w:rsidR="009A68C2" w:rsidRPr="00470ABA" w:rsidRDefault="009A68C2" w:rsidP="009A68C2">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0675B666" w14:textId="0B3561B2" w:rsidR="009A68C2" w:rsidRPr="00207B48" w:rsidRDefault="009A68C2" w:rsidP="009A68C2">
            <w:pPr>
              <w:shd w:val="clear" w:color="auto" w:fill="FFFFFF"/>
              <w:spacing w:after="0" w:line="240" w:lineRule="auto"/>
              <w:rPr>
                <w:rFonts w:eastAsia="Times New Roman" w:cstheme="minorHAnsi"/>
                <w:sz w:val="20"/>
                <w:szCs w:val="20"/>
                <w:lang w:eastAsia="pl-PL"/>
              </w:rPr>
            </w:pPr>
            <w:r w:rsidRPr="007E60A8">
              <w:rPr>
                <w:rFonts w:eastAsia="Times New Roman" w:cs="Calibri"/>
                <w:bCs/>
                <w:sz w:val="18"/>
                <w:szCs w:val="18"/>
              </w:rPr>
              <w:t>- Kopiowanie: prędkość kopiowania zbliżona do prędkości druku, około 24 kopii/min</w:t>
            </w:r>
          </w:p>
        </w:tc>
        <w:tc>
          <w:tcPr>
            <w:tcW w:w="312" w:type="pct"/>
            <w:tcBorders>
              <w:top w:val="single" w:sz="4" w:space="0" w:color="auto"/>
              <w:left w:val="single" w:sz="4" w:space="0" w:color="auto"/>
              <w:bottom w:val="single" w:sz="4" w:space="0" w:color="auto"/>
              <w:right w:val="single" w:sz="4" w:space="0" w:color="auto"/>
            </w:tcBorders>
            <w:vAlign w:val="center"/>
          </w:tcPr>
          <w:p w14:paraId="6CE30FE3"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5DE57771" w14:textId="77777777" w:rsidR="009A68C2" w:rsidRPr="00BF232D" w:rsidRDefault="009A68C2" w:rsidP="009A68C2">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47240D2E" w14:textId="77777777" w:rsidR="009A68C2" w:rsidRPr="00BF232D" w:rsidRDefault="009A68C2" w:rsidP="009A68C2">
            <w:pPr>
              <w:shd w:val="clear" w:color="auto" w:fill="FFFFFF"/>
              <w:spacing w:after="0" w:line="240" w:lineRule="auto"/>
              <w:rPr>
                <w:rFonts w:eastAsia="Times New Roman" w:cstheme="minorHAnsi"/>
                <w:lang w:eastAsia="pl-PL"/>
              </w:rPr>
            </w:pPr>
          </w:p>
        </w:tc>
      </w:tr>
      <w:tr w:rsidR="005D3FC9" w:rsidRPr="00BF232D" w14:paraId="76E3B767" w14:textId="77777777" w:rsidTr="00047B9D">
        <w:trPr>
          <w:gridAfter w:val="1"/>
          <w:wAfter w:w="104" w:type="pct"/>
          <w:cantSplit/>
          <w:trHeight w:val="474"/>
          <w:jc w:val="center"/>
        </w:trPr>
        <w:tc>
          <w:tcPr>
            <w:tcW w:w="224" w:type="pct"/>
            <w:vMerge/>
            <w:tcBorders>
              <w:left w:val="single" w:sz="4" w:space="0" w:color="auto"/>
              <w:right w:val="single" w:sz="4" w:space="0" w:color="auto"/>
            </w:tcBorders>
            <w:vAlign w:val="center"/>
          </w:tcPr>
          <w:p w14:paraId="02596C1E" w14:textId="77777777" w:rsidR="005D3FC9" w:rsidRPr="00BF232D" w:rsidRDefault="005D3FC9" w:rsidP="005D3FC9">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3B9572A5" w14:textId="77777777" w:rsidR="005D3FC9" w:rsidRDefault="005D3FC9" w:rsidP="005D3FC9">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6F5C032D" w14:textId="77777777" w:rsidR="005D3FC9" w:rsidRPr="00470ABA" w:rsidRDefault="005D3FC9" w:rsidP="005D3FC9">
            <w:pPr>
              <w:spacing w:after="0" w:line="240" w:lineRule="auto"/>
              <w:ind w:left="113" w:right="113"/>
              <w:jc w:val="center"/>
              <w:rPr>
                <w:rFonts w:eastAsia="Times New Roman" w:cstheme="minorHAnsi"/>
                <w:lang w:eastAsia="pl-PL"/>
              </w:rPr>
            </w:pPr>
          </w:p>
        </w:tc>
        <w:tc>
          <w:tcPr>
            <w:tcW w:w="3826" w:type="pct"/>
            <w:gridSpan w:val="5"/>
            <w:tcBorders>
              <w:top w:val="single" w:sz="4" w:space="0" w:color="auto"/>
              <w:left w:val="single" w:sz="4" w:space="0" w:color="auto"/>
              <w:bottom w:val="single" w:sz="4" w:space="0" w:color="auto"/>
              <w:right w:val="single" w:sz="4" w:space="0" w:color="auto"/>
            </w:tcBorders>
            <w:noWrap/>
          </w:tcPr>
          <w:p w14:paraId="37F2C105" w14:textId="77777777" w:rsidR="005D3FC9" w:rsidRPr="00BF232D" w:rsidRDefault="005D3FC9"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5D3FC9" w:rsidRPr="00BF232D" w14:paraId="4A7E0B9A" w14:textId="77777777" w:rsidTr="00047B9D">
        <w:trPr>
          <w:gridAfter w:val="1"/>
          <w:wAfter w:w="104" w:type="pct"/>
          <w:cantSplit/>
          <w:trHeight w:val="443"/>
          <w:jc w:val="center"/>
        </w:trPr>
        <w:tc>
          <w:tcPr>
            <w:tcW w:w="224" w:type="pct"/>
            <w:vMerge/>
            <w:tcBorders>
              <w:left w:val="single" w:sz="4" w:space="0" w:color="auto"/>
              <w:bottom w:val="single" w:sz="4" w:space="0" w:color="auto"/>
              <w:right w:val="single" w:sz="4" w:space="0" w:color="auto"/>
            </w:tcBorders>
            <w:vAlign w:val="center"/>
          </w:tcPr>
          <w:p w14:paraId="18FFDB6A" w14:textId="77777777" w:rsidR="005D3FC9" w:rsidRPr="00BF232D" w:rsidRDefault="005D3FC9" w:rsidP="005D3FC9">
            <w:pPr>
              <w:spacing w:after="0" w:line="240" w:lineRule="auto"/>
              <w:rPr>
                <w:rFonts w:eastAsia="Times New Roman" w:cstheme="minorHAnsi"/>
                <w:b/>
                <w:bCs/>
                <w:lang w:eastAsia="pl-PL"/>
              </w:rPr>
            </w:pPr>
          </w:p>
        </w:tc>
        <w:tc>
          <w:tcPr>
            <w:tcW w:w="533" w:type="pct"/>
            <w:vMerge/>
            <w:tcBorders>
              <w:left w:val="nil"/>
              <w:bottom w:val="single" w:sz="4" w:space="0" w:color="auto"/>
              <w:right w:val="single" w:sz="4" w:space="0" w:color="auto"/>
            </w:tcBorders>
            <w:shd w:val="clear" w:color="auto" w:fill="FFFFFF" w:themeFill="background1"/>
            <w:noWrap/>
            <w:vAlign w:val="center"/>
          </w:tcPr>
          <w:p w14:paraId="2A9121B0" w14:textId="77777777" w:rsidR="005D3FC9" w:rsidRDefault="005D3FC9" w:rsidP="005D3FC9">
            <w:pPr>
              <w:spacing w:after="0" w:line="240" w:lineRule="auto"/>
              <w:rPr>
                <w:rFonts w:cs="Calibri"/>
                <w:color w:val="000000"/>
              </w:rPr>
            </w:pPr>
          </w:p>
        </w:tc>
        <w:tc>
          <w:tcPr>
            <w:tcW w:w="313" w:type="pct"/>
            <w:vMerge/>
            <w:tcBorders>
              <w:left w:val="single" w:sz="4" w:space="0" w:color="auto"/>
              <w:bottom w:val="single" w:sz="4" w:space="0" w:color="auto"/>
              <w:right w:val="nil"/>
            </w:tcBorders>
            <w:shd w:val="clear" w:color="auto" w:fill="FFFFFF" w:themeFill="background1"/>
            <w:noWrap/>
            <w:textDirection w:val="btLr"/>
            <w:vAlign w:val="center"/>
          </w:tcPr>
          <w:p w14:paraId="1CC62EE9" w14:textId="77777777" w:rsidR="005D3FC9" w:rsidRPr="00470ABA" w:rsidRDefault="005D3FC9" w:rsidP="005D3FC9">
            <w:pPr>
              <w:spacing w:after="0" w:line="240" w:lineRule="auto"/>
              <w:ind w:left="113" w:right="113"/>
              <w:jc w:val="center"/>
              <w:rPr>
                <w:rFonts w:eastAsia="Times New Roman" w:cstheme="minorHAnsi"/>
                <w:lang w:eastAsia="pl-PL"/>
              </w:rPr>
            </w:pPr>
          </w:p>
        </w:tc>
        <w:tc>
          <w:tcPr>
            <w:tcW w:w="3826" w:type="pct"/>
            <w:gridSpan w:val="5"/>
            <w:tcBorders>
              <w:top w:val="single" w:sz="4" w:space="0" w:color="auto"/>
              <w:left w:val="single" w:sz="4" w:space="0" w:color="auto"/>
              <w:bottom w:val="single" w:sz="4" w:space="0" w:color="auto"/>
              <w:right w:val="single" w:sz="4" w:space="0" w:color="auto"/>
            </w:tcBorders>
            <w:noWrap/>
          </w:tcPr>
          <w:p w14:paraId="7A026F8A" w14:textId="77777777" w:rsidR="005D3FC9" w:rsidRPr="00BF232D" w:rsidRDefault="005D3FC9"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5D3FC9" w:rsidRPr="00BF232D" w14:paraId="29AE5D62" w14:textId="77777777" w:rsidTr="00047B9D">
        <w:tblPrEx>
          <w:jc w:val="left"/>
        </w:tblPrEx>
        <w:tc>
          <w:tcPr>
            <w:tcW w:w="2470" w:type="pct"/>
            <w:gridSpan w:val="4"/>
            <w:hideMark/>
          </w:tcPr>
          <w:p w14:paraId="2270F3D4" w14:textId="77777777" w:rsidR="005D3FC9" w:rsidRDefault="005D3FC9" w:rsidP="005D3FC9">
            <w:pPr>
              <w:widowControl w:val="0"/>
              <w:suppressAutoHyphens/>
              <w:snapToGrid w:val="0"/>
              <w:spacing w:after="0" w:line="240" w:lineRule="auto"/>
              <w:jc w:val="both"/>
              <w:rPr>
                <w:rFonts w:cstheme="minorHAnsi"/>
              </w:rPr>
            </w:pPr>
          </w:p>
          <w:p w14:paraId="6246DBE3" w14:textId="77777777" w:rsidR="005D3FC9" w:rsidRDefault="005D3FC9" w:rsidP="005D3FC9">
            <w:pPr>
              <w:widowControl w:val="0"/>
              <w:suppressAutoHyphens/>
              <w:snapToGrid w:val="0"/>
              <w:spacing w:after="0" w:line="240" w:lineRule="auto"/>
              <w:jc w:val="both"/>
              <w:rPr>
                <w:rFonts w:cstheme="minorHAnsi"/>
              </w:rPr>
            </w:pPr>
          </w:p>
          <w:p w14:paraId="536E856E" w14:textId="77777777" w:rsidR="005D3FC9" w:rsidRDefault="005D3FC9" w:rsidP="005D3FC9">
            <w:pPr>
              <w:widowControl w:val="0"/>
              <w:suppressAutoHyphens/>
              <w:snapToGrid w:val="0"/>
              <w:spacing w:after="0" w:line="240" w:lineRule="auto"/>
              <w:jc w:val="both"/>
              <w:rPr>
                <w:rFonts w:cstheme="minorHAnsi"/>
              </w:rPr>
            </w:pPr>
            <w:r>
              <w:rPr>
                <w:rFonts w:cstheme="minorHAnsi"/>
              </w:rPr>
              <w:t>………………………………………………….</w:t>
            </w:r>
          </w:p>
          <w:p w14:paraId="5201B15D" w14:textId="77777777" w:rsidR="005D3FC9" w:rsidRPr="00BF232D" w:rsidRDefault="005D3FC9" w:rsidP="005D3FC9">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gridSpan w:val="5"/>
            <w:hideMark/>
          </w:tcPr>
          <w:p w14:paraId="25FE25E9" w14:textId="77777777" w:rsidR="005D3FC9" w:rsidRDefault="005D3FC9" w:rsidP="005D3FC9">
            <w:pPr>
              <w:widowControl w:val="0"/>
              <w:suppressAutoHyphens/>
              <w:spacing w:after="0" w:line="240" w:lineRule="auto"/>
              <w:jc w:val="both"/>
              <w:rPr>
                <w:rFonts w:cstheme="minorHAnsi"/>
              </w:rPr>
            </w:pPr>
          </w:p>
          <w:p w14:paraId="22012F6B" w14:textId="77777777" w:rsidR="005D3FC9" w:rsidRDefault="005D3FC9" w:rsidP="005D3FC9">
            <w:pPr>
              <w:widowControl w:val="0"/>
              <w:suppressAutoHyphens/>
              <w:spacing w:after="0" w:line="240" w:lineRule="auto"/>
              <w:jc w:val="both"/>
              <w:rPr>
                <w:rFonts w:cstheme="minorHAnsi"/>
              </w:rPr>
            </w:pPr>
          </w:p>
          <w:p w14:paraId="2284D232" w14:textId="77777777" w:rsidR="005D3FC9" w:rsidRDefault="005D3FC9" w:rsidP="005D3FC9">
            <w:pPr>
              <w:widowControl w:val="0"/>
              <w:suppressAutoHyphens/>
              <w:spacing w:after="0" w:line="240" w:lineRule="auto"/>
              <w:jc w:val="both"/>
              <w:rPr>
                <w:rFonts w:cstheme="minorHAnsi"/>
              </w:rPr>
            </w:pPr>
            <w:r>
              <w:rPr>
                <w:rFonts w:cstheme="minorHAnsi"/>
              </w:rPr>
              <w:t xml:space="preserve">            ………………………………………………………………</w:t>
            </w:r>
          </w:p>
          <w:p w14:paraId="5C809617" w14:textId="77777777" w:rsidR="005D3FC9" w:rsidRPr="00BF232D" w:rsidRDefault="005D3FC9" w:rsidP="005D3FC9">
            <w:pPr>
              <w:widowControl w:val="0"/>
              <w:suppressAutoHyphens/>
              <w:spacing w:after="0" w:line="240" w:lineRule="auto"/>
              <w:jc w:val="both"/>
              <w:rPr>
                <w:rFonts w:cstheme="minorHAnsi"/>
              </w:rPr>
            </w:pPr>
            <w:r w:rsidRPr="00BF232D">
              <w:rPr>
                <w:rFonts w:cstheme="minorHAnsi"/>
              </w:rPr>
              <w:t xml:space="preserve">                         (Imię, nazwisko, podpis, pieczątka)*</w:t>
            </w:r>
          </w:p>
          <w:p w14:paraId="4C0AC699" w14:textId="77777777" w:rsidR="005D3FC9" w:rsidRPr="00BF232D" w:rsidRDefault="005D3FC9" w:rsidP="005D3FC9">
            <w:pPr>
              <w:widowControl w:val="0"/>
              <w:suppressAutoHyphens/>
              <w:spacing w:after="0" w:line="240" w:lineRule="auto"/>
              <w:jc w:val="both"/>
              <w:rPr>
                <w:rFonts w:cstheme="minorHAnsi"/>
              </w:rPr>
            </w:pPr>
          </w:p>
          <w:p w14:paraId="5471B80B" w14:textId="77777777" w:rsidR="005D3FC9" w:rsidRPr="00BF232D" w:rsidRDefault="005D3FC9" w:rsidP="005D3FC9">
            <w:pPr>
              <w:widowControl w:val="0"/>
              <w:suppressAutoHyphens/>
              <w:spacing w:after="0" w:line="240" w:lineRule="auto"/>
              <w:jc w:val="both"/>
              <w:rPr>
                <w:rFonts w:cstheme="minorHAnsi"/>
              </w:rPr>
            </w:pPr>
          </w:p>
        </w:tc>
      </w:tr>
    </w:tbl>
    <w:p w14:paraId="214134D9" w14:textId="77777777" w:rsidR="005D3FC9" w:rsidRDefault="005D3FC9" w:rsidP="005D3FC9">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5D951DCE" w14:textId="77777777" w:rsidR="005D3FC9" w:rsidRDefault="005D3FC9" w:rsidP="005D3FC9">
      <w:pPr>
        <w:tabs>
          <w:tab w:val="left" w:pos="0"/>
          <w:tab w:val="left" w:pos="7200"/>
        </w:tabs>
        <w:spacing w:after="0" w:line="240" w:lineRule="auto"/>
        <w:jc w:val="both"/>
        <w:rPr>
          <w:rFonts w:eastAsia="Times New Roman" w:cstheme="minorHAnsi"/>
          <w:b/>
          <w:i/>
        </w:rPr>
      </w:pPr>
    </w:p>
    <w:p w14:paraId="0F85BD99" w14:textId="77777777" w:rsidR="009A68C2" w:rsidRDefault="009A68C2" w:rsidP="005D3FC9">
      <w:pPr>
        <w:tabs>
          <w:tab w:val="left" w:pos="0"/>
          <w:tab w:val="left" w:pos="7200"/>
        </w:tabs>
        <w:spacing w:after="0" w:line="240" w:lineRule="auto"/>
        <w:jc w:val="both"/>
        <w:rPr>
          <w:rFonts w:eastAsia="Times New Roman" w:cstheme="minorHAnsi"/>
          <w:b/>
          <w:i/>
        </w:rPr>
      </w:pPr>
    </w:p>
    <w:p w14:paraId="2D3F5FB7"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tbl>
      <w:tblPr>
        <w:tblW w:w="4851" w:type="pct"/>
        <w:jc w:val="center"/>
        <w:tblLayout w:type="fixed"/>
        <w:tblCellMar>
          <w:left w:w="70" w:type="dxa"/>
          <w:right w:w="70" w:type="dxa"/>
        </w:tblCellMar>
        <w:tblLook w:val="04A0" w:firstRow="1" w:lastRow="0" w:firstColumn="1" w:lastColumn="0" w:noHBand="0" w:noVBand="1"/>
      </w:tblPr>
      <w:tblGrid>
        <w:gridCol w:w="414"/>
        <w:gridCol w:w="987"/>
        <w:gridCol w:w="580"/>
        <w:gridCol w:w="5246"/>
        <w:gridCol w:w="578"/>
        <w:gridCol w:w="560"/>
        <w:gridCol w:w="702"/>
      </w:tblGrid>
      <w:tr w:rsidR="005D3FC9" w:rsidRPr="00BC6C18" w14:paraId="2CCB36FE" w14:textId="77777777" w:rsidTr="005D3FC9">
        <w:trPr>
          <w:trHeight w:val="678"/>
          <w:jc w:val="center"/>
        </w:trPr>
        <w:tc>
          <w:tcPr>
            <w:tcW w:w="109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65361" w14:textId="387E745F" w:rsidR="005D3FC9" w:rsidRPr="00804400" w:rsidRDefault="005D3FC9" w:rsidP="005D3FC9">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6</w:t>
            </w:r>
          </w:p>
        </w:tc>
        <w:tc>
          <w:tcPr>
            <w:tcW w:w="28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C9916D"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DCA656"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E623BB"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5B738" w14:textId="77777777" w:rsidR="005D3FC9"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1682A39B" w14:textId="77777777" w:rsidR="005D3FC9" w:rsidRPr="00B96BEE" w:rsidRDefault="005D3FC9"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C73162" w:rsidRPr="00BF232D" w14:paraId="212CBA59" w14:textId="77777777" w:rsidTr="005D3FC9">
        <w:trPr>
          <w:cantSplit/>
          <w:trHeight w:val="331"/>
          <w:jc w:val="center"/>
        </w:trPr>
        <w:tc>
          <w:tcPr>
            <w:tcW w:w="228" w:type="pct"/>
            <w:vMerge w:val="restart"/>
            <w:tcBorders>
              <w:top w:val="single" w:sz="4" w:space="0" w:color="auto"/>
              <w:left w:val="single" w:sz="4" w:space="0" w:color="auto"/>
              <w:right w:val="single" w:sz="4" w:space="0" w:color="auto"/>
            </w:tcBorders>
            <w:vAlign w:val="center"/>
          </w:tcPr>
          <w:p w14:paraId="0B098545" w14:textId="77777777" w:rsidR="00C73162" w:rsidRPr="00BF232D" w:rsidRDefault="00C73162" w:rsidP="00C73162">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44" w:type="pct"/>
            <w:vMerge w:val="restart"/>
            <w:tcBorders>
              <w:top w:val="single" w:sz="4" w:space="0" w:color="auto"/>
              <w:left w:val="single" w:sz="4" w:space="0" w:color="auto"/>
              <w:right w:val="single" w:sz="4" w:space="0" w:color="auto"/>
            </w:tcBorders>
            <w:noWrap/>
            <w:vAlign w:val="bottom"/>
          </w:tcPr>
          <w:p w14:paraId="242EAAE8" w14:textId="77777777" w:rsidR="00C73162" w:rsidRPr="000B7D55" w:rsidRDefault="00C73162" w:rsidP="00C73162">
            <w:pPr>
              <w:spacing w:after="0" w:line="100" w:lineRule="atLeast"/>
              <w:rPr>
                <w:rFonts w:eastAsia="Times New Roman" w:cs="Calibri"/>
                <w:bCs/>
                <w:sz w:val="18"/>
                <w:szCs w:val="18"/>
              </w:rPr>
            </w:pPr>
            <w:r w:rsidRPr="006933C5">
              <w:rPr>
                <w:rFonts w:eastAsia="Times New Roman" w:cs="Calibri"/>
                <w:bCs/>
                <w:sz w:val="18"/>
                <w:szCs w:val="18"/>
              </w:rPr>
              <w:t>Zestaw edukacyjny do nauki robotyki wraz z dodatkowymi elementami konstrukcyjnymi</w:t>
            </w:r>
            <w:r>
              <w:rPr>
                <w:rFonts w:eastAsia="Times New Roman" w:cs="Calibri"/>
                <w:bCs/>
                <w:sz w:val="18"/>
                <w:szCs w:val="18"/>
              </w:rPr>
              <w:t xml:space="preserve"> (10.1 info dla zamawiającego)</w:t>
            </w:r>
          </w:p>
          <w:p w14:paraId="49FD1CCC" w14:textId="77777777" w:rsidR="00C73162" w:rsidRPr="003F21EF" w:rsidRDefault="00C73162" w:rsidP="00C73162">
            <w:pPr>
              <w:spacing w:after="0"/>
              <w:rPr>
                <w:rFonts w:cstheme="minorHAnsi"/>
                <w:color w:val="000000"/>
                <w:sz w:val="20"/>
                <w:szCs w:val="20"/>
              </w:rPr>
            </w:pPr>
          </w:p>
        </w:tc>
        <w:tc>
          <w:tcPr>
            <w:tcW w:w="320" w:type="pct"/>
            <w:vMerge w:val="restart"/>
            <w:tcBorders>
              <w:top w:val="single" w:sz="4" w:space="0" w:color="auto"/>
              <w:left w:val="single" w:sz="4" w:space="0" w:color="auto"/>
              <w:right w:val="single" w:sz="4" w:space="0" w:color="auto"/>
            </w:tcBorders>
            <w:noWrap/>
            <w:vAlign w:val="bottom"/>
          </w:tcPr>
          <w:p w14:paraId="0E46A477" w14:textId="764048C6" w:rsidR="00C73162" w:rsidRPr="00470ABA" w:rsidRDefault="00C73162" w:rsidP="00C73162">
            <w:pPr>
              <w:spacing w:after="0" w:line="240" w:lineRule="auto"/>
              <w:ind w:left="113" w:right="113"/>
              <w:jc w:val="center"/>
              <w:rPr>
                <w:rFonts w:cstheme="minorHAnsi"/>
              </w:rPr>
            </w:pPr>
            <w:r>
              <w:rPr>
                <w:rFonts w:cstheme="minorHAnsi"/>
              </w:rPr>
              <w:t>8</w:t>
            </w:r>
          </w:p>
        </w:tc>
        <w:tc>
          <w:tcPr>
            <w:tcW w:w="2893" w:type="pct"/>
            <w:tcBorders>
              <w:top w:val="single" w:sz="4" w:space="0" w:color="auto"/>
              <w:left w:val="single" w:sz="4" w:space="0" w:color="auto"/>
              <w:bottom w:val="single" w:sz="4" w:space="0" w:color="auto"/>
              <w:right w:val="single" w:sz="4" w:space="0" w:color="auto"/>
            </w:tcBorders>
            <w:noWrap/>
          </w:tcPr>
          <w:p w14:paraId="4720215A" w14:textId="12F9FB73" w:rsidR="00C73162" w:rsidRPr="000F3697" w:rsidRDefault="00C73162" w:rsidP="00C73162">
            <w:pPr>
              <w:spacing w:after="0" w:line="240" w:lineRule="auto"/>
              <w:contextualSpacing/>
              <w:rPr>
                <w:rFonts w:cs="Calibri"/>
                <w:sz w:val="20"/>
                <w:szCs w:val="20"/>
              </w:rPr>
            </w:pPr>
            <w:r w:rsidRPr="00BF00C5">
              <w:rPr>
                <w:rFonts w:eastAsia="Times New Roman" w:cs="Calibri"/>
                <w:b/>
                <w:bCs/>
                <w:sz w:val="18"/>
                <w:szCs w:val="18"/>
              </w:rPr>
              <w:t>Zestaw edukacyjny do nauki robotyki wraz z dodatkowymi elementami konstrukcyjnymi</w:t>
            </w:r>
            <w:r w:rsidRPr="00BF00C5">
              <w:rPr>
                <w:rFonts w:eastAsia="Times New Roman" w:cs="Calibri"/>
                <w:bCs/>
                <w:sz w:val="18"/>
                <w:szCs w:val="18"/>
              </w:rPr>
              <w:t xml:space="preserve"> w typie/ w podobie lego lub równoważne.</w:t>
            </w:r>
          </w:p>
        </w:tc>
        <w:tc>
          <w:tcPr>
            <w:tcW w:w="319" w:type="pct"/>
            <w:tcBorders>
              <w:top w:val="single" w:sz="4" w:space="0" w:color="auto"/>
              <w:left w:val="single" w:sz="4" w:space="0" w:color="auto"/>
              <w:bottom w:val="single" w:sz="4" w:space="0" w:color="auto"/>
              <w:right w:val="single" w:sz="4" w:space="0" w:color="auto"/>
            </w:tcBorders>
            <w:vAlign w:val="center"/>
          </w:tcPr>
          <w:p w14:paraId="36AC5569"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0C555D36"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1E59FB5"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2842B23C" w14:textId="77777777" w:rsidTr="005D3FC9">
        <w:trPr>
          <w:cantSplit/>
          <w:trHeight w:val="278"/>
          <w:jc w:val="center"/>
        </w:trPr>
        <w:tc>
          <w:tcPr>
            <w:tcW w:w="228" w:type="pct"/>
            <w:vMerge/>
            <w:tcBorders>
              <w:left w:val="single" w:sz="4" w:space="0" w:color="auto"/>
              <w:right w:val="single" w:sz="4" w:space="0" w:color="auto"/>
            </w:tcBorders>
            <w:vAlign w:val="center"/>
          </w:tcPr>
          <w:p w14:paraId="4BF5A8C5"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A586F80"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DBA447D"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DE231BA" w14:textId="1F30BEDC" w:rsidR="00C73162" w:rsidRDefault="00C73162" w:rsidP="00C73162">
            <w:pPr>
              <w:spacing w:after="0"/>
              <w:rPr>
                <w:rFonts w:cs="Calibri"/>
                <w:sz w:val="20"/>
                <w:szCs w:val="20"/>
              </w:rPr>
            </w:pPr>
            <w:r w:rsidRPr="00BF00C5">
              <w:rPr>
                <w:rFonts w:eastAsia="Times New Roman" w:cs="Calibri"/>
                <w:bCs/>
                <w:sz w:val="18"/>
                <w:szCs w:val="18"/>
              </w:rPr>
              <w:t xml:space="preserve">Jeden zestaw powinien składać się z: </w:t>
            </w:r>
          </w:p>
        </w:tc>
        <w:tc>
          <w:tcPr>
            <w:tcW w:w="319" w:type="pct"/>
            <w:tcBorders>
              <w:top w:val="single" w:sz="4" w:space="0" w:color="auto"/>
              <w:left w:val="single" w:sz="4" w:space="0" w:color="auto"/>
              <w:bottom w:val="single" w:sz="4" w:space="0" w:color="auto"/>
              <w:right w:val="single" w:sz="4" w:space="0" w:color="auto"/>
            </w:tcBorders>
            <w:vAlign w:val="center"/>
          </w:tcPr>
          <w:p w14:paraId="399A5688"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70F66E74"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38F84A2F"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2D9E6152" w14:textId="77777777" w:rsidTr="005D3FC9">
        <w:trPr>
          <w:cantSplit/>
          <w:trHeight w:val="591"/>
          <w:jc w:val="center"/>
        </w:trPr>
        <w:tc>
          <w:tcPr>
            <w:tcW w:w="228" w:type="pct"/>
            <w:vMerge/>
            <w:tcBorders>
              <w:left w:val="single" w:sz="4" w:space="0" w:color="auto"/>
              <w:right w:val="single" w:sz="4" w:space="0" w:color="auto"/>
            </w:tcBorders>
            <w:vAlign w:val="center"/>
          </w:tcPr>
          <w:p w14:paraId="21BC7460"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55C952C7"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7797635"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79B8A7E4" w14:textId="7D446BDD" w:rsidR="00C73162" w:rsidRDefault="00C73162" w:rsidP="00C73162">
            <w:pPr>
              <w:spacing w:after="0"/>
              <w:rPr>
                <w:rFonts w:cs="Calibri"/>
                <w:sz w:val="20"/>
                <w:szCs w:val="20"/>
              </w:rPr>
            </w:pPr>
            <w:r w:rsidRPr="00BF00C5">
              <w:rPr>
                <w:rFonts w:eastAsia="Times New Roman" w:cs="Calibri"/>
                <w:bCs/>
                <w:sz w:val="18"/>
                <w:szCs w:val="18"/>
              </w:rPr>
              <w:t xml:space="preserve">Zestawu edukacyjnego do nauki robotyki i programowania oraz dwóch zestawów zawierających dodatkowe elementy konstrukcyjne </w:t>
            </w:r>
          </w:p>
        </w:tc>
        <w:tc>
          <w:tcPr>
            <w:tcW w:w="319" w:type="pct"/>
            <w:tcBorders>
              <w:top w:val="single" w:sz="4" w:space="0" w:color="auto"/>
              <w:left w:val="single" w:sz="4" w:space="0" w:color="auto"/>
              <w:bottom w:val="single" w:sz="4" w:space="0" w:color="auto"/>
              <w:right w:val="single" w:sz="4" w:space="0" w:color="auto"/>
            </w:tcBorders>
            <w:vAlign w:val="center"/>
          </w:tcPr>
          <w:p w14:paraId="3C0DD176"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79296A9D"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4EC0591"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7B6FF82B" w14:textId="77777777" w:rsidTr="005D3FC9">
        <w:trPr>
          <w:cantSplit/>
          <w:trHeight w:val="271"/>
          <w:jc w:val="center"/>
        </w:trPr>
        <w:tc>
          <w:tcPr>
            <w:tcW w:w="228" w:type="pct"/>
            <w:vMerge/>
            <w:tcBorders>
              <w:left w:val="single" w:sz="4" w:space="0" w:color="auto"/>
              <w:right w:val="single" w:sz="4" w:space="0" w:color="auto"/>
            </w:tcBorders>
            <w:vAlign w:val="center"/>
          </w:tcPr>
          <w:p w14:paraId="1131AF27"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A192730"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720122DE"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0A394F6" w14:textId="5BE32108"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Zestaw edukacyjny do nauki robotyki i programowania, powinien zawierać co najmniej:</w:t>
            </w:r>
          </w:p>
        </w:tc>
        <w:tc>
          <w:tcPr>
            <w:tcW w:w="319" w:type="pct"/>
            <w:tcBorders>
              <w:top w:val="single" w:sz="4" w:space="0" w:color="auto"/>
              <w:left w:val="single" w:sz="4" w:space="0" w:color="auto"/>
              <w:bottom w:val="single" w:sz="4" w:space="0" w:color="auto"/>
              <w:right w:val="single" w:sz="4" w:space="0" w:color="auto"/>
            </w:tcBorders>
            <w:vAlign w:val="center"/>
          </w:tcPr>
          <w:p w14:paraId="0E967404"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3CED7E57"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7E14B4FB"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601281A6" w14:textId="77777777" w:rsidTr="005D3FC9">
        <w:trPr>
          <w:cantSplit/>
          <w:trHeight w:val="275"/>
          <w:jc w:val="center"/>
        </w:trPr>
        <w:tc>
          <w:tcPr>
            <w:tcW w:w="228" w:type="pct"/>
            <w:vMerge/>
            <w:tcBorders>
              <w:left w:val="single" w:sz="4" w:space="0" w:color="auto"/>
              <w:right w:val="single" w:sz="4" w:space="0" w:color="auto"/>
            </w:tcBorders>
            <w:vAlign w:val="center"/>
          </w:tcPr>
          <w:p w14:paraId="1190748C"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6DD3DA20"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7363F176"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C33352D" w14:textId="7CDF9D77"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Około 500 różnokolorowych elementów konstrukcyjnych, umożliwiających budowę różnorodnych modeli mechanicznych i robotów edukacyjnych</w:t>
            </w:r>
          </w:p>
        </w:tc>
        <w:tc>
          <w:tcPr>
            <w:tcW w:w="319" w:type="pct"/>
            <w:tcBorders>
              <w:top w:val="single" w:sz="4" w:space="0" w:color="auto"/>
              <w:left w:val="single" w:sz="4" w:space="0" w:color="auto"/>
              <w:bottom w:val="single" w:sz="4" w:space="0" w:color="auto"/>
              <w:right w:val="single" w:sz="4" w:space="0" w:color="auto"/>
            </w:tcBorders>
            <w:vAlign w:val="center"/>
          </w:tcPr>
          <w:p w14:paraId="338BDC2F"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178AD2F0"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3CB0F30"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3C413BB9" w14:textId="77777777" w:rsidTr="005D3FC9">
        <w:trPr>
          <w:cantSplit/>
          <w:trHeight w:val="275"/>
          <w:jc w:val="center"/>
        </w:trPr>
        <w:tc>
          <w:tcPr>
            <w:tcW w:w="228" w:type="pct"/>
            <w:vMerge/>
            <w:tcBorders>
              <w:left w:val="single" w:sz="4" w:space="0" w:color="auto"/>
              <w:right w:val="single" w:sz="4" w:space="0" w:color="auto"/>
            </w:tcBorders>
            <w:vAlign w:val="center"/>
          </w:tcPr>
          <w:p w14:paraId="410495A5"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67EDBAB3"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620441D"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EE1D345" w14:textId="4FAEEB62"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jednostkę sterującą (moduł centralny) wyposażoną w minimum: 6 portów wejścia/wyjścia, matrycę świetlną, wbudowany czujnik orientacji, głośnik, moduł komunikacji bezprzewodowej, port ładowania, akumulator litowo-jonowy o pojemności nie mniejszej niż 2000 mAh</w:t>
            </w:r>
          </w:p>
        </w:tc>
        <w:tc>
          <w:tcPr>
            <w:tcW w:w="319" w:type="pct"/>
            <w:tcBorders>
              <w:top w:val="single" w:sz="4" w:space="0" w:color="auto"/>
              <w:left w:val="single" w:sz="4" w:space="0" w:color="auto"/>
              <w:bottom w:val="single" w:sz="4" w:space="0" w:color="auto"/>
              <w:right w:val="single" w:sz="4" w:space="0" w:color="auto"/>
            </w:tcBorders>
            <w:vAlign w:val="center"/>
          </w:tcPr>
          <w:p w14:paraId="7872C386"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65C3D421"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24ADD7EC"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72D9C9E7" w14:textId="77777777" w:rsidTr="005D3FC9">
        <w:trPr>
          <w:cantSplit/>
          <w:trHeight w:val="275"/>
          <w:jc w:val="center"/>
        </w:trPr>
        <w:tc>
          <w:tcPr>
            <w:tcW w:w="228" w:type="pct"/>
            <w:vMerge/>
            <w:tcBorders>
              <w:left w:val="single" w:sz="4" w:space="0" w:color="auto"/>
              <w:right w:val="single" w:sz="4" w:space="0" w:color="auto"/>
            </w:tcBorders>
            <w:vAlign w:val="center"/>
          </w:tcPr>
          <w:p w14:paraId="2D9CEA85"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77DDC0A3"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13422A1"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1821463E" w14:textId="126CB2AF"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Różnego rodzaju czujniki, w tym minimum:</w:t>
            </w:r>
          </w:p>
        </w:tc>
        <w:tc>
          <w:tcPr>
            <w:tcW w:w="319" w:type="pct"/>
            <w:tcBorders>
              <w:top w:val="single" w:sz="4" w:space="0" w:color="auto"/>
              <w:left w:val="single" w:sz="4" w:space="0" w:color="auto"/>
              <w:bottom w:val="single" w:sz="4" w:space="0" w:color="auto"/>
              <w:right w:val="single" w:sz="4" w:space="0" w:color="auto"/>
            </w:tcBorders>
            <w:vAlign w:val="center"/>
          </w:tcPr>
          <w:p w14:paraId="4F908480"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76380361"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5DE69B1F"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6B0E3D24" w14:textId="77777777" w:rsidTr="005D3FC9">
        <w:trPr>
          <w:cantSplit/>
          <w:trHeight w:val="275"/>
          <w:jc w:val="center"/>
        </w:trPr>
        <w:tc>
          <w:tcPr>
            <w:tcW w:w="228" w:type="pct"/>
            <w:vMerge/>
            <w:tcBorders>
              <w:left w:val="single" w:sz="4" w:space="0" w:color="auto"/>
              <w:right w:val="single" w:sz="4" w:space="0" w:color="auto"/>
            </w:tcBorders>
            <w:vAlign w:val="center"/>
          </w:tcPr>
          <w:p w14:paraId="2823945C"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77FF678F"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C34C67F"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FAFBF31" w14:textId="45A0EE32"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xml:space="preserve"> czujnik koloru, czujnik odległości, czujnik siły lub nacisku</w:t>
            </w:r>
          </w:p>
        </w:tc>
        <w:tc>
          <w:tcPr>
            <w:tcW w:w="319" w:type="pct"/>
            <w:tcBorders>
              <w:top w:val="single" w:sz="4" w:space="0" w:color="auto"/>
              <w:left w:val="single" w:sz="4" w:space="0" w:color="auto"/>
              <w:bottom w:val="single" w:sz="4" w:space="0" w:color="auto"/>
              <w:right w:val="single" w:sz="4" w:space="0" w:color="auto"/>
            </w:tcBorders>
            <w:vAlign w:val="center"/>
          </w:tcPr>
          <w:p w14:paraId="04469877"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2353C2A8"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5F5F6E10"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9C1AE8C" w14:textId="77777777" w:rsidTr="005D3FC9">
        <w:trPr>
          <w:cantSplit/>
          <w:trHeight w:val="420"/>
          <w:jc w:val="center"/>
        </w:trPr>
        <w:tc>
          <w:tcPr>
            <w:tcW w:w="228" w:type="pct"/>
            <w:vMerge/>
            <w:tcBorders>
              <w:left w:val="single" w:sz="4" w:space="0" w:color="auto"/>
              <w:right w:val="single" w:sz="4" w:space="0" w:color="auto"/>
            </w:tcBorders>
            <w:vAlign w:val="center"/>
          </w:tcPr>
          <w:p w14:paraId="1C4C8C69"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FB35536"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5DD8D3E1"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624541B7" w14:textId="01DCE1B2"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minimum dwa silniki o różnych rozmiarach lub momentach obrotowych</w:t>
            </w:r>
          </w:p>
        </w:tc>
        <w:tc>
          <w:tcPr>
            <w:tcW w:w="319" w:type="pct"/>
            <w:tcBorders>
              <w:top w:val="single" w:sz="4" w:space="0" w:color="auto"/>
              <w:left w:val="single" w:sz="4" w:space="0" w:color="auto"/>
              <w:bottom w:val="single" w:sz="4" w:space="0" w:color="auto"/>
              <w:right w:val="single" w:sz="4" w:space="0" w:color="auto"/>
            </w:tcBorders>
            <w:vAlign w:val="center"/>
          </w:tcPr>
          <w:p w14:paraId="15F707AA"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40EDB3BD"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7A152F3A"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3991884D" w14:textId="77777777" w:rsidTr="005D3FC9">
        <w:trPr>
          <w:cantSplit/>
          <w:trHeight w:val="420"/>
          <w:jc w:val="center"/>
        </w:trPr>
        <w:tc>
          <w:tcPr>
            <w:tcW w:w="228" w:type="pct"/>
            <w:vMerge/>
            <w:tcBorders>
              <w:left w:val="single" w:sz="4" w:space="0" w:color="auto"/>
              <w:right w:val="single" w:sz="4" w:space="0" w:color="auto"/>
            </w:tcBorders>
            <w:vAlign w:val="center"/>
          </w:tcPr>
          <w:p w14:paraId="2C61A396"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8CD765A"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D4231C3"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F7BE23A" w14:textId="39FB6ACD"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oprogramowanie edukacyjne umożliwiające programowanie graficzne i tekstowe, współpracujące z systemami Windows, w typie podobie  macOS, ChromeOS, Android, iOS</w:t>
            </w:r>
          </w:p>
        </w:tc>
        <w:tc>
          <w:tcPr>
            <w:tcW w:w="319" w:type="pct"/>
            <w:tcBorders>
              <w:top w:val="single" w:sz="4" w:space="0" w:color="auto"/>
              <w:left w:val="single" w:sz="4" w:space="0" w:color="auto"/>
              <w:bottom w:val="single" w:sz="4" w:space="0" w:color="auto"/>
              <w:right w:val="single" w:sz="4" w:space="0" w:color="auto"/>
            </w:tcBorders>
            <w:vAlign w:val="center"/>
          </w:tcPr>
          <w:p w14:paraId="3EA2A37C"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0066B2C7"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7EE530E4"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04CF06B2" w14:textId="77777777" w:rsidTr="00C73162">
        <w:trPr>
          <w:cantSplit/>
          <w:trHeight w:val="317"/>
          <w:jc w:val="center"/>
        </w:trPr>
        <w:tc>
          <w:tcPr>
            <w:tcW w:w="228" w:type="pct"/>
            <w:vMerge/>
            <w:tcBorders>
              <w:left w:val="single" w:sz="4" w:space="0" w:color="auto"/>
              <w:right w:val="single" w:sz="4" w:space="0" w:color="auto"/>
            </w:tcBorders>
            <w:vAlign w:val="center"/>
          </w:tcPr>
          <w:p w14:paraId="2008B9B1"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09C88C60"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DBE06E1"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E1AD4EF" w14:textId="2C522673"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Zestawy z elementami konstrukcyjnymi powinny zawierać łącznie:</w:t>
            </w:r>
          </w:p>
        </w:tc>
        <w:tc>
          <w:tcPr>
            <w:tcW w:w="319" w:type="pct"/>
            <w:tcBorders>
              <w:top w:val="single" w:sz="4" w:space="0" w:color="auto"/>
              <w:left w:val="single" w:sz="4" w:space="0" w:color="auto"/>
              <w:bottom w:val="single" w:sz="4" w:space="0" w:color="auto"/>
              <w:right w:val="single" w:sz="4" w:space="0" w:color="auto"/>
            </w:tcBorders>
            <w:vAlign w:val="center"/>
          </w:tcPr>
          <w:p w14:paraId="56679D94"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60151EEA"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254FE348"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2B118C04" w14:textId="77777777" w:rsidTr="005D3FC9">
        <w:trPr>
          <w:cantSplit/>
          <w:trHeight w:val="420"/>
          <w:jc w:val="center"/>
        </w:trPr>
        <w:tc>
          <w:tcPr>
            <w:tcW w:w="228" w:type="pct"/>
            <w:tcBorders>
              <w:left w:val="single" w:sz="4" w:space="0" w:color="auto"/>
              <w:right w:val="single" w:sz="4" w:space="0" w:color="auto"/>
            </w:tcBorders>
            <w:vAlign w:val="center"/>
          </w:tcPr>
          <w:p w14:paraId="521A312E" w14:textId="77777777" w:rsidR="00C73162" w:rsidRPr="00BF232D" w:rsidRDefault="00C73162" w:rsidP="00C73162">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51DD94C4" w14:textId="77777777" w:rsidR="00C73162" w:rsidRDefault="00C73162" w:rsidP="00C73162">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3CA101FD"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7D61823" w14:textId="6699DB5F" w:rsidR="00C73162" w:rsidRPr="009F14CF" w:rsidRDefault="00C73162" w:rsidP="00C73162">
            <w:pPr>
              <w:spacing w:after="0"/>
              <w:rPr>
                <w:rFonts w:eastAsia="Times New Roman" w:cs="Calibri"/>
                <w:bCs/>
                <w:sz w:val="18"/>
                <w:szCs w:val="18"/>
              </w:rPr>
            </w:pPr>
            <w:r w:rsidRPr="00BF00C5">
              <w:rPr>
                <w:rFonts w:eastAsia="Times New Roman" w:cs="Calibri"/>
                <w:bCs/>
                <w:sz w:val="18"/>
                <w:szCs w:val="18"/>
              </w:rPr>
              <w:t>- minimum 200 różnokolorowych elementów konstrukcyjnych, kompatybilnych z zestawem edukacyjnym</w:t>
            </w:r>
          </w:p>
        </w:tc>
        <w:tc>
          <w:tcPr>
            <w:tcW w:w="319" w:type="pct"/>
            <w:tcBorders>
              <w:top w:val="single" w:sz="4" w:space="0" w:color="auto"/>
              <w:left w:val="single" w:sz="4" w:space="0" w:color="auto"/>
              <w:bottom w:val="single" w:sz="4" w:space="0" w:color="auto"/>
              <w:right w:val="single" w:sz="4" w:space="0" w:color="auto"/>
            </w:tcBorders>
            <w:vAlign w:val="center"/>
          </w:tcPr>
          <w:p w14:paraId="3B68A64B"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38C07233"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9E9D808" w14:textId="77777777" w:rsidR="00C73162" w:rsidRPr="00556E84" w:rsidRDefault="00C73162" w:rsidP="00C73162">
            <w:pPr>
              <w:spacing w:after="0" w:line="240" w:lineRule="auto"/>
              <w:contextualSpacing/>
              <w:rPr>
                <w:rFonts w:ascii="Calibri" w:hAnsi="Calibri" w:cs="Calibri"/>
                <w:color w:val="000000"/>
              </w:rPr>
            </w:pPr>
          </w:p>
        </w:tc>
      </w:tr>
      <w:tr w:rsidR="005D3FC9" w:rsidRPr="00BF232D" w14:paraId="0BEB6DF3" w14:textId="77777777" w:rsidTr="00416E42">
        <w:trPr>
          <w:cantSplit/>
          <w:trHeight w:val="374"/>
          <w:jc w:val="center"/>
        </w:trPr>
        <w:tc>
          <w:tcPr>
            <w:tcW w:w="228" w:type="pct"/>
            <w:tcBorders>
              <w:left w:val="single" w:sz="4" w:space="0" w:color="auto"/>
              <w:right w:val="single" w:sz="4" w:space="0" w:color="auto"/>
            </w:tcBorders>
            <w:vAlign w:val="center"/>
          </w:tcPr>
          <w:p w14:paraId="502D190F" w14:textId="77777777" w:rsidR="005D3FC9" w:rsidRPr="00BF232D" w:rsidRDefault="005D3FC9" w:rsidP="005D3FC9">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6D2747AB" w14:textId="77777777" w:rsidR="005D3FC9" w:rsidRDefault="005D3FC9" w:rsidP="005D3FC9">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16F55AC4" w14:textId="77777777" w:rsidR="005D3FC9" w:rsidRDefault="005D3FC9" w:rsidP="005D3FC9">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5DA7DD8E"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5D3FC9" w:rsidRPr="00BF232D" w14:paraId="1651D0AC" w14:textId="77777777" w:rsidTr="00416E42">
        <w:trPr>
          <w:cantSplit/>
          <w:trHeight w:val="374"/>
          <w:jc w:val="center"/>
        </w:trPr>
        <w:tc>
          <w:tcPr>
            <w:tcW w:w="228" w:type="pct"/>
            <w:tcBorders>
              <w:left w:val="single" w:sz="4" w:space="0" w:color="auto"/>
              <w:bottom w:val="single" w:sz="4" w:space="0" w:color="auto"/>
              <w:right w:val="single" w:sz="4" w:space="0" w:color="auto"/>
            </w:tcBorders>
            <w:vAlign w:val="center"/>
          </w:tcPr>
          <w:p w14:paraId="61E5C330" w14:textId="77777777" w:rsidR="005D3FC9" w:rsidRPr="00BF232D" w:rsidRDefault="005D3FC9" w:rsidP="005D3FC9">
            <w:pPr>
              <w:spacing w:after="0" w:line="240" w:lineRule="auto"/>
              <w:rPr>
                <w:rFonts w:eastAsia="Times New Roman" w:cstheme="minorHAnsi"/>
                <w:b/>
                <w:bCs/>
                <w:lang w:eastAsia="pl-PL"/>
              </w:rPr>
            </w:pPr>
          </w:p>
        </w:tc>
        <w:tc>
          <w:tcPr>
            <w:tcW w:w="544" w:type="pct"/>
            <w:tcBorders>
              <w:left w:val="single" w:sz="4" w:space="0" w:color="auto"/>
              <w:bottom w:val="single" w:sz="4" w:space="0" w:color="auto"/>
              <w:right w:val="single" w:sz="4" w:space="0" w:color="auto"/>
            </w:tcBorders>
            <w:noWrap/>
            <w:vAlign w:val="center"/>
          </w:tcPr>
          <w:p w14:paraId="467E0651" w14:textId="77777777" w:rsidR="005D3FC9" w:rsidRDefault="005D3FC9" w:rsidP="005D3FC9">
            <w:pPr>
              <w:spacing w:after="0"/>
              <w:rPr>
                <w:rFonts w:cs="Calibri"/>
                <w:color w:val="000000"/>
              </w:rPr>
            </w:pPr>
          </w:p>
        </w:tc>
        <w:tc>
          <w:tcPr>
            <w:tcW w:w="320" w:type="pct"/>
            <w:tcBorders>
              <w:left w:val="single" w:sz="4" w:space="0" w:color="auto"/>
              <w:bottom w:val="single" w:sz="4" w:space="0" w:color="auto"/>
              <w:right w:val="single" w:sz="4" w:space="0" w:color="auto"/>
            </w:tcBorders>
            <w:noWrap/>
            <w:textDirection w:val="btLr"/>
            <w:vAlign w:val="center"/>
          </w:tcPr>
          <w:p w14:paraId="6BC53142" w14:textId="77777777" w:rsidR="005D3FC9" w:rsidRDefault="005D3FC9" w:rsidP="005D3FC9">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06FF9708"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7347C532"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5D3FC9" w:rsidRPr="00BF232D" w14:paraId="39B7D19C" w14:textId="77777777" w:rsidTr="005D3FC9">
        <w:tc>
          <w:tcPr>
            <w:tcW w:w="2470" w:type="pct"/>
            <w:hideMark/>
          </w:tcPr>
          <w:p w14:paraId="393E7069" w14:textId="77777777" w:rsidR="005D3FC9" w:rsidRDefault="005D3FC9" w:rsidP="005D3FC9">
            <w:pPr>
              <w:widowControl w:val="0"/>
              <w:suppressAutoHyphens/>
              <w:snapToGrid w:val="0"/>
              <w:spacing w:after="0" w:line="240" w:lineRule="auto"/>
              <w:jc w:val="both"/>
              <w:rPr>
                <w:rFonts w:cstheme="minorHAnsi"/>
              </w:rPr>
            </w:pPr>
          </w:p>
          <w:p w14:paraId="2B6B4C6E" w14:textId="77777777" w:rsidR="005D3FC9" w:rsidRDefault="005D3FC9" w:rsidP="005D3FC9">
            <w:pPr>
              <w:widowControl w:val="0"/>
              <w:suppressAutoHyphens/>
              <w:snapToGrid w:val="0"/>
              <w:spacing w:after="0" w:line="240" w:lineRule="auto"/>
              <w:jc w:val="both"/>
              <w:rPr>
                <w:rFonts w:cstheme="minorHAnsi"/>
              </w:rPr>
            </w:pPr>
          </w:p>
          <w:p w14:paraId="4E5FDB19" w14:textId="77777777" w:rsidR="005D3FC9" w:rsidRDefault="005D3FC9" w:rsidP="005D3FC9">
            <w:pPr>
              <w:widowControl w:val="0"/>
              <w:suppressAutoHyphens/>
              <w:snapToGrid w:val="0"/>
              <w:spacing w:after="0" w:line="240" w:lineRule="auto"/>
              <w:jc w:val="both"/>
              <w:rPr>
                <w:rFonts w:cstheme="minorHAnsi"/>
              </w:rPr>
            </w:pPr>
            <w:r>
              <w:rPr>
                <w:rFonts w:cstheme="minorHAnsi"/>
              </w:rPr>
              <w:t>………………………………………………….</w:t>
            </w:r>
          </w:p>
          <w:p w14:paraId="4E651E54" w14:textId="77777777" w:rsidR="005D3FC9" w:rsidRPr="00BF232D" w:rsidRDefault="005D3FC9" w:rsidP="005D3FC9">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18496AF6" w14:textId="77777777" w:rsidR="005D3FC9" w:rsidRDefault="005D3FC9" w:rsidP="005D3FC9">
            <w:pPr>
              <w:widowControl w:val="0"/>
              <w:suppressAutoHyphens/>
              <w:spacing w:after="0" w:line="240" w:lineRule="auto"/>
              <w:jc w:val="both"/>
              <w:rPr>
                <w:rFonts w:cstheme="minorHAnsi"/>
              </w:rPr>
            </w:pPr>
          </w:p>
          <w:p w14:paraId="53992F2A" w14:textId="77777777" w:rsidR="005D3FC9" w:rsidRDefault="005D3FC9" w:rsidP="005D3FC9">
            <w:pPr>
              <w:widowControl w:val="0"/>
              <w:suppressAutoHyphens/>
              <w:spacing w:after="0" w:line="240" w:lineRule="auto"/>
              <w:jc w:val="both"/>
              <w:rPr>
                <w:rFonts w:cstheme="minorHAnsi"/>
              </w:rPr>
            </w:pPr>
          </w:p>
          <w:p w14:paraId="36B34942" w14:textId="77777777" w:rsidR="005D3FC9" w:rsidRDefault="005D3FC9" w:rsidP="005D3FC9">
            <w:pPr>
              <w:widowControl w:val="0"/>
              <w:suppressAutoHyphens/>
              <w:spacing w:after="0" w:line="240" w:lineRule="auto"/>
              <w:jc w:val="both"/>
              <w:rPr>
                <w:rFonts w:cstheme="minorHAnsi"/>
              </w:rPr>
            </w:pPr>
            <w:r>
              <w:rPr>
                <w:rFonts w:cstheme="minorHAnsi"/>
              </w:rPr>
              <w:t xml:space="preserve">            ………………………………………………………………</w:t>
            </w:r>
          </w:p>
          <w:p w14:paraId="170E2B24" w14:textId="77777777" w:rsidR="005D3FC9" w:rsidRPr="00BF232D" w:rsidRDefault="005D3FC9" w:rsidP="005D3FC9">
            <w:pPr>
              <w:widowControl w:val="0"/>
              <w:suppressAutoHyphens/>
              <w:spacing w:after="0" w:line="240" w:lineRule="auto"/>
              <w:jc w:val="both"/>
              <w:rPr>
                <w:rFonts w:cstheme="minorHAnsi"/>
              </w:rPr>
            </w:pPr>
            <w:r w:rsidRPr="00BF232D">
              <w:rPr>
                <w:rFonts w:cstheme="minorHAnsi"/>
              </w:rPr>
              <w:t xml:space="preserve">                         (Imię, nazwisko, podpis, pieczątka)*</w:t>
            </w:r>
          </w:p>
          <w:p w14:paraId="1599C678" w14:textId="77777777" w:rsidR="005D3FC9" w:rsidRPr="00BF232D" w:rsidRDefault="005D3FC9" w:rsidP="005D3FC9">
            <w:pPr>
              <w:widowControl w:val="0"/>
              <w:suppressAutoHyphens/>
              <w:spacing w:after="0" w:line="240" w:lineRule="auto"/>
              <w:jc w:val="both"/>
              <w:rPr>
                <w:rFonts w:cstheme="minorHAnsi"/>
              </w:rPr>
            </w:pPr>
          </w:p>
          <w:p w14:paraId="475F9A86" w14:textId="77777777" w:rsidR="005D3FC9" w:rsidRPr="00BF232D" w:rsidRDefault="005D3FC9" w:rsidP="005D3FC9">
            <w:pPr>
              <w:widowControl w:val="0"/>
              <w:suppressAutoHyphens/>
              <w:spacing w:after="0" w:line="240" w:lineRule="auto"/>
              <w:jc w:val="both"/>
              <w:rPr>
                <w:rFonts w:cstheme="minorHAnsi"/>
              </w:rPr>
            </w:pPr>
          </w:p>
        </w:tc>
      </w:tr>
    </w:tbl>
    <w:p w14:paraId="5BF119B9" w14:textId="77777777" w:rsidR="005D3FC9" w:rsidRDefault="005D3FC9" w:rsidP="005D3FC9">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4B74B60F" w14:textId="77777777" w:rsidR="005D3FC9" w:rsidRDefault="005D3FC9" w:rsidP="005D3FC9">
      <w:pPr>
        <w:tabs>
          <w:tab w:val="left" w:pos="0"/>
          <w:tab w:val="left" w:pos="7200"/>
        </w:tabs>
        <w:spacing w:after="0" w:line="240" w:lineRule="auto"/>
        <w:jc w:val="both"/>
        <w:rPr>
          <w:rFonts w:eastAsia="Times New Roman" w:cstheme="minorHAnsi"/>
          <w:b/>
          <w:i/>
        </w:rPr>
      </w:pPr>
    </w:p>
    <w:p w14:paraId="23650793"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p w14:paraId="46254667" w14:textId="77777777" w:rsidR="00416E42" w:rsidRDefault="00416E42" w:rsidP="00815BF8">
      <w:pPr>
        <w:pStyle w:val="Text"/>
        <w:spacing w:after="0" w:line="276" w:lineRule="auto"/>
        <w:ind w:left="15" w:firstLine="0"/>
        <w:jc w:val="right"/>
        <w:rPr>
          <w:rFonts w:asciiTheme="minorHAnsi" w:hAnsiTheme="minorHAnsi" w:cstheme="minorHAnsi"/>
          <w:sz w:val="20"/>
          <w:lang w:val="pl-PL"/>
        </w:rPr>
      </w:pPr>
    </w:p>
    <w:p w14:paraId="1F0ABADB" w14:textId="77777777" w:rsidR="00416E42" w:rsidRDefault="00416E42" w:rsidP="00815BF8">
      <w:pPr>
        <w:pStyle w:val="Text"/>
        <w:spacing w:after="0" w:line="276" w:lineRule="auto"/>
        <w:ind w:left="15" w:firstLine="0"/>
        <w:jc w:val="right"/>
        <w:rPr>
          <w:rFonts w:asciiTheme="minorHAnsi" w:hAnsiTheme="minorHAnsi" w:cstheme="minorHAnsi"/>
          <w:sz w:val="20"/>
          <w:lang w:val="pl-PL"/>
        </w:rPr>
      </w:pPr>
    </w:p>
    <w:p w14:paraId="79AF2A70" w14:textId="77777777" w:rsidR="00416E42" w:rsidRDefault="00416E42" w:rsidP="00815BF8">
      <w:pPr>
        <w:pStyle w:val="Text"/>
        <w:spacing w:after="0" w:line="276" w:lineRule="auto"/>
        <w:ind w:left="15" w:firstLine="0"/>
        <w:jc w:val="right"/>
        <w:rPr>
          <w:rFonts w:asciiTheme="minorHAnsi" w:hAnsiTheme="minorHAnsi" w:cstheme="minorHAnsi"/>
          <w:sz w:val="20"/>
          <w:lang w:val="pl-PL"/>
        </w:rPr>
      </w:pPr>
    </w:p>
    <w:p w14:paraId="4FFC0472" w14:textId="77777777" w:rsidR="00416E42" w:rsidRDefault="00416E42" w:rsidP="00815BF8">
      <w:pPr>
        <w:pStyle w:val="Text"/>
        <w:spacing w:after="0" w:line="276" w:lineRule="auto"/>
        <w:ind w:left="15" w:firstLine="0"/>
        <w:jc w:val="right"/>
        <w:rPr>
          <w:rFonts w:asciiTheme="minorHAnsi" w:hAnsiTheme="minorHAnsi" w:cstheme="minorHAnsi"/>
          <w:sz w:val="20"/>
          <w:lang w:val="pl-PL"/>
        </w:rPr>
      </w:pPr>
    </w:p>
    <w:p w14:paraId="57792DD9"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p w14:paraId="5EE0B3D9"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p w14:paraId="6D6079C0"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tbl>
      <w:tblPr>
        <w:tblW w:w="4926" w:type="pct"/>
        <w:jc w:val="center"/>
        <w:tblLayout w:type="fixed"/>
        <w:tblCellMar>
          <w:left w:w="70" w:type="dxa"/>
          <w:right w:w="70" w:type="dxa"/>
        </w:tblCellMar>
        <w:tblLook w:val="04A0" w:firstRow="1" w:lastRow="0" w:firstColumn="1" w:lastColumn="0" w:noHBand="0" w:noVBand="1"/>
      </w:tblPr>
      <w:tblGrid>
        <w:gridCol w:w="412"/>
        <w:gridCol w:w="987"/>
        <w:gridCol w:w="722"/>
        <w:gridCol w:w="5247"/>
        <w:gridCol w:w="567"/>
        <w:gridCol w:w="11"/>
        <w:gridCol w:w="554"/>
        <w:gridCol w:w="6"/>
        <w:gridCol w:w="702"/>
      </w:tblGrid>
      <w:tr w:rsidR="005D3FC9" w:rsidRPr="00BC6C18" w14:paraId="7403AD29" w14:textId="77777777" w:rsidTr="0097197A">
        <w:trPr>
          <w:trHeight w:val="678"/>
          <w:jc w:val="center"/>
        </w:trPr>
        <w:tc>
          <w:tcPr>
            <w:tcW w:w="11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DAB118" w14:textId="65D308C2" w:rsidR="005D3FC9" w:rsidRPr="00804400" w:rsidRDefault="005D3FC9" w:rsidP="005D3FC9">
            <w:pPr>
              <w:spacing w:after="0" w:line="240" w:lineRule="auto"/>
              <w:jc w:val="center"/>
              <w:rPr>
                <w:rFonts w:eastAsia="Times New Roman" w:cstheme="minorHAnsi"/>
                <w:b/>
                <w:bCs/>
                <w:lang w:eastAsia="pl-PL"/>
              </w:rPr>
            </w:pPr>
            <w:r w:rsidRPr="00804400">
              <w:rPr>
                <w:rFonts w:eastAsia="Times New Roman" w:cstheme="minorHAnsi"/>
                <w:b/>
                <w:bCs/>
                <w:lang w:eastAsia="pl-PL"/>
              </w:rPr>
              <w:t>Część</w:t>
            </w:r>
            <w:r>
              <w:rPr>
                <w:rFonts w:eastAsia="Times New Roman" w:cstheme="minorHAnsi"/>
                <w:b/>
                <w:bCs/>
                <w:lang w:eastAsia="pl-PL"/>
              </w:rPr>
              <w:t xml:space="preserve"> 7</w:t>
            </w:r>
          </w:p>
        </w:tc>
        <w:tc>
          <w:tcPr>
            <w:tcW w:w="28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C8C88D"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C2931A"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22A07"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349B9" w14:textId="77777777" w:rsidR="005D3FC9"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5C102FB9" w14:textId="77777777" w:rsidR="005D3FC9" w:rsidRPr="00B96BEE" w:rsidRDefault="005D3FC9"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C73162" w:rsidRPr="00BF232D" w14:paraId="2C2A58EC" w14:textId="77777777" w:rsidTr="0097197A">
        <w:trPr>
          <w:cantSplit/>
          <w:trHeight w:val="331"/>
          <w:jc w:val="center"/>
        </w:trPr>
        <w:tc>
          <w:tcPr>
            <w:tcW w:w="224" w:type="pct"/>
            <w:vMerge w:val="restart"/>
            <w:tcBorders>
              <w:top w:val="single" w:sz="4" w:space="0" w:color="auto"/>
              <w:left w:val="single" w:sz="4" w:space="0" w:color="auto"/>
              <w:right w:val="single" w:sz="4" w:space="0" w:color="auto"/>
            </w:tcBorders>
            <w:vAlign w:val="center"/>
          </w:tcPr>
          <w:p w14:paraId="4C16FFBF" w14:textId="77777777" w:rsidR="00C73162" w:rsidRPr="00BF232D" w:rsidRDefault="00C73162" w:rsidP="00C73162">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36" w:type="pct"/>
            <w:vMerge w:val="restart"/>
            <w:tcBorders>
              <w:top w:val="single" w:sz="4" w:space="0" w:color="auto"/>
              <w:left w:val="single" w:sz="4" w:space="0" w:color="auto"/>
              <w:right w:val="single" w:sz="4" w:space="0" w:color="auto"/>
            </w:tcBorders>
            <w:noWrap/>
            <w:vAlign w:val="bottom"/>
          </w:tcPr>
          <w:p w14:paraId="6C0F1DF7" w14:textId="77777777" w:rsidR="00C73162" w:rsidRDefault="00C73162" w:rsidP="00C73162">
            <w:pPr>
              <w:spacing w:after="0"/>
              <w:rPr>
                <w:rFonts w:cstheme="minorHAnsi"/>
                <w:bCs/>
                <w:color w:val="000000"/>
                <w:sz w:val="20"/>
                <w:szCs w:val="20"/>
              </w:rPr>
            </w:pPr>
            <w:r w:rsidRPr="005D3FC9">
              <w:rPr>
                <w:rFonts w:cstheme="minorHAnsi"/>
                <w:bCs/>
                <w:color w:val="000000"/>
                <w:sz w:val="20"/>
                <w:szCs w:val="20"/>
              </w:rPr>
              <w:t>Biurko komputerowe regulowane elektrycznie</w:t>
            </w:r>
          </w:p>
          <w:p w14:paraId="3CEBBCFB" w14:textId="3ABDCEB6" w:rsidR="00C73162" w:rsidRPr="005D3FC9" w:rsidRDefault="00C73162" w:rsidP="00C73162">
            <w:pPr>
              <w:spacing w:after="0"/>
              <w:rPr>
                <w:rFonts w:cstheme="minorHAnsi"/>
                <w:bCs/>
                <w:color w:val="000000"/>
                <w:sz w:val="20"/>
                <w:szCs w:val="20"/>
              </w:rPr>
            </w:pPr>
            <w:r>
              <w:rPr>
                <w:rFonts w:eastAsia="Times New Roman" w:cs="Calibri"/>
                <w:bCs/>
                <w:sz w:val="18"/>
                <w:szCs w:val="18"/>
              </w:rPr>
              <w:t>(10.1 info dla zamawiającego)</w:t>
            </w:r>
          </w:p>
          <w:p w14:paraId="295E13FC" w14:textId="32DE6060" w:rsidR="00C73162" w:rsidRPr="003F21EF" w:rsidRDefault="00C73162" w:rsidP="00C73162">
            <w:pPr>
              <w:spacing w:after="0"/>
              <w:rPr>
                <w:rFonts w:cstheme="minorHAnsi"/>
                <w:color w:val="000000"/>
                <w:sz w:val="20"/>
                <w:szCs w:val="20"/>
              </w:rPr>
            </w:pPr>
          </w:p>
        </w:tc>
        <w:tc>
          <w:tcPr>
            <w:tcW w:w="392" w:type="pct"/>
            <w:vMerge w:val="restart"/>
            <w:tcBorders>
              <w:top w:val="single" w:sz="4" w:space="0" w:color="auto"/>
              <w:left w:val="single" w:sz="4" w:space="0" w:color="auto"/>
              <w:right w:val="single" w:sz="4" w:space="0" w:color="auto"/>
            </w:tcBorders>
            <w:noWrap/>
            <w:vAlign w:val="bottom"/>
          </w:tcPr>
          <w:p w14:paraId="19317CF8" w14:textId="1EAFFAAE" w:rsidR="00C73162" w:rsidRPr="00470ABA" w:rsidRDefault="00C73162" w:rsidP="00C73162">
            <w:pPr>
              <w:spacing w:after="0" w:line="240" w:lineRule="auto"/>
              <w:ind w:left="113" w:right="113"/>
              <w:jc w:val="center"/>
              <w:rPr>
                <w:rFonts w:cstheme="minorHAnsi"/>
              </w:rPr>
            </w:pPr>
            <w:r>
              <w:rPr>
                <w:rFonts w:cstheme="minorHAnsi"/>
              </w:rPr>
              <w:t>16</w:t>
            </w:r>
          </w:p>
        </w:tc>
        <w:tc>
          <w:tcPr>
            <w:tcW w:w="2849" w:type="pct"/>
            <w:tcBorders>
              <w:top w:val="single" w:sz="4" w:space="0" w:color="auto"/>
              <w:left w:val="single" w:sz="4" w:space="0" w:color="auto"/>
              <w:bottom w:val="single" w:sz="4" w:space="0" w:color="auto"/>
              <w:right w:val="single" w:sz="4" w:space="0" w:color="auto"/>
            </w:tcBorders>
            <w:noWrap/>
          </w:tcPr>
          <w:p w14:paraId="1A940871" w14:textId="64701AEF" w:rsidR="00C73162" w:rsidRPr="000F3697" w:rsidRDefault="00C73162" w:rsidP="00C73162">
            <w:pPr>
              <w:spacing w:after="0" w:line="240" w:lineRule="auto"/>
              <w:contextualSpacing/>
              <w:rPr>
                <w:rFonts w:cs="Calibri"/>
                <w:sz w:val="20"/>
                <w:szCs w:val="20"/>
              </w:rPr>
            </w:pPr>
            <w:r w:rsidRPr="00B53599">
              <w:rPr>
                <w:rFonts w:eastAsia="Times New Roman" w:cs="Calibri"/>
                <w:b/>
                <w:bCs/>
                <w:sz w:val="18"/>
                <w:szCs w:val="18"/>
              </w:rPr>
              <w:t xml:space="preserve">Biurko komputerowe regulowane elektrycznie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C14A26E"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EA82575"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13B1EEFF"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086EC4FB" w14:textId="77777777" w:rsidTr="0097197A">
        <w:trPr>
          <w:cantSplit/>
          <w:trHeight w:val="278"/>
          <w:jc w:val="center"/>
        </w:trPr>
        <w:tc>
          <w:tcPr>
            <w:tcW w:w="224" w:type="pct"/>
            <w:vMerge/>
            <w:tcBorders>
              <w:left w:val="single" w:sz="4" w:space="0" w:color="auto"/>
              <w:right w:val="single" w:sz="4" w:space="0" w:color="auto"/>
            </w:tcBorders>
            <w:vAlign w:val="center"/>
          </w:tcPr>
          <w:p w14:paraId="6FA2169F"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384AB724"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2560B0C7"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096A8DD3" w14:textId="3BC61C5D" w:rsidR="00C73162" w:rsidRDefault="00C73162" w:rsidP="00C73162">
            <w:pPr>
              <w:spacing w:after="0"/>
              <w:rPr>
                <w:rFonts w:cs="Calibri"/>
                <w:sz w:val="20"/>
                <w:szCs w:val="20"/>
              </w:rPr>
            </w:pPr>
            <w:r w:rsidRPr="00B53599">
              <w:rPr>
                <w:rFonts w:eastAsia="Times New Roman" w:cs="Calibri"/>
                <w:bCs/>
                <w:sz w:val="18"/>
                <w:szCs w:val="18"/>
              </w:rPr>
              <w:t>- Liczba silników: 1</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57CF8EB9"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50A33C74"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2153018A"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6B989159" w14:textId="77777777" w:rsidTr="0097197A">
        <w:trPr>
          <w:cantSplit/>
          <w:trHeight w:val="418"/>
          <w:jc w:val="center"/>
        </w:trPr>
        <w:tc>
          <w:tcPr>
            <w:tcW w:w="224" w:type="pct"/>
            <w:vMerge/>
            <w:tcBorders>
              <w:left w:val="single" w:sz="4" w:space="0" w:color="auto"/>
              <w:right w:val="single" w:sz="4" w:space="0" w:color="auto"/>
            </w:tcBorders>
            <w:vAlign w:val="center"/>
          </w:tcPr>
          <w:p w14:paraId="1C878D5A"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17468A11"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082B75E3"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0656326D" w14:textId="3A3AF7F3" w:rsidR="00C73162" w:rsidRDefault="00C73162" w:rsidP="00C73162">
            <w:pPr>
              <w:spacing w:after="0"/>
              <w:rPr>
                <w:rFonts w:cs="Calibri"/>
                <w:sz w:val="20"/>
                <w:szCs w:val="20"/>
              </w:rPr>
            </w:pPr>
            <w:r w:rsidRPr="00B53599">
              <w:rPr>
                <w:rFonts w:eastAsia="Times New Roman" w:cs="Calibri"/>
                <w:bCs/>
                <w:sz w:val="18"/>
                <w:szCs w:val="18"/>
              </w:rPr>
              <w:t xml:space="preserve">- Regulacja wysokości: Elektryczna, płynna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3D9327A"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E72329C"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6E0C5EAA"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32D6A3B7" w14:textId="77777777" w:rsidTr="0097197A">
        <w:trPr>
          <w:cantSplit/>
          <w:trHeight w:val="422"/>
          <w:jc w:val="center"/>
        </w:trPr>
        <w:tc>
          <w:tcPr>
            <w:tcW w:w="224" w:type="pct"/>
            <w:vMerge/>
            <w:tcBorders>
              <w:left w:val="single" w:sz="4" w:space="0" w:color="auto"/>
              <w:right w:val="single" w:sz="4" w:space="0" w:color="auto"/>
            </w:tcBorders>
            <w:vAlign w:val="center"/>
          </w:tcPr>
          <w:p w14:paraId="570CEB42"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25AA1A6B"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09C453BD"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4BCD3D78" w14:textId="0346E8CB"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Zakres regulacji: minimum 70–120 cm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BBC0D32"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8530086"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4347C17D"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705EF459" w14:textId="77777777" w:rsidTr="0097197A">
        <w:trPr>
          <w:cantSplit/>
          <w:trHeight w:val="412"/>
          <w:jc w:val="center"/>
        </w:trPr>
        <w:tc>
          <w:tcPr>
            <w:tcW w:w="224" w:type="pct"/>
            <w:vMerge/>
            <w:tcBorders>
              <w:left w:val="single" w:sz="4" w:space="0" w:color="auto"/>
              <w:right w:val="single" w:sz="4" w:space="0" w:color="auto"/>
            </w:tcBorders>
            <w:vAlign w:val="center"/>
          </w:tcPr>
          <w:p w14:paraId="2D8C2171"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73EBC271"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368F5373"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338139EC" w14:textId="525D5A1C"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Sterowanie: panel z przyciskami góra/dół</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F97CFB9"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E08E6DC"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368D9376"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21A42460" w14:textId="77777777" w:rsidTr="0097197A">
        <w:trPr>
          <w:cantSplit/>
          <w:trHeight w:val="423"/>
          <w:jc w:val="center"/>
        </w:trPr>
        <w:tc>
          <w:tcPr>
            <w:tcW w:w="224" w:type="pct"/>
            <w:vMerge/>
            <w:tcBorders>
              <w:left w:val="single" w:sz="4" w:space="0" w:color="auto"/>
              <w:right w:val="single" w:sz="4" w:space="0" w:color="auto"/>
            </w:tcBorders>
            <w:vAlign w:val="center"/>
          </w:tcPr>
          <w:p w14:paraId="6F536C02"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6E638255"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7A8BEF96"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65733F4E" w14:textId="6256BE03"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xml:space="preserve">- Praca stelaża: cicha, płynna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150903F"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5ABA6C7E"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3CE11309"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45AA1DC" w14:textId="77777777" w:rsidTr="0097197A">
        <w:trPr>
          <w:cantSplit/>
          <w:trHeight w:val="272"/>
          <w:jc w:val="center"/>
        </w:trPr>
        <w:tc>
          <w:tcPr>
            <w:tcW w:w="224" w:type="pct"/>
            <w:vMerge/>
            <w:tcBorders>
              <w:left w:val="single" w:sz="4" w:space="0" w:color="auto"/>
              <w:right w:val="single" w:sz="4" w:space="0" w:color="auto"/>
            </w:tcBorders>
            <w:vAlign w:val="center"/>
          </w:tcPr>
          <w:p w14:paraId="31144421"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718663E0"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4BB289ED"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1B622530" w14:textId="34C461C4"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Nośność blatu: około 70 kg</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F395EFB"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6FD9407"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7924D05E"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8C9A9E5" w14:textId="77777777" w:rsidTr="0097197A">
        <w:trPr>
          <w:cantSplit/>
          <w:trHeight w:val="275"/>
          <w:jc w:val="center"/>
        </w:trPr>
        <w:tc>
          <w:tcPr>
            <w:tcW w:w="224" w:type="pct"/>
            <w:vMerge/>
            <w:tcBorders>
              <w:left w:val="single" w:sz="4" w:space="0" w:color="auto"/>
              <w:right w:val="single" w:sz="4" w:space="0" w:color="auto"/>
            </w:tcBorders>
            <w:vAlign w:val="center"/>
          </w:tcPr>
          <w:p w14:paraId="74002433"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4479A9F8"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0A7A693C"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1523E9FB" w14:textId="6CE76C86"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Blat: Jednolity, o wymiarach około 100 × 60 cm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DD40B17"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6ABA4114"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065F804C"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E4F1269" w14:textId="77777777" w:rsidTr="0097197A">
        <w:trPr>
          <w:cantSplit/>
          <w:trHeight w:val="275"/>
          <w:jc w:val="center"/>
        </w:trPr>
        <w:tc>
          <w:tcPr>
            <w:tcW w:w="224" w:type="pct"/>
            <w:vMerge/>
            <w:tcBorders>
              <w:left w:val="single" w:sz="4" w:space="0" w:color="auto"/>
              <w:right w:val="single" w:sz="4" w:space="0" w:color="auto"/>
            </w:tcBorders>
            <w:vAlign w:val="center"/>
          </w:tcPr>
          <w:p w14:paraId="0B877835"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671B3DB4"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1B1B01ED"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7625AB46" w14:textId="053B4619"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Grubość blatu: minimum 15 mm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E2895E4"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60B103E"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417AC7C8"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4B247F16" w14:textId="77777777" w:rsidTr="0097197A">
        <w:trPr>
          <w:cantSplit/>
          <w:trHeight w:val="275"/>
          <w:jc w:val="center"/>
        </w:trPr>
        <w:tc>
          <w:tcPr>
            <w:tcW w:w="224" w:type="pct"/>
            <w:vMerge/>
            <w:tcBorders>
              <w:left w:val="single" w:sz="4" w:space="0" w:color="auto"/>
              <w:right w:val="single" w:sz="4" w:space="0" w:color="auto"/>
            </w:tcBorders>
            <w:vAlign w:val="center"/>
          </w:tcPr>
          <w:p w14:paraId="5A81F5F3"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46C540C5"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1852A913"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362CF9C5" w14:textId="4DFCD279"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Powierzchnia blatu: odporna na zarysowania i zabrudzenia</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676D96C"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88002CA"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71F7D147"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55352DC" w14:textId="77777777" w:rsidTr="0097197A">
        <w:trPr>
          <w:cantSplit/>
          <w:trHeight w:val="275"/>
          <w:jc w:val="center"/>
        </w:trPr>
        <w:tc>
          <w:tcPr>
            <w:tcW w:w="224" w:type="pct"/>
            <w:vMerge/>
            <w:tcBorders>
              <w:left w:val="single" w:sz="4" w:space="0" w:color="auto"/>
              <w:right w:val="single" w:sz="4" w:space="0" w:color="auto"/>
            </w:tcBorders>
            <w:vAlign w:val="center"/>
          </w:tcPr>
          <w:p w14:paraId="522C5737"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0A1ACC39"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4119681F"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06BC36B2" w14:textId="772337EE"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Kolor: czarny</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D8AFE70"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584FFC3B"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0F8C52DB"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0DC1D8C7" w14:textId="77777777" w:rsidTr="0097197A">
        <w:trPr>
          <w:cantSplit/>
          <w:trHeight w:val="420"/>
          <w:jc w:val="center"/>
        </w:trPr>
        <w:tc>
          <w:tcPr>
            <w:tcW w:w="224" w:type="pct"/>
            <w:vMerge/>
            <w:tcBorders>
              <w:left w:val="single" w:sz="4" w:space="0" w:color="auto"/>
              <w:right w:val="single" w:sz="4" w:space="0" w:color="auto"/>
            </w:tcBorders>
            <w:vAlign w:val="center"/>
          </w:tcPr>
          <w:p w14:paraId="389E7759"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3255585D"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0F2BC91F"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1DCF5BDE" w14:textId="1D25ACB5"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Dodatkowe elementy: przelotki na kable / organizer / uchwyt na słuchawki</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7041091"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31FC5801"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38C8E339" w14:textId="77777777" w:rsidR="00C73162" w:rsidRPr="00556E84" w:rsidRDefault="00C73162" w:rsidP="00C73162">
            <w:pPr>
              <w:spacing w:after="0" w:line="240" w:lineRule="auto"/>
              <w:contextualSpacing/>
              <w:rPr>
                <w:rFonts w:ascii="Calibri" w:hAnsi="Calibri" w:cs="Calibri"/>
                <w:color w:val="000000"/>
              </w:rPr>
            </w:pPr>
          </w:p>
        </w:tc>
      </w:tr>
      <w:tr w:rsidR="005D3FC9" w:rsidRPr="00BF232D" w14:paraId="42E73C1A" w14:textId="77777777" w:rsidTr="0097197A">
        <w:trPr>
          <w:cantSplit/>
          <w:trHeight w:val="374"/>
          <w:jc w:val="center"/>
        </w:trPr>
        <w:tc>
          <w:tcPr>
            <w:tcW w:w="224" w:type="pct"/>
            <w:tcBorders>
              <w:left w:val="single" w:sz="4" w:space="0" w:color="auto"/>
              <w:right w:val="single" w:sz="4" w:space="0" w:color="auto"/>
            </w:tcBorders>
            <w:vAlign w:val="center"/>
          </w:tcPr>
          <w:p w14:paraId="28192B0C" w14:textId="77777777" w:rsidR="005D3FC9" w:rsidRPr="00BF232D" w:rsidRDefault="005D3FC9" w:rsidP="005D3FC9">
            <w:pPr>
              <w:spacing w:after="0" w:line="240" w:lineRule="auto"/>
              <w:rPr>
                <w:rFonts w:eastAsia="Times New Roman" w:cstheme="minorHAnsi"/>
                <w:b/>
                <w:bCs/>
                <w:lang w:eastAsia="pl-PL"/>
              </w:rPr>
            </w:pPr>
          </w:p>
        </w:tc>
        <w:tc>
          <w:tcPr>
            <w:tcW w:w="536" w:type="pct"/>
            <w:tcBorders>
              <w:left w:val="single" w:sz="4" w:space="0" w:color="auto"/>
              <w:right w:val="single" w:sz="4" w:space="0" w:color="auto"/>
            </w:tcBorders>
            <w:noWrap/>
            <w:vAlign w:val="center"/>
          </w:tcPr>
          <w:p w14:paraId="68952CFF" w14:textId="77777777" w:rsidR="005D3FC9" w:rsidRDefault="005D3FC9" w:rsidP="005D3FC9">
            <w:pPr>
              <w:spacing w:after="0"/>
              <w:rPr>
                <w:rFonts w:cs="Calibri"/>
                <w:color w:val="000000"/>
              </w:rPr>
            </w:pPr>
          </w:p>
        </w:tc>
        <w:tc>
          <w:tcPr>
            <w:tcW w:w="392" w:type="pct"/>
            <w:tcBorders>
              <w:left w:val="single" w:sz="4" w:space="0" w:color="auto"/>
              <w:right w:val="single" w:sz="4" w:space="0" w:color="auto"/>
            </w:tcBorders>
            <w:noWrap/>
            <w:textDirection w:val="btLr"/>
            <w:vAlign w:val="center"/>
          </w:tcPr>
          <w:p w14:paraId="3DEC10F9" w14:textId="77777777" w:rsidR="005D3FC9" w:rsidRDefault="005D3FC9" w:rsidP="005D3FC9">
            <w:pPr>
              <w:spacing w:after="0" w:line="240" w:lineRule="auto"/>
              <w:ind w:left="113" w:right="113"/>
              <w:jc w:val="center"/>
              <w:rPr>
                <w:rFonts w:cstheme="minorHAnsi"/>
              </w:rPr>
            </w:pPr>
          </w:p>
        </w:tc>
        <w:tc>
          <w:tcPr>
            <w:tcW w:w="3848" w:type="pct"/>
            <w:gridSpan w:val="6"/>
            <w:tcBorders>
              <w:top w:val="single" w:sz="4" w:space="0" w:color="auto"/>
              <w:left w:val="single" w:sz="4" w:space="0" w:color="auto"/>
              <w:bottom w:val="single" w:sz="4" w:space="0" w:color="auto"/>
              <w:right w:val="single" w:sz="4" w:space="0" w:color="auto"/>
            </w:tcBorders>
            <w:noWrap/>
          </w:tcPr>
          <w:p w14:paraId="2453EE3C"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5D3FC9" w:rsidRPr="00BF232D" w14:paraId="24D9209E" w14:textId="77777777" w:rsidTr="0097197A">
        <w:trPr>
          <w:cantSplit/>
          <w:trHeight w:val="374"/>
          <w:jc w:val="center"/>
        </w:trPr>
        <w:tc>
          <w:tcPr>
            <w:tcW w:w="224" w:type="pct"/>
            <w:tcBorders>
              <w:left w:val="single" w:sz="4" w:space="0" w:color="auto"/>
              <w:right w:val="single" w:sz="4" w:space="0" w:color="auto"/>
            </w:tcBorders>
            <w:vAlign w:val="center"/>
          </w:tcPr>
          <w:p w14:paraId="3BF99626" w14:textId="77777777" w:rsidR="005D3FC9" w:rsidRPr="00BF232D" w:rsidRDefault="005D3FC9" w:rsidP="005D3FC9">
            <w:pPr>
              <w:spacing w:after="0" w:line="240" w:lineRule="auto"/>
              <w:rPr>
                <w:rFonts w:eastAsia="Times New Roman" w:cstheme="minorHAnsi"/>
                <w:b/>
                <w:bCs/>
                <w:lang w:eastAsia="pl-PL"/>
              </w:rPr>
            </w:pPr>
          </w:p>
        </w:tc>
        <w:tc>
          <w:tcPr>
            <w:tcW w:w="536" w:type="pct"/>
            <w:tcBorders>
              <w:left w:val="single" w:sz="4" w:space="0" w:color="auto"/>
              <w:right w:val="single" w:sz="4" w:space="0" w:color="auto"/>
            </w:tcBorders>
            <w:noWrap/>
            <w:vAlign w:val="center"/>
          </w:tcPr>
          <w:p w14:paraId="71020E70" w14:textId="77777777" w:rsidR="005D3FC9" w:rsidRDefault="005D3FC9" w:rsidP="005D3FC9">
            <w:pPr>
              <w:spacing w:after="0"/>
              <w:rPr>
                <w:rFonts w:cs="Calibri"/>
                <w:color w:val="000000"/>
              </w:rPr>
            </w:pPr>
          </w:p>
        </w:tc>
        <w:tc>
          <w:tcPr>
            <w:tcW w:w="392" w:type="pct"/>
            <w:tcBorders>
              <w:left w:val="single" w:sz="4" w:space="0" w:color="auto"/>
              <w:right w:val="single" w:sz="4" w:space="0" w:color="auto"/>
            </w:tcBorders>
            <w:noWrap/>
            <w:textDirection w:val="btLr"/>
            <w:vAlign w:val="center"/>
          </w:tcPr>
          <w:p w14:paraId="76F0C855" w14:textId="77777777" w:rsidR="005D3FC9" w:rsidRDefault="005D3FC9" w:rsidP="005D3FC9">
            <w:pPr>
              <w:spacing w:after="0" w:line="240" w:lineRule="auto"/>
              <w:ind w:left="113" w:right="113"/>
              <w:jc w:val="center"/>
              <w:rPr>
                <w:rFonts w:cstheme="minorHAnsi"/>
              </w:rPr>
            </w:pPr>
          </w:p>
        </w:tc>
        <w:tc>
          <w:tcPr>
            <w:tcW w:w="3848" w:type="pct"/>
            <w:gridSpan w:val="6"/>
            <w:tcBorders>
              <w:top w:val="single" w:sz="4" w:space="0" w:color="auto"/>
              <w:left w:val="single" w:sz="4" w:space="0" w:color="auto"/>
              <w:bottom w:val="single" w:sz="4" w:space="0" w:color="auto"/>
              <w:right w:val="single" w:sz="4" w:space="0" w:color="auto"/>
            </w:tcBorders>
            <w:noWrap/>
          </w:tcPr>
          <w:p w14:paraId="0E426995"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C73162" w:rsidRPr="00BF232D" w14:paraId="6515FA40" w14:textId="77777777" w:rsidTr="0097197A">
        <w:trPr>
          <w:cantSplit/>
          <w:trHeight w:val="321"/>
          <w:jc w:val="center"/>
        </w:trPr>
        <w:tc>
          <w:tcPr>
            <w:tcW w:w="224" w:type="pct"/>
            <w:vMerge w:val="restart"/>
            <w:tcBorders>
              <w:top w:val="single" w:sz="4" w:space="0" w:color="auto"/>
              <w:left w:val="single" w:sz="4" w:space="0" w:color="auto"/>
              <w:right w:val="single" w:sz="4" w:space="0" w:color="auto"/>
            </w:tcBorders>
            <w:vAlign w:val="center"/>
          </w:tcPr>
          <w:p w14:paraId="38C51CAC" w14:textId="77777777" w:rsidR="00C73162" w:rsidRPr="00BF232D" w:rsidRDefault="00C73162" w:rsidP="00C73162">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536"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77517DA2" w14:textId="77777777" w:rsidR="00C73162" w:rsidRPr="00935289" w:rsidRDefault="00C73162" w:rsidP="00C73162">
            <w:pPr>
              <w:spacing w:after="0" w:line="100" w:lineRule="atLeast"/>
              <w:rPr>
                <w:rFonts w:eastAsia="Times New Roman" w:cs="Calibri"/>
                <w:bCs/>
                <w:sz w:val="18"/>
                <w:szCs w:val="18"/>
              </w:rPr>
            </w:pPr>
            <w:r w:rsidRPr="00935289">
              <w:rPr>
                <w:rFonts w:eastAsia="Times New Roman" w:cs="Calibri"/>
                <w:bCs/>
                <w:sz w:val="18"/>
                <w:szCs w:val="18"/>
              </w:rPr>
              <w:t xml:space="preserve">Biurko komputerowe w typie gamingowym </w:t>
            </w:r>
          </w:p>
          <w:p w14:paraId="7CE9D310" w14:textId="37A6E1DB" w:rsidR="00C73162" w:rsidRPr="003F21EF" w:rsidRDefault="00C73162" w:rsidP="00C73162">
            <w:pPr>
              <w:spacing w:after="0" w:line="240" w:lineRule="auto"/>
              <w:rPr>
                <w:rFonts w:eastAsia="Times New Roman" w:cstheme="minorHAnsi"/>
                <w:sz w:val="20"/>
                <w:szCs w:val="20"/>
                <w:lang w:eastAsia="pl-PL"/>
              </w:rPr>
            </w:pPr>
            <w:r>
              <w:rPr>
                <w:rFonts w:eastAsia="Times New Roman" w:cs="Calibri"/>
                <w:bCs/>
                <w:sz w:val="18"/>
                <w:szCs w:val="18"/>
              </w:rPr>
              <w:t>(10.1 info dla zamawiającego)</w:t>
            </w:r>
          </w:p>
        </w:tc>
        <w:tc>
          <w:tcPr>
            <w:tcW w:w="392"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31531230" w14:textId="6545D459" w:rsidR="00C73162" w:rsidRPr="00470ABA" w:rsidRDefault="00C73162" w:rsidP="00C73162">
            <w:pPr>
              <w:spacing w:after="0" w:line="240" w:lineRule="auto"/>
              <w:ind w:left="113" w:right="113"/>
              <w:jc w:val="center"/>
              <w:rPr>
                <w:rFonts w:eastAsia="Times New Roman" w:cstheme="minorHAnsi"/>
                <w:lang w:eastAsia="pl-PL"/>
              </w:rPr>
            </w:pPr>
            <w:r>
              <w:rPr>
                <w:rFonts w:eastAsia="Times New Roman" w:cstheme="minorHAnsi"/>
                <w:lang w:eastAsia="pl-PL"/>
              </w:rPr>
              <w:t>2</w:t>
            </w:r>
          </w:p>
        </w:tc>
        <w:tc>
          <w:tcPr>
            <w:tcW w:w="2849" w:type="pct"/>
            <w:tcBorders>
              <w:top w:val="single" w:sz="4" w:space="0" w:color="auto"/>
              <w:left w:val="single" w:sz="4" w:space="0" w:color="auto"/>
              <w:bottom w:val="single" w:sz="4" w:space="0" w:color="auto"/>
              <w:right w:val="single" w:sz="4" w:space="0" w:color="auto"/>
            </w:tcBorders>
            <w:noWrap/>
          </w:tcPr>
          <w:p w14:paraId="5AED7B33" w14:textId="1EC22A46" w:rsidR="00C73162" w:rsidRPr="00207B48" w:rsidRDefault="00C73162" w:rsidP="00C73162">
            <w:pPr>
              <w:shd w:val="clear" w:color="auto" w:fill="FFFFFF"/>
              <w:spacing w:after="0" w:line="240" w:lineRule="auto"/>
              <w:rPr>
                <w:rFonts w:eastAsia="Times New Roman" w:cstheme="minorHAnsi"/>
                <w:sz w:val="20"/>
                <w:szCs w:val="20"/>
                <w:lang w:eastAsia="pl-PL"/>
              </w:rPr>
            </w:pPr>
            <w:r w:rsidRPr="00645A56">
              <w:rPr>
                <w:rFonts w:eastAsia="Times New Roman" w:cs="Calibri"/>
                <w:b/>
                <w:bCs/>
                <w:sz w:val="18"/>
                <w:szCs w:val="18"/>
              </w:rPr>
              <w:t>Biurko komputerowe w typie gamingowym</w:t>
            </w:r>
            <w:r w:rsidRPr="00645A56">
              <w:rPr>
                <w:rFonts w:eastAsia="Times New Roman" w:cs="Calibri"/>
                <w:bCs/>
                <w:sz w:val="18"/>
                <w:szCs w:val="18"/>
              </w:rPr>
              <w:t xml:space="preserve">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639C4378"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CD53AA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1B38976D"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18D0C451" w14:textId="77777777" w:rsidTr="0097197A">
        <w:trPr>
          <w:cantSplit/>
          <w:trHeight w:val="331"/>
          <w:jc w:val="center"/>
        </w:trPr>
        <w:tc>
          <w:tcPr>
            <w:tcW w:w="224" w:type="pct"/>
            <w:vMerge/>
            <w:tcBorders>
              <w:top w:val="single" w:sz="4" w:space="0" w:color="auto"/>
              <w:left w:val="single" w:sz="4" w:space="0" w:color="auto"/>
              <w:right w:val="single" w:sz="4" w:space="0" w:color="auto"/>
            </w:tcBorders>
            <w:vAlign w:val="center"/>
          </w:tcPr>
          <w:p w14:paraId="172E584C"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67FE166D"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19AF43FE"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73D02C6E" w14:textId="3DF0F4C0"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xml:space="preserve">Wymiary: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4456AE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622EBF8"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44C370F2"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4568F55" w14:textId="77777777" w:rsidTr="0097197A">
        <w:trPr>
          <w:cantSplit/>
          <w:trHeight w:val="278"/>
          <w:jc w:val="center"/>
        </w:trPr>
        <w:tc>
          <w:tcPr>
            <w:tcW w:w="224" w:type="pct"/>
            <w:vMerge/>
            <w:tcBorders>
              <w:top w:val="single" w:sz="4" w:space="0" w:color="auto"/>
              <w:left w:val="single" w:sz="4" w:space="0" w:color="auto"/>
              <w:right w:val="single" w:sz="4" w:space="0" w:color="auto"/>
            </w:tcBorders>
            <w:vAlign w:val="center"/>
          </w:tcPr>
          <w:p w14:paraId="3A052A59"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733676BD"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0B762BC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4F79E8D3" w14:textId="38C9BE15"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Szerokość: maksymalnie 140 cm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2E5D2B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5D0F40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0C2E393D"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71FAE27" w14:textId="77777777" w:rsidTr="0097197A">
        <w:trPr>
          <w:cantSplit/>
          <w:trHeight w:val="329"/>
          <w:jc w:val="center"/>
        </w:trPr>
        <w:tc>
          <w:tcPr>
            <w:tcW w:w="224" w:type="pct"/>
            <w:vMerge/>
            <w:tcBorders>
              <w:top w:val="single" w:sz="4" w:space="0" w:color="auto"/>
              <w:left w:val="single" w:sz="4" w:space="0" w:color="auto"/>
              <w:right w:val="single" w:sz="4" w:space="0" w:color="auto"/>
            </w:tcBorders>
            <w:vAlign w:val="center"/>
          </w:tcPr>
          <w:p w14:paraId="66643C26"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2E645AF1"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5B01A0EC"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6887619D" w14:textId="17CB3169"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Głębokość: około 60–65 cm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2CB8A2BF"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24843A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6957C4A4"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0A9D256F" w14:textId="77777777" w:rsidTr="0097197A">
        <w:trPr>
          <w:cantSplit/>
          <w:trHeight w:val="263"/>
          <w:jc w:val="center"/>
        </w:trPr>
        <w:tc>
          <w:tcPr>
            <w:tcW w:w="224" w:type="pct"/>
            <w:vMerge/>
            <w:tcBorders>
              <w:top w:val="single" w:sz="4" w:space="0" w:color="auto"/>
              <w:left w:val="single" w:sz="4" w:space="0" w:color="auto"/>
              <w:right w:val="single" w:sz="4" w:space="0" w:color="auto"/>
            </w:tcBorders>
            <w:vAlign w:val="center"/>
          </w:tcPr>
          <w:p w14:paraId="17C3279A"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34D30BD3"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1F797612"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1B350E8" w14:textId="6D02B8EF"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xml:space="preserve">- Wysokość z nadstawką: około 90 cm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273388E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F170D3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3262928E"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A7B9AB8" w14:textId="77777777" w:rsidTr="0097197A">
        <w:trPr>
          <w:cantSplit/>
          <w:trHeight w:val="556"/>
          <w:jc w:val="center"/>
        </w:trPr>
        <w:tc>
          <w:tcPr>
            <w:tcW w:w="224" w:type="pct"/>
            <w:vMerge/>
            <w:tcBorders>
              <w:top w:val="single" w:sz="4" w:space="0" w:color="auto"/>
              <w:left w:val="single" w:sz="4" w:space="0" w:color="auto"/>
              <w:right w:val="single" w:sz="4" w:space="0" w:color="auto"/>
            </w:tcBorders>
            <w:vAlign w:val="center"/>
          </w:tcPr>
          <w:p w14:paraId="61711F06"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4BC01DB1"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243FFA73"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4577DDE0" w14:textId="174C7706"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xml:space="preserve">- Konstrukcja: solidna i stabilna, zapewniająca komfort i bezpieczeństwo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2287BAE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C19482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00F17755"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1058A46" w14:textId="77777777" w:rsidTr="0097197A">
        <w:trPr>
          <w:cantSplit/>
          <w:trHeight w:val="556"/>
          <w:jc w:val="center"/>
        </w:trPr>
        <w:tc>
          <w:tcPr>
            <w:tcW w:w="224" w:type="pct"/>
            <w:vMerge/>
            <w:tcBorders>
              <w:top w:val="single" w:sz="4" w:space="0" w:color="auto"/>
              <w:left w:val="single" w:sz="4" w:space="0" w:color="auto"/>
              <w:right w:val="single" w:sz="4" w:space="0" w:color="auto"/>
            </w:tcBorders>
            <w:vAlign w:val="center"/>
          </w:tcPr>
          <w:p w14:paraId="0F73A9A0"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633F1AD7"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06F5A16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83D59C3" w14:textId="7C7D1985"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Rodzaj materiału: płyta laminowana odporna na zarysowania i uszkodzenia</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04A95EE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0AAFF03"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6B060548"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305BBB8" w14:textId="77777777" w:rsidTr="0097197A">
        <w:trPr>
          <w:cantSplit/>
          <w:trHeight w:val="273"/>
          <w:jc w:val="center"/>
        </w:trPr>
        <w:tc>
          <w:tcPr>
            <w:tcW w:w="224" w:type="pct"/>
            <w:vMerge/>
            <w:tcBorders>
              <w:top w:val="single" w:sz="4" w:space="0" w:color="auto"/>
              <w:left w:val="single" w:sz="4" w:space="0" w:color="auto"/>
              <w:right w:val="single" w:sz="4" w:space="0" w:color="auto"/>
            </w:tcBorders>
            <w:vAlign w:val="center"/>
          </w:tcPr>
          <w:p w14:paraId="370E6821"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3EBD7C9A"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0661E5C8"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74B8E838" w14:textId="166FC13A"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Udźwig blatu: minimum 20 kg</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4B19FE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5D4F7E8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4DB63B17"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AC8A8CD" w14:textId="77777777" w:rsidTr="0097197A">
        <w:trPr>
          <w:cantSplit/>
          <w:trHeight w:val="281"/>
          <w:jc w:val="center"/>
        </w:trPr>
        <w:tc>
          <w:tcPr>
            <w:tcW w:w="224" w:type="pct"/>
            <w:vMerge/>
            <w:tcBorders>
              <w:top w:val="single" w:sz="4" w:space="0" w:color="auto"/>
              <w:left w:val="single" w:sz="4" w:space="0" w:color="auto"/>
              <w:right w:val="single" w:sz="4" w:space="0" w:color="auto"/>
            </w:tcBorders>
            <w:vAlign w:val="center"/>
          </w:tcPr>
          <w:p w14:paraId="66529A5B"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09F88441"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1DF67A5F"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3C1504D" w14:textId="3E117CFD"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Grubość blatu: około 20 mm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A325FE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99526A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69F80445"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30E4E738" w14:textId="77777777" w:rsidTr="0097197A">
        <w:trPr>
          <w:cantSplit/>
          <w:trHeight w:val="236"/>
          <w:jc w:val="center"/>
        </w:trPr>
        <w:tc>
          <w:tcPr>
            <w:tcW w:w="224" w:type="pct"/>
            <w:vMerge/>
            <w:tcBorders>
              <w:top w:val="single" w:sz="4" w:space="0" w:color="auto"/>
              <w:left w:val="single" w:sz="4" w:space="0" w:color="auto"/>
              <w:right w:val="single" w:sz="4" w:space="0" w:color="auto"/>
            </w:tcBorders>
            <w:vAlign w:val="center"/>
          </w:tcPr>
          <w:p w14:paraId="1C080715"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7B04782F"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75838ED1"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530AEFEB" w14:textId="2B578701"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Obrzeża: zabezpieczone tworzywem ABS</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65A2FE48"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3902104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1F378B3A"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076FFB92" w14:textId="77777777" w:rsidTr="00416E42">
        <w:trPr>
          <w:cantSplit/>
          <w:trHeight w:val="212"/>
          <w:jc w:val="center"/>
        </w:trPr>
        <w:tc>
          <w:tcPr>
            <w:tcW w:w="224" w:type="pct"/>
            <w:vMerge/>
            <w:tcBorders>
              <w:top w:val="single" w:sz="4" w:space="0" w:color="auto"/>
              <w:left w:val="single" w:sz="4" w:space="0" w:color="auto"/>
              <w:right w:val="single" w:sz="4" w:space="0" w:color="auto"/>
            </w:tcBorders>
            <w:vAlign w:val="center"/>
          </w:tcPr>
          <w:p w14:paraId="58871D31"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5277D670"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5A6A674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3F08A113" w14:textId="3AA20D8A"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Wyposażenie: minimum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9183C08"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1C3C87C"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0EEF2520"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D6291A8" w14:textId="77777777" w:rsidTr="0097197A">
        <w:trPr>
          <w:cantSplit/>
          <w:trHeight w:val="248"/>
          <w:jc w:val="center"/>
        </w:trPr>
        <w:tc>
          <w:tcPr>
            <w:tcW w:w="224" w:type="pct"/>
            <w:vMerge/>
            <w:tcBorders>
              <w:left w:val="single" w:sz="4" w:space="0" w:color="auto"/>
              <w:right w:val="single" w:sz="4" w:space="0" w:color="auto"/>
            </w:tcBorders>
            <w:vAlign w:val="center"/>
          </w:tcPr>
          <w:p w14:paraId="6E12B354"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5E768C8F"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04FB2B49"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32B84120" w14:textId="4FC9876E" w:rsidR="00C73162" w:rsidRPr="00207B48" w:rsidRDefault="00C73162" w:rsidP="00C73162">
            <w:pPr>
              <w:shd w:val="clear" w:color="auto" w:fill="FFFFFF"/>
              <w:spacing w:after="0" w:line="240" w:lineRule="auto"/>
              <w:rPr>
                <w:rFonts w:eastAsia="Times New Roman" w:cstheme="minorHAnsi"/>
                <w:sz w:val="20"/>
                <w:szCs w:val="20"/>
                <w:lang w:eastAsia="pl-PL"/>
              </w:rPr>
            </w:pPr>
            <w:r w:rsidRPr="00645A56">
              <w:rPr>
                <w:rFonts w:eastAsia="Times New Roman" w:cs="Calibri"/>
                <w:bCs/>
                <w:sz w:val="18"/>
                <w:szCs w:val="18"/>
              </w:rPr>
              <w:t xml:space="preserve">- jedna szuflada oraz szafka zamykana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61A7258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645812D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21D6ED83"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2D17B716" w14:textId="77777777" w:rsidTr="0097197A">
        <w:trPr>
          <w:cantSplit/>
          <w:trHeight w:val="394"/>
          <w:jc w:val="center"/>
        </w:trPr>
        <w:tc>
          <w:tcPr>
            <w:tcW w:w="224" w:type="pct"/>
            <w:vMerge/>
            <w:tcBorders>
              <w:left w:val="single" w:sz="4" w:space="0" w:color="auto"/>
              <w:right w:val="single" w:sz="4" w:space="0" w:color="auto"/>
            </w:tcBorders>
            <w:vAlign w:val="center"/>
          </w:tcPr>
          <w:p w14:paraId="597AB66B"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53B4FF49"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61B27A3F"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7089DDA" w14:textId="789C1004" w:rsidR="00C73162" w:rsidRPr="00207B48" w:rsidRDefault="00C73162" w:rsidP="00C73162">
            <w:pPr>
              <w:shd w:val="clear" w:color="auto" w:fill="FFFFFF"/>
              <w:spacing w:after="0" w:line="240" w:lineRule="auto"/>
              <w:rPr>
                <w:rFonts w:eastAsia="Times New Roman" w:cstheme="minorHAnsi"/>
                <w:sz w:val="20"/>
                <w:szCs w:val="20"/>
                <w:lang w:eastAsia="pl-PL"/>
              </w:rPr>
            </w:pPr>
            <w:r w:rsidRPr="00645A56">
              <w:rPr>
                <w:rFonts w:eastAsia="Times New Roman" w:cs="Calibri"/>
                <w:bCs/>
                <w:sz w:val="18"/>
                <w:szCs w:val="18"/>
              </w:rPr>
              <w:t xml:space="preserve">- nadstawka lub półka na monitor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09C7B4D"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E33214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1A904E47"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9D622D2" w14:textId="77777777" w:rsidTr="0097197A">
        <w:trPr>
          <w:cantSplit/>
          <w:trHeight w:val="273"/>
          <w:jc w:val="center"/>
        </w:trPr>
        <w:tc>
          <w:tcPr>
            <w:tcW w:w="224" w:type="pct"/>
            <w:vMerge/>
            <w:tcBorders>
              <w:left w:val="single" w:sz="4" w:space="0" w:color="auto"/>
              <w:right w:val="single" w:sz="4" w:space="0" w:color="auto"/>
            </w:tcBorders>
            <w:vAlign w:val="center"/>
          </w:tcPr>
          <w:p w14:paraId="01D790CD"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45DAB8BA"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72ED9082"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ECDD360" w14:textId="4FCE9C2D" w:rsidR="00C73162" w:rsidRPr="00207B48" w:rsidRDefault="00C73162" w:rsidP="00C73162">
            <w:pPr>
              <w:shd w:val="clear" w:color="auto" w:fill="FFFFFF"/>
              <w:spacing w:after="0" w:line="240" w:lineRule="auto"/>
              <w:rPr>
                <w:rFonts w:eastAsia="Times New Roman" w:cstheme="minorHAnsi"/>
                <w:sz w:val="20"/>
                <w:szCs w:val="20"/>
                <w:lang w:eastAsia="pl-PL"/>
              </w:rPr>
            </w:pPr>
            <w:r w:rsidRPr="00645A56">
              <w:rPr>
                <w:rFonts w:eastAsia="Times New Roman" w:cs="Calibri"/>
                <w:bCs/>
                <w:sz w:val="18"/>
                <w:szCs w:val="18"/>
              </w:rPr>
              <w:t>- przeloty na kable umożliwiające wygodne zarządzanie przewodami.</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5932BEFF"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0AD6348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56A9C422"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30520456" w14:textId="77777777" w:rsidTr="0097197A">
        <w:trPr>
          <w:cantSplit/>
          <w:trHeight w:val="273"/>
          <w:jc w:val="center"/>
        </w:trPr>
        <w:tc>
          <w:tcPr>
            <w:tcW w:w="224" w:type="pct"/>
            <w:vMerge/>
            <w:tcBorders>
              <w:left w:val="single" w:sz="4" w:space="0" w:color="auto"/>
              <w:right w:val="single" w:sz="4" w:space="0" w:color="auto"/>
            </w:tcBorders>
            <w:vAlign w:val="center"/>
          </w:tcPr>
          <w:p w14:paraId="51B10793"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0F7C710A"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34094FEB"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644BC88E" w14:textId="718E06F1" w:rsidR="00C73162" w:rsidRPr="00C76C4C" w:rsidRDefault="00C73162" w:rsidP="00C73162">
            <w:pPr>
              <w:shd w:val="clear" w:color="auto" w:fill="FFFFFF"/>
              <w:spacing w:after="0" w:line="240" w:lineRule="auto"/>
              <w:rPr>
                <w:rFonts w:eastAsia="Times New Roman" w:cs="Calibri"/>
                <w:bCs/>
                <w:sz w:val="18"/>
                <w:szCs w:val="18"/>
              </w:rPr>
            </w:pPr>
            <w:r w:rsidRPr="00645A56">
              <w:rPr>
                <w:rFonts w:eastAsia="Times New Roman" w:cs="Calibri"/>
                <w:bCs/>
                <w:sz w:val="18"/>
                <w:szCs w:val="18"/>
              </w:rPr>
              <w:t>- przestrzeń na jednostkę centralną komputera.</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A59D5C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36B76EE"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7CBE6C69"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C0A0002" w14:textId="77777777" w:rsidTr="0097197A">
        <w:trPr>
          <w:cantSplit/>
          <w:trHeight w:val="273"/>
          <w:jc w:val="center"/>
        </w:trPr>
        <w:tc>
          <w:tcPr>
            <w:tcW w:w="224" w:type="pct"/>
            <w:vMerge/>
            <w:tcBorders>
              <w:left w:val="single" w:sz="4" w:space="0" w:color="auto"/>
              <w:right w:val="single" w:sz="4" w:space="0" w:color="auto"/>
            </w:tcBorders>
            <w:vAlign w:val="center"/>
          </w:tcPr>
          <w:p w14:paraId="05E7169A"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0D5ABDDB"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6D323EF7"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3BA683B7" w14:textId="40B93A09" w:rsidR="00C73162" w:rsidRPr="00C76C4C" w:rsidRDefault="00C73162" w:rsidP="00C73162">
            <w:pPr>
              <w:shd w:val="clear" w:color="auto" w:fill="FFFFFF"/>
              <w:spacing w:after="0" w:line="240" w:lineRule="auto"/>
              <w:rPr>
                <w:rFonts w:eastAsia="Times New Roman" w:cs="Calibri"/>
                <w:bCs/>
                <w:sz w:val="18"/>
                <w:szCs w:val="18"/>
              </w:rPr>
            </w:pPr>
            <w:r w:rsidRPr="00645A56">
              <w:rPr>
                <w:rFonts w:eastAsia="Times New Roman" w:cs="Calibri"/>
                <w:bCs/>
                <w:sz w:val="18"/>
                <w:szCs w:val="18"/>
              </w:rPr>
              <w:t xml:space="preserve">- Kolor: czarny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E17D23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2E8F79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6E6FA496"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29EE9145" w14:textId="77777777" w:rsidTr="0097197A">
        <w:trPr>
          <w:cantSplit/>
          <w:trHeight w:val="273"/>
          <w:jc w:val="center"/>
        </w:trPr>
        <w:tc>
          <w:tcPr>
            <w:tcW w:w="224" w:type="pct"/>
            <w:vMerge/>
            <w:tcBorders>
              <w:left w:val="single" w:sz="4" w:space="0" w:color="auto"/>
              <w:right w:val="single" w:sz="4" w:space="0" w:color="auto"/>
            </w:tcBorders>
            <w:vAlign w:val="center"/>
          </w:tcPr>
          <w:p w14:paraId="06F18200"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7A14FD48"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1245B7B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7A55AAC" w14:textId="5F4EB466" w:rsidR="00C73162" w:rsidRPr="00C76C4C" w:rsidRDefault="00C73162" w:rsidP="00C73162">
            <w:pPr>
              <w:shd w:val="clear" w:color="auto" w:fill="FFFFFF"/>
              <w:spacing w:after="0" w:line="240" w:lineRule="auto"/>
              <w:rPr>
                <w:rFonts w:eastAsia="Times New Roman" w:cs="Calibri"/>
                <w:bCs/>
                <w:sz w:val="18"/>
                <w:szCs w:val="18"/>
              </w:rPr>
            </w:pPr>
            <w:r w:rsidRPr="00645A56">
              <w:rPr>
                <w:rFonts w:eastAsia="Times New Roman" w:cs="Calibri"/>
                <w:bCs/>
                <w:sz w:val="18"/>
                <w:szCs w:val="18"/>
              </w:rPr>
              <w:t>- Dodatkowo: oświetlenie LED / RGB z możliwością zmiany barw i efektów świetlnych</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D9429A3"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80E320C"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53A2DC69"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5D3FC9" w:rsidRPr="00BF232D" w14:paraId="29006973" w14:textId="77777777" w:rsidTr="0097197A">
        <w:trPr>
          <w:cantSplit/>
          <w:trHeight w:val="474"/>
          <w:jc w:val="center"/>
        </w:trPr>
        <w:tc>
          <w:tcPr>
            <w:tcW w:w="224" w:type="pct"/>
            <w:vMerge/>
            <w:tcBorders>
              <w:left w:val="single" w:sz="4" w:space="0" w:color="auto"/>
              <w:right w:val="single" w:sz="4" w:space="0" w:color="auto"/>
            </w:tcBorders>
            <w:vAlign w:val="center"/>
          </w:tcPr>
          <w:p w14:paraId="37029D4B" w14:textId="77777777" w:rsidR="005D3FC9" w:rsidRPr="00BF232D" w:rsidRDefault="005D3FC9" w:rsidP="005D3FC9">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7A591943" w14:textId="77777777" w:rsidR="005D3FC9" w:rsidRDefault="005D3FC9" w:rsidP="005D3FC9">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472B296F" w14:textId="77777777" w:rsidR="005D3FC9" w:rsidRPr="00470ABA" w:rsidRDefault="005D3FC9" w:rsidP="005D3FC9">
            <w:pPr>
              <w:spacing w:after="0" w:line="240" w:lineRule="auto"/>
              <w:ind w:left="113" w:right="113"/>
              <w:jc w:val="center"/>
              <w:rPr>
                <w:rFonts w:eastAsia="Times New Roman" w:cstheme="minorHAnsi"/>
                <w:lang w:eastAsia="pl-PL"/>
              </w:rPr>
            </w:pPr>
          </w:p>
        </w:tc>
        <w:tc>
          <w:tcPr>
            <w:tcW w:w="3848" w:type="pct"/>
            <w:gridSpan w:val="6"/>
            <w:tcBorders>
              <w:top w:val="single" w:sz="4" w:space="0" w:color="auto"/>
              <w:left w:val="single" w:sz="4" w:space="0" w:color="auto"/>
              <w:bottom w:val="single" w:sz="4" w:space="0" w:color="auto"/>
              <w:right w:val="single" w:sz="4" w:space="0" w:color="auto"/>
            </w:tcBorders>
            <w:noWrap/>
          </w:tcPr>
          <w:p w14:paraId="5DE1582C" w14:textId="77777777" w:rsidR="005D3FC9" w:rsidRPr="00BF232D" w:rsidRDefault="005D3FC9"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5D3FC9" w:rsidRPr="00BF232D" w14:paraId="36DF92D1" w14:textId="77777777" w:rsidTr="0097197A">
        <w:trPr>
          <w:cantSplit/>
          <w:trHeight w:val="443"/>
          <w:jc w:val="center"/>
        </w:trPr>
        <w:tc>
          <w:tcPr>
            <w:tcW w:w="224" w:type="pct"/>
            <w:vMerge/>
            <w:tcBorders>
              <w:left w:val="single" w:sz="4" w:space="0" w:color="auto"/>
              <w:bottom w:val="single" w:sz="4" w:space="0" w:color="auto"/>
              <w:right w:val="single" w:sz="4" w:space="0" w:color="auto"/>
            </w:tcBorders>
            <w:vAlign w:val="center"/>
          </w:tcPr>
          <w:p w14:paraId="0FDA35F9" w14:textId="77777777" w:rsidR="005D3FC9" w:rsidRPr="00BF232D" w:rsidRDefault="005D3FC9" w:rsidP="005D3FC9">
            <w:pPr>
              <w:spacing w:after="0" w:line="240" w:lineRule="auto"/>
              <w:rPr>
                <w:rFonts w:eastAsia="Times New Roman" w:cstheme="minorHAnsi"/>
                <w:b/>
                <w:bCs/>
                <w:lang w:eastAsia="pl-PL"/>
              </w:rPr>
            </w:pPr>
          </w:p>
        </w:tc>
        <w:tc>
          <w:tcPr>
            <w:tcW w:w="536" w:type="pct"/>
            <w:vMerge/>
            <w:tcBorders>
              <w:left w:val="nil"/>
              <w:bottom w:val="single" w:sz="4" w:space="0" w:color="auto"/>
              <w:right w:val="single" w:sz="4" w:space="0" w:color="auto"/>
            </w:tcBorders>
            <w:shd w:val="clear" w:color="auto" w:fill="FFFFFF" w:themeFill="background1"/>
            <w:noWrap/>
            <w:vAlign w:val="center"/>
          </w:tcPr>
          <w:p w14:paraId="41555917" w14:textId="77777777" w:rsidR="005D3FC9" w:rsidRDefault="005D3FC9" w:rsidP="005D3FC9">
            <w:pPr>
              <w:spacing w:after="0" w:line="240" w:lineRule="auto"/>
              <w:rPr>
                <w:rFonts w:cs="Calibri"/>
                <w:color w:val="000000"/>
              </w:rPr>
            </w:pPr>
          </w:p>
        </w:tc>
        <w:tc>
          <w:tcPr>
            <w:tcW w:w="392" w:type="pct"/>
            <w:vMerge/>
            <w:tcBorders>
              <w:left w:val="single" w:sz="4" w:space="0" w:color="auto"/>
              <w:bottom w:val="single" w:sz="4" w:space="0" w:color="auto"/>
              <w:right w:val="nil"/>
            </w:tcBorders>
            <w:shd w:val="clear" w:color="auto" w:fill="FFFFFF" w:themeFill="background1"/>
            <w:noWrap/>
            <w:textDirection w:val="btLr"/>
            <w:vAlign w:val="center"/>
          </w:tcPr>
          <w:p w14:paraId="024793B6" w14:textId="77777777" w:rsidR="005D3FC9" w:rsidRPr="00470ABA" w:rsidRDefault="005D3FC9" w:rsidP="005D3FC9">
            <w:pPr>
              <w:spacing w:after="0" w:line="240" w:lineRule="auto"/>
              <w:ind w:left="113" w:right="113"/>
              <w:jc w:val="center"/>
              <w:rPr>
                <w:rFonts w:eastAsia="Times New Roman" w:cstheme="minorHAnsi"/>
                <w:lang w:eastAsia="pl-PL"/>
              </w:rPr>
            </w:pPr>
          </w:p>
        </w:tc>
        <w:tc>
          <w:tcPr>
            <w:tcW w:w="3848" w:type="pct"/>
            <w:gridSpan w:val="6"/>
            <w:tcBorders>
              <w:top w:val="single" w:sz="4" w:space="0" w:color="auto"/>
              <w:left w:val="single" w:sz="4" w:space="0" w:color="auto"/>
              <w:bottom w:val="single" w:sz="4" w:space="0" w:color="auto"/>
              <w:right w:val="single" w:sz="4" w:space="0" w:color="auto"/>
            </w:tcBorders>
            <w:noWrap/>
          </w:tcPr>
          <w:p w14:paraId="0EFA641E" w14:textId="77777777" w:rsidR="005D3FC9" w:rsidRPr="00BF232D" w:rsidRDefault="005D3FC9"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C73162" w14:paraId="316E6860" w14:textId="77777777" w:rsidTr="00416E42">
        <w:trPr>
          <w:cantSplit/>
          <w:trHeight w:val="301"/>
          <w:jc w:val="center"/>
        </w:trPr>
        <w:tc>
          <w:tcPr>
            <w:tcW w:w="224" w:type="pct"/>
            <w:vMerge w:val="restart"/>
            <w:tcBorders>
              <w:top w:val="single" w:sz="4" w:space="0" w:color="auto"/>
              <w:left w:val="single" w:sz="4" w:space="0" w:color="auto"/>
              <w:bottom w:val="single" w:sz="4" w:space="0" w:color="auto"/>
              <w:right w:val="single" w:sz="4" w:space="0" w:color="auto"/>
            </w:tcBorders>
            <w:vAlign w:val="center"/>
          </w:tcPr>
          <w:p w14:paraId="3A102415" w14:textId="77777777" w:rsidR="00C73162" w:rsidRPr="00BF232D" w:rsidRDefault="00C73162" w:rsidP="00C73162">
            <w:pPr>
              <w:spacing w:after="0" w:line="240" w:lineRule="auto"/>
              <w:rPr>
                <w:rFonts w:eastAsia="Times New Roman" w:cstheme="minorHAnsi"/>
                <w:b/>
                <w:bCs/>
                <w:lang w:eastAsia="pl-PL"/>
              </w:rPr>
            </w:pPr>
            <w:r>
              <w:rPr>
                <w:rFonts w:eastAsia="Times New Roman" w:cstheme="minorHAnsi"/>
                <w:b/>
                <w:bCs/>
                <w:lang w:eastAsia="pl-PL"/>
              </w:rPr>
              <w:t>3</w:t>
            </w:r>
          </w:p>
        </w:tc>
        <w:tc>
          <w:tcPr>
            <w:tcW w:w="536" w:type="pct"/>
            <w:vMerge w:val="restart"/>
            <w:tcBorders>
              <w:top w:val="single" w:sz="4" w:space="0" w:color="auto"/>
              <w:left w:val="single" w:sz="4" w:space="0" w:color="auto"/>
              <w:right w:val="single" w:sz="4" w:space="0" w:color="auto"/>
            </w:tcBorders>
            <w:noWrap/>
            <w:vAlign w:val="center"/>
          </w:tcPr>
          <w:p w14:paraId="18451066" w14:textId="3BB0A0DE" w:rsidR="00C73162" w:rsidRPr="003F21EF" w:rsidRDefault="00C73162" w:rsidP="00C73162">
            <w:pPr>
              <w:spacing w:after="0" w:line="240" w:lineRule="auto"/>
              <w:rPr>
                <w:rFonts w:cstheme="minorHAnsi"/>
                <w:sz w:val="20"/>
                <w:szCs w:val="20"/>
              </w:rPr>
            </w:pPr>
            <w:r>
              <w:rPr>
                <w:rFonts w:eastAsia="Times New Roman" w:cs="Calibri"/>
                <w:bCs/>
                <w:sz w:val="18"/>
                <w:szCs w:val="18"/>
              </w:rPr>
              <w:t>F</w:t>
            </w:r>
            <w:r w:rsidRPr="000B7D55">
              <w:rPr>
                <w:rFonts w:eastAsia="Times New Roman" w:cs="Calibri"/>
                <w:bCs/>
                <w:sz w:val="18"/>
                <w:szCs w:val="18"/>
              </w:rPr>
              <w:t>otel ergonomiczny biurowy-</w:t>
            </w:r>
            <w:r>
              <w:rPr>
                <w:rFonts w:eastAsia="Times New Roman" w:cs="Calibri"/>
                <w:bCs/>
                <w:sz w:val="18"/>
                <w:szCs w:val="18"/>
              </w:rPr>
              <w:t>(10.1 info dla zamawiającego)</w:t>
            </w:r>
          </w:p>
        </w:tc>
        <w:tc>
          <w:tcPr>
            <w:tcW w:w="392" w:type="pct"/>
            <w:vMerge w:val="restart"/>
            <w:tcBorders>
              <w:top w:val="single" w:sz="4" w:space="0" w:color="auto"/>
              <w:left w:val="nil"/>
              <w:right w:val="nil"/>
            </w:tcBorders>
            <w:noWrap/>
            <w:textDirection w:val="btLr"/>
            <w:vAlign w:val="center"/>
          </w:tcPr>
          <w:p w14:paraId="2C92D992" w14:textId="28C97318" w:rsidR="00C73162" w:rsidRPr="00470ABA" w:rsidRDefault="00C73162" w:rsidP="00C73162">
            <w:pPr>
              <w:spacing w:after="0" w:line="240" w:lineRule="auto"/>
              <w:ind w:left="113" w:right="113"/>
              <w:jc w:val="center"/>
              <w:rPr>
                <w:rFonts w:eastAsia="Times New Roman" w:cstheme="minorHAnsi"/>
                <w:lang w:eastAsia="pl-PL"/>
              </w:rPr>
            </w:pPr>
            <w:r>
              <w:rPr>
                <w:rFonts w:eastAsia="Times New Roman" w:cstheme="minorHAnsi"/>
                <w:lang w:eastAsia="pl-PL"/>
              </w:rPr>
              <w:t>2</w:t>
            </w:r>
          </w:p>
        </w:tc>
        <w:tc>
          <w:tcPr>
            <w:tcW w:w="2849" w:type="pct"/>
            <w:tcBorders>
              <w:top w:val="single" w:sz="4" w:space="0" w:color="auto"/>
              <w:left w:val="single" w:sz="4" w:space="0" w:color="auto"/>
              <w:bottom w:val="single" w:sz="4" w:space="0" w:color="auto"/>
              <w:right w:val="single" w:sz="4" w:space="0" w:color="auto"/>
            </w:tcBorders>
            <w:noWrap/>
          </w:tcPr>
          <w:p w14:paraId="18B17894" w14:textId="533B1BAF" w:rsidR="00C73162" w:rsidRPr="00207B48" w:rsidRDefault="00C73162" w:rsidP="00C73162">
            <w:pPr>
              <w:shd w:val="clear" w:color="auto" w:fill="FFFFFF"/>
              <w:spacing w:after="0" w:line="240" w:lineRule="auto"/>
              <w:rPr>
                <w:rFonts w:eastAsia="Times New Roman" w:cstheme="minorHAnsi"/>
                <w:sz w:val="20"/>
                <w:szCs w:val="20"/>
                <w:lang w:eastAsia="pl-PL"/>
              </w:rPr>
            </w:pPr>
            <w:r w:rsidRPr="00FB5DBB">
              <w:rPr>
                <w:rFonts w:eastAsia="Times New Roman" w:cs="Calibri"/>
                <w:b/>
                <w:bCs/>
                <w:sz w:val="18"/>
                <w:szCs w:val="18"/>
              </w:rPr>
              <w:t xml:space="preserve">Ergonomiczny fotel w typie biurowym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6B6B84A1"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6CBFD8A"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2ACA6416" w14:textId="77777777" w:rsidR="00C73162" w:rsidRDefault="00C73162" w:rsidP="00C73162">
            <w:pPr>
              <w:shd w:val="clear" w:color="auto" w:fill="FFFFFF"/>
              <w:spacing w:after="0" w:line="240" w:lineRule="auto"/>
              <w:rPr>
                <w:rFonts w:ascii="Calibri" w:hAnsi="Calibri" w:cs="Calibri"/>
                <w:color w:val="000000"/>
              </w:rPr>
            </w:pPr>
          </w:p>
        </w:tc>
      </w:tr>
      <w:tr w:rsidR="00C73162" w14:paraId="6C5D0053" w14:textId="77777777" w:rsidTr="00416E42">
        <w:trPr>
          <w:cantSplit/>
          <w:trHeight w:val="194"/>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73A6F02E"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66591596"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029E0585"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0346739F" w14:textId="64EB2006"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Oparcie i siedzisko z przewiewnej siatki</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0CE45FF"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460310E"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3946CE16" w14:textId="77777777" w:rsidR="00C73162" w:rsidRDefault="00C73162" w:rsidP="00C73162">
            <w:pPr>
              <w:shd w:val="clear" w:color="auto" w:fill="FFFFFF"/>
              <w:spacing w:after="0" w:line="240" w:lineRule="auto"/>
              <w:rPr>
                <w:rFonts w:ascii="Calibri" w:hAnsi="Calibri" w:cs="Calibri"/>
                <w:color w:val="000000"/>
              </w:rPr>
            </w:pPr>
          </w:p>
        </w:tc>
      </w:tr>
      <w:tr w:rsidR="00C73162" w14:paraId="1D8B3881" w14:textId="77777777" w:rsidTr="0097197A">
        <w:trPr>
          <w:cantSplit/>
          <w:trHeight w:val="4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46E2644B"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762E59B3"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6B341AAA"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48EFE8AA" w14:textId="31743BB1"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Regulacja wysokości siedziska w szerokim zakresie</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6BD93CE"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1DC1BB5"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141FA860" w14:textId="77777777" w:rsidR="00C73162" w:rsidRDefault="00C73162" w:rsidP="00C73162">
            <w:pPr>
              <w:shd w:val="clear" w:color="auto" w:fill="FFFFFF"/>
              <w:spacing w:after="0" w:line="240" w:lineRule="auto"/>
              <w:rPr>
                <w:rFonts w:ascii="Calibri" w:hAnsi="Calibri" w:cs="Calibri"/>
                <w:color w:val="000000"/>
              </w:rPr>
            </w:pPr>
          </w:p>
        </w:tc>
      </w:tr>
      <w:tr w:rsidR="00C73162" w14:paraId="117678AA" w14:textId="77777777" w:rsidTr="00416E42">
        <w:trPr>
          <w:cantSplit/>
          <w:trHeight w:val="264"/>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0103673D"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7A9C2F60"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54D27A20"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29A3F392" w14:textId="756C580C"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Oparcie z regulacją wysokości oraz wyraźnym profilem lędźwiowym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1C3E8A1"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3C031FF"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1F4ABE62" w14:textId="77777777" w:rsidR="00C73162" w:rsidRDefault="00C73162" w:rsidP="00C73162">
            <w:pPr>
              <w:shd w:val="clear" w:color="auto" w:fill="FFFFFF"/>
              <w:spacing w:after="0" w:line="240" w:lineRule="auto"/>
              <w:rPr>
                <w:rFonts w:ascii="Calibri" w:hAnsi="Calibri" w:cs="Calibri"/>
                <w:color w:val="000000"/>
              </w:rPr>
            </w:pPr>
          </w:p>
        </w:tc>
      </w:tr>
      <w:tr w:rsidR="00C73162" w14:paraId="6E2743BB" w14:textId="77777777" w:rsidTr="0097197A">
        <w:trPr>
          <w:cantSplit/>
          <w:trHeight w:val="5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08FFDB0B"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5A82DAD5"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6912132A"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757620C6" w14:textId="75A33EC9"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Funkcja Anti-Shock lub równoważna – zabezpieczająca przed gwałtownym powrotem oparcia</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FD4490F"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E03AB7A"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0DD637CC" w14:textId="77777777" w:rsidR="00C73162" w:rsidRDefault="00C73162" w:rsidP="00C73162">
            <w:pPr>
              <w:shd w:val="clear" w:color="auto" w:fill="FFFFFF"/>
              <w:spacing w:after="0" w:line="240" w:lineRule="auto"/>
              <w:rPr>
                <w:rFonts w:ascii="Calibri" w:hAnsi="Calibri" w:cs="Calibri"/>
                <w:color w:val="000000"/>
              </w:rPr>
            </w:pPr>
          </w:p>
        </w:tc>
      </w:tr>
      <w:tr w:rsidR="00C73162" w14:paraId="30D367A1" w14:textId="77777777" w:rsidTr="0097197A">
        <w:trPr>
          <w:cantSplit/>
          <w:trHeight w:val="5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735E46BB"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02CC600F"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758DD71E"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5D829887" w14:textId="027102DF"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Stabilna, pięcioramienna podstawa wykonana z metalu lub wzmocnionego nylonu.</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62262E8"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03965C1"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5501602C" w14:textId="77777777" w:rsidR="00C73162" w:rsidRDefault="00C73162" w:rsidP="00C73162">
            <w:pPr>
              <w:shd w:val="clear" w:color="auto" w:fill="FFFFFF"/>
              <w:spacing w:after="0" w:line="240" w:lineRule="auto"/>
              <w:rPr>
                <w:rFonts w:ascii="Calibri" w:hAnsi="Calibri" w:cs="Calibri"/>
                <w:color w:val="000000"/>
              </w:rPr>
            </w:pPr>
          </w:p>
        </w:tc>
      </w:tr>
      <w:tr w:rsidR="00C73162" w14:paraId="15CE8397" w14:textId="77777777" w:rsidTr="0097197A">
        <w:trPr>
          <w:cantSplit/>
          <w:trHeight w:val="33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393B57B1"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349FF0BA"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76E2D7B9"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777AD156" w14:textId="2AF9200B"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Kółka kauczukowe</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DBDB745"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322CA29E"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756744FD" w14:textId="77777777" w:rsidR="00C73162" w:rsidRDefault="00C73162" w:rsidP="00C73162">
            <w:pPr>
              <w:shd w:val="clear" w:color="auto" w:fill="FFFFFF"/>
              <w:spacing w:after="0" w:line="240" w:lineRule="auto"/>
              <w:rPr>
                <w:rFonts w:ascii="Calibri" w:hAnsi="Calibri" w:cs="Calibri"/>
                <w:color w:val="000000"/>
              </w:rPr>
            </w:pPr>
          </w:p>
        </w:tc>
      </w:tr>
      <w:tr w:rsidR="00C73162" w14:paraId="7E59FF0B" w14:textId="77777777" w:rsidTr="00416E42">
        <w:trPr>
          <w:cantSplit/>
          <w:trHeight w:val="320"/>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2E9AFE11"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0B118D39"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3B637C47"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72A38EF3" w14:textId="1D0FCE40"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Udźwig: minimum 130 kg</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07AFF458"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043D9563"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49989A08" w14:textId="77777777" w:rsidR="00C73162" w:rsidRDefault="00C73162" w:rsidP="00C73162">
            <w:pPr>
              <w:shd w:val="clear" w:color="auto" w:fill="FFFFFF"/>
              <w:spacing w:after="0" w:line="240" w:lineRule="auto"/>
              <w:rPr>
                <w:rFonts w:ascii="Calibri" w:hAnsi="Calibri" w:cs="Calibri"/>
                <w:color w:val="000000"/>
              </w:rPr>
            </w:pPr>
          </w:p>
        </w:tc>
      </w:tr>
      <w:tr w:rsidR="00C73162" w14:paraId="350304E5" w14:textId="77777777" w:rsidTr="0097197A">
        <w:trPr>
          <w:cantSplit/>
          <w:trHeight w:val="320"/>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5D9A368A"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002B3B8E"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15986DE3"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13BC52E5" w14:textId="70298C53"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Powierzchnia podłokietników miękka lub z powłoką typu SoftTouch</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AC4CA3A"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A8EF775"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49B80E22" w14:textId="77777777" w:rsidR="00C73162" w:rsidRDefault="00C73162" w:rsidP="00C73162">
            <w:pPr>
              <w:shd w:val="clear" w:color="auto" w:fill="FFFFFF"/>
              <w:spacing w:after="0" w:line="240" w:lineRule="auto"/>
              <w:rPr>
                <w:rFonts w:ascii="Calibri" w:hAnsi="Calibri" w:cs="Calibri"/>
                <w:color w:val="000000"/>
              </w:rPr>
            </w:pPr>
          </w:p>
        </w:tc>
      </w:tr>
      <w:tr w:rsidR="00C73162" w14:paraId="6BEDC422" w14:textId="77777777" w:rsidTr="0097197A">
        <w:trPr>
          <w:cantSplit/>
          <w:trHeight w:val="5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4FDF972A"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4FB6F528"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38E7E3A3"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3314B178" w14:textId="6A692DF0"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Kolor: czarny</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BE9067C"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5AA9E3B"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2D853FCF" w14:textId="77777777" w:rsidR="00C73162" w:rsidRDefault="00C73162" w:rsidP="00C73162">
            <w:pPr>
              <w:shd w:val="clear" w:color="auto" w:fill="FFFFFF"/>
              <w:spacing w:after="0" w:line="240" w:lineRule="auto"/>
              <w:rPr>
                <w:rFonts w:ascii="Calibri" w:hAnsi="Calibri" w:cs="Calibri"/>
                <w:color w:val="000000"/>
              </w:rPr>
            </w:pPr>
          </w:p>
        </w:tc>
      </w:tr>
      <w:tr w:rsidR="00630EFA" w14:paraId="418BE220" w14:textId="77777777" w:rsidTr="0097197A">
        <w:trPr>
          <w:cantSplit/>
          <w:trHeight w:val="5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1B8A47B0" w14:textId="77777777" w:rsidR="00630EFA" w:rsidRDefault="00630EFA" w:rsidP="005D3FC9">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22ECDDD1" w14:textId="77777777" w:rsidR="00630EFA" w:rsidRDefault="00630EFA" w:rsidP="005D3FC9">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74065B36" w14:textId="77777777" w:rsidR="00630EFA" w:rsidRDefault="00630EFA" w:rsidP="005D3FC9">
            <w:pPr>
              <w:spacing w:after="0" w:line="240" w:lineRule="auto"/>
              <w:ind w:left="113" w:right="113"/>
              <w:jc w:val="center"/>
              <w:rPr>
                <w:rFonts w:ascii="Calibri" w:hAnsi="Calibri" w:cs="Calibri"/>
                <w:color w:val="000000"/>
                <w:sz w:val="20"/>
                <w:szCs w:val="20"/>
              </w:rPr>
            </w:pPr>
          </w:p>
        </w:tc>
        <w:tc>
          <w:tcPr>
            <w:tcW w:w="3848" w:type="pct"/>
            <w:gridSpan w:val="6"/>
            <w:tcBorders>
              <w:top w:val="single" w:sz="4" w:space="0" w:color="auto"/>
              <w:left w:val="single" w:sz="4" w:space="0" w:color="auto"/>
              <w:bottom w:val="single" w:sz="4" w:space="0" w:color="auto"/>
              <w:right w:val="single" w:sz="4" w:space="0" w:color="auto"/>
            </w:tcBorders>
            <w:noWrap/>
          </w:tcPr>
          <w:p w14:paraId="32E620FA" w14:textId="77777777" w:rsidR="00630EFA" w:rsidRDefault="00630EFA" w:rsidP="005D3FC9">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630EFA" w14:paraId="6F05299C" w14:textId="77777777" w:rsidTr="0097197A">
        <w:trPr>
          <w:cantSplit/>
          <w:trHeight w:val="5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2E6EAE28" w14:textId="77777777" w:rsidR="00630EFA" w:rsidRDefault="00630EFA" w:rsidP="005D3FC9">
            <w:pPr>
              <w:spacing w:after="0" w:line="240" w:lineRule="auto"/>
              <w:rPr>
                <w:rFonts w:eastAsia="Times New Roman" w:cstheme="minorHAnsi"/>
                <w:b/>
                <w:bCs/>
                <w:lang w:eastAsia="pl-PL"/>
              </w:rPr>
            </w:pPr>
          </w:p>
        </w:tc>
        <w:tc>
          <w:tcPr>
            <w:tcW w:w="536" w:type="pct"/>
            <w:vMerge/>
            <w:tcBorders>
              <w:top w:val="single" w:sz="4" w:space="0" w:color="auto"/>
              <w:left w:val="single" w:sz="4" w:space="0" w:color="auto"/>
              <w:bottom w:val="single" w:sz="4" w:space="0" w:color="auto"/>
              <w:right w:val="single" w:sz="4" w:space="0" w:color="auto"/>
            </w:tcBorders>
            <w:noWrap/>
            <w:vAlign w:val="center"/>
          </w:tcPr>
          <w:p w14:paraId="671C07C6" w14:textId="77777777" w:rsidR="00630EFA" w:rsidRDefault="00630EFA" w:rsidP="005D3FC9">
            <w:pPr>
              <w:spacing w:after="0" w:line="240" w:lineRule="auto"/>
              <w:rPr>
                <w:rFonts w:cs="Calibri"/>
                <w:color w:val="000000"/>
              </w:rPr>
            </w:pPr>
          </w:p>
        </w:tc>
        <w:tc>
          <w:tcPr>
            <w:tcW w:w="392" w:type="pct"/>
            <w:vMerge/>
            <w:tcBorders>
              <w:top w:val="single" w:sz="4" w:space="0" w:color="auto"/>
              <w:left w:val="nil"/>
              <w:bottom w:val="single" w:sz="4" w:space="0" w:color="auto"/>
              <w:right w:val="nil"/>
            </w:tcBorders>
            <w:noWrap/>
            <w:textDirection w:val="btLr"/>
            <w:vAlign w:val="center"/>
          </w:tcPr>
          <w:p w14:paraId="39632F91" w14:textId="77777777" w:rsidR="00630EFA" w:rsidRDefault="00630EFA" w:rsidP="005D3FC9">
            <w:pPr>
              <w:spacing w:after="0" w:line="240" w:lineRule="auto"/>
              <w:ind w:left="113" w:right="113"/>
              <w:jc w:val="center"/>
              <w:rPr>
                <w:rFonts w:ascii="Calibri" w:hAnsi="Calibri" w:cs="Calibri"/>
                <w:color w:val="000000"/>
                <w:sz w:val="20"/>
                <w:szCs w:val="20"/>
              </w:rPr>
            </w:pPr>
          </w:p>
        </w:tc>
        <w:tc>
          <w:tcPr>
            <w:tcW w:w="3848" w:type="pct"/>
            <w:gridSpan w:val="6"/>
            <w:tcBorders>
              <w:top w:val="single" w:sz="4" w:space="0" w:color="auto"/>
              <w:left w:val="single" w:sz="4" w:space="0" w:color="auto"/>
              <w:bottom w:val="single" w:sz="4" w:space="0" w:color="auto"/>
              <w:right w:val="single" w:sz="4" w:space="0" w:color="auto"/>
            </w:tcBorders>
            <w:noWrap/>
          </w:tcPr>
          <w:p w14:paraId="2D249216" w14:textId="77777777" w:rsidR="00630EFA" w:rsidRDefault="00630EFA" w:rsidP="005D3FC9">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C73162" w14:paraId="2CE37375" w14:textId="77777777" w:rsidTr="00C73162">
        <w:trPr>
          <w:cantSplit/>
          <w:trHeight w:val="344"/>
          <w:jc w:val="center"/>
        </w:trPr>
        <w:tc>
          <w:tcPr>
            <w:tcW w:w="224" w:type="pct"/>
            <w:vMerge w:val="restart"/>
            <w:tcBorders>
              <w:top w:val="single" w:sz="4" w:space="0" w:color="auto"/>
              <w:left w:val="single" w:sz="4" w:space="0" w:color="auto"/>
              <w:right w:val="single" w:sz="4" w:space="0" w:color="auto"/>
            </w:tcBorders>
            <w:vAlign w:val="center"/>
          </w:tcPr>
          <w:p w14:paraId="4568C4B2" w14:textId="00CC0E2F" w:rsidR="00C73162" w:rsidRDefault="00C73162" w:rsidP="00C73162">
            <w:pPr>
              <w:spacing w:after="0" w:line="240" w:lineRule="auto"/>
              <w:rPr>
                <w:rFonts w:eastAsia="Times New Roman" w:cstheme="minorHAnsi"/>
                <w:b/>
                <w:bCs/>
                <w:lang w:eastAsia="pl-PL"/>
              </w:rPr>
            </w:pPr>
            <w:r>
              <w:rPr>
                <w:rFonts w:eastAsia="Times New Roman" w:cstheme="minorHAnsi"/>
                <w:b/>
                <w:bCs/>
                <w:lang w:eastAsia="pl-PL"/>
              </w:rPr>
              <w:t>4</w:t>
            </w:r>
          </w:p>
        </w:tc>
        <w:tc>
          <w:tcPr>
            <w:tcW w:w="536" w:type="pct"/>
            <w:vMerge w:val="restart"/>
            <w:tcBorders>
              <w:top w:val="single" w:sz="4" w:space="0" w:color="auto"/>
              <w:left w:val="single" w:sz="4" w:space="0" w:color="auto"/>
              <w:right w:val="single" w:sz="4" w:space="0" w:color="auto"/>
            </w:tcBorders>
            <w:noWrap/>
            <w:vAlign w:val="center"/>
          </w:tcPr>
          <w:p w14:paraId="5F4EB8C7" w14:textId="5E592A3F" w:rsidR="00C73162" w:rsidRDefault="00C73162" w:rsidP="00C73162">
            <w:pPr>
              <w:spacing w:after="0" w:line="240" w:lineRule="auto"/>
              <w:rPr>
                <w:rFonts w:cs="Calibri"/>
                <w:color w:val="000000"/>
              </w:rPr>
            </w:pPr>
            <w:r w:rsidRPr="000B7D55">
              <w:rPr>
                <w:rFonts w:eastAsia="Times New Roman" w:cs="Calibri"/>
                <w:bCs/>
                <w:sz w:val="18"/>
                <w:szCs w:val="18"/>
              </w:rPr>
              <w:t>Fotel Gamingowy-</w:t>
            </w:r>
            <w:r>
              <w:rPr>
                <w:rFonts w:eastAsia="Times New Roman" w:cs="Calibri"/>
                <w:bCs/>
                <w:sz w:val="18"/>
                <w:szCs w:val="18"/>
              </w:rPr>
              <w:t>(10.1 info dla zamawiającego)</w:t>
            </w:r>
          </w:p>
        </w:tc>
        <w:tc>
          <w:tcPr>
            <w:tcW w:w="392" w:type="pct"/>
            <w:vMerge w:val="restart"/>
            <w:tcBorders>
              <w:top w:val="single" w:sz="4" w:space="0" w:color="auto"/>
              <w:left w:val="nil"/>
              <w:right w:val="nil"/>
            </w:tcBorders>
            <w:noWrap/>
            <w:textDirection w:val="btLr"/>
            <w:vAlign w:val="center"/>
          </w:tcPr>
          <w:p w14:paraId="6A139B82" w14:textId="1DB689B2" w:rsidR="00C73162" w:rsidRDefault="00C73162" w:rsidP="00C73162">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16</w:t>
            </w:r>
          </w:p>
        </w:tc>
        <w:tc>
          <w:tcPr>
            <w:tcW w:w="2849" w:type="pct"/>
            <w:tcBorders>
              <w:top w:val="single" w:sz="4" w:space="0" w:color="auto"/>
              <w:left w:val="single" w:sz="4" w:space="0" w:color="auto"/>
              <w:bottom w:val="single" w:sz="4" w:space="0" w:color="auto"/>
              <w:right w:val="single" w:sz="4" w:space="0" w:color="auto"/>
            </w:tcBorders>
            <w:noWrap/>
          </w:tcPr>
          <w:p w14:paraId="45E9FF09" w14:textId="2C311CBA"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
                <w:bCs/>
                <w:sz w:val="18"/>
                <w:szCs w:val="18"/>
              </w:rPr>
              <w:t xml:space="preserve">Fotel w typie gamingowym Grey </w:t>
            </w:r>
          </w:p>
        </w:tc>
        <w:tc>
          <w:tcPr>
            <w:tcW w:w="308" w:type="pct"/>
            <w:tcBorders>
              <w:top w:val="single" w:sz="4" w:space="0" w:color="auto"/>
              <w:left w:val="single" w:sz="4" w:space="0" w:color="auto"/>
              <w:bottom w:val="single" w:sz="4" w:space="0" w:color="auto"/>
              <w:right w:val="single" w:sz="4" w:space="0" w:color="auto"/>
            </w:tcBorders>
          </w:tcPr>
          <w:p w14:paraId="3CE9D6B5"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71DEC0CE"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0D41B5AD" w14:textId="67DDE012"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61F68435" w14:textId="77777777" w:rsidTr="006469D7">
        <w:trPr>
          <w:cantSplit/>
          <w:trHeight w:val="516"/>
          <w:jc w:val="center"/>
        </w:trPr>
        <w:tc>
          <w:tcPr>
            <w:tcW w:w="224" w:type="pct"/>
            <w:vMerge/>
            <w:tcBorders>
              <w:left w:val="single" w:sz="4" w:space="0" w:color="auto"/>
              <w:right w:val="single" w:sz="4" w:space="0" w:color="auto"/>
            </w:tcBorders>
            <w:vAlign w:val="center"/>
          </w:tcPr>
          <w:p w14:paraId="2F57721B"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48C13AAB"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37F48930"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3B3FD2D3" w14:textId="581252EF"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Materiał i tapicerka: wysokiej jakości tapicerka materiałowa lub piankowa, zapewniająca komfort i trwałość.</w:t>
            </w:r>
          </w:p>
        </w:tc>
        <w:tc>
          <w:tcPr>
            <w:tcW w:w="308" w:type="pct"/>
            <w:tcBorders>
              <w:top w:val="single" w:sz="4" w:space="0" w:color="auto"/>
              <w:left w:val="single" w:sz="4" w:space="0" w:color="auto"/>
              <w:bottom w:val="single" w:sz="4" w:space="0" w:color="auto"/>
              <w:right w:val="single" w:sz="4" w:space="0" w:color="auto"/>
            </w:tcBorders>
          </w:tcPr>
          <w:p w14:paraId="1A87C112"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65068FE7"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47CB6BE1"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20FD16DB" w14:textId="77777777" w:rsidTr="00697F15">
        <w:trPr>
          <w:cantSplit/>
          <w:trHeight w:val="357"/>
          <w:jc w:val="center"/>
        </w:trPr>
        <w:tc>
          <w:tcPr>
            <w:tcW w:w="224" w:type="pct"/>
            <w:vMerge/>
            <w:tcBorders>
              <w:left w:val="single" w:sz="4" w:space="0" w:color="auto"/>
              <w:right w:val="single" w:sz="4" w:space="0" w:color="auto"/>
            </w:tcBorders>
            <w:vAlign w:val="center"/>
          </w:tcPr>
          <w:p w14:paraId="0A764BDB"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7748C96D"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3E6455A1"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2A35E538" w14:textId="119A5CCF"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materiał odporny na ścieranie i łatwy w utrzymaniu czystości</w:t>
            </w:r>
          </w:p>
        </w:tc>
        <w:tc>
          <w:tcPr>
            <w:tcW w:w="308" w:type="pct"/>
            <w:tcBorders>
              <w:top w:val="single" w:sz="4" w:space="0" w:color="auto"/>
              <w:left w:val="single" w:sz="4" w:space="0" w:color="auto"/>
              <w:bottom w:val="single" w:sz="4" w:space="0" w:color="auto"/>
              <w:right w:val="single" w:sz="4" w:space="0" w:color="auto"/>
            </w:tcBorders>
          </w:tcPr>
          <w:p w14:paraId="70A7661D"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61055F65"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26297F15"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56F3DC47" w14:textId="77777777" w:rsidTr="00697F15">
        <w:trPr>
          <w:cantSplit/>
          <w:trHeight w:val="276"/>
          <w:jc w:val="center"/>
        </w:trPr>
        <w:tc>
          <w:tcPr>
            <w:tcW w:w="224" w:type="pct"/>
            <w:vMerge/>
            <w:tcBorders>
              <w:left w:val="single" w:sz="4" w:space="0" w:color="auto"/>
              <w:right w:val="single" w:sz="4" w:space="0" w:color="auto"/>
            </w:tcBorders>
            <w:vAlign w:val="center"/>
          </w:tcPr>
          <w:p w14:paraId="26939F11"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084A038E"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1A7710CA"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64CBE3AE" w14:textId="6673701E"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Wysokość krzesła: zakres regulacji minimum 123 cm - 132 cm</w:t>
            </w:r>
          </w:p>
        </w:tc>
        <w:tc>
          <w:tcPr>
            <w:tcW w:w="308" w:type="pct"/>
            <w:tcBorders>
              <w:top w:val="single" w:sz="4" w:space="0" w:color="auto"/>
              <w:left w:val="single" w:sz="4" w:space="0" w:color="auto"/>
              <w:bottom w:val="single" w:sz="4" w:space="0" w:color="auto"/>
              <w:right w:val="single" w:sz="4" w:space="0" w:color="auto"/>
            </w:tcBorders>
          </w:tcPr>
          <w:p w14:paraId="7CEA834B"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4BBBC277"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7D20308F"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4190C068" w14:textId="77777777" w:rsidTr="00697F15">
        <w:trPr>
          <w:cantSplit/>
          <w:trHeight w:val="266"/>
          <w:jc w:val="center"/>
        </w:trPr>
        <w:tc>
          <w:tcPr>
            <w:tcW w:w="224" w:type="pct"/>
            <w:vMerge/>
            <w:tcBorders>
              <w:left w:val="single" w:sz="4" w:space="0" w:color="auto"/>
              <w:right w:val="single" w:sz="4" w:space="0" w:color="auto"/>
            </w:tcBorders>
            <w:vAlign w:val="center"/>
          </w:tcPr>
          <w:p w14:paraId="38295905"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2548D615"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76499F1E"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016A4AA6" w14:textId="403A70EA"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Szerokość siedziska: minimum 40 cm</w:t>
            </w:r>
          </w:p>
        </w:tc>
        <w:tc>
          <w:tcPr>
            <w:tcW w:w="308" w:type="pct"/>
            <w:tcBorders>
              <w:top w:val="single" w:sz="4" w:space="0" w:color="auto"/>
              <w:left w:val="single" w:sz="4" w:space="0" w:color="auto"/>
              <w:bottom w:val="single" w:sz="4" w:space="0" w:color="auto"/>
              <w:right w:val="single" w:sz="4" w:space="0" w:color="auto"/>
            </w:tcBorders>
          </w:tcPr>
          <w:p w14:paraId="65BE6272"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53D3ACB2"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7A950293"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1EBAF9AF" w14:textId="77777777" w:rsidTr="006469D7">
        <w:trPr>
          <w:cantSplit/>
          <w:trHeight w:val="516"/>
          <w:jc w:val="center"/>
        </w:trPr>
        <w:tc>
          <w:tcPr>
            <w:tcW w:w="224" w:type="pct"/>
            <w:vMerge/>
            <w:tcBorders>
              <w:left w:val="single" w:sz="4" w:space="0" w:color="auto"/>
              <w:right w:val="single" w:sz="4" w:space="0" w:color="auto"/>
            </w:tcBorders>
            <w:vAlign w:val="center"/>
          </w:tcPr>
          <w:p w14:paraId="137C28F1"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1D3B7042"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0C4E4B21"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32A4D87A" w14:textId="3C253A05"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xml:space="preserve">- Regulacje: Wielostopniowa regulacja wysokości siedziska, Regulowane podłokietniki </w:t>
            </w:r>
          </w:p>
        </w:tc>
        <w:tc>
          <w:tcPr>
            <w:tcW w:w="308" w:type="pct"/>
            <w:tcBorders>
              <w:top w:val="single" w:sz="4" w:space="0" w:color="auto"/>
              <w:left w:val="single" w:sz="4" w:space="0" w:color="auto"/>
              <w:bottom w:val="single" w:sz="4" w:space="0" w:color="auto"/>
              <w:right w:val="single" w:sz="4" w:space="0" w:color="auto"/>
            </w:tcBorders>
          </w:tcPr>
          <w:p w14:paraId="79118F97"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31BE9ACD"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7845898E"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1C2282D2" w14:textId="77777777" w:rsidTr="00697F15">
        <w:trPr>
          <w:cantSplit/>
          <w:trHeight w:val="178"/>
          <w:jc w:val="center"/>
        </w:trPr>
        <w:tc>
          <w:tcPr>
            <w:tcW w:w="224" w:type="pct"/>
            <w:vMerge/>
            <w:tcBorders>
              <w:left w:val="single" w:sz="4" w:space="0" w:color="auto"/>
              <w:right w:val="single" w:sz="4" w:space="0" w:color="auto"/>
            </w:tcBorders>
            <w:vAlign w:val="center"/>
          </w:tcPr>
          <w:p w14:paraId="50663F4D"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7D974D67"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30815FDB"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6E471CB6" w14:textId="6E99E08C"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Odchylane oparcie z możliwością blokady</w:t>
            </w:r>
          </w:p>
        </w:tc>
        <w:tc>
          <w:tcPr>
            <w:tcW w:w="308" w:type="pct"/>
            <w:tcBorders>
              <w:top w:val="single" w:sz="4" w:space="0" w:color="auto"/>
              <w:left w:val="single" w:sz="4" w:space="0" w:color="auto"/>
              <w:bottom w:val="single" w:sz="4" w:space="0" w:color="auto"/>
              <w:right w:val="single" w:sz="4" w:space="0" w:color="auto"/>
            </w:tcBorders>
          </w:tcPr>
          <w:p w14:paraId="39256F40"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6C29AAE9"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158EA37C"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215B562A" w14:textId="77777777" w:rsidTr="00697F15">
        <w:trPr>
          <w:cantSplit/>
          <w:trHeight w:val="211"/>
          <w:jc w:val="center"/>
        </w:trPr>
        <w:tc>
          <w:tcPr>
            <w:tcW w:w="224" w:type="pct"/>
            <w:vMerge/>
            <w:tcBorders>
              <w:left w:val="single" w:sz="4" w:space="0" w:color="auto"/>
              <w:right w:val="single" w:sz="4" w:space="0" w:color="auto"/>
            </w:tcBorders>
            <w:vAlign w:val="center"/>
          </w:tcPr>
          <w:p w14:paraId="5EE3EC8E"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68F6EC1C"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63CCD6EB"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445DF307" w14:textId="0F1FF180"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Dodatkowo: Poduszki wspierające odcinek szyjny i lędźwiowy</w:t>
            </w:r>
          </w:p>
        </w:tc>
        <w:tc>
          <w:tcPr>
            <w:tcW w:w="308" w:type="pct"/>
            <w:tcBorders>
              <w:top w:val="single" w:sz="4" w:space="0" w:color="auto"/>
              <w:left w:val="single" w:sz="4" w:space="0" w:color="auto"/>
              <w:bottom w:val="single" w:sz="4" w:space="0" w:color="auto"/>
              <w:right w:val="single" w:sz="4" w:space="0" w:color="auto"/>
            </w:tcBorders>
          </w:tcPr>
          <w:p w14:paraId="63411E78"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543AD402"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6FE43893"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68970889" w14:textId="77777777" w:rsidTr="006469D7">
        <w:trPr>
          <w:cantSplit/>
          <w:trHeight w:val="516"/>
          <w:jc w:val="center"/>
        </w:trPr>
        <w:tc>
          <w:tcPr>
            <w:tcW w:w="224" w:type="pct"/>
            <w:vMerge/>
            <w:tcBorders>
              <w:left w:val="single" w:sz="4" w:space="0" w:color="auto"/>
              <w:right w:val="single" w:sz="4" w:space="0" w:color="auto"/>
            </w:tcBorders>
            <w:vAlign w:val="center"/>
          </w:tcPr>
          <w:p w14:paraId="3FCCFBD5"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35E5E801"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50024F18"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03A138AB" w14:textId="7439E97B" w:rsidR="00C73162" w:rsidRPr="004B549A" w:rsidRDefault="00C73162" w:rsidP="00C73162">
            <w:pPr>
              <w:shd w:val="clear" w:color="auto" w:fill="FFFFFF"/>
              <w:spacing w:after="0" w:line="240" w:lineRule="auto"/>
              <w:rPr>
                <w:rFonts w:eastAsia="Times New Roman" w:cs="Calibri"/>
                <w:bCs/>
                <w:sz w:val="18"/>
                <w:szCs w:val="18"/>
              </w:rPr>
            </w:pPr>
            <w:r w:rsidRPr="003B7A66">
              <w:rPr>
                <w:rFonts w:eastAsia="Times New Roman" w:cs="Calibri"/>
                <w:bCs/>
                <w:sz w:val="18"/>
                <w:szCs w:val="18"/>
              </w:rPr>
              <w:t>- Kółka: Odpowiednie do powierzchni biurowych, nie rysujące podłogi,</w:t>
            </w:r>
          </w:p>
        </w:tc>
        <w:tc>
          <w:tcPr>
            <w:tcW w:w="308" w:type="pct"/>
            <w:tcBorders>
              <w:top w:val="single" w:sz="4" w:space="0" w:color="auto"/>
              <w:left w:val="single" w:sz="4" w:space="0" w:color="auto"/>
              <w:bottom w:val="single" w:sz="4" w:space="0" w:color="auto"/>
              <w:right w:val="single" w:sz="4" w:space="0" w:color="auto"/>
            </w:tcBorders>
          </w:tcPr>
          <w:p w14:paraId="5B07AFA4"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50EA1745"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3F8B9319"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5AF63F1E" w14:textId="77777777" w:rsidTr="006469D7">
        <w:trPr>
          <w:cantSplit/>
          <w:trHeight w:val="516"/>
          <w:jc w:val="center"/>
        </w:trPr>
        <w:tc>
          <w:tcPr>
            <w:tcW w:w="224" w:type="pct"/>
            <w:vMerge/>
            <w:tcBorders>
              <w:left w:val="single" w:sz="4" w:space="0" w:color="auto"/>
              <w:right w:val="single" w:sz="4" w:space="0" w:color="auto"/>
            </w:tcBorders>
            <w:vAlign w:val="center"/>
          </w:tcPr>
          <w:p w14:paraId="228E474C"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47520274"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3034FFCC"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7C45FEE9" w14:textId="7A1A153F" w:rsidR="00C73162" w:rsidRPr="004B549A" w:rsidRDefault="00C73162" w:rsidP="00C73162">
            <w:pPr>
              <w:shd w:val="clear" w:color="auto" w:fill="FFFFFF"/>
              <w:spacing w:after="0" w:line="240" w:lineRule="auto"/>
              <w:rPr>
                <w:rFonts w:eastAsia="Times New Roman" w:cs="Calibri"/>
                <w:bCs/>
                <w:sz w:val="18"/>
                <w:szCs w:val="18"/>
              </w:rPr>
            </w:pPr>
            <w:r w:rsidRPr="003B7A66">
              <w:rPr>
                <w:rFonts w:eastAsia="Times New Roman" w:cs="Calibri"/>
                <w:bCs/>
                <w:sz w:val="18"/>
                <w:szCs w:val="18"/>
              </w:rPr>
              <w:t>- Konstrukcja: Solidna rama metalowa lub równoważna, zapewniająca długotrwałe użytkowanie.</w:t>
            </w:r>
          </w:p>
        </w:tc>
        <w:tc>
          <w:tcPr>
            <w:tcW w:w="308" w:type="pct"/>
            <w:tcBorders>
              <w:top w:val="single" w:sz="4" w:space="0" w:color="auto"/>
              <w:left w:val="single" w:sz="4" w:space="0" w:color="auto"/>
              <w:bottom w:val="single" w:sz="4" w:space="0" w:color="auto"/>
              <w:right w:val="single" w:sz="4" w:space="0" w:color="auto"/>
            </w:tcBorders>
          </w:tcPr>
          <w:p w14:paraId="24512DA0"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59502C10"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73B752F4"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697F15" w14:paraId="076982E8" w14:textId="77777777" w:rsidTr="0097197A">
        <w:trPr>
          <w:cantSplit/>
          <w:trHeight w:val="516"/>
          <w:jc w:val="center"/>
        </w:trPr>
        <w:tc>
          <w:tcPr>
            <w:tcW w:w="224" w:type="pct"/>
            <w:vMerge/>
            <w:tcBorders>
              <w:left w:val="single" w:sz="4" w:space="0" w:color="auto"/>
              <w:right w:val="single" w:sz="4" w:space="0" w:color="auto"/>
            </w:tcBorders>
            <w:vAlign w:val="center"/>
          </w:tcPr>
          <w:p w14:paraId="1AB9BA77" w14:textId="77777777" w:rsidR="00697F15" w:rsidRDefault="00697F15" w:rsidP="00697F15">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623321F9" w14:textId="77777777" w:rsidR="00697F15" w:rsidRDefault="00697F15" w:rsidP="00697F15">
            <w:pPr>
              <w:spacing w:after="0" w:line="240" w:lineRule="auto"/>
              <w:rPr>
                <w:rFonts w:cs="Calibri"/>
                <w:color w:val="000000"/>
              </w:rPr>
            </w:pPr>
          </w:p>
        </w:tc>
        <w:tc>
          <w:tcPr>
            <w:tcW w:w="392" w:type="pct"/>
            <w:vMerge/>
            <w:tcBorders>
              <w:left w:val="nil"/>
              <w:right w:val="nil"/>
            </w:tcBorders>
            <w:noWrap/>
            <w:textDirection w:val="btLr"/>
            <w:vAlign w:val="center"/>
          </w:tcPr>
          <w:p w14:paraId="5EAB36E1" w14:textId="77777777" w:rsidR="00697F15" w:rsidRDefault="00697F15" w:rsidP="00697F15">
            <w:pPr>
              <w:spacing w:after="0" w:line="240" w:lineRule="auto"/>
              <w:ind w:left="113" w:right="113"/>
              <w:jc w:val="center"/>
              <w:rPr>
                <w:rFonts w:ascii="Calibri" w:hAnsi="Calibri" w:cs="Calibri"/>
                <w:color w:val="000000"/>
                <w:sz w:val="20"/>
                <w:szCs w:val="20"/>
              </w:rPr>
            </w:pPr>
          </w:p>
        </w:tc>
        <w:tc>
          <w:tcPr>
            <w:tcW w:w="3848" w:type="pct"/>
            <w:gridSpan w:val="6"/>
            <w:tcBorders>
              <w:top w:val="single" w:sz="4" w:space="0" w:color="auto"/>
              <w:left w:val="single" w:sz="4" w:space="0" w:color="auto"/>
              <w:bottom w:val="single" w:sz="4" w:space="0" w:color="auto"/>
              <w:right w:val="single" w:sz="4" w:space="0" w:color="auto"/>
            </w:tcBorders>
            <w:noWrap/>
          </w:tcPr>
          <w:p w14:paraId="590DF47F" w14:textId="20581901" w:rsidR="00697F15" w:rsidRDefault="00697F15" w:rsidP="00697F15">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Model : ………………………………………………………………………………………</w:t>
            </w:r>
          </w:p>
        </w:tc>
      </w:tr>
      <w:tr w:rsidR="00697F15" w14:paraId="3C3413AE" w14:textId="77777777" w:rsidTr="0097197A">
        <w:trPr>
          <w:cantSplit/>
          <w:trHeight w:val="516"/>
          <w:jc w:val="center"/>
        </w:trPr>
        <w:tc>
          <w:tcPr>
            <w:tcW w:w="224" w:type="pct"/>
            <w:vMerge/>
            <w:tcBorders>
              <w:left w:val="single" w:sz="4" w:space="0" w:color="auto"/>
              <w:bottom w:val="single" w:sz="4" w:space="0" w:color="auto"/>
              <w:right w:val="single" w:sz="4" w:space="0" w:color="auto"/>
            </w:tcBorders>
            <w:vAlign w:val="center"/>
          </w:tcPr>
          <w:p w14:paraId="118D0CA4" w14:textId="77777777" w:rsidR="00697F15" w:rsidRDefault="00697F15" w:rsidP="00697F15">
            <w:pPr>
              <w:spacing w:after="0" w:line="240" w:lineRule="auto"/>
              <w:rPr>
                <w:rFonts w:eastAsia="Times New Roman" w:cstheme="minorHAnsi"/>
                <w:b/>
                <w:bCs/>
                <w:lang w:eastAsia="pl-PL"/>
              </w:rPr>
            </w:pPr>
          </w:p>
        </w:tc>
        <w:tc>
          <w:tcPr>
            <w:tcW w:w="536" w:type="pct"/>
            <w:vMerge/>
            <w:tcBorders>
              <w:left w:val="single" w:sz="4" w:space="0" w:color="auto"/>
              <w:bottom w:val="single" w:sz="4" w:space="0" w:color="auto"/>
              <w:right w:val="single" w:sz="4" w:space="0" w:color="auto"/>
            </w:tcBorders>
            <w:noWrap/>
            <w:vAlign w:val="center"/>
          </w:tcPr>
          <w:p w14:paraId="6B2AB64F" w14:textId="77777777" w:rsidR="00697F15" w:rsidRDefault="00697F15" w:rsidP="00697F15">
            <w:pPr>
              <w:spacing w:after="0" w:line="240" w:lineRule="auto"/>
              <w:rPr>
                <w:rFonts w:cs="Calibri"/>
                <w:color w:val="000000"/>
              </w:rPr>
            </w:pPr>
          </w:p>
        </w:tc>
        <w:tc>
          <w:tcPr>
            <w:tcW w:w="392" w:type="pct"/>
            <w:vMerge/>
            <w:tcBorders>
              <w:left w:val="nil"/>
              <w:bottom w:val="single" w:sz="4" w:space="0" w:color="auto"/>
              <w:right w:val="nil"/>
            </w:tcBorders>
            <w:noWrap/>
            <w:textDirection w:val="btLr"/>
            <w:vAlign w:val="center"/>
          </w:tcPr>
          <w:p w14:paraId="60A0E085" w14:textId="77777777" w:rsidR="00697F15" w:rsidRDefault="00697F15" w:rsidP="00697F15">
            <w:pPr>
              <w:spacing w:after="0" w:line="240" w:lineRule="auto"/>
              <w:ind w:left="113" w:right="113"/>
              <w:jc w:val="center"/>
              <w:rPr>
                <w:rFonts w:ascii="Calibri" w:hAnsi="Calibri" w:cs="Calibri"/>
                <w:color w:val="000000"/>
                <w:sz w:val="20"/>
                <w:szCs w:val="20"/>
              </w:rPr>
            </w:pPr>
          </w:p>
        </w:tc>
        <w:tc>
          <w:tcPr>
            <w:tcW w:w="3848" w:type="pct"/>
            <w:gridSpan w:val="6"/>
            <w:tcBorders>
              <w:top w:val="single" w:sz="4" w:space="0" w:color="auto"/>
              <w:left w:val="single" w:sz="4" w:space="0" w:color="auto"/>
              <w:bottom w:val="single" w:sz="4" w:space="0" w:color="auto"/>
              <w:right w:val="single" w:sz="4" w:space="0" w:color="auto"/>
            </w:tcBorders>
            <w:noWrap/>
          </w:tcPr>
          <w:p w14:paraId="770CAC1F" w14:textId="6EC3EE89" w:rsidR="00697F15" w:rsidRDefault="00697F15" w:rsidP="00697F15">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292BA680"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p w14:paraId="6D516059"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A27271" w:rsidRPr="00BF232D" w14:paraId="1170669A" w14:textId="77777777" w:rsidTr="00A4630F">
        <w:tc>
          <w:tcPr>
            <w:tcW w:w="2470" w:type="pct"/>
            <w:hideMark/>
          </w:tcPr>
          <w:p w14:paraId="6163E3BE" w14:textId="77777777" w:rsidR="00A27271" w:rsidRDefault="00A27271" w:rsidP="00A4630F">
            <w:pPr>
              <w:widowControl w:val="0"/>
              <w:suppressAutoHyphens/>
              <w:snapToGrid w:val="0"/>
              <w:spacing w:after="0" w:line="240" w:lineRule="auto"/>
              <w:jc w:val="both"/>
              <w:rPr>
                <w:rFonts w:cstheme="minorHAnsi"/>
              </w:rPr>
            </w:pPr>
          </w:p>
          <w:p w14:paraId="5024ECB4" w14:textId="77777777" w:rsidR="00A27271" w:rsidRDefault="00A27271" w:rsidP="00A4630F">
            <w:pPr>
              <w:widowControl w:val="0"/>
              <w:suppressAutoHyphens/>
              <w:snapToGrid w:val="0"/>
              <w:spacing w:after="0" w:line="240" w:lineRule="auto"/>
              <w:jc w:val="both"/>
              <w:rPr>
                <w:rFonts w:cstheme="minorHAnsi"/>
              </w:rPr>
            </w:pPr>
          </w:p>
          <w:p w14:paraId="339998D2" w14:textId="77777777" w:rsidR="00A27271" w:rsidRDefault="00A27271" w:rsidP="00A4630F">
            <w:pPr>
              <w:widowControl w:val="0"/>
              <w:suppressAutoHyphens/>
              <w:snapToGrid w:val="0"/>
              <w:spacing w:after="0" w:line="240" w:lineRule="auto"/>
              <w:jc w:val="both"/>
              <w:rPr>
                <w:rFonts w:cstheme="minorHAnsi"/>
              </w:rPr>
            </w:pPr>
            <w:r>
              <w:rPr>
                <w:rFonts w:cstheme="minorHAnsi"/>
              </w:rPr>
              <w:t>………………………………………………….</w:t>
            </w:r>
          </w:p>
          <w:p w14:paraId="26888B8E" w14:textId="77777777" w:rsidR="00A27271" w:rsidRPr="00BF232D" w:rsidRDefault="00A27271" w:rsidP="00A4630F">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5F5E8334" w14:textId="77777777" w:rsidR="00A27271" w:rsidRDefault="00A27271" w:rsidP="00A4630F">
            <w:pPr>
              <w:widowControl w:val="0"/>
              <w:suppressAutoHyphens/>
              <w:spacing w:after="0" w:line="240" w:lineRule="auto"/>
              <w:jc w:val="both"/>
              <w:rPr>
                <w:rFonts w:cstheme="minorHAnsi"/>
              </w:rPr>
            </w:pPr>
          </w:p>
          <w:p w14:paraId="47DC39B5" w14:textId="77777777" w:rsidR="00A27271" w:rsidRDefault="00A27271" w:rsidP="00A4630F">
            <w:pPr>
              <w:widowControl w:val="0"/>
              <w:suppressAutoHyphens/>
              <w:spacing w:after="0" w:line="240" w:lineRule="auto"/>
              <w:jc w:val="both"/>
              <w:rPr>
                <w:rFonts w:cstheme="minorHAnsi"/>
              </w:rPr>
            </w:pPr>
          </w:p>
          <w:p w14:paraId="669EAA18" w14:textId="77777777" w:rsidR="00A27271" w:rsidRDefault="00A27271" w:rsidP="00A4630F">
            <w:pPr>
              <w:widowControl w:val="0"/>
              <w:suppressAutoHyphens/>
              <w:spacing w:after="0" w:line="240" w:lineRule="auto"/>
              <w:jc w:val="both"/>
              <w:rPr>
                <w:rFonts w:cstheme="minorHAnsi"/>
              </w:rPr>
            </w:pPr>
            <w:r>
              <w:rPr>
                <w:rFonts w:cstheme="minorHAnsi"/>
              </w:rPr>
              <w:t xml:space="preserve">            ………………………………………………………………</w:t>
            </w:r>
          </w:p>
          <w:p w14:paraId="6FF056A6" w14:textId="77777777" w:rsidR="00A27271" w:rsidRPr="00BF232D" w:rsidRDefault="00A27271" w:rsidP="00A4630F">
            <w:pPr>
              <w:widowControl w:val="0"/>
              <w:suppressAutoHyphens/>
              <w:spacing w:after="0" w:line="240" w:lineRule="auto"/>
              <w:jc w:val="both"/>
              <w:rPr>
                <w:rFonts w:cstheme="minorHAnsi"/>
              </w:rPr>
            </w:pPr>
            <w:r w:rsidRPr="00BF232D">
              <w:rPr>
                <w:rFonts w:cstheme="minorHAnsi"/>
              </w:rPr>
              <w:t xml:space="preserve">                         (Imię, nazwisko, podpis, pieczątka)*</w:t>
            </w:r>
          </w:p>
          <w:p w14:paraId="723908C6" w14:textId="77777777" w:rsidR="00A27271" w:rsidRPr="00BF232D" w:rsidRDefault="00A27271" w:rsidP="00A4630F">
            <w:pPr>
              <w:widowControl w:val="0"/>
              <w:suppressAutoHyphens/>
              <w:spacing w:after="0" w:line="240" w:lineRule="auto"/>
              <w:jc w:val="both"/>
              <w:rPr>
                <w:rFonts w:cstheme="minorHAnsi"/>
              </w:rPr>
            </w:pPr>
          </w:p>
          <w:p w14:paraId="1112987B" w14:textId="77777777" w:rsidR="00A27271" w:rsidRPr="00BF232D" w:rsidRDefault="00A27271" w:rsidP="00A4630F">
            <w:pPr>
              <w:widowControl w:val="0"/>
              <w:suppressAutoHyphens/>
              <w:spacing w:after="0" w:line="240" w:lineRule="auto"/>
              <w:jc w:val="both"/>
              <w:rPr>
                <w:rFonts w:cstheme="minorHAnsi"/>
              </w:rPr>
            </w:pPr>
          </w:p>
        </w:tc>
      </w:tr>
    </w:tbl>
    <w:p w14:paraId="201CD31A" w14:textId="77777777" w:rsidR="00A27271" w:rsidRDefault="00A27271" w:rsidP="00A27271">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65EA1CE8"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p w14:paraId="059E4C4A"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p w14:paraId="24E17532"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p w14:paraId="7859CF7C"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p w14:paraId="2879BD76"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p w14:paraId="6166239E"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p w14:paraId="267156BE"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p w14:paraId="6519718A"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p w14:paraId="1C25B605"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tbl>
      <w:tblPr>
        <w:tblpPr w:leftFromText="141" w:rightFromText="141" w:vertAnchor="text" w:tblpY="1"/>
        <w:tblOverlap w:val="never"/>
        <w:tblW w:w="4862" w:type="pct"/>
        <w:tblLayout w:type="fixed"/>
        <w:tblCellMar>
          <w:left w:w="70" w:type="dxa"/>
          <w:right w:w="70" w:type="dxa"/>
        </w:tblCellMar>
        <w:tblLook w:val="04A0" w:firstRow="1" w:lastRow="0" w:firstColumn="1" w:lastColumn="0" w:noHBand="0" w:noVBand="1"/>
      </w:tblPr>
      <w:tblGrid>
        <w:gridCol w:w="410"/>
        <w:gridCol w:w="6"/>
        <w:gridCol w:w="979"/>
        <w:gridCol w:w="13"/>
        <w:gridCol w:w="571"/>
        <w:gridCol w:w="5247"/>
        <w:gridCol w:w="569"/>
        <w:gridCol w:w="573"/>
        <w:gridCol w:w="702"/>
        <w:gridCol w:w="18"/>
      </w:tblGrid>
      <w:tr w:rsidR="00A27271" w:rsidRPr="00BC6C18" w14:paraId="11FEBF36" w14:textId="77777777" w:rsidTr="008E467E">
        <w:trPr>
          <w:gridAfter w:val="1"/>
          <w:wAfter w:w="10" w:type="pct"/>
          <w:trHeight w:val="678"/>
        </w:trPr>
        <w:tc>
          <w:tcPr>
            <w:tcW w:w="1089"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AAB0AE" w14:textId="533D8915" w:rsidR="00A27271" w:rsidRPr="00804400" w:rsidRDefault="00A27271" w:rsidP="001552C7">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8</w:t>
            </w:r>
          </w:p>
        </w:tc>
        <w:tc>
          <w:tcPr>
            <w:tcW w:w="2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8FF24" w14:textId="77777777" w:rsidR="00A27271" w:rsidRPr="00804400" w:rsidRDefault="00A27271" w:rsidP="001552C7">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0F2B4" w14:textId="77777777" w:rsidR="00A27271" w:rsidRPr="00804400" w:rsidRDefault="00A27271" w:rsidP="001552C7">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BA914" w14:textId="77777777" w:rsidR="00A27271" w:rsidRPr="00804400" w:rsidRDefault="00A27271" w:rsidP="001552C7">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3214E5" w14:textId="77777777" w:rsidR="00A27271" w:rsidRDefault="00A27271" w:rsidP="001552C7">
            <w:pPr>
              <w:spacing w:after="0" w:line="240" w:lineRule="auto"/>
              <w:jc w:val="center"/>
              <w:rPr>
                <w:rFonts w:eastAsia="Times New Roman" w:cstheme="minorHAnsi"/>
                <w:b/>
                <w:bCs/>
                <w:lang w:eastAsia="pl-PL"/>
              </w:rPr>
            </w:pPr>
            <w:r>
              <w:rPr>
                <w:rFonts w:eastAsia="Times New Roman" w:cstheme="minorHAnsi"/>
                <w:b/>
                <w:bCs/>
                <w:lang w:eastAsia="pl-PL"/>
              </w:rPr>
              <w:t>INNE</w:t>
            </w:r>
          </w:p>
          <w:p w14:paraId="23586A9D" w14:textId="77777777" w:rsidR="00A27271" w:rsidRPr="00B96BEE" w:rsidRDefault="00A27271" w:rsidP="001552C7">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8A7933" w:rsidRPr="00BF232D" w14:paraId="4A4F6E70" w14:textId="77777777" w:rsidTr="008E467E">
        <w:trPr>
          <w:gridAfter w:val="1"/>
          <w:wAfter w:w="10" w:type="pct"/>
          <w:cantSplit/>
          <w:trHeight w:val="331"/>
        </w:trPr>
        <w:tc>
          <w:tcPr>
            <w:tcW w:w="226" w:type="pct"/>
            <w:vMerge w:val="restart"/>
            <w:tcBorders>
              <w:top w:val="single" w:sz="4" w:space="0" w:color="auto"/>
              <w:left w:val="single" w:sz="4" w:space="0" w:color="auto"/>
              <w:right w:val="single" w:sz="4" w:space="0" w:color="auto"/>
            </w:tcBorders>
            <w:vAlign w:val="center"/>
          </w:tcPr>
          <w:p w14:paraId="74FA3A9A" w14:textId="77777777" w:rsidR="008A7933" w:rsidRPr="00BF232D" w:rsidRDefault="008A7933" w:rsidP="00C73162">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42" w:type="pct"/>
            <w:gridSpan w:val="2"/>
            <w:vMerge w:val="restart"/>
            <w:tcBorders>
              <w:top w:val="single" w:sz="4" w:space="0" w:color="auto"/>
              <w:left w:val="single" w:sz="4" w:space="0" w:color="auto"/>
              <w:right w:val="single" w:sz="4" w:space="0" w:color="auto"/>
            </w:tcBorders>
            <w:noWrap/>
            <w:vAlign w:val="bottom"/>
          </w:tcPr>
          <w:p w14:paraId="6B7ACD7D" w14:textId="77777777" w:rsidR="008A7933" w:rsidRPr="001D4930" w:rsidRDefault="008A7933" w:rsidP="00C73162">
            <w:pPr>
              <w:spacing w:after="0" w:line="100" w:lineRule="atLeast"/>
              <w:rPr>
                <w:rFonts w:eastAsia="Times New Roman" w:cs="Calibri"/>
                <w:bCs/>
                <w:sz w:val="18"/>
                <w:szCs w:val="18"/>
              </w:rPr>
            </w:pPr>
            <w:r w:rsidRPr="001D4930">
              <w:rPr>
                <w:rFonts w:eastAsia="Times New Roman" w:cs="Calibri"/>
                <w:bCs/>
                <w:sz w:val="18"/>
                <w:szCs w:val="18"/>
              </w:rPr>
              <w:t>Laptop</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p w14:paraId="3EA72ACB" w14:textId="0B2BA860" w:rsidR="008A7933" w:rsidRPr="003F21EF" w:rsidRDefault="008A7933" w:rsidP="00C73162">
            <w:pPr>
              <w:spacing w:after="0"/>
              <w:rPr>
                <w:rFonts w:cstheme="minorHAnsi"/>
                <w:color w:val="000000"/>
                <w:sz w:val="20"/>
                <w:szCs w:val="20"/>
              </w:rPr>
            </w:pPr>
          </w:p>
        </w:tc>
        <w:tc>
          <w:tcPr>
            <w:tcW w:w="321" w:type="pct"/>
            <w:gridSpan w:val="2"/>
            <w:vMerge w:val="restart"/>
            <w:tcBorders>
              <w:top w:val="single" w:sz="4" w:space="0" w:color="auto"/>
              <w:left w:val="single" w:sz="4" w:space="0" w:color="auto"/>
              <w:right w:val="single" w:sz="4" w:space="0" w:color="auto"/>
            </w:tcBorders>
            <w:noWrap/>
            <w:vAlign w:val="bottom"/>
          </w:tcPr>
          <w:p w14:paraId="2E218989" w14:textId="612A2A58" w:rsidR="008A7933" w:rsidRPr="00470ABA" w:rsidRDefault="008A7933" w:rsidP="00C73162">
            <w:pPr>
              <w:spacing w:after="0" w:line="240" w:lineRule="auto"/>
              <w:ind w:left="113" w:right="113"/>
              <w:jc w:val="center"/>
              <w:rPr>
                <w:rFonts w:cstheme="minorHAnsi"/>
              </w:rPr>
            </w:pPr>
            <w:r>
              <w:rPr>
                <w:rFonts w:cstheme="minorHAnsi"/>
              </w:rPr>
              <w:t>1</w:t>
            </w:r>
          </w:p>
        </w:tc>
        <w:tc>
          <w:tcPr>
            <w:tcW w:w="2887" w:type="pct"/>
            <w:tcBorders>
              <w:top w:val="single" w:sz="4" w:space="0" w:color="auto"/>
              <w:left w:val="single" w:sz="4" w:space="0" w:color="auto"/>
              <w:bottom w:val="single" w:sz="4" w:space="0" w:color="auto"/>
              <w:right w:val="single" w:sz="4" w:space="0" w:color="auto"/>
            </w:tcBorders>
            <w:noWrap/>
          </w:tcPr>
          <w:p w14:paraId="57A613CD" w14:textId="2EA81A2C" w:rsidR="008A7933" w:rsidRPr="000F3697" w:rsidRDefault="008A7933" w:rsidP="00C73162">
            <w:pPr>
              <w:spacing w:after="0" w:line="240" w:lineRule="auto"/>
              <w:contextualSpacing/>
              <w:rPr>
                <w:rFonts w:cs="Calibri"/>
                <w:sz w:val="20"/>
                <w:szCs w:val="20"/>
              </w:rPr>
            </w:pPr>
            <w:r w:rsidRPr="00A204D9">
              <w:rPr>
                <w:rFonts w:eastAsia="Times New Roman" w:cs="Calibri"/>
                <w:b/>
                <w:bCs/>
                <w:sz w:val="18"/>
                <w:szCs w:val="18"/>
              </w:rPr>
              <w:t xml:space="preserve">Laptop </w:t>
            </w:r>
          </w:p>
        </w:tc>
        <w:tc>
          <w:tcPr>
            <w:tcW w:w="313" w:type="pct"/>
            <w:tcBorders>
              <w:top w:val="single" w:sz="4" w:space="0" w:color="auto"/>
              <w:left w:val="single" w:sz="4" w:space="0" w:color="auto"/>
              <w:bottom w:val="single" w:sz="4" w:space="0" w:color="auto"/>
              <w:right w:val="single" w:sz="4" w:space="0" w:color="auto"/>
            </w:tcBorders>
            <w:vAlign w:val="center"/>
          </w:tcPr>
          <w:p w14:paraId="195280CF"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0D2436CE"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15739C1"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510E384" w14:textId="77777777" w:rsidTr="008E467E">
        <w:trPr>
          <w:gridAfter w:val="1"/>
          <w:wAfter w:w="10" w:type="pct"/>
          <w:cantSplit/>
          <w:trHeight w:val="278"/>
        </w:trPr>
        <w:tc>
          <w:tcPr>
            <w:tcW w:w="226" w:type="pct"/>
            <w:vMerge/>
            <w:tcBorders>
              <w:left w:val="single" w:sz="4" w:space="0" w:color="auto"/>
              <w:right w:val="single" w:sz="4" w:space="0" w:color="auto"/>
            </w:tcBorders>
            <w:vAlign w:val="center"/>
          </w:tcPr>
          <w:p w14:paraId="644CA9E8"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6C1F26B5"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021CF082"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B435D5B" w14:textId="73FACC4F" w:rsidR="008A7933" w:rsidRDefault="008A7933" w:rsidP="00C73162">
            <w:pPr>
              <w:spacing w:after="0"/>
              <w:rPr>
                <w:rFonts w:cs="Calibri"/>
                <w:sz w:val="20"/>
                <w:szCs w:val="20"/>
              </w:rPr>
            </w:pPr>
            <w:r w:rsidRPr="00A204D9">
              <w:rPr>
                <w:rFonts w:eastAsia="Times New Roman" w:cs="Calibri"/>
                <w:bCs/>
                <w:sz w:val="18"/>
                <w:szCs w:val="18"/>
              </w:rPr>
              <w:t>-</w:t>
            </w:r>
            <w:r w:rsidRPr="00A204D9">
              <w:rPr>
                <w:rFonts w:eastAsia="Times New Roman" w:cs="Calibri"/>
                <w:b/>
                <w:bCs/>
                <w:sz w:val="18"/>
                <w:szCs w:val="18"/>
              </w:rPr>
              <w:t xml:space="preserve"> </w:t>
            </w:r>
            <w:r w:rsidRPr="00A204D9">
              <w:rPr>
                <w:rFonts w:eastAsia="Times New Roman" w:cs="Calibri"/>
                <w:bCs/>
                <w:sz w:val="18"/>
                <w:szCs w:val="18"/>
              </w:rPr>
              <w:t>Ekranu  przekątna około 14 cali</w:t>
            </w:r>
          </w:p>
        </w:tc>
        <w:tc>
          <w:tcPr>
            <w:tcW w:w="313" w:type="pct"/>
            <w:tcBorders>
              <w:top w:val="single" w:sz="4" w:space="0" w:color="auto"/>
              <w:left w:val="single" w:sz="4" w:space="0" w:color="auto"/>
              <w:bottom w:val="single" w:sz="4" w:space="0" w:color="auto"/>
              <w:right w:val="single" w:sz="4" w:space="0" w:color="auto"/>
            </w:tcBorders>
            <w:vAlign w:val="center"/>
          </w:tcPr>
          <w:p w14:paraId="52613364"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5FD712C"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6EB89C4"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5AFF0BDA" w14:textId="77777777" w:rsidTr="008E467E">
        <w:trPr>
          <w:gridAfter w:val="1"/>
          <w:wAfter w:w="10" w:type="pct"/>
          <w:cantSplit/>
          <w:trHeight w:val="268"/>
        </w:trPr>
        <w:tc>
          <w:tcPr>
            <w:tcW w:w="226" w:type="pct"/>
            <w:vMerge/>
            <w:tcBorders>
              <w:left w:val="single" w:sz="4" w:space="0" w:color="auto"/>
              <w:right w:val="single" w:sz="4" w:space="0" w:color="auto"/>
            </w:tcBorders>
            <w:vAlign w:val="center"/>
          </w:tcPr>
          <w:p w14:paraId="53F52B73"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7F90B536"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6D84E209"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1DE05235" w14:textId="0DD603BD" w:rsidR="008A7933" w:rsidRDefault="008A7933" w:rsidP="00C73162">
            <w:pPr>
              <w:spacing w:after="0"/>
              <w:rPr>
                <w:rFonts w:cs="Calibri"/>
                <w:sz w:val="20"/>
                <w:szCs w:val="20"/>
              </w:rPr>
            </w:pPr>
            <w:r w:rsidRPr="00A204D9">
              <w:rPr>
                <w:rFonts w:eastAsia="Times New Roman" w:cs="Calibri"/>
                <w:bCs/>
                <w:sz w:val="18"/>
                <w:szCs w:val="18"/>
              </w:rPr>
              <w:t>- kolorowy wyświetlacz</w:t>
            </w:r>
          </w:p>
        </w:tc>
        <w:tc>
          <w:tcPr>
            <w:tcW w:w="313" w:type="pct"/>
            <w:tcBorders>
              <w:top w:val="single" w:sz="4" w:space="0" w:color="auto"/>
              <w:left w:val="single" w:sz="4" w:space="0" w:color="auto"/>
              <w:bottom w:val="single" w:sz="4" w:space="0" w:color="auto"/>
              <w:right w:val="single" w:sz="4" w:space="0" w:color="auto"/>
            </w:tcBorders>
            <w:vAlign w:val="center"/>
          </w:tcPr>
          <w:p w14:paraId="41BE7420"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4279C44B"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46C54D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47ED2DFC" w14:textId="77777777" w:rsidTr="008E467E">
        <w:trPr>
          <w:gridAfter w:val="1"/>
          <w:wAfter w:w="10" w:type="pct"/>
          <w:cantSplit/>
          <w:trHeight w:val="312"/>
        </w:trPr>
        <w:tc>
          <w:tcPr>
            <w:tcW w:w="226" w:type="pct"/>
            <w:vMerge/>
            <w:tcBorders>
              <w:left w:val="single" w:sz="4" w:space="0" w:color="auto"/>
              <w:right w:val="single" w:sz="4" w:space="0" w:color="auto"/>
            </w:tcBorders>
            <w:vAlign w:val="center"/>
          </w:tcPr>
          <w:p w14:paraId="057684F0"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2ED69D64"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7A60D3A0"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6FA39A35" w14:textId="281CF069"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 Rozdzielczość: minimum 3024 × 1964 piksele</w:t>
            </w:r>
          </w:p>
        </w:tc>
        <w:tc>
          <w:tcPr>
            <w:tcW w:w="313" w:type="pct"/>
            <w:tcBorders>
              <w:top w:val="single" w:sz="4" w:space="0" w:color="auto"/>
              <w:left w:val="single" w:sz="4" w:space="0" w:color="auto"/>
              <w:bottom w:val="single" w:sz="4" w:space="0" w:color="auto"/>
              <w:right w:val="single" w:sz="4" w:space="0" w:color="auto"/>
            </w:tcBorders>
            <w:vAlign w:val="center"/>
          </w:tcPr>
          <w:p w14:paraId="725FD178"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60F3F04A"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9561EED"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27B1FB9A" w14:textId="77777777" w:rsidTr="008E467E">
        <w:trPr>
          <w:gridAfter w:val="1"/>
          <w:wAfter w:w="10" w:type="pct"/>
          <w:cantSplit/>
          <w:trHeight w:val="278"/>
        </w:trPr>
        <w:tc>
          <w:tcPr>
            <w:tcW w:w="226" w:type="pct"/>
            <w:vMerge/>
            <w:tcBorders>
              <w:left w:val="single" w:sz="4" w:space="0" w:color="auto"/>
              <w:right w:val="single" w:sz="4" w:space="0" w:color="auto"/>
            </w:tcBorders>
            <w:vAlign w:val="center"/>
          </w:tcPr>
          <w:p w14:paraId="7109E5C0"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23BFE259"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35B43E1"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F47D685" w14:textId="197C6132"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Matryca matowa( powłoka matująca) lub błyszczące</w:t>
            </w:r>
          </w:p>
        </w:tc>
        <w:tc>
          <w:tcPr>
            <w:tcW w:w="313" w:type="pct"/>
            <w:tcBorders>
              <w:top w:val="single" w:sz="4" w:space="0" w:color="auto"/>
              <w:left w:val="single" w:sz="4" w:space="0" w:color="auto"/>
              <w:bottom w:val="single" w:sz="4" w:space="0" w:color="auto"/>
              <w:right w:val="single" w:sz="4" w:space="0" w:color="auto"/>
            </w:tcBorders>
            <w:vAlign w:val="center"/>
          </w:tcPr>
          <w:p w14:paraId="71FD869A"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621BD6E"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76CE59F"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D9EF6B1" w14:textId="77777777" w:rsidTr="008E467E">
        <w:trPr>
          <w:gridAfter w:val="1"/>
          <w:wAfter w:w="10" w:type="pct"/>
          <w:cantSplit/>
          <w:trHeight w:val="282"/>
        </w:trPr>
        <w:tc>
          <w:tcPr>
            <w:tcW w:w="226" w:type="pct"/>
            <w:vMerge/>
            <w:tcBorders>
              <w:left w:val="single" w:sz="4" w:space="0" w:color="auto"/>
              <w:right w:val="single" w:sz="4" w:space="0" w:color="auto"/>
            </w:tcBorders>
            <w:vAlign w:val="center"/>
          </w:tcPr>
          <w:p w14:paraId="720DF9B7"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1D31D938"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C66F703"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351EF460" w14:textId="25E3DCCE"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Technologia wyświetlacza: wysokiej jakości matryca typu Retina lub równoważna, zapewniająca odwzorowanie barw na poziomie profesjonalnym</w:t>
            </w:r>
          </w:p>
        </w:tc>
        <w:tc>
          <w:tcPr>
            <w:tcW w:w="313" w:type="pct"/>
            <w:tcBorders>
              <w:top w:val="single" w:sz="4" w:space="0" w:color="auto"/>
              <w:left w:val="single" w:sz="4" w:space="0" w:color="auto"/>
              <w:bottom w:val="single" w:sz="4" w:space="0" w:color="auto"/>
              <w:right w:val="single" w:sz="4" w:space="0" w:color="auto"/>
            </w:tcBorders>
            <w:vAlign w:val="center"/>
          </w:tcPr>
          <w:p w14:paraId="7F91C8E2"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16D48748"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2568E5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046A09EA"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566ADDE9"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5CD005FD"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3382ACA7"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3726522B" w14:textId="1084C260"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Procesor: Jednostka obliczeniowa typu system-on-chip (SoC) lub równoważna</w:t>
            </w:r>
          </w:p>
        </w:tc>
        <w:tc>
          <w:tcPr>
            <w:tcW w:w="313" w:type="pct"/>
            <w:tcBorders>
              <w:top w:val="single" w:sz="4" w:space="0" w:color="auto"/>
              <w:left w:val="single" w:sz="4" w:space="0" w:color="auto"/>
              <w:bottom w:val="single" w:sz="4" w:space="0" w:color="auto"/>
              <w:right w:val="single" w:sz="4" w:space="0" w:color="auto"/>
            </w:tcBorders>
            <w:vAlign w:val="center"/>
          </w:tcPr>
          <w:p w14:paraId="542B0ABF"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12481409"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2355E28"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064CCFF7"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730B0057"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818FB80"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1751493"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3A31249" w14:textId="3124AFF5"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Liczba rdzeni CPU: minimum 10 rdzeni</w:t>
            </w:r>
          </w:p>
        </w:tc>
        <w:tc>
          <w:tcPr>
            <w:tcW w:w="313" w:type="pct"/>
            <w:tcBorders>
              <w:top w:val="single" w:sz="4" w:space="0" w:color="auto"/>
              <w:left w:val="single" w:sz="4" w:space="0" w:color="auto"/>
              <w:bottom w:val="single" w:sz="4" w:space="0" w:color="auto"/>
              <w:right w:val="single" w:sz="4" w:space="0" w:color="auto"/>
            </w:tcBorders>
            <w:vAlign w:val="center"/>
          </w:tcPr>
          <w:p w14:paraId="62014DEA"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6716EA37"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5242282"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B3EC8C7"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4BD2D839"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72BDE3F6"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79DF4BBA"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0669060D" w14:textId="113EC1C9"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Liczba rdzeni GPU: minimum 10 rdzeni</w:t>
            </w:r>
          </w:p>
        </w:tc>
        <w:tc>
          <w:tcPr>
            <w:tcW w:w="313" w:type="pct"/>
            <w:tcBorders>
              <w:top w:val="single" w:sz="4" w:space="0" w:color="auto"/>
              <w:left w:val="single" w:sz="4" w:space="0" w:color="auto"/>
              <w:bottom w:val="single" w:sz="4" w:space="0" w:color="auto"/>
              <w:right w:val="single" w:sz="4" w:space="0" w:color="auto"/>
            </w:tcBorders>
            <w:vAlign w:val="center"/>
          </w:tcPr>
          <w:p w14:paraId="0619CE5C"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70E444A"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95E8C71"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3BBB9121"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62A9728D"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199C7998"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22F1850D"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68A0C7B" w14:textId="3349250D"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Zintegrowany układ graficzny</w:t>
            </w:r>
          </w:p>
        </w:tc>
        <w:tc>
          <w:tcPr>
            <w:tcW w:w="313" w:type="pct"/>
            <w:tcBorders>
              <w:top w:val="single" w:sz="4" w:space="0" w:color="auto"/>
              <w:left w:val="single" w:sz="4" w:space="0" w:color="auto"/>
              <w:bottom w:val="single" w:sz="4" w:space="0" w:color="auto"/>
              <w:right w:val="single" w:sz="4" w:space="0" w:color="auto"/>
            </w:tcBorders>
            <w:vAlign w:val="center"/>
          </w:tcPr>
          <w:p w14:paraId="190D8C79"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7D2C3DE"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2BB0E12F"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1EB9F5E1" w14:textId="77777777" w:rsidTr="008E467E">
        <w:trPr>
          <w:gridAfter w:val="1"/>
          <w:wAfter w:w="10" w:type="pct"/>
          <w:cantSplit/>
          <w:trHeight w:val="320"/>
        </w:trPr>
        <w:tc>
          <w:tcPr>
            <w:tcW w:w="226" w:type="pct"/>
            <w:vMerge/>
            <w:tcBorders>
              <w:left w:val="single" w:sz="4" w:space="0" w:color="auto"/>
              <w:right w:val="single" w:sz="4" w:space="0" w:color="auto"/>
            </w:tcBorders>
            <w:vAlign w:val="center"/>
          </w:tcPr>
          <w:p w14:paraId="25BB7CA7"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24A9C818"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206E07C1"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382C3215" w14:textId="7EE8ED3E"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Pamięć operacyjna: minimum 16 GB</w:t>
            </w:r>
          </w:p>
        </w:tc>
        <w:tc>
          <w:tcPr>
            <w:tcW w:w="313" w:type="pct"/>
            <w:tcBorders>
              <w:top w:val="single" w:sz="4" w:space="0" w:color="auto"/>
              <w:left w:val="single" w:sz="4" w:space="0" w:color="auto"/>
              <w:bottom w:val="single" w:sz="4" w:space="0" w:color="auto"/>
              <w:right w:val="single" w:sz="4" w:space="0" w:color="auto"/>
            </w:tcBorders>
            <w:vAlign w:val="center"/>
          </w:tcPr>
          <w:p w14:paraId="128A2799"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91DD57F"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8945CD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5FBC08C3" w14:textId="77777777" w:rsidTr="008E467E">
        <w:trPr>
          <w:gridAfter w:val="1"/>
          <w:wAfter w:w="10" w:type="pct"/>
          <w:cantSplit/>
          <w:trHeight w:val="282"/>
        </w:trPr>
        <w:tc>
          <w:tcPr>
            <w:tcW w:w="226" w:type="pct"/>
            <w:vMerge/>
            <w:tcBorders>
              <w:left w:val="single" w:sz="4" w:space="0" w:color="auto"/>
              <w:right w:val="single" w:sz="4" w:space="0" w:color="auto"/>
            </w:tcBorders>
            <w:vAlign w:val="center"/>
          </w:tcPr>
          <w:p w14:paraId="5F1A6971"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134BF071"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6353D11A"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189B92D" w14:textId="30D0A00B"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Typ pamięci: zintegrowana wysokowydajna pamięć RAM</w:t>
            </w:r>
          </w:p>
        </w:tc>
        <w:tc>
          <w:tcPr>
            <w:tcW w:w="313" w:type="pct"/>
            <w:tcBorders>
              <w:top w:val="single" w:sz="4" w:space="0" w:color="auto"/>
              <w:left w:val="single" w:sz="4" w:space="0" w:color="auto"/>
              <w:bottom w:val="single" w:sz="4" w:space="0" w:color="auto"/>
              <w:right w:val="single" w:sz="4" w:space="0" w:color="auto"/>
            </w:tcBorders>
            <w:vAlign w:val="center"/>
          </w:tcPr>
          <w:p w14:paraId="3B91A7F3"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DE4DC62"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2FE783E7"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0862EBA7" w14:textId="77777777" w:rsidTr="008E467E">
        <w:trPr>
          <w:gridAfter w:val="1"/>
          <w:wAfter w:w="10" w:type="pct"/>
          <w:cantSplit/>
          <w:trHeight w:val="272"/>
        </w:trPr>
        <w:tc>
          <w:tcPr>
            <w:tcW w:w="226" w:type="pct"/>
            <w:vMerge/>
            <w:tcBorders>
              <w:left w:val="single" w:sz="4" w:space="0" w:color="auto"/>
              <w:right w:val="single" w:sz="4" w:space="0" w:color="auto"/>
            </w:tcBorders>
            <w:vAlign w:val="center"/>
          </w:tcPr>
          <w:p w14:paraId="10435ECB"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3984D65"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04DDBF49"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A0011B6" w14:textId="4C2AF51A"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 Dysk wewnętrzny: SSD, eMMC, UFS)</w:t>
            </w:r>
          </w:p>
        </w:tc>
        <w:tc>
          <w:tcPr>
            <w:tcW w:w="313" w:type="pct"/>
            <w:tcBorders>
              <w:top w:val="single" w:sz="4" w:space="0" w:color="auto"/>
              <w:left w:val="single" w:sz="4" w:space="0" w:color="auto"/>
              <w:bottom w:val="single" w:sz="4" w:space="0" w:color="auto"/>
              <w:right w:val="single" w:sz="4" w:space="0" w:color="auto"/>
            </w:tcBorders>
            <w:vAlign w:val="center"/>
          </w:tcPr>
          <w:p w14:paraId="7FB443D0"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419A7474"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D72639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11BDF90B" w14:textId="77777777" w:rsidTr="008E467E">
        <w:trPr>
          <w:gridAfter w:val="1"/>
          <w:wAfter w:w="10" w:type="pct"/>
          <w:cantSplit/>
          <w:trHeight w:val="276"/>
        </w:trPr>
        <w:tc>
          <w:tcPr>
            <w:tcW w:w="226" w:type="pct"/>
            <w:vMerge/>
            <w:tcBorders>
              <w:left w:val="single" w:sz="4" w:space="0" w:color="auto"/>
              <w:right w:val="single" w:sz="4" w:space="0" w:color="auto"/>
            </w:tcBorders>
            <w:vAlign w:val="center"/>
          </w:tcPr>
          <w:p w14:paraId="33F660C6"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DEB5E47"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98C952C"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143887C" w14:textId="3ACC7195"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 Pojemność: minimum 1 TB</w:t>
            </w:r>
          </w:p>
        </w:tc>
        <w:tc>
          <w:tcPr>
            <w:tcW w:w="313" w:type="pct"/>
            <w:tcBorders>
              <w:top w:val="single" w:sz="4" w:space="0" w:color="auto"/>
              <w:left w:val="single" w:sz="4" w:space="0" w:color="auto"/>
              <w:bottom w:val="single" w:sz="4" w:space="0" w:color="auto"/>
              <w:right w:val="single" w:sz="4" w:space="0" w:color="auto"/>
            </w:tcBorders>
            <w:vAlign w:val="center"/>
          </w:tcPr>
          <w:p w14:paraId="56D7CC2C"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FC086A2"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7F9B5BE"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A30A5E0" w14:textId="77777777" w:rsidTr="008E467E">
        <w:trPr>
          <w:gridAfter w:val="1"/>
          <w:wAfter w:w="10" w:type="pct"/>
          <w:cantSplit/>
          <w:trHeight w:val="278"/>
        </w:trPr>
        <w:tc>
          <w:tcPr>
            <w:tcW w:w="226" w:type="pct"/>
            <w:vMerge/>
            <w:tcBorders>
              <w:left w:val="single" w:sz="4" w:space="0" w:color="auto"/>
              <w:right w:val="single" w:sz="4" w:space="0" w:color="auto"/>
            </w:tcBorders>
            <w:vAlign w:val="center"/>
          </w:tcPr>
          <w:p w14:paraId="08A848B4"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3AF9CF06"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C87E469"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45251B5" w14:textId="1748BCE6"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Wbudowany mikrofon</w:t>
            </w:r>
          </w:p>
        </w:tc>
        <w:tc>
          <w:tcPr>
            <w:tcW w:w="313" w:type="pct"/>
            <w:tcBorders>
              <w:top w:val="single" w:sz="4" w:space="0" w:color="auto"/>
              <w:left w:val="single" w:sz="4" w:space="0" w:color="auto"/>
              <w:bottom w:val="single" w:sz="4" w:space="0" w:color="auto"/>
              <w:right w:val="single" w:sz="4" w:space="0" w:color="auto"/>
            </w:tcBorders>
            <w:vAlign w:val="center"/>
          </w:tcPr>
          <w:p w14:paraId="05156420"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0AECB29"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CB4ABD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5E33435" w14:textId="77777777" w:rsidTr="008E467E">
        <w:trPr>
          <w:gridAfter w:val="1"/>
          <w:wAfter w:w="10" w:type="pct"/>
          <w:cantSplit/>
          <w:trHeight w:val="141"/>
        </w:trPr>
        <w:tc>
          <w:tcPr>
            <w:tcW w:w="226" w:type="pct"/>
            <w:vMerge/>
            <w:tcBorders>
              <w:left w:val="single" w:sz="4" w:space="0" w:color="auto"/>
              <w:right w:val="single" w:sz="4" w:space="0" w:color="auto"/>
            </w:tcBorders>
            <w:vAlign w:val="center"/>
          </w:tcPr>
          <w:p w14:paraId="52E64056"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663F0EFD"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C2EE165"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D899F3B" w14:textId="3DAD7AB8"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Wbudowana kamera</w:t>
            </w:r>
          </w:p>
        </w:tc>
        <w:tc>
          <w:tcPr>
            <w:tcW w:w="313" w:type="pct"/>
            <w:tcBorders>
              <w:top w:val="single" w:sz="4" w:space="0" w:color="auto"/>
              <w:left w:val="single" w:sz="4" w:space="0" w:color="auto"/>
              <w:bottom w:val="single" w:sz="4" w:space="0" w:color="auto"/>
              <w:right w:val="single" w:sz="4" w:space="0" w:color="auto"/>
            </w:tcBorders>
            <w:vAlign w:val="center"/>
          </w:tcPr>
          <w:p w14:paraId="33AE7579"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46DD7108"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8462416"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04BF292" w14:textId="77777777" w:rsidTr="008E467E">
        <w:trPr>
          <w:gridAfter w:val="1"/>
          <w:wAfter w:w="10" w:type="pct"/>
          <w:cantSplit/>
          <w:trHeight w:val="148"/>
        </w:trPr>
        <w:tc>
          <w:tcPr>
            <w:tcW w:w="226" w:type="pct"/>
            <w:vMerge/>
            <w:tcBorders>
              <w:left w:val="single" w:sz="4" w:space="0" w:color="auto"/>
              <w:right w:val="single" w:sz="4" w:space="0" w:color="auto"/>
            </w:tcBorders>
            <w:vAlign w:val="center"/>
          </w:tcPr>
          <w:p w14:paraId="2747EDD1"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D7B3795"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B0FFBA3"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3F357202" w14:textId="014A188D"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Wbudowane głośniki</w:t>
            </w:r>
          </w:p>
        </w:tc>
        <w:tc>
          <w:tcPr>
            <w:tcW w:w="313" w:type="pct"/>
            <w:tcBorders>
              <w:top w:val="single" w:sz="4" w:space="0" w:color="auto"/>
              <w:left w:val="single" w:sz="4" w:space="0" w:color="auto"/>
              <w:bottom w:val="single" w:sz="4" w:space="0" w:color="auto"/>
              <w:right w:val="single" w:sz="4" w:space="0" w:color="auto"/>
            </w:tcBorders>
            <w:vAlign w:val="center"/>
          </w:tcPr>
          <w:p w14:paraId="00638FBF"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068E3DC6"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9E48EEE"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37EBC7D0" w14:textId="77777777" w:rsidTr="008E467E">
        <w:trPr>
          <w:gridAfter w:val="1"/>
          <w:wAfter w:w="10" w:type="pct"/>
          <w:cantSplit/>
          <w:trHeight w:val="140"/>
        </w:trPr>
        <w:tc>
          <w:tcPr>
            <w:tcW w:w="226" w:type="pct"/>
            <w:vMerge/>
            <w:tcBorders>
              <w:left w:val="single" w:sz="4" w:space="0" w:color="auto"/>
              <w:right w:val="single" w:sz="4" w:space="0" w:color="auto"/>
            </w:tcBorders>
            <w:vAlign w:val="center"/>
          </w:tcPr>
          <w:p w14:paraId="2D85D0E6"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1ABE0A6"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39D5F2A8"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5FCAF345" w14:textId="17C383C0"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Waga laptopa z baterią nie więcej niż 2.5KG</w:t>
            </w:r>
          </w:p>
        </w:tc>
        <w:tc>
          <w:tcPr>
            <w:tcW w:w="313" w:type="pct"/>
            <w:tcBorders>
              <w:top w:val="single" w:sz="4" w:space="0" w:color="auto"/>
              <w:left w:val="single" w:sz="4" w:space="0" w:color="auto"/>
              <w:bottom w:val="single" w:sz="4" w:space="0" w:color="auto"/>
              <w:right w:val="single" w:sz="4" w:space="0" w:color="auto"/>
            </w:tcBorders>
            <w:vAlign w:val="center"/>
          </w:tcPr>
          <w:p w14:paraId="07E37F8D"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DA103C3"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51A2AE0"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447DF201" w14:textId="77777777" w:rsidTr="008E467E">
        <w:trPr>
          <w:gridAfter w:val="1"/>
          <w:wAfter w:w="10" w:type="pct"/>
          <w:cantSplit/>
          <w:trHeight w:val="287"/>
        </w:trPr>
        <w:tc>
          <w:tcPr>
            <w:tcW w:w="226" w:type="pct"/>
            <w:vMerge/>
            <w:tcBorders>
              <w:left w:val="single" w:sz="4" w:space="0" w:color="auto"/>
              <w:right w:val="single" w:sz="4" w:space="0" w:color="auto"/>
            </w:tcBorders>
            <w:vAlign w:val="center"/>
          </w:tcPr>
          <w:p w14:paraId="0870B07D"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662F5512"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0DF7895"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5821B09D" w14:textId="60A1284B"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Wbudowane mechanizmy bezpieczeństwa dostępu do danych</w:t>
            </w:r>
          </w:p>
        </w:tc>
        <w:tc>
          <w:tcPr>
            <w:tcW w:w="313" w:type="pct"/>
            <w:tcBorders>
              <w:top w:val="single" w:sz="4" w:space="0" w:color="auto"/>
              <w:left w:val="single" w:sz="4" w:space="0" w:color="auto"/>
              <w:bottom w:val="single" w:sz="4" w:space="0" w:color="auto"/>
              <w:right w:val="single" w:sz="4" w:space="0" w:color="auto"/>
            </w:tcBorders>
            <w:vAlign w:val="center"/>
          </w:tcPr>
          <w:p w14:paraId="1F8151A0"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F2531C1"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0F28FA9"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DB84582" w14:textId="77777777" w:rsidTr="008E467E">
        <w:trPr>
          <w:gridAfter w:val="1"/>
          <w:wAfter w:w="10" w:type="pct"/>
          <w:cantSplit/>
          <w:trHeight w:val="412"/>
        </w:trPr>
        <w:tc>
          <w:tcPr>
            <w:tcW w:w="226" w:type="pct"/>
            <w:vMerge/>
            <w:tcBorders>
              <w:left w:val="single" w:sz="4" w:space="0" w:color="auto"/>
              <w:right w:val="single" w:sz="4" w:space="0" w:color="auto"/>
            </w:tcBorders>
            <w:vAlign w:val="center"/>
          </w:tcPr>
          <w:p w14:paraId="5C17D31B"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190A9CAF"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729B24D"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5AA0DD0" w14:textId="3A4A5E22"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 System operacyjny: w typie podobie macOS lub równoważny system w pełni kompatybilny z oprogramowaniem w typie/podobie IOS</w:t>
            </w:r>
          </w:p>
        </w:tc>
        <w:tc>
          <w:tcPr>
            <w:tcW w:w="313" w:type="pct"/>
            <w:tcBorders>
              <w:top w:val="single" w:sz="4" w:space="0" w:color="auto"/>
              <w:left w:val="single" w:sz="4" w:space="0" w:color="auto"/>
              <w:bottom w:val="single" w:sz="4" w:space="0" w:color="auto"/>
              <w:right w:val="single" w:sz="4" w:space="0" w:color="auto"/>
            </w:tcBorders>
            <w:vAlign w:val="center"/>
          </w:tcPr>
          <w:p w14:paraId="07E0B63D"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2BBF52F"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FBA00AA"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CD5BF46" w14:textId="77777777" w:rsidTr="008E467E">
        <w:trPr>
          <w:gridAfter w:val="1"/>
          <w:wAfter w:w="10" w:type="pct"/>
          <w:cantSplit/>
          <w:trHeight w:val="187"/>
        </w:trPr>
        <w:tc>
          <w:tcPr>
            <w:tcW w:w="226" w:type="pct"/>
            <w:vMerge/>
            <w:tcBorders>
              <w:left w:val="single" w:sz="4" w:space="0" w:color="auto"/>
              <w:right w:val="single" w:sz="4" w:space="0" w:color="auto"/>
            </w:tcBorders>
            <w:vAlign w:val="center"/>
          </w:tcPr>
          <w:p w14:paraId="55267559"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3F70B119"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6146D6C9"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75AABA87" w14:textId="6A122D2B" w:rsidR="008A7933" w:rsidRPr="002B5E2C" w:rsidRDefault="008A7933" w:rsidP="00C73162">
            <w:pPr>
              <w:spacing w:after="0"/>
              <w:rPr>
                <w:rFonts w:eastAsia="Times New Roman" w:cs="Calibri"/>
                <w:b/>
                <w:bCs/>
                <w:sz w:val="18"/>
                <w:szCs w:val="18"/>
              </w:rPr>
            </w:pPr>
            <w:r w:rsidRPr="00A204D9">
              <w:rPr>
                <w:rFonts w:eastAsia="Times New Roman" w:cs="Calibri"/>
                <w:b/>
                <w:bCs/>
                <w:sz w:val="18"/>
                <w:szCs w:val="18"/>
              </w:rPr>
              <w:t>Producent laptopu powinien posiadać:</w:t>
            </w:r>
          </w:p>
        </w:tc>
        <w:tc>
          <w:tcPr>
            <w:tcW w:w="313" w:type="pct"/>
            <w:tcBorders>
              <w:top w:val="single" w:sz="4" w:space="0" w:color="auto"/>
              <w:left w:val="single" w:sz="4" w:space="0" w:color="auto"/>
              <w:bottom w:val="single" w:sz="4" w:space="0" w:color="auto"/>
              <w:right w:val="single" w:sz="4" w:space="0" w:color="auto"/>
            </w:tcBorders>
            <w:vAlign w:val="center"/>
          </w:tcPr>
          <w:p w14:paraId="31C2C142"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177CD054"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2A50E7B4"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306BFD2" w14:textId="77777777" w:rsidTr="008E467E">
        <w:trPr>
          <w:gridAfter w:val="1"/>
          <w:wAfter w:w="10" w:type="pct"/>
          <w:cantSplit/>
          <w:trHeight w:val="178"/>
        </w:trPr>
        <w:tc>
          <w:tcPr>
            <w:tcW w:w="226" w:type="pct"/>
            <w:vMerge/>
            <w:tcBorders>
              <w:left w:val="single" w:sz="4" w:space="0" w:color="auto"/>
              <w:right w:val="single" w:sz="4" w:space="0" w:color="auto"/>
            </w:tcBorders>
            <w:vAlign w:val="center"/>
          </w:tcPr>
          <w:p w14:paraId="03379798"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6BF5B3E"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761C15C4"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E7BF289" w14:textId="15762C65" w:rsidR="008A7933" w:rsidRPr="002B5E2C" w:rsidRDefault="008A7933" w:rsidP="00C73162">
            <w:pPr>
              <w:spacing w:after="0"/>
              <w:rPr>
                <w:rFonts w:eastAsia="Times New Roman" w:cs="Calibri"/>
                <w:b/>
                <w:bCs/>
                <w:sz w:val="18"/>
                <w:szCs w:val="18"/>
              </w:rPr>
            </w:pPr>
            <w:r w:rsidRPr="00A204D9">
              <w:rPr>
                <w:rFonts w:eastAsia="Times New Roman" w:cs="Calibri"/>
                <w:bCs/>
                <w:sz w:val="18"/>
                <w:szCs w:val="18"/>
              </w:rPr>
              <w:t>Certyfikat ISO  9001 systemu zarządzania jakością</w:t>
            </w:r>
          </w:p>
        </w:tc>
        <w:tc>
          <w:tcPr>
            <w:tcW w:w="313" w:type="pct"/>
            <w:tcBorders>
              <w:top w:val="single" w:sz="4" w:space="0" w:color="auto"/>
              <w:left w:val="single" w:sz="4" w:space="0" w:color="auto"/>
              <w:bottom w:val="single" w:sz="4" w:space="0" w:color="auto"/>
              <w:right w:val="single" w:sz="4" w:space="0" w:color="auto"/>
            </w:tcBorders>
            <w:vAlign w:val="center"/>
          </w:tcPr>
          <w:p w14:paraId="64144384"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86EFF4F"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5456A2A"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0BA393F1" w14:textId="77777777" w:rsidTr="008E467E">
        <w:trPr>
          <w:gridAfter w:val="1"/>
          <w:wAfter w:w="10" w:type="pct"/>
          <w:cantSplit/>
          <w:trHeight w:val="199"/>
        </w:trPr>
        <w:tc>
          <w:tcPr>
            <w:tcW w:w="226" w:type="pct"/>
            <w:vMerge/>
            <w:tcBorders>
              <w:left w:val="single" w:sz="4" w:space="0" w:color="auto"/>
              <w:right w:val="single" w:sz="4" w:space="0" w:color="auto"/>
            </w:tcBorders>
            <w:vAlign w:val="center"/>
          </w:tcPr>
          <w:p w14:paraId="4B4F23DD"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361FBF4F"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7AFB145C"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0D490563" w14:textId="037D5EAF" w:rsidR="008A7933" w:rsidRPr="002B5E2C" w:rsidRDefault="008A7933" w:rsidP="00C73162">
            <w:pPr>
              <w:spacing w:after="0"/>
              <w:rPr>
                <w:rFonts w:eastAsia="Times New Roman" w:cs="Calibri"/>
                <w:b/>
                <w:bCs/>
                <w:sz w:val="18"/>
                <w:szCs w:val="18"/>
              </w:rPr>
            </w:pPr>
            <w:r w:rsidRPr="00A204D9">
              <w:rPr>
                <w:rFonts w:eastAsia="Times New Roman" w:cs="Calibri"/>
                <w:bCs/>
                <w:sz w:val="18"/>
                <w:szCs w:val="18"/>
              </w:rPr>
              <w:t>Certyfikat ISO  14001 systemu zarządzania środowiskiem</w:t>
            </w:r>
          </w:p>
        </w:tc>
        <w:tc>
          <w:tcPr>
            <w:tcW w:w="313" w:type="pct"/>
            <w:tcBorders>
              <w:top w:val="single" w:sz="4" w:space="0" w:color="auto"/>
              <w:left w:val="single" w:sz="4" w:space="0" w:color="auto"/>
              <w:bottom w:val="single" w:sz="4" w:space="0" w:color="auto"/>
              <w:right w:val="single" w:sz="4" w:space="0" w:color="auto"/>
            </w:tcBorders>
            <w:vAlign w:val="center"/>
          </w:tcPr>
          <w:p w14:paraId="45605319"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1B60BF66"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99B734F"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7371697" w14:textId="77777777" w:rsidTr="008E467E">
        <w:trPr>
          <w:gridAfter w:val="1"/>
          <w:wAfter w:w="10" w:type="pct"/>
          <w:cantSplit/>
          <w:trHeight w:val="418"/>
        </w:trPr>
        <w:tc>
          <w:tcPr>
            <w:tcW w:w="226" w:type="pct"/>
            <w:vMerge/>
            <w:tcBorders>
              <w:left w:val="single" w:sz="4" w:space="0" w:color="auto"/>
              <w:right w:val="single" w:sz="4" w:space="0" w:color="auto"/>
            </w:tcBorders>
            <w:vAlign w:val="center"/>
          </w:tcPr>
          <w:p w14:paraId="53FF3204"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02E97D4"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683415D"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46F39BE" w14:textId="2C5B353A" w:rsidR="008A7933" w:rsidRPr="002B5E2C" w:rsidRDefault="008A7933" w:rsidP="00C73162">
            <w:pPr>
              <w:spacing w:after="0"/>
              <w:rPr>
                <w:rFonts w:eastAsia="Times New Roman" w:cs="Calibri"/>
                <w:b/>
                <w:bCs/>
                <w:sz w:val="18"/>
                <w:szCs w:val="18"/>
              </w:rPr>
            </w:pPr>
            <w:r w:rsidRPr="00A204D9">
              <w:rPr>
                <w:rFonts w:eastAsia="Times New Roman" w:cs="Calibri"/>
                <w:bCs/>
                <w:sz w:val="18"/>
                <w:szCs w:val="18"/>
              </w:rPr>
              <w:t>Deklarację zgodności UE i oznakowanie CE</w:t>
            </w:r>
          </w:p>
        </w:tc>
        <w:tc>
          <w:tcPr>
            <w:tcW w:w="313" w:type="pct"/>
            <w:tcBorders>
              <w:top w:val="single" w:sz="4" w:space="0" w:color="auto"/>
              <w:left w:val="single" w:sz="4" w:space="0" w:color="auto"/>
              <w:bottom w:val="single" w:sz="4" w:space="0" w:color="auto"/>
              <w:right w:val="single" w:sz="4" w:space="0" w:color="auto"/>
            </w:tcBorders>
            <w:vAlign w:val="center"/>
          </w:tcPr>
          <w:p w14:paraId="7A0715A1"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CD5AB35"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2C161BD9"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4317919" w14:textId="77777777" w:rsidTr="008E467E">
        <w:trPr>
          <w:gridAfter w:val="1"/>
          <w:wAfter w:w="10" w:type="pct"/>
          <w:cantSplit/>
          <w:trHeight w:val="418"/>
        </w:trPr>
        <w:tc>
          <w:tcPr>
            <w:tcW w:w="226" w:type="pct"/>
            <w:vMerge/>
            <w:tcBorders>
              <w:left w:val="single" w:sz="4" w:space="0" w:color="auto"/>
              <w:right w:val="single" w:sz="4" w:space="0" w:color="auto"/>
            </w:tcBorders>
            <w:vAlign w:val="center"/>
          </w:tcPr>
          <w:p w14:paraId="0F5D63CC"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CCA3013"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3A30DC3"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6153C8E8" w14:textId="4215AB8A" w:rsidR="008A7933" w:rsidRPr="00C45409" w:rsidRDefault="008A7933" w:rsidP="00C73162">
            <w:pPr>
              <w:spacing w:after="0"/>
              <w:rPr>
                <w:rFonts w:eastAsia="Times New Roman" w:cs="Calibri"/>
                <w:bCs/>
                <w:sz w:val="18"/>
                <w:szCs w:val="18"/>
              </w:rPr>
            </w:pPr>
            <w:r w:rsidRPr="00A204D9">
              <w:rPr>
                <w:rFonts w:eastAsia="Times New Roman" w:cs="Calibri"/>
                <w:bCs/>
                <w:sz w:val="18"/>
                <w:szCs w:val="18"/>
              </w:rPr>
              <w:t>Certyfikat TCO lub EPEAT</w:t>
            </w:r>
          </w:p>
        </w:tc>
        <w:tc>
          <w:tcPr>
            <w:tcW w:w="313" w:type="pct"/>
            <w:tcBorders>
              <w:top w:val="single" w:sz="4" w:space="0" w:color="auto"/>
              <w:left w:val="single" w:sz="4" w:space="0" w:color="auto"/>
              <w:bottom w:val="single" w:sz="4" w:space="0" w:color="auto"/>
              <w:right w:val="single" w:sz="4" w:space="0" w:color="auto"/>
            </w:tcBorders>
            <w:vAlign w:val="center"/>
          </w:tcPr>
          <w:p w14:paraId="664F48AA"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0AA3A08A"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2528E7F"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1078C667" w14:textId="77777777" w:rsidTr="008E467E">
        <w:trPr>
          <w:gridAfter w:val="1"/>
          <w:wAfter w:w="10" w:type="pct"/>
          <w:cantSplit/>
          <w:trHeight w:val="418"/>
        </w:trPr>
        <w:tc>
          <w:tcPr>
            <w:tcW w:w="226" w:type="pct"/>
            <w:vMerge/>
            <w:tcBorders>
              <w:left w:val="single" w:sz="4" w:space="0" w:color="auto"/>
              <w:right w:val="single" w:sz="4" w:space="0" w:color="auto"/>
            </w:tcBorders>
            <w:vAlign w:val="center"/>
          </w:tcPr>
          <w:p w14:paraId="5B30C051"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784EC25B"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00832296"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1D27BFB" w14:textId="5462B32F" w:rsidR="008A7933" w:rsidRPr="00C45409" w:rsidRDefault="008A7933" w:rsidP="00C73162">
            <w:pPr>
              <w:spacing w:after="0"/>
              <w:rPr>
                <w:rFonts w:eastAsia="Times New Roman" w:cs="Calibri"/>
                <w:bCs/>
                <w:sz w:val="18"/>
                <w:szCs w:val="18"/>
              </w:rPr>
            </w:pPr>
            <w:r w:rsidRPr="00A204D9">
              <w:rPr>
                <w:rFonts w:eastAsia="Times New Roman" w:cs="Calibri"/>
                <w:bCs/>
                <w:sz w:val="18"/>
                <w:szCs w:val="18"/>
              </w:rPr>
              <w:t>Powinien być  objęty minimum 24-miesięcznym okresem gwarancji producenta</w:t>
            </w:r>
          </w:p>
        </w:tc>
        <w:tc>
          <w:tcPr>
            <w:tcW w:w="313" w:type="pct"/>
            <w:tcBorders>
              <w:top w:val="single" w:sz="4" w:space="0" w:color="auto"/>
              <w:left w:val="single" w:sz="4" w:space="0" w:color="auto"/>
              <w:bottom w:val="single" w:sz="4" w:space="0" w:color="auto"/>
              <w:right w:val="single" w:sz="4" w:space="0" w:color="auto"/>
            </w:tcBorders>
            <w:vAlign w:val="center"/>
          </w:tcPr>
          <w:p w14:paraId="42EB1B76"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089438D"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CF14F37"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477BB497" w14:textId="77777777" w:rsidTr="008E467E">
        <w:trPr>
          <w:gridAfter w:val="1"/>
          <w:wAfter w:w="10" w:type="pct"/>
          <w:cantSplit/>
          <w:trHeight w:val="374"/>
        </w:trPr>
        <w:tc>
          <w:tcPr>
            <w:tcW w:w="226" w:type="pct"/>
            <w:vMerge/>
            <w:tcBorders>
              <w:left w:val="single" w:sz="4" w:space="0" w:color="auto"/>
              <w:right w:val="single" w:sz="4" w:space="0" w:color="auto"/>
            </w:tcBorders>
            <w:vAlign w:val="center"/>
          </w:tcPr>
          <w:p w14:paraId="46DAD35F" w14:textId="77777777" w:rsidR="008A7933" w:rsidRPr="00BF232D" w:rsidRDefault="008A7933" w:rsidP="001552C7">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53EBADEA" w14:textId="77777777" w:rsidR="008A7933" w:rsidRDefault="008A7933" w:rsidP="001552C7">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37BD203" w14:textId="77777777" w:rsidR="008A7933" w:rsidRDefault="008A7933" w:rsidP="001552C7">
            <w:pPr>
              <w:spacing w:after="0" w:line="240" w:lineRule="auto"/>
              <w:ind w:left="113" w:right="113"/>
              <w:jc w:val="center"/>
              <w:rPr>
                <w:rFonts w:cstheme="minorHAnsi"/>
              </w:rPr>
            </w:pPr>
          </w:p>
        </w:tc>
        <w:tc>
          <w:tcPr>
            <w:tcW w:w="3901" w:type="pct"/>
            <w:gridSpan w:val="4"/>
            <w:tcBorders>
              <w:top w:val="single" w:sz="4" w:space="0" w:color="auto"/>
              <w:left w:val="single" w:sz="4" w:space="0" w:color="auto"/>
              <w:bottom w:val="single" w:sz="4" w:space="0" w:color="auto"/>
              <w:right w:val="single" w:sz="4" w:space="0" w:color="auto"/>
            </w:tcBorders>
            <w:noWrap/>
          </w:tcPr>
          <w:p w14:paraId="10347511" w14:textId="77777777" w:rsidR="008A7933" w:rsidRPr="00556E84" w:rsidRDefault="008A7933" w:rsidP="001552C7">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8A7933" w:rsidRPr="00BF232D" w14:paraId="3C9CBF9F" w14:textId="77777777" w:rsidTr="008E467E">
        <w:trPr>
          <w:gridAfter w:val="1"/>
          <w:wAfter w:w="10" w:type="pct"/>
          <w:cantSplit/>
          <w:trHeight w:val="374"/>
        </w:trPr>
        <w:tc>
          <w:tcPr>
            <w:tcW w:w="226" w:type="pct"/>
            <w:vMerge/>
            <w:tcBorders>
              <w:left w:val="single" w:sz="4" w:space="0" w:color="auto"/>
              <w:right w:val="single" w:sz="4" w:space="0" w:color="auto"/>
            </w:tcBorders>
            <w:vAlign w:val="center"/>
          </w:tcPr>
          <w:p w14:paraId="6FCBCD29" w14:textId="77777777" w:rsidR="008A7933" w:rsidRPr="00BF232D" w:rsidRDefault="008A7933" w:rsidP="001552C7">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788A8298" w14:textId="77777777" w:rsidR="008A7933" w:rsidRDefault="008A7933" w:rsidP="001552C7">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74C10637" w14:textId="77777777" w:rsidR="008A7933" w:rsidRDefault="008A7933" w:rsidP="001552C7">
            <w:pPr>
              <w:spacing w:after="0" w:line="240" w:lineRule="auto"/>
              <w:ind w:left="113" w:right="113"/>
              <w:jc w:val="center"/>
              <w:rPr>
                <w:rFonts w:cstheme="minorHAnsi"/>
              </w:rPr>
            </w:pPr>
          </w:p>
        </w:tc>
        <w:tc>
          <w:tcPr>
            <w:tcW w:w="3901" w:type="pct"/>
            <w:gridSpan w:val="4"/>
            <w:tcBorders>
              <w:top w:val="single" w:sz="4" w:space="0" w:color="auto"/>
              <w:left w:val="single" w:sz="4" w:space="0" w:color="auto"/>
              <w:bottom w:val="single" w:sz="4" w:space="0" w:color="auto"/>
              <w:right w:val="single" w:sz="4" w:space="0" w:color="auto"/>
            </w:tcBorders>
            <w:noWrap/>
          </w:tcPr>
          <w:p w14:paraId="2C1855B5" w14:textId="77777777" w:rsidR="008A7933" w:rsidRPr="00556E84" w:rsidRDefault="008A7933" w:rsidP="001552C7">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C73162" w:rsidRPr="00BF232D" w14:paraId="095556CE" w14:textId="77777777" w:rsidTr="008E467E">
        <w:trPr>
          <w:gridAfter w:val="1"/>
          <w:wAfter w:w="10" w:type="pct"/>
          <w:cantSplit/>
          <w:trHeight w:val="416"/>
        </w:trPr>
        <w:tc>
          <w:tcPr>
            <w:tcW w:w="226" w:type="pct"/>
            <w:vMerge w:val="restart"/>
            <w:tcBorders>
              <w:top w:val="single" w:sz="4" w:space="0" w:color="auto"/>
              <w:left w:val="single" w:sz="4" w:space="0" w:color="auto"/>
              <w:right w:val="single" w:sz="4" w:space="0" w:color="auto"/>
            </w:tcBorders>
            <w:vAlign w:val="center"/>
          </w:tcPr>
          <w:p w14:paraId="646FF972" w14:textId="77777777" w:rsidR="00C73162" w:rsidRPr="00BF232D" w:rsidRDefault="00C73162" w:rsidP="00C73162">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542" w:type="pct"/>
            <w:gridSpan w:val="2"/>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36C17D94" w14:textId="15EA634F" w:rsidR="00C73162" w:rsidRPr="003F21EF" w:rsidRDefault="00C73162" w:rsidP="00C73162">
            <w:pPr>
              <w:spacing w:after="0" w:line="240" w:lineRule="auto"/>
              <w:rPr>
                <w:rFonts w:eastAsia="Times New Roman" w:cstheme="minorHAnsi"/>
                <w:sz w:val="20"/>
                <w:szCs w:val="20"/>
                <w:lang w:eastAsia="pl-PL"/>
              </w:rPr>
            </w:pPr>
            <w:r w:rsidRPr="000B7D55">
              <w:rPr>
                <w:rFonts w:eastAsia="Times New Roman" w:cs="Calibri"/>
                <w:bCs/>
                <w:sz w:val="18"/>
                <w:szCs w:val="18"/>
              </w:rPr>
              <w:t>laptop-</w:t>
            </w:r>
            <w:r>
              <w:rPr>
                <w:rFonts w:eastAsia="Times New Roman" w:cs="Calibri"/>
                <w:bCs/>
                <w:sz w:val="18"/>
                <w:szCs w:val="18"/>
              </w:rPr>
              <w:t>(10.2 info dla zamawiającego)</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37FB7793" w14:textId="5BF07A48" w:rsidR="00C73162" w:rsidRPr="00470ABA" w:rsidRDefault="00C73162" w:rsidP="00C73162">
            <w:pPr>
              <w:spacing w:after="0" w:line="240" w:lineRule="auto"/>
              <w:ind w:left="113" w:right="113"/>
              <w:jc w:val="center"/>
              <w:rPr>
                <w:rFonts w:eastAsia="Times New Roman" w:cstheme="minorHAnsi"/>
                <w:lang w:eastAsia="pl-PL"/>
              </w:rPr>
            </w:pPr>
            <w:r>
              <w:rPr>
                <w:rFonts w:eastAsia="Times New Roman" w:cstheme="minorHAnsi"/>
                <w:lang w:eastAsia="pl-PL"/>
              </w:rPr>
              <w:t>2</w:t>
            </w:r>
          </w:p>
        </w:tc>
        <w:tc>
          <w:tcPr>
            <w:tcW w:w="2887" w:type="pct"/>
            <w:tcBorders>
              <w:top w:val="single" w:sz="4" w:space="0" w:color="auto"/>
              <w:left w:val="single" w:sz="4" w:space="0" w:color="auto"/>
              <w:bottom w:val="single" w:sz="4" w:space="0" w:color="auto"/>
              <w:right w:val="single" w:sz="4" w:space="0" w:color="auto"/>
            </w:tcBorders>
            <w:noWrap/>
          </w:tcPr>
          <w:p w14:paraId="45270FF4" w14:textId="0C06AEDE" w:rsidR="00C73162" w:rsidRPr="00207B48" w:rsidRDefault="00C73162" w:rsidP="00C73162">
            <w:pPr>
              <w:shd w:val="clear" w:color="auto" w:fill="FFFFFF"/>
              <w:spacing w:after="0" w:line="240" w:lineRule="auto"/>
              <w:rPr>
                <w:rFonts w:eastAsia="Times New Roman" w:cstheme="minorHAnsi"/>
                <w:sz w:val="20"/>
                <w:szCs w:val="20"/>
                <w:lang w:eastAsia="pl-PL"/>
              </w:rPr>
            </w:pPr>
            <w:r w:rsidRPr="00B20820">
              <w:rPr>
                <w:rFonts w:eastAsia="Times New Roman" w:cs="Calibri"/>
                <w:b/>
                <w:bCs/>
                <w:sz w:val="18"/>
                <w:szCs w:val="18"/>
              </w:rPr>
              <w:t xml:space="preserve">Laptop, </w:t>
            </w:r>
          </w:p>
        </w:tc>
        <w:tc>
          <w:tcPr>
            <w:tcW w:w="313" w:type="pct"/>
            <w:tcBorders>
              <w:top w:val="single" w:sz="4" w:space="0" w:color="auto"/>
              <w:left w:val="single" w:sz="4" w:space="0" w:color="auto"/>
              <w:bottom w:val="single" w:sz="4" w:space="0" w:color="auto"/>
              <w:right w:val="single" w:sz="4" w:space="0" w:color="auto"/>
            </w:tcBorders>
            <w:vAlign w:val="center"/>
          </w:tcPr>
          <w:p w14:paraId="069BDD6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2489A97D"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037D78F"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0388EC9F" w14:textId="77777777" w:rsidTr="008E467E">
        <w:trPr>
          <w:gridAfter w:val="1"/>
          <w:wAfter w:w="10" w:type="pct"/>
          <w:cantSplit/>
          <w:trHeight w:val="423"/>
        </w:trPr>
        <w:tc>
          <w:tcPr>
            <w:tcW w:w="226" w:type="pct"/>
            <w:vMerge/>
            <w:tcBorders>
              <w:top w:val="single" w:sz="4" w:space="0" w:color="auto"/>
              <w:left w:val="single" w:sz="4" w:space="0" w:color="auto"/>
              <w:right w:val="single" w:sz="4" w:space="0" w:color="auto"/>
            </w:tcBorders>
            <w:vAlign w:val="center"/>
          </w:tcPr>
          <w:p w14:paraId="7E77492B"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413F01EA" w14:textId="77777777" w:rsidR="00C73162" w:rsidRPr="003F21EF" w:rsidRDefault="00C73162" w:rsidP="00C73162">
            <w:pPr>
              <w:spacing w:after="0" w:line="240" w:lineRule="auto"/>
              <w:rPr>
                <w:rFonts w:eastAsia="Times New Roman" w:cstheme="minorHAnsi"/>
                <w:sz w:val="20"/>
                <w:szCs w:val="20"/>
                <w:lang w:eastAsia="pl-PL"/>
              </w:rPr>
            </w:pPr>
          </w:p>
        </w:tc>
        <w:tc>
          <w:tcPr>
            <w:tcW w:w="321" w:type="pct"/>
            <w:gridSpan w:val="2"/>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29393B43"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3A3373C" w14:textId="015A3B81" w:rsidR="00C73162" w:rsidRPr="00207B48" w:rsidRDefault="00C73162" w:rsidP="00C73162">
            <w:pPr>
              <w:shd w:val="clear" w:color="auto" w:fill="FFFFFF"/>
              <w:spacing w:after="0" w:line="240" w:lineRule="auto"/>
              <w:rPr>
                <w:rFonts w:eastAsia="Times New Roman" w:cstheme="minorHAnsi"/>
                <w:sz w:val="20"/>
                <w:szCs w:val="20"/>
                <w:lang w:eastAsia="pl-PL"/>
              </w:rPr>
            </w:pPr>
            <w:r w:rsidRPr="00B20820">
              <w:rPr>
                <w:rFonts w:eastAsia="Times New Roman" w:cs="Calibri"/>
                <w:bCs/>
                <w:sz w:val="18"/>
                <w:szCs w:val="18"/>
              </w:rPr>
              <w:t>- Procesor: minimum 14 rdzeni, 20 wątków, taktowanie do 5.0 GHz</w:t>
            </w:r>
          </w:p>
        </w:tc>
        <w:tc>
          <w:tcPr>
            <w:tcW w:w="313" w:type="pct"/>
            <w:tcBorders>
              <w:top w:val="single" w:sz="4" w:space="0" w:color="auto"/>
              <w:left w:val="single" w:sz="4" w:space="0" w:color="auto"/>
              <w:bottom w:val="single" w:sz="4" w:space="0" w:color="auto"/>
              <w:right w:val="single" w:sz="4" w:space="0" w:color="auto"/>
            </w:tcBorders>
            <w:vAlign w:val="center"/>
          </w:tcPr>
          <w:p w14:paraId="778AAD9E"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1E3388C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3A12EFDE"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C42B5CF" w14:textId="77777777" w:rsidTr="008E467E">
        <w:trPr>
          <w:gridAfter w:val="1"/>
          <w:wAfter w:w="10" w:type="pct"/>
          <w:cantSplit/>
          <w:trHeight w:val="400"/>
        </w:trPr>
        <w:tc>
          <w:tcPr>
            <w:tcW w:w="226" w:type="pct"/>
            <w:vMerge/>
            <w:tcBorders>
              <w:top w:val="single" w:sz="4" w:space="0" w:color="auto"/>
              <w:left w:val="single" w:sz="4" w:space="0" w:color="auto"/>
              <w:right w:val="single" w:sz="4" w:space="0" w:color="auto"/>
            </w:tcBorders>
            <w:vAlign w:val="center"/>
          </w:tcPr>
          <w:p w14:paraId="29EFC5C0"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6E8210F7"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0ED1D91B"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382A093" w14:textId="6AA18746"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Pamięć RAM: minimum 16 GB DDR5 4800 MHz</w:t>
            </w:r>
          </w:p>
        </w:tc>
        <w:tc>
          <w:tcPr>
            <w:tcW w:w="313" w:type="pct"/>
            <w:tcBorders>
              <w:top w:val="single" w:sz="4" w:space="0" w:color="auto"/>
              <w:left w:val="single" w:sz="4" w:space="0" w:color="auto"/>
              <w:bottom w:val="single" w:sz="4" w:space="0" w:color="auto"/>
              <w:right w:val="single" w:sz="4" w:space="0" w:color="auto"/>
            </w:tcBorders>
            <w:vAlign w:val="center"/>
          </w:tcPr>
          <w:p w14:paraId="6556F0F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5367B54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4CA18A47"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7CD35DF9" w14:textId="77777777" w:rsidTr="008E467E">
        <w:trPr>
          <w:gridAfter w:val="1"/>
          <w:wAfter w:w="10" w:type="pct"/>
          <w:cantSplit/>
          <w:trHeight w:val="236"/>
        </w:trPr>
        <w:tc>
          <w:tcPr>
            <w:tcW w:w="226" w:type="pct"/>
            <w:vMerge/>
            <w:tcBorders>
              <w:top w:val="single" w:sz="4" w:space="0" w:color="auto"/>
              <w:left w:val="single" w:sz="4" w:space="0" w:color="auto"/>
              <w:right w:val="single" w:sz="4" w:space="0" w:color="auto"/>
            </w:tcBorders>
            <w:vAlign w:val="center"/>
          </w:tcPr>
          <w:p w14:paraId="5645B53E"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4B46ECDB"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7AF9658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CB8A8F6" w14:textId="20BC8BE8"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xml:space="preserve">- Karta graficzna: dedykowana z obsługą ray tracing lub równoważną technologią, opcjonalnie z obsługą DLSS 3 lub równoważną; w zestawie z zintegrowanym układem graficznym </w:t>
            </w:r>
          </w:p>
        </w:tc>
        <w:tc>
          <w:tcPr>
            <w:tcW w:w="313" w:type="pct"/>
            <w:tcBorders>
              <w:top w:val="single" w:sz="4" w:space="0" w:color="auto"/>
              <w:left w:val="single" w:sz="4" w:space="0" w:color="auto"/>
              <w:bottom w:val="single" w:sz="4" w:space="0" w:color="auto"/>
              <w:right w:val="single" w:sz="4" w:space="0" w:color="auto"/>
            </w:tcBorders>
            <w:vAlign w:val="center"/>
          </w:tcPr>
          <w:p w14:paraId="6336B2C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4474FB65"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6DD24A3"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EE49A80" w14:textId="77777777" w:rsidTr="008E467E">
        <w:trPr>
          <w:gridAfter w:val="1"/>
          <w:wAfter w:w="10" w:type="pct"/>
          <w:cantSplit/>
          <w:trHeight w:val="556"/>
        </w:trPr>
        <w:tc>
          <w:tcPr>
            <w:tcW w:w="226" w:type="pct"/>
            <w:vMerge/>
            <w:tcBorders>
              <w:top w:val="single" w:sz="4" w:space="0" w:color="auto"/>
              <w:left w:val="single" w:sz="4" w:space="0" w:color="auto"/>
              <w:right w:val="single" w:sz="4" w:space="0" w:color="auto"/>
            </w:tcBorders>
            <w:vAlign w:val="center"/>
          </w:tcPr>
          <w:p w14:paraId="53C914B7"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642C82AD"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1A9E0AA8"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C0B8069" w14:textId="2543E4EC"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Ekran: około 15,6″, rozdzielczość 1920 × 1200 (WUXGA), matryca WVA, matowa</w:t>
            </w:r>
          </w:p>
        </w:tc>
        <w:tc>
          <w:tcPr>
            <w:tcW w:w="313" w:type="pct"/>
            <w:tcBorders>
              <w:top w:val="single" w:sz="4" w:space="0" w:color="auto"/>
              <w:left w:val="single" w:sz="4" w:space="0" w:color="auto"/>
              <w:bottom w:val="single" w:sz="4" w:space="0" w:color="auto"/>
              <w:right w:val="single" w:sz="4" w:space="0" w:color="auto"/>
            </w:tcBorders>
            <w:vAlign w:val="center"/>
          </w:tcPr>
          <w:p w14:paraId="204A0A8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53826A0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4D299276"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72DC0467" w14:textId="77777777" w:rsidTr="008E467E">
        <w:trPr>
          <w:gridAfter w:val="1"/>
          <w:wAfter w:w="10" w:type="pct"/>
          <w:cantSplit/>
          <w:trHeight w:val="62"/>
        </w:trPr>
        <w:tc>
          <w:tcPr>
            <w:tcW w:w="226" w:type="pct"/>
            <w:vMerge/>
            <w:tcBorders>
              <w:top w:val="single" w:sz="4" w:space="0" w:color="auto"/>
              <w:left w:val="single" w:sz="4" w:space="0" w:color="auto"/>
              <w:right w:val="single" w:sz="4" w:space="0" w:color="auto"/>
            </w:tcBorders>
            <w:vAlign w:val="center"/>
          </w:tcPr>
          <w:p w14:paraId="53DC3969"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42935F24"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2AB5B46F"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7D7BD53" w14:textId="1FC96B37"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xml:space="preserve">- Dysk SSD: pojemność minimum 1TB </w:t>
            </w:r>
          </w:p>
        </w:tc>
        <w:tc>
          <w:tcPr>
            <w:tcW w:w="313" w:type="pct"/>
            <w:tcBorders>
              <w:top w:val="single" w:sz="4" w:space="0" w:color="auto"/>
              <w:left w:val="single" w:sz="4" w:space="0" w:color="auto"/>
              <w:bottom w:val="single" w:sz="4" w:space="0" w:color="auto"/>
              <w:right w:val="single" w:sz="4" w:space="0" w:color="auto"/>
            </w:tcBorders>
            <w:vAlign w:val="center"/>
          </w:tcPr>
          <w:p w14:paraId="4A86D91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24238B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3185BE23"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444E341" w14:textId="77777777" w:rsidTr="008E467E">
        <w:trPr>
          <w:gridAfter w:val="1"/>
          <w:wAfter w:w="10" w:type="pct"/>
          <w:cantSplit/>
          <w:trHeight w:val="416"/>
        </w:trPr>
        <w:tc>
          <w:tcPr>
            <w:tcW w:w="226" w:type="pct"/>
            <w:vMerge/>
            <w:tcBorders>
              <w:top w:val="single" w:sz="4" w:space="0" w:color="auto"/>
              <w:left w:val="single" w:sz="4" w:space="0" w:color="auto"/>
              <w:right w:val="single" w:sz="4" w:space="0" w:color="auto"/>
            </w:tcBorders>
            <w:vAlign w:val="center"/>
          </w:tcPr>
          <w:p w14:paraId="14F9F01F"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537D813E"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10D4194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3DA1534" w14:textId="10BCEF77"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System operacyjny:  w typie/ w podobie Windows 11 Professional lub nowszy</w:t>
            </w:r>
          </w:p>
        </w:tc>
        <w:tc>
          <w:tcPr>
            <w:tcW w:w="313" w:type="pct"/>
            <w:tcBorders>
              <w:top w:val="single" w:sz="4" w:space="0" w:color="auto"/>
              <w:left w:val="single" w:sz="4" w:space="0" w:color="auto"/>
              <w:bottom w:val="single" w:sz="4" w:space="0" w:color="auto"/>
              <w:right w:val="single" w:sz="4" w:space="0" w:color="auto"/>
            </w:tcBorders>
            <w:vAlign w:val="center"/>
          </w:tcPr>
          <w:p w14:paraId="506C3B0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6320DB1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7E823554"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CC2BE39" w14:textId="77777777" w:rsidTr="008E467E">
        <w:trPr>
          <w:gridAfter w:val="1"/>
          <w:wAfter w:w="10" w:type="pct"/>
          <w:cantSplit/>
          <w:trHeight w:val="556"/>
        </w:trPr>
        <w:tc>
          <w:tcPr>
            <w:tcW w:w="226" w:type="pct"/>
            <w:vMerge/>
            <w:tcBorders>
              <w:top w:val="single" w:sz="4" w:space="0" w:color="auto"/>
              <w:left w:val="single" w:sz="4" w:space="0" w:color="auto"/>
              <w:right w:val="single" w:sz="4" w:space="0" w:color="auto"/>
            </w:tcBorders>
            <w:vAlign w:val="center"/>
          </w:tcPr>
          <w:p w14:paraId="424F3182"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732B23DC"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590BB4BE"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121C6C0" w14:textId="707BF1F0"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Obudowa: nowoczesna konstrukcja o smukłym profilu, przystosowana do intensywnej pracy mobilnej</w:t>
            </w:r>
          </w:p>
        </w:tc>
        <w:tc>
          <w:tcPr>
            <w:tcW w:w="313" w:type="pct"/>
            <w:tcBorders>
              <w:top w:val="single" w:sz="4" w:space="0" w:color="auto"/>
              <w:left w:val="single" w:sz="4" w:space="0" w:color="auto"/>
              <w:bottom w:val="single" w:sz="4" w:space="0" w:color="auto"/>
              <w:right w:val="single" w:sz="4" w:space="0" w:color="auto"/>
            </w:tcBorders>
            <w:vAlign w:val="center"/>
          </w:tcPr>
          <w:p w14:paraId="77D2728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5F80FA3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720BE0FA"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1A0C6EF3" w14:textId="77777777" w:rsidTr="008E467E">
        <w:trPr>
          <w:gridAfter w:val="1"/>
          <w:wAfter w:w="10" w:type="pct"/>
          <w:cantSplit/>
          <w:trHeight w:val="556"/>
        </w:trPr>
        <w:tc>
          <w:tcPr>
            <w:tcW w:w="226" w:type="pct"/>
            <w:vMerge/>
            <w:tcBorders>
              <w:top w:val="single" w:sz="4" w:space="0" w:color="auto"/>
              <w:left w:val="single" w:sz="4" w:space="0" w:color="auto"/>
              <w:right w:val="single" w:sz="4" w:space="0" w:color="auto"/>
            </w:tcBorders>
            <w:vAlign w:val="center"/>
          </w:tcPr>
          <w:p w14:paraId="5DCFD573"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093C8E86"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733453D0"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980480D" w14:textId="618D84EB"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Dźwięk i audio: wbudowane minimum 2 głośniki stereo, minimum 2 mikrofony oraz kamera</w:t>
            </w:r>
          </w:p>
        </w:tc>
        <w:tc>
          <w:tcPr>
            <w:tcW w:w="313" w:type="pct"/>
            <w:tcBorders>
              <w:top w:val="single" w:sz="4" w:space="0" w:color="auto"/>
              <w:left w:val="single" w:sz="4" w:space="0" w:color="auto"/>
              <w:bottom w:val="single" w:sz="4" w:space="0" w:color="auto"/>
              <w:right w:val="single" w:sz="4" w:space="0" w:color="auto"/>
            </w:tcBorders>
            <w:vAlign w:val="center"/>
          </w:tcPr>
          <w:p w14:paraId="0958ED5F"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397166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46432C6F"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393E1B3B" w14:textId="77777777" w:rsidTr="008E467E">
        <w:trPr>
          <w:gridAfter w:val="1"/>
          <w:wAfter w:w="10" w:type="pct"/>
          <w:cantSplit/>
          <w:trHeight w:val="248"/>
        </w:trPr>
        <w:tc>
          <w:tcPr>
            <w:tcW w:w="226" w:type="pct"/>
            <w:vMerge/>
            <w:tcBorders>
              <w:left w:val="single" w:sz="4" w:space="0" w:color="auto"/>
              <w:right w:val="single" w:sz="4" w:space="0" w:color="auto"/>
            </w:tcBorders>
            <w:vAlign w:val="center"/>
          </w:tcPr>
          <w:p w14:paraId="3307EDFA"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241629E"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31711639"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5A6E65D7" w14:textId="2FB276FC" w:rsidR="00C73162" w:rsidRPr="00207B48" w:rsidRDefault="00C73162" w:rsidP="00C73162">
            <w:pPr>
              <w:shd w:val="clear" w:color="auto" w:fill="FFFFFF"/>
              <w:spacing w:after="0" w:line="240" w:lineRule="auto"/>
              <w:rPr>
                <w:rFonts w:eastAsia="Times New Roman" w:cstheme="minorHAnsi"/>
                <w:sz w:val="20"/>
                <w:szCs w:val="20"/>
                <w:lang w:eastAsia="pl-PL"/>
              </w:rPr>
            </w:pPr>
            <w:r w:rsidRPr="00B20820">
              <w:rPr>
                <w:rFonts w:eastAsia="Times New Roman" w:cs="Calibri"/>
                <w:bCs/>
                <w:sz w:val="18"/>
                <w:szCs w:val="18"/>
              </w:rPr>
              <w:t>- Złącza: co najmniej 1× czytnik kart SD, 1× USB-C 3.2 Gen 2 z obsługą DisplayPort, 2× USB-C z Thunderbolt 4 oraz 1× gniazdo audio (słuchawkowe/mikrofonowe)</w:t>
            </w:r>
          </w:p>
        </w:tc>
        <w:tc>
          <w:tcPr>
            <w:tcW w:w="313" w:type="pct"/>
            <w:tcBorders>
              <w:top w:val="single" w:sz="4" w:space="0" w:color="auto"/>
              <w:left w:val="single" w:sz="4" w:space="0" w:color="auto"/>
              <w:bottom w:val="single" w:sz="4" w:space="0" w:color="auto"/>
              <w:right w:val="single" w:sz="4" w:space="0" w:color="auto"/>
            </w:tcBorders>
            <w:vAlign w:val="center"/>
          </w:tcPr>
          <w:p w14:paraId="5845E0D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0BCF7BFD"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31D45142"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BBEA41F"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1EA78080"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AF96EB7"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E192F81"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57405D93" w14:textId="3C180D03" w:rsidR="00C73162" w:rsidRPr="00207B48" w:rsidRDefault="00C73162" w:rsidP="00C73162">
            <w:pPr>
              <w:shd w:val="clear" w:color="auto" w:fill="FFFFFF"/>
              <w:spacing w:after="0" w:line="240" w:lineRule="auto"/>
              <w:rPr>
                <w:rFonts w:eastAsia="Times New Roman" w:cstheme="minorHAnsi"/>
                <w:sz w:val="20"/>
                <w:szCs w:val="20"/>
                <w:lang w:eastAsia="pl-PL"/>
              </w:rPr>
            </w:pPr>
            <w:r w:rsidRPr="00B20820">
              <w:rPr>
                <w:rFonts w:eastAsia="Times New Roman" w:cs="Calibri"/>
                <w:bCs/>
                <w:sz w:val="18"/>
                <w:szCs w:val="18"/>
              </w:rPr>
              <w:t>- Dodatkowo: podświetlana klawiatura</w:t>
            </w:r>
          </w:p>
        </w:tc>
        <w:tc>
          <w:tcPr>
            <w:tcW w:w="313" w:type="pct"/>
            <w:tcBorders>
              <w:top w:val="single" w:sz="4" w:space="0" w:color="auto"/>
              <w:left w:val="single" w:sz="4" w:space="0" w:color="auto"/>
              <w:bottom w:val="single" w:sz="4" w:space="0" w:color="auto"/>
              <w:right w:val="single" w:sz="4" w:space="0" w:color="auto"/>
            </w:tcBorders>
            <w:vAlign w:val="center"/>
          </w:tcPr>
          <w:p w14:paraId="5B52B80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0F6AC66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0E4A1970"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F5E101D"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4FE5F8B1"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4827E22"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D2DC467"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FD48C65" w14:textId="0955A954" w:rsidR="00C73162" w:rsidRPr="002F1BC4" w:rsidRDefault="00C73162" w:rsidP="00C73162">
            <w:pPr>
              <w:shd w:val="clear" w:color="auto" w:fill="FFFFFF"/>
              <w:spacing w:after="0" w:line="240" w:lineRule="auto"/>
              <w:rPr>
                <w:rFonts w:eastAsia="Times New Roman" w:cs="Calibri"/>
                <w:bCs/>
                <w:sz w:val="18"/>
                <w:szCs w:val="18"/>
              </w:rPr>
            </w:pPr>
            <w:r w:rsidRPr="00B20820">
              <w:rPr>
                <w:rFonts w:eastAsia="Times New Roman" w:cs="Calibri"/>
                <w:bCs/>
                <w:sz w:val="18"/>
                <w:szCs w:val="18"/>
              </w:rPr>
              <w:t>Wbudowany mikrofon</w:t>
            </w:r>
          </w:p>
        </w:tc>
        <w:tc>
          <w:tcPr>
            <w:tcW w:w="313" w:type="pct"/>
            <w:tcBorders>
              <w:top w:val="single" w:sz="4" w:space="0" w:color="auto"/>
              <w:left w:val="single" w:sz="4" w:space="0" w:color="auto"/>
              <w:bottom w:val="single" w:sz="4" w:space="0" w:color="auto"/>
              <w:right w:val="single" w:sz="4" w:space="0" w:color="auto"/>
            </w:tcBorders>
            <w:vAlign w:val="center"/>
          </w:tcPr>
          <w:p w14:paraId="581AC48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15F22D9C"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06CC86DA"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80448E0"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748C6B4F"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9FDB96C"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5BF4AAA"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6A01AD9" w14:textId="5F95140A" w:rsidR="00C73162" w:rsidRPr="002F1BC4" w:rsidRDefault="00C73162" w:rsidP="00C73162">
            <w:pPr>
              <w:shd w:val="clear" w:color="auto" w:fill="FFFFFF"/>
              <w:spacing w:after="0" w:line="240" w:lineRule="auto"/>
              <w:rPr>
                <w:rFonts w:eastAsia="Times New Roman" w:cs="Calibri"/>
                <w:bCs/>
                <w:sz w:val="18"/>
                <w:szCs w:val="18"/>
              </w:rPr>
            </w:pPr>
            <w:r w:rsidRPr="00B20820">
              <w:rPr>
                <w:rFonts w:eastAsia="Times New Roman" w:cs="Calibri"/>
                <w:bCs/>
                <w:sz w:val="18"/>
                <w:szCs w:val="18"/>
              </w:rPr>
              <w:t>Wbudowana kamera</w:t>
            </w:r>
          </w:p>
        </w:tc>
        <w:tc>
          <w:tcPr>
            <w:tcW w:w="313" w:type="pct"/>
            <w:tcBorders>
              <w:top w:val="single" w:sz="4" w:space="0" w:color="auto"/>
              <w:left w:val="single" w:sz="4" w:space="0" w:color="auto"/>
              <w:bottom w:val="single" w:sz="4" w:space="0" w:color="auto"/>
              <w:right w:val="single" w:sz="4" w:space="0" w:color="auto"/>
            </w:tcBorders>
            <w:vAlign w:val="center"/>
          </w:tcPr>
          <w:p w14:paraId="3732CE6D"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325EC0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0DCF733"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B952233"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18C36EE8"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C826EBC"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2DEDB77"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A9654C6" w14:textId="186A5BFC" w:rsidR="00C73162" w:rsidRPr="002F1BC4" w:rsidRDefault="00C73162" w:rsidP="00C73162">
            <w:pPr>
              <w:shd w:val="clear" w:color="auto" w:fill="FFFFFF"/>
              <w:spacing w:after="0" w:line="240" w:lineRule="auto"/>
              <w:rPr>
                <w:rFonts w:eastAsia="Times New Roman" w:cs="Calibri"/>
                <w:bCs/>
                <w:sz w:val="18"/>
                <w:szCs w:val="18"/>
              </w:rPr>
            </w:pPr>
            <w:r w:rsidRPr="00B20820">
              <w:rPr>
                <w:rFonts w:eastAsia="Times New Roman" w:cs="Calibri"/>
                <w:bCs/>
                <w:sz w:val="18"/>
                <w:szCs w:val="18"/>
              </w:rPr>
              <w:t>Waga laptopa z baterią nie więcej niż 2.5KG</w:t>
            </w:r>
          </w:p>
        </w:tc>
        <w:tc>
          <w:tcPr>
            <w:tcW w:w="313" w:type="pct"/>
            <w:tcBorders>
              <w:top w:val="single" w:sz="4" w:space="0" w:color="auto"/>
              <w:left w:val="single" w:sz="4" w:space="0" w:color="auto"/>
              <w:bottom w:val="single" w:sz="4" w:space="0" w:color="auto"/>
              <w:right w:val="single" w:sz="4" w:space="0" w:color="auto"/>
            </w:tcBorders>
            <w:vAlign w:val="center"/>
          </w:tcPr>
          <w:p w14:paraId="043F030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0063E7E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13C36F65"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3AAB4112"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2A4C2B49"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725592D"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7EDADC06"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D37D9BA" w14:textId="125847DA" w:rsidR="00C73162" w:rsidRPr="002F1BC4" w:rsidRDefault="00C73162" w:rsidP="00C73162">
            <w:pPr>
              <w:shd w:val="clear" w:color="auto" w:fill="FFFFFF"/>
              <w:spacing w:after="0" w:line="240" w:lineRule="auto"/>
              <w:rPr>
                <w:rFonts w:eastAsia="Times New Roman" w:cs="Calibri"/>
                <w:bCs/>
                <w:sz w:val="18"/>
                <w:szCs w:val="18"/>
              </w:rPr>
            </w:pPr>
            <w:r w:rsidRPr="00B20820">
              <w:rPr>
                <w:rFonts w:eastAsia="Times New Roman" w:cs="Calibri"/>
                <w:bCs/>
                <w:sz w:val="18"/>
                <w:szCs w:val="18"/>
              </w:rPr>
              <w:t>Wbudowane mechanizmy bezpieczeństwa dostępu do danych</w:t>
            </w:r>
          </w:p>
        </w:tc>
        <w:tc>
          <w:tcPr>
            <w:tcW w:w="313" w:type="pct"/>
            <w:tcBorders>
              <w:top w:val="single" w:sz="4" w:space="0" w:color="auto"/>
              <w:left w:val="single" w:sz="4" w:space="0" w:color="auto"/>
              <w:bottom w:val="single" w:sz="4" w:space="0" w:color="auto"/>
              <w:right w:val="single" w:sz="4" w:space="0" w:color="auto"/>
            </w:tcBorders>
            <w:vAlign w:val="center"/>
          </w:tcPr>
          <w:p w14:paraId="52A87EAC"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25107EF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04E40548"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0F0C90F9"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423A89BF"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AC32965"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0C17ECB3"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0CE03CD0" w14:textId="43B238C2" w:rsidR="00C73162" w:rsidRPr="002F1BC4" w:rsidRDefault="00C73162" w:rsidP="00C73162">
            <w:pPr>
              <w:shd w:val="clear" w:color="auto" w:fill="FFFFFF"/>
              <w:spacing w:after="0" w:line="240" w:lineRule="auto"/>
              <w:rPr>
                <w:rFonts w:eastAsia="Times New Roman" w:cs="Calibri"/>
                <w:bCs/>
                <w:sz w:val="18"/>
                <w:szCs w:val="18"/>
              </w:rPr>
            </w:pPr>
            <w:r w:rsidRPr="00B20820">
              <w:rPr>
                <w:rFonts w:eastAsia="Times New Roman" w:cs="Calibri"/>
                <w:bCs/>
                <w:sz w:val="18"/>
                <w:szCs w:val="18"/>
              </w:rPr>
              <w:t>- Waga: około 2kg</w:t>
            </w:r>
          </w:p>
        </w:tc>
        <w:tc>
          <w:tcPr>
            <w:tcW w:w="313" w:type="pct"/>
            <w:tcBorders>
              <w:top w:val="single" w:sz="4" w:space="0" w:color="auto"/>
              <w:left w:val="single" w:sz="4" w:space="0" w:color="auto"/>
              <w:bottom w:val="single" w:sz="4" w:space="0" w:color="auto"/>
              <w:right w:val="single" w:sz="4" w:space="0" w:color="auto"/>
            </w:tcBorders>
            <w:vAlign w:val="center"/>
          </w:tcPr>
          <w:p w14:paraId="1189AA5E"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6959917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2C2E80B6"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76508BFC"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7D06589D"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7782745F"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2B74BBB"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CE14271" w14:textId="7D9276A0" w:rsidR="00C73162" w:rsidRPr="00B20820" w:rsidRDefault="00C73162" w:rsidP="00C73162">
            <w:pPr>
              <w:shd w:val="clear" w:color="auto" w:fill="FFFFFF"/>
              <w:spacing w:after="0" w:line="240" w:lineRule="auto"/>
              <w:rPr>
                <w:rFonts w:eastAsia="Times New Roman" w:cs="Calibri"/>
                <w:bCs/>
                <w:sz w:val="18"/>
                <w:szCs w:val="18"/>
              </w:rPr>
            </w:pPr>
            <w:r w:rsidRPr="0083464D">
              <w:rPr>
                <w:rFonts w:eastAsia="Times New Roman" w:cs="Calibri"/>
                <w:b/>
                <w:bCs/>
                <w:sz w:val="18"/>
                <w:szCs w:val="18"/>
              </w:rPr>
              <w:t>Producent laptopu powinien posiadać:</w:t>
            </w:r>
          </w:p>
        </w:tc>
        <w:tc>
          <w:tcPr>
            <w:tcW w:w="313" w:type="pct"/>
            <w:tcBorders>
              <w:top w:val="single" w:sz="4" w:space="0" w:color="auto"/>
              <w:left w:val="single" w:sz="4" w:space="0" w:color="auto"/>
              <w:bottom w:val="single" w:sz="4" w:space="0" w:color="auto"/>
              <w:right w:val="single" w:sz="4" w:space="0" w:color="auto"/>
            </w:tcBorders>
            <w:vAlign w:val="center"/>
          </w:tcPr>
          <w:p w14:paraId="58BEA60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24F4C84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DB4A5FC"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29A8627D"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100BD987"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1A4BCDA"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17EDC280"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74B7109" w14:textId="76DDC7B1" w:rsidR="00C73162" w:rsidRPr="00B20820" w:rsidRDefault="00C73162" w:rsidP="00C73162">
            <w:pPr>
              <w:shd w:val="clear" w:color="auto" w:fill="FFFFFF"/>
              <w:spacing w:after="0" w:line="240" w:lineRule="auto"/>
              <w:rPr>
                <w:rFonts w:eastAsia="Times New Roman" w:cs="Calibri"/>
                <w:bCs/>
                <w:sz w:val="18"/>
                <w:szCs w:val="18"/>
              </w:rPr>
            </w:pPr>
            <w:r w:rsidRPr="0083464D">
              <w:rPr>
                <w:rFonts w:eastAsia="Times New Roman" w:cs="Calibri"/>
                <w:bCs/>
                <w:sz w:val="18"/>
                <w:szCs w:val="18"/>
              </w:rPr>
              <w:t>Certyfikat ISO  9001 systemu zarządzania jakością</w:t>
            </w:r>
          </w:p>
        </w:tc>
        <w:tc>
          <w:tcPr>
            <w:tcW w:w="313" w:type="pct"/>
            <w:tcBorders>
              <w:top w:val="single" w:sz="4" w:space="0" w:color="auto"/>
              <w:left w:val="single" w:sz="4" w:space="0" w:color="auto"/>
              <w:bottom w:val="single" w:sz="4" w:space="0" w:color="auto"/>
              <w:right w:val="single" w:sz="4" w:space="0" w:color="auto"/>
            </w:tcBorders>
            <w:vAlign w:val="center"/>
          </w:tcPr>
          <w:p w14:paraId="443C132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4FB79170"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0536076"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0852DBB0"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7AB38359"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3C2E345"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7695A44E"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65CD4729" w14:textId="3542BCF9" w:rsidR="00C73162" w:rsidRPr="00B20820" w:rsidRDefault="00C73162" w:rsidP="00C73162">
            <w:pPr>
              <w:shd w:val="clear" w:color="auto" w:fill="FFFFFF"/>
              <w:spacing w:after="0" w:line="240" w:lineRule="auto"/>
              <w:rPr>
                <w:rFonts w:eastAsia="Times New Roman" w:cs="Calibri"/>
                <w:bCs/>
                <w:sz w:val="18"/>
                <w:szCs w:val="18"/>
              </w:rPr>
            </w:pPr>
            <w:r w:rsidRPr="0083464D">
              <w:rPr>
                <w:rFonts w:eastAsia="Times New Roman" w:cs="Calibri"/>
                <w:bCs/>
                <w:sz w:val="18"/>
                <w:szCs w:val="18"/>
              </w:rPr>
              <w:t>Certyfikat ISO  14001 systemu zarządzania środowiskiem</w:t>
            </w:r>
          </w:p>
        </w:tc>
        <w:tc>
          <w:tcPr>
            <w:tcW w:w="313" w:type="pct"/>
            <w:tcBorders>
              <w:top w:val="single" w:sz="4" w:space="0" w:color="auto"/>
              <w:left w:val="single" w:sz="4" w:space="0" w:color="auto"/>
              <w:bottom w:val="single" w:sz="4" w:space="0" w:color="auto"/>
              <w:right w:val="single" w:sz="4" w:space="0" w:color="auto"/>
            </w:tcBorders>
            <w:vAlign w:val="center"/>
          </w:tcPr>
          <w:p w14:paraId="0F2FCF6E"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835792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76752D2C"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2AB27A2"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68A15E8A"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1B4B6BE"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CD34BFF"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1175F96" w14:textId="5C58770B" w:rsidR="00C73162" w:rsidRPr="00B20820" w:rsidRDefault="00C73162" w:rsidP="00C73162">
            <w:pPr>
              <w:shd w:val="clear" w:color="auto" w:fill="FFFFFF"/>
              <w:spacing w:after="0" w:line="240" w:lineRule="auto"/>
              <w:rPr>
                <w:rFonts w:eastAsia="Times New Roman" w:cs="Calibri"/>
                <w:bCs/>
                <w:sz w:val="18"/>
                <w:szCs w:val="18"/>
              </w:rPr>
            </w:pPr>
            <w:r w:rsidRPr="0083464D">
              <w:rPr>
                <w:rFonts w:eastAsia="Times New Roman" w:cs="Calibri"/>
                <w:bCs/>
                <w:sz w:val="18"/>
                <w:szCs w:val="18"/>
              </w:rPr>
              <w:t>Deklarację zgodności UE i oznakowanie CE</w:t>
            </w:r>
          </w:p>
        </w:tc>
        <w:tc>
          <w:tcPr>
            <w:tcW w:w="313" w:type="pct"/>
            <w:tcBorders>
              <w:top w:val="single" w:sz="4" w:space="0" w:color="auto"/>
              <w:left w:val="single" w:sz="4" w:space="0" w:color="auto"/>
              <w:bottom w:val="single" w:sz="4" w:space="0" w:color="auto"/>
              <w:right w:val="single" w:sz="4" w:space="0" w:color="auto"/>
            </w:tcBorders>
            <w:vAlign w:val="center"/>
          </w:tcPr>
          <w:p w14:paraId="68BAD12F"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61F7F42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005E7495"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5B64B8F7"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36D27F56"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46BD78A"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7838A60A"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046D6D4" w14:textId="48DBD1FD" w:rsidR="00C73162" w:rsidRPr="00B20820" w:rsidRDefault="00C73162" w:rsidP="00C73162">
            <w:pPr>
              <w:shd w:val="clear" w:color="auto" w:fill="FFFFFF"/>
              <w:spacing w:after="0" w:line="240" w:lineRule="auto"/>
              <w:rPr>
                <w:rFonts w:eastAsia="Times New Roman" w:cs="Calibri"/>
                <w:bCs/>
                <w:sz w:val="18"/>
                <w:szCs w:val="18"/>
              </w:rPr>
            </w:pPr>
            <w:r w:rsidRPr="0083464D">
              <w:rPr>
                <w:rFonts w:eastAsia="Times New Roman" w:cs="Calibri"/>
                <w:bCs/>
                <w:sz w:val="18"/>
                <w:szCs w:val="18"/>
              </w:rPr>
              <w:t>Certyfikat TCO lub EPEAT</w:t>
            </w:r>
          </w:p>
        </w:tc>
        <w:tc>
          <w:tcPr>
            <w:tcW w:w="313" w:type="pct"/>
            <w:tcBorders>
              <w:top w:val="single" w:sz="4" w:space="0" w:color="auto"/>
              <w:left w:val="single" w:sz="4" w:space="0" w:color="auto"/>
              <w:bottom w:val="single" w:sz="4" w:space="0" w:color="auto"/>
              <w:right w:val="single" w:sz="4" w:space="0" w:color="auto"/>
            </w:tcBorders>
            <w:vAlign w:val="center"/>
          </w:tcPr>
          <w:p w14:paraId="28AC4CF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7511AAA5"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41CC7301"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21302C1F"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76545C1C"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D5E8859"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4EA180A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4D10A44" w14:textId="770E7C24" w:rsidR="00C73162" w:rsidRPr="0083464D" w:rsidRDefault="00C73162" w:rsidP="008E467E">
            <w:pPr>
              <w:spacing w:after="0" w:line="100" w:lineRule="atLeast"/>
              <w:rPr>
                <w:rFonts w:eastAsia="Times New Roman" w:cs="Calibri"/>
                <w:bCs/>
                <w:sz w:val="18"/>
                <w:szCs w:val="18"/>
              </w:rPr>
            </w:pPr>
            <w:r w:rsidRPr="008E467E">
              <w:rPr>
                <w:rFonts w:eastAsia="Times New Roman" w:cs="Calibri"/>
                <w:bCs/>
                <w:sz w:val="18"/>
                <w:szCs w:val="18"/>
              </w:rPr>
              <w:t xml:space="preserve">Powinien być  objęty minimum 24-miesięcznym okresem gwarancji producenta. </w:t>
            </w:r>
          </w:p>
        </w:tc>
        <w:tc>
          <w:tcPr>
            <w:tcW w:w="313" w:type="pct"/>
            <w:tcBorders>
              <w:top w:val="single" w:sz="4" w:space="0" w:color="auto"/>
              <w:left w:val="single" w:sz="4" w:space="0" w:color="auto"/>
              <w:bottom w:val="single" w:sz="4" w:space="0" w:color="auto"/>
              <w:right w:val="single" w:sz="4" w:space="0" w:color="auto"/>
            </w:tcBorders>
            <w:vAlign w:val="center"/>
          </w:tcPr>
          <w:p w14:paraId="0283A1C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0EE134C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70B314C1"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A27271" w:rsidRPr="00BF232D" w14:paraId="04B9F669" w14:textId="77777777" w:rsidTr="008E467E">
        <w:trPr>
          <w:gridAfter w:val="1"/>
          <w:wAfter w:w="10" w:type="pct"/>
          <w:cantSplit/>
          <w:trHeight w:val="474"/>
        </w:trPr>
        <w:tc>
          <w:tcPr>
            <w:tcW w:w="226" w:type="pct"/>
            <w:vMerge/>
            <w:tcBorders>
              <w:left w:val="single" w:sz="4" w:space="0" w:color="auto"/>
              <w:right w:val="single" w:sz="4" w:space="0" w:color="auto"/>
            </w:tcBorders>
            <w:vAlign w:val="center"/>
          </w:tcPr>
          <w:p w14:paraId="2D0F9AA5" w14:textId="77777777" w:rsidR="00A27271" w:rsidRPr="00BF232D" w:rsidRDefault="00A27271" w:rsidP="001552C7">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AAC6D5A" w14:textId="77777777" w:rsidR="00A27271" w:rsidRDefault="00A27271" w:rsidP="001552C7">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3EC057D" w14:textId="77777777" w:rsidR="00A27271" w:rsidRPr="00470ABA" w:rsidRDefault="00A27271" w:rsidP="001552C7">
            <w:pPr>
              <w:spacing w:after="0" w:line="240" w:lineRule="auto"/>
              <w:ind w:left="113" w:right="113"/>
              <w:jc w:val="center"/>
              <w:rPr>
                <w:rFonts w:eastAsia="Times New Roman" w:cstheme="minorHAnsi"/>
                <w:lang w:eastAsia="pl-PL"/>
              </w:rPr>
            </w:pPr>
          </w:p>
        </w:tc>
        <w:tc>
          <w:tcPr>
            <w:tcW w:w="3901" w:type="pct"/>
            <w:gridSpan w:val="4"/>
            <w:tcBorders>
              <w:top w:val="single" w:sz="4" w:space="0" w:color="auto"/>
              <w:left w:val="single" w:sz="4" w:space="0" w:color="auto"/>
              <w:bottom w:val="single" w:sz="4" w:space="0" w:color="auto"/>
              <w:right w:val="single" w:sz="4" w:space="0" w:color="auto"/>
            </w:tcBorders>
            <w:noWrap/>
          </w:tcPr>
          <w:p w14:paraId="209B668D" w14:textId="77777777" w:rsidR="00A27271" w:rsidRPr="00BF232D" w:rsidRDefault="00A27271" w:rsidP="001552C7">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A27271" w:rsidRPr="00BF232D" w14:paraId="29A7051D" w14:textId="77777777" w:rsidTr="008E467E">
        <w:trPr>
          <w:gridAfter w:val="1"/>
          <w:wAfter w:w="10" w:type="pct"/>
          <w:cantSplit/>
          <w:trHeight w:val="443"/>
        </w:trPr>
        <w:tc>
          <w:tcPr>
            <w:tcW w:w="226" w:type="pct"/>
            <w:vMerge/>
            <w:tcBorders>
              <w:left w:val="single" w:sz="4" w:space="0" w:color="auto"/>
              <w:bottom w:val="single" w:sz="4" w:space="0" w:color="auto"/>
              <w:right w:val="single" w:sz="4" w:space="0" w:color="auto"/>
            </w:tcBorders>
            <w:vAlign w:val="center"/>
          </w:tcPr>
          <w:p w14:paraId="6D2EBCAF" w14:textId="77777777" w:rsidR="00A27271" w:rsidRPr="00BF232D" w:rsidRDefault="00A27271" w:rsidP="001552C7">
            <w:pPr>
              <w:spacing w:after="0" w:line="240" w:lineRule="auto"/>
              <w:rPr>
                <w:rFonts w:eastAsia="Times New Roman" w:cstheme="minorHAnsi"/>
                <w:b/>
                <w:bCs/>
                <w:lang w:eastAsia="pl-PL"/>
              </w:rPr>
            </w:pPr>
          </w:p>
        </w:tc>
        <w:tc>
          <w:tcPr>
            <w:tcW w:w="542" w:type="pct"/>
            <w:gridSpan w:val="2"/>
            <w:vMerge/>
            <w:tcBorders>
              <w:left w:val="nil"/>
              <w:bottom w:val="single" w:sz="4" w:space="0" w:color="auto"/>
              <w:right w:val="single" w:sz="4" w:space="0" w:color="auto"/>
            </w:tcBorders>
            <w:shd w:val="clear" w:color="auto" w:fill="FFFFFF" w:themeFill="background1"/>
            <w:noWrap/>
            <w:vAlign w:val="center"/>
          </w:tcPr>
          <w:p w14:paraId="35097BAA" w14:textId="77777777" w:rsidR="00A27271" w:rsidRDefault="00A27271" w:rsidP="001552C7">
            <w:pPr>
              <w:spacing w:after="0" w:line="240" w:lineRule="auto"/>
              <w:rPr>
                <w:rFonts w:cs="Calibri"/>
                <w:color w:val="000000"/>
              </w:rPr>
            </w:pPr>
          </w:p>
        </w:tc>
        <w:tc>
          <w:tcPr>
            <w:tcW w:w="321" w:type="pct"/>
            <w:gridSpan w:val="2"/>
            <w:vMerge/>
            <w:tcBorders>
              <w:left w:val="single" w:sz="4" w:space="0" w:color="auto"/>
              <w:bottom w:val="single" w:sz="4" w:space="0" w:color="auto"/>
              <w:right w:val="nil"/>
            </w:tcBorders>
            <w:shd w:val="clear" w:color="auto" w:fill="FFFFFF" w:themeFill="background1"/>
            <w:noWrap/>
            <w:textDirection w:val="btLr"/>
            <w:vAlign w:val="center"/>
          </w:tcPr>
          <w:p w14:paraId="47D9E66C" w14:textId="77777777" w:rsidR="00A27271" w:rsidRPr="00470ABA" w:rsidRDefault="00A27271" w:rsidP="001552C7">
            <w:pPr>
              <w:spacing w:after="0" w:line="240" w:lineRule="auto"/>
              <w:ind w:left="113" w:right="113"/>
              <w:jc w:val="center"/>
              <w:rPr>
                <w:rFonts w:eastAsia="Times New Roman" w:cstheme="minorHAnsi"/>
                <w:lang w:eastAsia="pl-PL"/>
              </w:rPr>
            </w:pPr>
          </w:p>
        </w:tc>
        <w:tc>
          <w:tcPr>
            <w:tcW w:w="3901" w:type="pct"/>
            <w:gridSpan w:val="4"/>
            <w:tcBorders>
              <w:top w:val="single" w:sz="4" w:space="0" w:color="auto"/>
              <w:left w:val="single" w:sz="4" w:space="0" w:color="auto"/>
              <w:bottom w:val="single" w:sz="4" w:space="0" w:color="auto"/>
              <w:right w:val="single" w:sz="4" w:space="0" w:color="auto"/>
            </w:tcBorders>
            <w:noWrap/>
          </w:tcPr>
          <w:p w14:paraId="0D69A9E2" w14:textId="77777777" w:rsidR="00A27271" w:rsidRPr="00BF232D" w:rsidRDefault="00A27271" w:rsidP="001552C7">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E467E" w:rsidRPr="00BF232D" w14:paraId="58327E26" w14:textId="77777777" w:rsidTr="008E467E">
        <w:trPr>
          <w:gridAfter w:val="1"/>
          <w:wAfter w:w="10" w:type="pct"/>
          <w:cantSplit/>
          <w:trHeight w:val="355"/>
        </w:trPr>
        <w:tc>
          <w:tcPr>
            <w:tcW w:w="226" w:type="pct"/>
            <w:vMerge w:val="restart"/>
            <w:tcBorders>
              <w:left w:val="single" w:sz="4" w:space="0" w:color="auto"/>
              <w:right w:val="single" w:sz="4" w:space="0" w:color="auto"/>
            </w:tcBorders>
            <w:vAlign w:val="center"/>
          </w:tcPr>
          <w:p w14:paraId="0A127EC5" w14:textId="2FB9558A" w:rsidR="008E467E" w:rsidRPr="00BF232D" w:rsidRDefault="008E467E" w:rsidP="008E467E">
            <w:pPr>
              <w:spacing w:after="0" w:line="240" w:lineRule="auto"/>
              <w:rPr>
                <w:rFonts w:eastAsia="Times New Roman" w:cstheme="minorHAnsi"/>
                <w:b/>
                <w:bCs/>
                <w:lang w:eastAsia="pl-PL"/>
              </w:rPr>
            </w:pPr>
            <w:r>
              <w:rPr>
                <w:rFonts w:eastAsia="Times New Roman" w:cstheme="minorHAnsi"/>
                <w:b/>
                <w:bCs/>
                <w:lang w:eastAsia="pl-PL"/>
              </w:rPr>
              <w:t>3</w:t>
            </w:r>
          </w:p>
        </w:tc>
        <w:tc>
          <w:tcPr>
            <w:tcW w:w="542" w:type="pct"/>
            <w:gridSpan w:val="2"/>
            <w:vMerge w:val="restart"/>
            <w:tcBorders>
              <w:left w:val="nil"/>
              <w:right w:val="single" w:sz="4" w:space="0" w:color="auto"/>
            </w:tcBorders>
            <w:shd w:val="clear" w:color="auto" w:fill="FFFFFF" w:themeFill="background1"/>
            <w:noWrap/>
            <w:vAlign w:val="center"/>
          </w:tcPr>
          <w:p w14:paraId="0296080A" w14:textId="7F1648E7" w:rsidR="008E467E" w:rsidRDefault="008E467E" w:rsidP="008E467E">
            <w:pPr>
              <w:spacing w:after="0" w:line="240" w:lineRule="auto"/>
              <w:rPr>
                <w:rFonts w:cs="Calibri"/>
                <w:color w:val="000000"/>
              </w:rPr>
            </w:pPr>
            <w:r>
              <w:rPr>
                <w:rFonts w:eastAsia="Times New Roman" w:cs="Calibri"/>
                <w:bCs/>
                <w:sz w:val="18"/>
                <w:szCs w:val="18"/>
              </w:rPr>
              <w:t>T</w:t>
            </w:r>
            <w:r w:rsidRPr="000B7D55">
              <w:rPr>
                <w:rFonts w:eastAsia="Times New Roman" w:cs="Calibri"/>
                <w:bCs/>
                <w:sz w:val="18"/>
                <w:szCs w:val="18"/>
              </w:rPr>
              <w:t>ablet graficzny</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321" w:type="pct"/>
            <w:gridSpan w:val="2"/>
            <w:vMerge w:val="restart"/>
            <w:tcBorders>
              <w:left w:val="single" w:sz="4" w:space="0" w:color="auto"/>
              <w:right w:val="nil"/>
            </w:tcBorders>
            <w:shd w:val="clear" w:color="auto" w:fill="FFFFFF" w:themeFill="background1"/>
            <w:noWrap/>
            <w:textDirection w:val="btLr"/>
            <w:vAlign w:val="center"/>
          </w:tcPr>
          <w:p w14:paraId="50BF0B26" w14:textId="75F47BB4" w:rsidR="008E467E" w:rsidRPr="00470ABA" w:rsidRDefault="008E467E" w:rsidP="008E467E">
            <w:pPr>
              <w:spacing w:after="0" w:line="240" w:lineRule="auto"/>
              <w:ind w:left="113" w:right="113"/>
              <w:jc w:val="center"/>
              <w:rPr>
                <w:rFonts w:eastAsia="Times New Roman" w:cstheme="minorHAnsi"/>
                <w:lang w:eastAsia="pl-PL"/>
              </w:rPr>
            </w:pPr>
            <w:r>
              <w:rPr>
                <w:rFonts w:eastAsia="Times New Roman" w:cstheme="minorHAnsi"/>
                <w:lang w:eastAsia="pl-PL"/>
              </w:rPr>
              <w:t>17</w:t>
            </w:r>
          </w:p>
        </w:tc>
        <w:tc>
          <w:tcPr>
            <w:tcW w:w="2887" w:type="pct"/>
            <w:tcBorders>
              <w:top w:val="single" w:sz="4" w:space="0" w:color="auto"/>
              <w:left w:val="single" w:sz="4" w:space="0" w:color="auto"/>
              <w:bottom w:val="single" w:sz="4" w:space="0" w:color="auto"/>
              <w:right w:val="single" w:sz="4" w:space="0" w:color="auto"/>
            </w:tcBorders>
            <w:noWrap/>
          </w:tcPr>
          <w:p w14:paraId="6668CFDA" w14:textId="74EB4306"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
                <w:bCs/>
                <w:sz w:val="18"/>
                <w:szCs w:val="18"/>
              </w:rPr>
              <w:t>Tablet graficzny piórkowy</w:t>
            </w:r>
          </w:p>
        </w:tc>
        <w:tc>
          <w:tcPr>
            <w:tcW w:w="313" w:type="pct"/>
            <w:tcBorders>
              <w:top w:val="single" w:sz="4" w:space="0" w:color="auto"/>
              <w:left w:val="single" w:sz="4" w:space="0" w:color="auto"/>
              <w:bottom w:val="single" w:sz="4" w:space="0" w:color="auto"/>
              <w:right w:val="single" w:sz="4" w:space="0" w:color="auto"/>
            </w:tcBorders>
          </w:tcPr>
          <w:p w14:paraId="5DFAC69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8A0A9D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4C1B8E64" w14:textId="52AA32B9"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75E78AC" w14:textId="77777777" w:rsidTr="008E467E">
        <w:trPr>
          <w:gridAfter w:val="1"/>
          <w:wAfter w:w="10" w:type="pct"/>
          <w:cantSplit/>
          <w:trHeight w:val="333"/>
        </w:trPr>
        <w:tc>
          <w:tcPr>
            <w:tcW w:w="226" w:type="pct"/>
            <w:vMerge/>
            <w:tcBorders>
              <w:left w:val="single" w:sz="4" w:space="0" w:color="auto"/>
              <w:right w:val="single" w:sz="4" w:space="0" w:color="auto"/>
            </w:tcBorders>
            <w:vAlign w:val="center"/>
          </w:tcPr>
          <w:p w14:paraId="3090020B"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FAB2F59"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05442A86"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3200B35" w14:textId="78A313F8"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Obszar roboczy: około 345 x 215 mm</w:t>
            </w:r>
          </w:p>
        </w:tc>
        <w:tc>
          <w:tcPr>
            <w:tcW w:w="313" w:type="pct"/>
            <w:tcBorders>
              <w:top w:val="single" w:sz="4" w:space="0" w:color="auto"/>
              <w:left w:val="single" w:sz="4" w:space="0" w:color="auto"/>
              <w:bottom w:val="single" w:sz="4" w:space="0" w:color="auto"/>
              <w:right w:val="single" w:sz="4" w:space="0" w:color="auto"/>
            </w:tcBorders>
          </w:tcPr>
          <w:p w14:paraId="1F5AB06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52DD8B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AE11138"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43A0E09F" w14:textId="77777777" w:rsidTr="008E467E">
        <w:trPr>
          <w:gridAfter w:val="1"/>
          <w:wAfter w:w="10" w:type="pct"/>
          <w:cantSplit/>
          <w:trHeight w:val="297"/>
        </w:trPr>
        <w:tc>
          <w:tcPr>
            <w:tcW w:w="226" w:type="pct"/>
            <w:vMerge/>
            <w:tcBorders>
              <w:left w:val="single" w:sz="4" w:space="0" w:color="auto"/>
              <w:right w:val="single" w:sz="4" w:space="0" w:color="auto"/>
            </w:tcBorders>
            <w:vAlign w:val="center"/>
          </w:tcPr>
          <w:p w14:paraId="76C677E4"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6F255FF"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09D9EE55"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0898EC6D" w14:textId="38E08AD9"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Rozdzielczość: 5000 lpi</w:t>
            </w:r>
          </w:p>
        </w:tc>
        <w:tc>
          <w:tcPr>
            <w:tcW w:w="313" w:type="pct"/>
            <w:tcBorders>
              <w:top w:val="single" w:sz="4" w:space="0" w:color="auto"/>
              <w:left w:val="single" w:sz="4" w:space="0" w:color="auto"/>
              <w:bottom w:val="single" w:sz="4" w:space="0" w:color="auto"/>
              <w:right w:val="single" w:sz="4" w:space="0" w:color="auto"/>
            </w:tcBorders>
          </w:tcPr>
          <w:p w14:paraId="6DB2D841"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011F1A7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214733F4"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38A170CD" w14:textId="77777777" w:rsidTr="008E467E">
        <w:trPr>
          <w:gridAfter w:val="1"/>
          <w:wAfter w:w="10" w:type="pct"/>
          <w:cantSplit/>
          <w:trHeight w:val="261"/>
        </w:trPr>
        <w:tc>
          <w:tcPr>
            <w:tcW w:w="226" w:type="pct"/>
            <w:vMerge/>
            <w:tcBorders>
              <w:left w:val="single" w:sz="4" w:space="0" w:color="auto"/>
              <w:right w:val="single" w:sz="4" w:space="0" w:color="auto"/>
            </w:tcBorders>
            <w:vAlign w:val="center"/>
          </w:tcPr>
          <w:p w14:paraId="74FD3427"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0C6C450"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4660C8D"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69FC4EBE" w14:textId="17D5D9EA"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Poziomy nacisku: minimum 8000</w:t>
            </w:r>
          </w:p>
        </w:tc>
        <w:tc>
          <w:tcPr>
            <w:tcW w:w="313" w:type="pct"/>
            <w:tcBorders>
              <w:top w:val="single" w:sz="4" w:space="0" w:color="auto"/>
              <w:left w:val="single" w:sz="4" w:space="0" w:color="auto"/>
              <w:bottom w:val="single" w:sz="4" w:space="0" w:color="auto"/>
              <w:right w:val="single" w:sz="4" w:space="0" w:color="auto"/>
            </w:tcBorders>
          </w:tcPr>
          <w:p w14:paraId="0F65C0D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DA3CE9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2038A868"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47B28297" w14:textId="77777777" w:rsidTr="008E467E">
        <w:trPr>
          <w:gridAfter w:val="1"/>
          <w:wAfter w:w="10" w:type="pct"/>
          <w:cantSplit/>
          <w:trHeight w:val="252"/>
        </w:trPr>
        <w:tc>
          <w:tcPr>
            <w:tcW w:w="226" w:type="pct"/>
            <w:vMerge/>
            <w:tcBorders>
              <w:left w:val="single" w:sz="4" w:space="0" w:color="auto"/>
              <w:right w:val="single" w:sz="4" w:space="0" w:color="auto"/>
            </w:tcBorders>
            <w:vAlign w:val="center"/>
          </w:tcPr>
          <w:p w14:paraId="3AC06A6B"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02BF5188"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00A78CE7"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6D519C4" w14:textId="11D35A0A"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Interfejs: USB Typ-C</w:t>
            </w:r>
          </w:p>
        </w:tc>
        <w:tc>
          <w:tcPr>
            <w:tcW w:w="313" w:type="pct"/>
            <w:tcBorders>
              <w:top w:val="single" w:sz="4" w:space="0" w:color="auto"/>
              <w:left w:val="single" w:sz="4" w:space="0" w:color="auto"/>
              <w:bottom w:val="single" w:sz="4" w:space="0" w:color="auto"/>
              <w:right w:val="single" w:sz="4" w:space="0" w:color="auto"/>
            </w:tcBorders>
          </w:tcPr>
          <w:p w14:paraId="284A463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475A1A6"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6FC73112"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3F1A4BF6" w14:textId="77777777" w:rsidTr="008E467E">
        <w:trPr>
          <w:gridAfter w:val="1"/>
          <w:wAfter w:w="10" w:type="pct"/>
          <w:cantSplit/>
          <w:trHeight w:val="358"/>
        </w:trPr>
        <w:tc>
          <w:tcPr>
            <w:tcW w:w="226" w:type="pct"/>
            <w:vMerge/>
            <w:tcBorders>
              <w:left w:val="single" w:sz="4" w:space="0" w:color="auto"/>
              <w:right w:val="single" w:sz="4" w:space="0" w:color="auto"/>
            </w:tcBorders>
            <w:vAlign w:val="center"/>
          </w:tcPr>
          <w:p w14:paraId="62F325DC"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250049E2"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171F183B"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EF13A98" w14:textId="3C9644A9"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Typ piórka: bezbateryjne, bezprzewodowe</w:t>
            </w:r>
          </w:p>
        </w:tc>
        <w:tc>
          <w:tcPr>
            <w:tcW w:w="313" w:type="pct"/>
            <w:tcBorders>
              <w:top w:val="single" w:sz="4" w:space="0" w:color="auto"/>
              <w:left w:val="single" w:sz="4" w:space="0" w:color="auto"/>
              <w:bottom w:val="single" w:sz="4" w:space="0" w:color="auto"/>
              <w:right w:val="single" w:sz="4" w:space="0" w:color="auto"/>
            </w:tcBorders>
          </w:tcPr>
          <w:p w14:paraId="2761A4AC"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67F730F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111DCBA6"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5C8EF0B4" w14:textId="77777777" w:rsidTr="008E467E">
        <w:trPr>
          <w:gridAfter w:val="1"/>
          <w:wAfter w:w="10" w:type="pct"/>
          <w:cantSplit/>
          <w:trHeight w:val="322"/>
        </w:trPr>
        <w:tc>
          <w:tcPr>
            <w:tcW w:w="226" w:type="pct"/>
            <w:vMerge/>
            <w:tcBorders>
              <w:left w:val="single" w:sz="4" w:space="0" w:color="auto"/>
              <w:right w:val="single" w:sz="4" w:space="0" w:color="auto"/>
            </w:tcBorders>
            <w:vAlign w:val="center"/>
          </w:tcPr>
          <w:p w14:paraId="6F462EEE"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72835007"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32A20837"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0D220092" w14:textId="61FC7F04"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Cechy piórka: czułe na nacisk, rozpoznające nachylenie</w:t>
            </w:r>
          </w:p>
        </w:tc>
        <w:tc>
          <w:tcPr>
            <w:tcW w:w="313" w:type="pct"/>
            <w:tcBorders>
              <w:top w:val="single" w:sz="4" w:space="0" w:color="auto"/>
              <w:left w:val="single" w:sz="4" w:space="0" w:color="auto"/>
              <w:bottom w:val="single" w:sz="4" w:space="0" w:color="auto"/>
              <w:right w:val="single" w:sz="4" w:space="0" w:color="auto"/>
            </w:tcBorders>
          </w:tcPr>
          <w:p w14:paraId="6C7CABAA"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05D295A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AC46CCD"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18EB5B4" w14:textId="77777777" w:rsidTr="008E467E">
        <w:trPr>
          <w:gridAfter w:val="1"/>
          <w:wAfter w:w="10" w:type="pct"/>
          <w:cantSplit/>
          <w:trHeight w:val="271"/>
        </w:trPr>
        <w:tc>
          <w:tcPr>
            <w:tcW w:w="226" w:type="pct"/>
            <w:vMerge/>
            <w:tcBorders>
              <w:left w:val="single" w:sz="4" w:space="0" w:color="auto"/>
              <w:right w:val="single" w:sz="4" w:space="0" w:color="auto"/>
            </w:tcBorders>
            <w:vAlign w:val="center"/>
          </w:tcPr>
          <w:p w14:paraId="4237BFC4"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6FC4ABC6"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6FEC882"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575F0D8C" w14:textId="0CC6D69B"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Przyciski: minimum 6 programowalnych przycisków</w:t>
            </w:r>
          </w:p>
        </w:tc>
        <w:tc>
          <w:tcPr>
            <w:tcW w:w="313" w:type="pct"/>
            <w:tcBorders>
              <w:top w:val="single" w:sz="4" w:space="0" w:color="auto"/>
              <w:left w:val="single" w:sz="4" w:space="0" w:color="auto"/>
              <w:bottom w:val="single" w:sz="4" w:space="0" w:color="auto"/>
              <w:right w:val="single" w:sz="4" w:space="0" w:color="auto"/>
            </w:tcBorders>
          </w:tcPr>
          <w:p w14:paraId="7497AA6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970CC2A"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755619D"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304FCCDB" w14:textId="77777777" w:rsidTr="008E467E">
        <w:trPr>
          <w:gridAfter w:val="1"/>
          <w:wAfter w:w="10" w:type="pct"/>
          <w:cantSplit/>
          <w:trHeight w:val="443"/>
        </w:trPr>
        <w:tc>
          <w:tcPr>
            <w:tcW w:w="226" w:type="pct"/>
            <w:vMerge/>
            <w:tcBorders>
              <w:left w:val="single" w:sz="4" w:space="0" w:color="auto"/>
              <w:right w:val="single" w:sz="4" w:space="0" w:color="auto"/>
            </w:tcBorders>
            <w:vAlign w:val="center"/>
          </w:tcPr>
          <w:p w14:paraId="6611EF1B"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90ED126"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87A7FB0"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7E815774" w14:textId="49C4583A"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xml:space="preserve">- Zasilanie tabletu: akumulatorowe, czas pracy około 18 godzin, przystosowany do polskiego systemu energetycznego </w:t>
            </w:r>
          </w:p>
        </w:tc>
        <w:tc>
          <w:tcPr>
            <w:tcW w:w="313" w:type="pct"/>
            <w:tcBorders>
              <w:top w:val="single" w:sz="4" w:space="0" w:color="auto"/>
              <w:left w:val="single" w:sz="4" w:space="0" w:color="auto"/>
              <w:bottom w:val="single" w:sz="4" w:space="0" w:color="auto"/>
              <w:right w:val="single" w:sz="4" w:space="0" w:color="auto"/>
            </w:tcBorders>
          </w:tcPr>
          <w:p w14:paraId="4304F926"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30D6F1F6"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410D24F6"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1D181594"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44B4F865"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6DAA1A5F"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31C2ACFE"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4735721" w14:textId="2D12F125"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Kompatybilność: Android, Mac OS, Windows</w:t>
            </w:r>
          </w:p>
        </w:tc>
        <w:tc>
          <w:tcPr>
            <w:tcW w:w="313" w:type="pct"/>
            <w:tcBorders>
              <w:top w:val="single" w:sz="4" w:space="0" w:color="auto"/>
              <w:left w:val="single" w:sz="4" w:space="0" w:color="auto"/>
              <w:bottom w:val="single" w:sz="4" w:space="0" w:color="auto"/>
              <w:right w:val="single" w:sz="4" w:space="0" w:color="auto"/>
            </w:tcBorders>
          </w:tcPr>
          <w:p w14:paraId="27E2521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3073688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567D399D"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6D229330" w14:textId="77777777" w:rsidTr="008E467E">
        <w:trPr>
          <w:gridAfter w:val="1"/>
          <w:wAfter w:w="10" w:type="pct"/>
          <w:cantSplit/>
          <w:trHeight w:val="293"/>
        </w:trPr>
        <w:tc>
          <w:tcPr>
            <w:tcW w:w="226" w:type="pct"/>
            <w:vMerge/>
            <w:tcBorders>
              <w:left w:val="single" w:sz="4" w:space="0" w:color="auto"/>
              <w:right w:val="single" w:sz="4" w:space="0" w:color="auto"/>
            </w:tcBorders>
            <w:vAlign w:val="center"/>
          </w:tcPr>
          <w:p w14:paraId="06818769"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2346BC9"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017D10B"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CBB505D" w14:textId="58CA5A43"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Oprogramowanie: Brak</w:t>
            </w:r>
          </w:p>
        </w:tc>
        <w:tc>
          <w:tcPr>
            <w:tcW w:w="313" w:type="pct"/>
            <w:tcBorders>
              <w:top w:val="single" w:sz="4" w:space="0" w:color="auto"/>
              <w:left w:val="single" w:sz="4" w:space="0" w:color="auto"/>
              <w:bottom w:val="single" w:sz="4" w:space="0" w:color="auto"/>
              <w:right w:val="single" w:sz="4" w:space="0" w:color="auto"/>
            </w:tcBorders>
          </w:tcPr>
          <w:p w14:paraId="4906D08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257BD07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19F87EBB"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18B75A4F" w14:textId="77777777" w:rsidTr="008E467E">
        <w:trPr>
          <w:gridAfter w:val="1"/>
          <w:wAfter w:w="10" w:type="pct"/>
          <w:cantSplit/>
          <w:trHeight w:val="327"/>
        </w:trPr>
        <w:tc>
          <w:tcPr>
            <w:tcW w:w="226" w:type="pct"/>
            <w:vMerge/>
            <w:tcBorders>
              <w:left w:val="single" w:sz="4" w:space="0" w:color="auto"/>
              <w:right w:val="single" w:sz="4" w:space="0" w:color="auto"/>
            </w:tcBorders>
            <w:vAlign w:val="center"/>
          </w:tcPr>
          <w:p w14:paraId="6528F0E6"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6EAEA01D"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3C415C57"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2804D59" w14:textId="1955B6F9"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Technologia: elektromagnetyczna</w:t>
            </w:r>
          </w:p>
        </w:tc>
        <w:tc>
          <w:tcPr>
            <w:tcW w:w="313" w:type="pct"/>
            <w:tcBorders>
              <w:top w:val="single" w:sz="4" w:space="0" w:color="auto"/>
              <w:left w:val="single" w:sz="4" w:space="0" w:color="auto"/>
              <w:bottom w:val="single" w:sz="4" w:space="0" w:color="auto"/>
              <w:right w:val="single" w:sz="4" w:space="0" w:color="auto"/>
            </w:tcBorders>
          </w:tcPr>
          <w:p w14:paraId="7F241DB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2794827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75D133A"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092B30D" w14:textId="77777777" w:rsidTr="008E467E">
        <w:trPr>
          <w:gridAfter w:val="1"/>
          <w:wAfter w:w="10" w:type="pct"/>
          <w:cantSplit/>
          <w:trHeight w:val="443"/>
        </w:trPr>
        <w:tc>
          <w:tcPr>
            <w:tcW w:w="226" w:type="pct"/>
            <w:vMerge/>
            <w:tcBorders>
              <w:left w:val="single" w:sz="4" w:space="0" w:color="auto"/>
              <w:right w:val="single" w:sz="4" w:space="0" w:color="auto"/>
            </w:tcBorders>
            <w:vAlign w:val="center"/>
          </w:tcPr>
          <w:p w14:paraId="6549F3E7"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611ED310"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7693E719"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315A591" w14:textId="5F40D671"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Wyposażenie: kabel USB-C, pióro z podstawką, rękawiczka, wymienne końcówki</w:t>
            </w:r>
          </w:p>
        </w:tc>
        <w:tc>
          <w:tcPr>
            <w:tcW w:w="313" w:type="pct"/>
            <w:tcBorders>
              <w:top w:val="single" w:sz="4" w:space="0" w:color="auto"/>
              <w:left w:val="single" w:sz="4" w:space="0" w:color="auto"/>
              <w:bottom w:val="single" w:sz="4" w:space="0" w:color="auto"/>
              <w:right w:val="single" w:sz="4" w:space="0" w:color="auto"/>
            </w:tcBorders>
          </w:tcPr>
          <w:p w14:paraId="107D6C5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36B2161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6905DA40"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1BE3A139" w14:textId="77777777" w:rsidTr="008E467E">
        <w:trPr>
          <w:gridAfter w:val="1"/>
          <w:wAfter w:w="10" w:type="pct"/>
          <w:cantSplit/>
          <w:trHeight w:val="195"/>
        </w:trPr>
        <w:tc>
          <w:tcPr>
            <w:tcW w:w="226" w:type="pct"/>
            <w:vMerge/>
            <w:tcBorders>
              <w:left w:val="single" w:sz="4" w:space="0" w:color="auto"/>
              <w:right w:val="single" w:sz="4" w:space="0" w:color="auto"/>
            </w:tcBorders>
            <w:vAlign w:val="center"/>
          </w:tcPr>
          <w:p w14:paraId="292A6519"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A752B59"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C0CE92B"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765A0FC7" w14:textId="35488B76" w:rsidR="008E467E" w:rsidRPr="00432982" w:rsidRDefault="008E467E" w:rsidP="008E467E">
            <w:pPr>
              <w:shd w:val="clear" w:color="auto" w:fill="FFFFFF"/>
              <w:spacing w:after="0" w:line="240" w:lineRule="auto"/>
              <w:rPr>
                <w:rFonts w:eastAsia="Times New Roman" w:cs="Calibri"/>
                <w:bCs/>
                <w:sz w:val="18"/>
                <w:szCs w:val="18"/>
              </w:rPr>
            </w:pPr>
            <w:r w:rsidRPr="008D3725">
              <w:rPr>
                <w:rFonts w:eastAsia="Times New Roman" w:cs="Calibri"/>
                <w:bCs/>
                <w:sz w:val="18"/>
                <w:szCs w:val="18"/>
              </w:rPr>
              <w:t>Pamięć masowa (SSD, eMMC,UFS)-co najmniej 64 GB</w:t>
            </w:r>
          </w:p>
        </w:tc>
        <w:tc>
          <w:tcPr>
            <w:tcW w:w="313" w:type="pct"/>
            <w:tcBorders>
              <w:top w:val="single" w:sz="4" w:space="0" w:color="auto"/>
              <w:left w:val="single" w:sz="4" w:space="0" w:color="auto"/>
              <w:bottom w:val="single" w:sz="4" w:space="0" w:color="auto"/>
              <w:right w:val="single" w:sz="4" w:space="0" w:color="auto"/>
            </w:tcBorders>
          </w:tcPr>
          <w:p w14:paraId="781C3A7A"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6DFC5DD1"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5A812BD"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1629777C" w14:textId="77777777" w:rsidTr="008E467E">
        <w:trPr>
          <w:gridAfter w:val="1"/>
          <w:wAfter w:w="10" w:type="pct"/>
          <w:cantSplit/>
          <w:trHeight w:val="246"/>
        </w:trPr>
        <w:tc>
          <w:tcPr>
            <w:tcW w:w="226" w:type="pct"/>
            <w:vMerge/>
            <w:tcBorders>
              <w:left w:val="single" w:sz="4" w:space="0" w:color="auto"/>
              <w:right w:val="single" w:sz="4" w:space="0" w:color="auto"/>
            </w:tcBorders>
            <w:vAlign w:val="center"/>
          </w:tcPr>
          <w:p w14:paraId="4905D582"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7FDCA6B4"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4EF4365C"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09D641B7" w14:textId="18342EB8" w:rsidR="008E467E" w:rsidRPr="00432982" w:rsidRDefault="008E467E" w:rsidP="008E467E">
            <w:pPr>
              <w:shd w:val="clear" w:color="auto" w:fill="FFFFFF"/>
              <w:spacing w:after="0" w:line="240" w:lineRule="auto"/>
              <w:rPr>
                <w:rFonts w:eastAsia="Times New Roman" w:cs="Calibri"/>
                <w:bCs/>
                <w:sz w:val="18"/>
                <w:szCs w:val="18"/>
              </w:rPr>
            </w:pPr>
            <w:r w:rsidRPr="008D3725">
              <w:rPr>
                <w:rFonts w:eastAsia="Times New Roman" w:cs="Calibri"/>
                <w:bCs/>
                <w:sz w:val="18"/>
                <w:szCs w:val="18"/>
              </w:rPr>
              <w:t>Wbudowany mikrofon</w:t>
            </w:r>
          </w:p>
        </w:tc>
        <w:tc>
          <w:tcPr>
            <w:tcW w:w="313" w:type="pct"/>
            <w:tcBorders>
              <w:top w:val="single" w:sz="4" w:space="0" w:color="auto"/>
              <w:left w:val="single" w:sz="4" w:space="0" w:color="auto"/>
              <w:bottom w:val="single" w:sz="4" w:space="0" w:color="auto"/>
              <w:right w:val="single" w:sz="4" w:space="0" w:color="auto"/>
            </w:tcBorders>
          </w:tcPr>
          <w:p w14:paraId="7BA3B83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52DFBCD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6C5BBB33"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82FC7C8" w14:textId="77777777" w:rsidTr="008E467E">
        <w:trPr>
          <w:gridAfter w:val="1"/>
          <w:wAfter w:w="10" w:type="pct"/>
          <w:cantSplit/>
          <w:trHeight w:val="211"/>
        </w:trPr>
        <w:tc>
          <w:tcPr>
            <w:tcW w:w="226" w:type="pct"/>
            <w:vMerge/>
            <w:tcBorders>
              <w:left w:val="single" w:sz="4" w:space="0" w:color="auto"/>
              <w:right w:val="single" w:sz="4" w:space="0" w:color="auto"/>
            </w:tcBorders>
            <w:vAlign w:val="center"/>
          </w:tcPr>
          <w:p w14:paraId="697D666C"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0ACF1FC5"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47028209"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6437952" w14:textId="4F81FFA1" w:rsidR="008E467E" w:rsidRPr="00432982" w:rsidRDefault="008E467E" w:rsidP="008E467E">
            <w:pPr>
              <w:shd w:val="clear" w:color="auto" w:fill="FFFFFF"/>
              <w:spacing w:after="0" w:line="240" w:lineRule="auto"/>
              <w:rPr>
                <w:rFonts w:eastAsia="Times New Roman" w:cs="Calibri"/>
                <w:bCs/>
                <w:sz w:val="18"/>
                <w:szCs w:val="18"/>
              </w:rPr>
            </w:pPr>
            <w:r w:rsidRPr="008D3725">
              <w:rPr>
                <w:rFonts w:eastAsia="Times New Roman" w:cs="Calibri"/>
                <w:bCs/>
                <w:sz w:val="18"/>
                <w:szCs w:val="18"/>
              </w:rPr>
              <w:t>Wbudowana kamera</w:t>
            </w:r>
          </w:p>
        </w:tc>
        <w:tc>
          <w:tcPr>
            <w:tcW w:w="313" w:type="pct"/>
            <w:tcBorders>
              <w:top w:val="single" w:sz="4" w:space="0" w:color="auto"/>
              <w:left w:val="single" w:sz="4" w:space="0" w:color="auto"/>
              <w:bottom w:val="single" w:sz="4" w:space="0" w:color="auto"/>
              <w:right w:val="single" w:sz="4" w:space="0" w:color="auto"/>
            </w:tcBorders>
          </w:tcPr>
          <w:p w14:paraId="259227C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30C500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3A674E33"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4336CB2" w14:textId="77777777" w:rsidTr="008E467E">
        <w:trPr>
          <w:gridAfter w:val="1"/>
          <w:wAfter w:w="10" w:type="pct"/>
          <w:cantSplit/>
          <w:trHeight w:val="203"/>
        </w:trPr>
        <w:tc>
          <w:tcPr>
            <w:tcW w:w="226" w:type="pct"/>
            <w:vMerge/>
            <w:tcBorders>
              <w:left w:val="single" w:sz="4" w:space="0" w:color="auto"/>
              <w:right w:val="single" w:sz="4" w:space="0" w:color="auto"/>
            </w:tcBorders>
            <w:vAlign w:val="center"/>
          </w:tcPr>
          <w:p w14:paraId="631FEF98"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B379447"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7E403D82"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01849CA4" w14:textId="1B68B7A8" w:rsidR="008E467E" w:rsidRPr="00432982" w:rsidRDefault="008E467E" w:rsidP="008E467E">
            <w:pPr>
              <w:shd w:val="clear" w:color="auto" w:fill="FFFFFF"/>
              <w:spacing w:after="0" w:line="240" w:lineRule="auto"/>
              <w:rPr>
                <w:rFonts w:eastAsia="Times New Roman" w:cs="Calibri"/>
                <w:bCs/>
                <w:sz w:val="18"/>
                <w:szCs w:val="18"/>
              </w:rPr>
            </w:pPr>
            <w:r w:rsidRPr="008D3725">
              <w:rPr>
                <w:rFonts w:eastAsia="Times New Roman" w:cs="Calibri"/>
                <w:bCs/>
                <w:sz w:val="18"/>
                <w:szCs w:val="18"/>
              </w:rPr>
              <w:t xml:space="preserve">Wbudowane głośniki stereo </w:t>
            </w:r>
          </w:p>
        </w:tc>
        <w:tc>
          <w:tcPr>
            <w:tcW w:w="313" w:type="pct"/>
            <w:tcBorders>
              <w:top w:val="single" w:sz="4" w:space="0" w:color="auto"/>
              <w:left w:val="single" w:sz="4" w:space="0" w:color="auto"/>
              <w:bottom w:val="single" w:sz="4" w:space="0" w:color="auto"/>
              <w:right w:val="single" w:sz="4" w:space="0" w:color="auto"/>
            </w:tcBorders>
          </w:tcPr>
          <w:p w14:paraId="5779EF2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BD8B87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442A4204"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5ADB9C9" w14:textId="77777777" w:rsidTr="008E467E">
        <w:trPr>
          <w:gridAfter w:val="1"/>
          <w:wAfter w:w="10" w:type="pct"/>
          <w:cantSplit/>
          <w:trHeight w:val="309"/>
        </w:trPr>
        <w:tc>
          <w:tcPr>
            <w:tcW w:w="226" w:type="pct"/>
            <w:vMerge/>
            <w:tcBorders>
              <w:left w:val="single" w:sz="4" w:space="0" w:color="auto"/>
              <w:right w:val="single" w:sz="4" w:space="0" w:color="auto"/>
            </w:tcBorders>
            <w:vAlign w:val="center"/>
          </w:tcPr>
          <w:p w14:paraId="161B7D34"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79EE425"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5A33861"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1B6D261" w14:textId="76864419" w:rsidR="008E467E" w:rsidRPr="00432982" w:rsidRDefault="008E467E" w:rsidP="008E467E">
            <w:pPr>
              <w:shd w:val="clear" w:color="auto" w:fill="FFFFFF"/>
              <w:spacing w:after="0" w:line="240" w:lineRule="auto"/>
              <w:rPr>
                <w:rFonts w:eastAsia="Times New Roman" w:cs="Calibri"/>
                <w:bCs/>
                <w:sz w:val="18"/>
                <w:szCs w:val="18"/>
              </w:rPr>
            </w:pPr>
            <w:r w:rsidRPr="008D3725">
              <w:rPr>
                <w:rFonts w:eastAsia="Times New Roman" w:cs="Calibri"/>
                <w:bCs/>
                <w:sz w:val="18"/>
                <w:szCs w:val="18"/>
              </w:rPr>
              <w:t>Waga tabletu wraz z baterią nie powinna przekraczać 1 kg</w:t>
            </w:r>
          </w:p>
        </w:tc>
        <w:tc>
          <w:tcPr>
            <w:tcW w:w="313" w:type="pct"/>
            <w:tcBorders>
              <w:top w:val="single" w:sz="4" w:space="0" w:color="auto"/>
              <w:left w:val="single" w:sz="4" w:space="0" w:color="auto"/>
              <w:bottom w:val="single" w:sz="4" w:space="0" w:color="auto"/>
              <w:right w:val="single" w:sz="4" w:space="0" w:color="auto"/>
            </w:tcBorders>
          </w:tcPr>
          <w:p w14:paraId="1DB1B7B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5E1D79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417F20E"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6F34F2DD" w14:textId="77777777" w:rsidTr="008E467E">
        <w:trPr>
          <w:gridAfter w:val="1"/>
          <w:wAfter w:w="10" w:type="pct"/>
          <w:cantSplit/>
          <w:trHeight w:val="273"/>
        </w:trPr>
        <w:tc>
          <w:tcPr>
            <w:tcW w:w="226" w:type="pct"/>
            <w:vMerge/>
            <w:tcBorders>
              <w:left w:val="single" w:sz="4" w:space="0" w:color="auto"/>
              <w:right w:val="single" w:sz="4" w:space="0" w:color="auto"/>
            </w:tcBorders>
            <w:vAlign w:val="center"/>
          </w:tcPr>
          <w:p w14:paraId="20451830"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5BDA1A3"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6EEB4EC"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E9F78E2" w14:textId="596E3A86" w:rsidR="008E467E" w:rsidRPr="00432982" w:rsidRDefault="008E467E" w:rsidP="008E467E">
            <w:pPr>
              <w:shd w:val="clear" w:color="auto" w:fill="FFFFFF"/>
              <w:spacing w:after="0" w:line="240" w:lineRule="auto"/>
              <w:rPr>
                <w:rFonts w:eastAsia="Times New Roman" w:cs="Calibri"/>
                <w:bCs/>
                <w:sz w:val="18"/>
                <w:szCs w:val="18"/>
              </w:rPr>
            </w:pPr>
            <w:r w:rsidRPr="008D3725">
              <w:rPr>
                <w:rFonts w:eastAsia="Times New Roman" w:cs="Calibri"/>
                <w:b/>
                <w:bCs/>
                <w:sz w:val="18"/>
                <w:szCs w:val="18"/>
              </w:rPr>
              <w:t>Producent tabletu powinien posiadać:</w:t>
            </w:r>
          </w:p>
        </w:tc>
        <w:tc>
          <w:tcPr>
            <w:tcW w:w="313" w:type="pct"/>
            <w:tcBorders>
              <w:top w:val="single" w:sz="4" w:space="0" w:color="auto"/>
              <w:left w:val="single" w:sz="4" w:space="0" w:color="auto"/>
              <w:bottom w:val="single" w:sz="4" w:space="0" w:color="auto"/>
              <w:right w:val="single" w:sz="4" w:space="0" w:color="auto"/>
            </w:tcBorders>
          </w:tcPr>
          <w:p w14:paraId="36ED43F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754B6EA"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17FA0F98"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7E95D493" w14:textId="77777777" w:rsidTr="008E467E">
        <w:trPr>
          <w:gridAfter w:val="1"/>
          <w:wAfter w:w="10" w:type="pct"/>
          <w:cantSplit/>
          <w:trHeight w:val="250"/>
        </w:trPr>
        <w:tc>
          <w:tcPr>
            <w:tcW w:w="226" w:type="pct"/>
            <w:vMerge/>
            <w:tcBorders>
              <w:left w:val="single" w:sz="4" w:space="0" w:color="auto"/>
              <w:right w:val="single" w:sz="4" w:space="0" w:color="auto"/>
            </w:tcBorders>
            <w:vAlign w:val="center"/>
          </w:tcPr>
          <w:p w14:paraId="1378FBA3"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235A68DE"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E75DF85"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6B0CC71B" w14:textId="3758A508" w:rsidR="008E467E" w:rsidRPr="00432982" w:rsidRDefault="008E467E" w:rsidP="008E467E">
            <w:pPr>
              <w:shd w:val="clear" w:color="auto" w:fill="FFFFFF"/>
              <w:spacing w:after="0" w:line="240" w:lineRule="auto"/>
              <w:rPr>
                <w:rFonts w:eastAsia="Times New Roman" w:cs="Calibri"/>
                <w:bCs/>
                <w:sz w:val="18"/>
                <w:szCs w:val="18"/>
              </w:rPr>
            </w:pPr>
            <w:r w:rsidRPr="008D3725">
              <w:rPr>
                <w:rFonts w:eastAsia="Times New Roman" w:cs="Calibri"/>
                <w:bCs/>
                <w:sz w:val="18"/>
                <w:szCs w:val="18"/>
              </w:rPr>
              <w:t>Certyfikat ISO  9001 systemu zarządzania jakością</w:t>
            </w:r>
          </w:p>
        </w:tc>
        <w:tc>
          <w:tcPr>
            <w:tcW w:w="313" w:type="pct"/>
            <w:tcBorders>
              <w:top w:val="single" w:sz="4" w:space="0" w:color="auto"/>
              <w:left w:val="single" w:sz="4" w:space="0" w:color="auto"/>
              <w:bottom w:val="single" w:sz="4" w:space="0" w:color="auto"/>
              <w:right w:val="single" w:sz="4" w:space="0" w:color="auto"/>
            </w:tcBorders>
          </w:tcPr>
          <w:p w14:paraId="643F562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6CDA412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C03886F"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4BD1C6E2" w14:textId="77777777" w:rsidTr="008E467E">
        <w:trPr>
          <w:gridAfter w:val="1"/>
          <w:wAfter w:w="10" w:type="pct"/>
          <w:cantSplit/>
          <w:trHeight w:val="228"/>
        </w:trPr>
        <w:tc>
          <w:tcPr>
            <w:tcW w:w="226" w:type="pct"/>
            <w:vMerge/>
            <w:tcBorders>
              <w:left w:val="single" w:sz="4" w:space="0" w:color="auto"/>
              <w:right w:val="single" w:sz="4" w:space="0" w:color="auto"/>
            </w:tcBorders>
            <w:vAlign w:val="center"/>
          </w:tcPr>
          <w:p w14:paraId="4C217E45"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BF60764"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8865780"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04D7B0FB" w14:textId="077ECE2A" w:rsidR="008E467E" w:rsidRPr="00432982" w:rsidRDefault="008E467E" w:rsidP="008E467E">
            <w:pPr>
              <w:shd w:val="clear" w:color="auto" w:fill="FFFFFF"/>
              <w:spacing w:after="0" w:line="240" w:lineRule="auto"/>
              <w:rPr>
                <w:rFonts w:eastAsia="Times New Roman" w:cs="Calibri"/>
                <w:bCs/>
                <w:sz w:val="18"/>
                <w:szCs w:val="18"/>
              </w:rPr>
            </w:pPr>
            <w:r w:rsidRPr="008D3725">
              <w:rPr>
                <w:rFonts w:eastAsia="Times New Roman" w:cs="Calibri"/>
                <w:bCs/>
                <w:sz w:val="18"/>
                <w:szCs w:val="18"/>
              </w:rPr>
              <w:t>Certyfikat ISO  14001 systemu zarządzania środowiskiem</w:t>
            </w:r>
          </w:p>
        </w:tc>
        <w:tc>
          <w:tcPr>
            <w:tcW w:w="313" w:type="pct"/>
            <w:tcBorders>
              <w:top w:val="single" w:sz="4" w:space="0" w:color="auto"/>
              <w:left w:val="single" w:sz="4" w:space="0" w:color="auto"/>
              <w:bottom w:val="single" w:sz="4" w:space="0" w:color="auto"/>
              <w:right w:val="single" w:sz="4" w:space="0" w:color="auto"/>
            </w:tcBorders>
          </w:tcPr>
          <w:p w14:paraId="61AD3ABD"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DB34F4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2F56933"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65B6CDA3" w14:textId="77777777" w:rsidTr="008E467E">
        <w:trPr>
          <w:gridAfter w:val="1"/>
          <w:wAfter w:w="10" w:type="pct"/>
          <w:cantSplit/>
          <w:trHeight w:val="443"/>
        </w:trPr>
        <w:tc>
          <w:tcPr>
            <w:tcW w:w="226" w:type="pct"/>
            <w:vMerge/>
            <w:tcBorders>
              <w:left w:val="single" w:sz="4" w:space="0" w:color="auto"/>
              <w:right w:val="single" w:sz="4" w:space="0" w:color="auto"/>
            </w:tcBorders>
            <w:vAlign w:val="center"/>
          </w:tcPr>
          <w:p w14:paraId="32047EA7"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717B8CF4"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BDB6700"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B0B364E" w14:textId="76043AFB" w:rsidR="008E467E" w:rsidRPr="00432982" w:rsidRDefault="008E467E" w:rsidP="008E467E">
            <w:pPr>
              <w:shd w:val="clear" w:color="auto" w:fill="FFFFFF"/>
              <w:spacing w:after="0" w:line="240" w:lineRule="auto"/>
              <w:rPr>
                <w:rFonts w:eastAsia="Times New Roman" w:cs="Calibri"/>
                <w:bCs/>
                <w:sz w:val="18"/>
                <w:szCs w:val="18"/>
              </w:rPr>
            </w:pPr>
            <w:r w:rsidRPr="008D3725">
              <w:rPr>
                <w:rFonts w:eastAsia="Times New Roman" w:cs="Calibri"/>
                <w:bCs/>
                <w:sz w:val="18"/>
                <w:szCs w:val="18"/>
              </w:rPr>
              <w:t>Deklarację zgodności UE i oznakowanie CE</w:t>
            </w:r>
          </w:p>
        </w:tc>
        <w:tc>
          <w:tcPr>
            <w:tcW w:w="313" w:type="pct"/>
            <w:tcBorders>
              <w:top w:val="single" w:sz="4" w:space="0" w:color="auto"/>
              <w:left w:val="single" w:sz="4" w:space="0" w:color="auto"/>
              <w:bottom w:val="single" w:sz="4" w:space="0" w:color="auto"/>
              <w:right w:val="single" w:sz="4" w:space="0" w:color="auto"/>
            </w:tcBorders>
          </w:tcPr>
          <w:p w14:paraId="182F16D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618D15E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C8DC476"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4A524676" w14:textId="77777777" w:rsidTr="008E467E">
        <w:trPr>
          <w:gridAfter w:val="1"/>
          <w:wAfter w:w="10" w:type="pct"/>
          <w:cantSplit/>
          <w:trHeight w:val="443"/>
        </w:trPr>
        <w:tc>
          <w:tcPr>
            <w:tcW w:w="226" w:type="pct"/>
            <w:vMerge/>
            <w:tcBorders>
              <w:left w:val="single" w:sz="4" w:space="0" w:color="auto"/>
              <w:right w:val="single" w:sz="4" w:space="0" w:color="auto"/>
            </w:tcBorders>
            <w:vAlign w:val="center"/>
          </w:tcPr>
          <w:p w14:paraId="54B6B64C"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007C7334"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415C5374"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0DFA6083" w14:textId="56E74E2A" w:rsidR="008E467E" w:rsidRPr="008D3725" w:rsidRDefault="008E467E" w:rsidP="008E467E">
            <w:pPr>
              <w:shd w:val="clear" w:color="auto" w:fill="FFFFFF"/>
              <w:spacing w:after="0" w:line="240" w:lineRule="auto"/>
              <w:rPr>
                <w:rFonts w:eastAsia="Times New Roman" w:cs="Calibri"/>
                <w:bCs/>
                <w:sz w:val="18"/>
                <w:szCs w:val="18"/>
              </w:rPr>
            </w:pPr>
            <w:r>
              <w:rPr>
                <w:rFonts w:eastAsia="Times New Roman" w:cs="Calibri"/>
                <w:bCs/>
                <w:sz w:val="18"/>
                <w:szCs w:val="18"/>
              </w:rPr>
              <w:t>Powinien być  objęty minimum 24-miesięcznym okresem gwarancji producenta</w:t>
            </w:r>
          </w:p>
        </w:tc>
        <w:tc>
          <w:tcPr>
            <w:tcW w:w="313" w:type="pct"/>
            <w:tcBorders>
              <w:top w:val="single" w:sz="4" w:space="0" w:color="auto"/>
              <w:left w:val="single" w:sz="4" w:space="0" w:color="auto"/>
              <w:bottom w:val="single" w:sz="4" w:space="0" w:color="auto"/>
              <w:right w:val="single" w:sz="4" w:space="0" w:color="auto"/>
            </w:tcBorders>
          </w:tcPr>
          <w:p w14:paraId="59553896"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3568B8C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D853516"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1552C7" w:rsidRPr="00BF232D" w14:paraId="050BEA9F" w14:textId="77777777" w:rsidTr="008E467E">
        <w:trPr>
          <w:gridAfter w:val="1"/>
          <w:wAfter w:w="10" w:type="pct"/>
          <w:cantSplit/>
          <w:trHeight w:val="443"/>
        </w:trPr>
        <w:tc>
          <w:tcPr>
            <w:tcW w:w="226" w:type="pct"/>
            <w:vMerge/>
            <w:tcBorders>
              <w:left w:val="single" w:sz="4" w:space="0" w:color="auto"/>
              <w:right w:val="single" w:sz="4" w:space="0" w:color="auto"/>
            </w:tcBorders>
            <w:vAlign w:val="center"/>
          </w:tcPr>
          <w:p w14:paraId="53AA7E2C" w14:textId="77777777" w:rsidR="001552C7" w:rsidRPr="00BF232D" w:rsidRDefault="001552C7" w:rsidP="001552C7">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EB73739" w14:textId="77777777" w:rsidR="001552C7" w:rsidRDefault="001552C7" w:rsidP="001552C7">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5CE6C5B" w14:textId="77777777" w:rsidR="001552C7" w:rsidRPr="00470ABA" w:rsidRDefault="001552C7" w:rsidP="001552C7">
            <w:pPr>
              <w:spacing w:after="0" w:line="240" w:lineRule="auto"/>
              <w:ind w:left="113" w:right="113"/>
              <w:jc w:val="center"/>
              <w:rPr>
                <w:rFonts w:eastAsia="Times New Roman" w:cstheme="minorHAnsi"/>
                <w:lang w:eastAsia="pl-PL"/>
              </w:rPr>
            </w:pPr>
          </w:p>
        </w:tc>
        <w:tc>
          <w:tcPr>
            <w:tcW w:w="3901" w:type="pct"/>
            <w:gridSpan w:val="4"/>
            <w:tcBorders>
              <w:top w:val="single" w:sz="4" w:space="0" w:color="auto"/>
              <w:left w:val="single" w:sz="4" w:space="0" w:color="auto"/>
              <w:bottom w:val="single" w:sz="4" w:space="0" w:color="auto"/>
              <w:right w:val="single" w:sz="4" w:space="0" w:color="auto"/>
            </w:tcBorders>
            <w:noWrap/>
          </w:tcPr>
          <w:p w14:paraId="0B318019" w14:textId="1E6141F4" w:rsidR="001552C7" w:rsidRDefault="001552C7" w:rsidP="001552C7">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Model : ………………………………………………………………………………………</w:t>
            </w:r>
          </w:p>
        </w:tc>
      </w:tr>
      <w:tr w:rsidR="001552C7" w:rsidRPr="00BF232D" w14:paraId="31FD81A1" w14:textId="77777777" w:rsidTr="008E467E">
        <w:trPr>
          <w:gridAfter w:val="1"/>
          <w:wAfter w:w="10" w:type="pct"/>
          <w:cantSplit/>
          <w:trHeight w:val="443"/>
        </w:trPr>
        <w:tc>
          <w:tcPr>
            <w:tcW w:w="226" w:type="pct"/>
            <w:vMerge/>
            <w:tcBorders>
              <w:left w:val="single" w:sz="4" w:space="0" w:color="auto"/>
              <w:bottom w:val="single" w:sz="4" w:space="0" w:color="auto"/>
              <w:right w:val="single" w:sz="4" w:space="0" w:color="auto"/>
            </w:tcBorders>
            <w:vAlign w:val="center"/>
          </w:tcPr>
          <w:p w14:paraId="40F5A4AD" w14:textId="77777777" w:rsidR="001552C7" w:rsidRPr="00BF232D" w:rsidRDefault="001552C7" w:rsidP="001552C7">
            <w:pPr>
              <w:spacing w:after="0" w:line="240" w:lineRule="auto"/>
              <w:rPr>
                <w:rFonts w:eastAsia="Times New Roman" w:cstheme="minorHAnsi"/>
                <w:b/>
                <w:bCs/>
                <w:lang w:eastAsia="pl-PL"/>
              </w:rPr>
            </w:pPr>
          </w:p>
        </w:tc>
        <w:tc>
          <w:tcPr>
            <w:tcW w:w="542" w:type="pct"/>
            <w:gridSpan w:val="2"/>
            <w:vMerge/>
            <w:tcBorders>
              <w:left w:val="nil"/>
              <w:bottom w:val="single" w:sz="4" w:space="0" w:color="auto"/>
              <w:right w:val="single" w:sz="4" w:space="0" w:color="auto"/>
            </w:tcBorders>
            <w:shd w:val="clear" w:color="auto" w:fill="FFFFFF" w:themeFill="background1"/>
            <w:noWrap/>
            <w:vAlign w:val="center"/>
          </w:tcPr>
          <w:p w14:paraId="2ABB4E07" w14:textId="77777777" w:rsidR="001552C7" w:rsidRDefault="001552C7" w:rsidP="001552C7">
            <w:pPr>
              <w:spacing w:after="0" w:line="240" w:lineRule="auto"/>
              <w:rPr>
                <w:rFonts w:cs="Calibri"/>
                <w:color w:val="000000"/>
              </w:rPr>
            </w:pPr>
          </w:p>
        </w:tc>
        <w:tc>
          <w:tcPr>
            <w:tcW w:w="321" w:type="pct"/>
            <w:gridSpan w:val="2"/>
            <w:vMerge/>
            <w:tcBorders>
              <w:left w:val="single" w:sz="4" w:space="0" w:color="auto"/>
              <w:bottom w:val="single" w:sz="4" w:space="0" w:color="auto"/>
              <w:right w:val="nil"/>
            </w:tcBorders>
            <w:shd w:val="clear" w:color="auto" w:fill="FFFFFF" w:themeFill="background1"/>
            <w:noWrap/>
            <w:textDirection w:val="btLr"/>
            <w:vAlign w:val="center"/>
          </w:tcPr>
          <w:p w14:paraId="6EAD1976" w14:textId="77777777" w:rsidR="001552C7" w:rsidRPr="00470ABA" w:rsidRDefault="001552C7" w:rsidP="001552C7">
            <w:pPr>
              <w:spacing w:after="0" w:line="240" w:lineRule="auto"/>
              <w:ind w:left="113" w:right="113"/>
              <w:jc w:val="center"/>
              <w:rPr>
                <w:rFonts w:eastAsia="Times New Roman" w:cstheme="minorHAnsi"/>
                <w:lang w:eastAsia="pl-PL"/>
              </w:rPr>
            </w:pPr>
          </w:p>
        </w:tc>
        <w:tc>
          <w:tcPr>
            <w:tcW w:w="3901" w:type="pct"/>
            <w:gridSpan w:val="4"/>
            <w:tcBorders>
              <w:top w:val="single" w:sz="4" w:space="0" w:color="auto"/>
              <w:left w:val="single" w:sz="4" w:space="0" w:color="auto"/>
              <w:bottom w:val="single" w:sz="4" w:space="0" w:color="auto"/>
              <w:right w:val="single" w:sz="4" w:space="0" w:color="auto"/>
            </w:tcBorders>
            <w:noWrap/>
          </w:tcPr>
          <w:p w14:paraId="0B8615C3" w14:textId="142BF8CD" w:rsidR="001552C7" w:rsidRDefault="001552C7" w:rsidP="001552C7">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E467E" w:rsidRPr="00BF232D" w14:paraId="02DED438" w14:textId="77777777" w:rsidTr="008E467E">
        <w:trPr>
          <w:gridAfter w:val="1"/>
          <w:wAfter w:w="10" w:type="pct"/>
          <w:cantSplit/>
          <w:trHeight w:val="299"/>
        </w:trPr>
        <w:tc>
          <w:tcPr>
            <w:tcW w:w="226" w:type="pct"/>
            <w:vMerge w:val="restart"/>
            <w:tcBorders>
              <w:top w:val="single" w:sz="4" w:space="0" w:color="auto"/>
              <w:left w:val="single" w:sz="4" w:space="0" w:color="auto"/>
              <w:bottom w:val="single" w:sz="4" w:space="0" w:color="auto"/>
              <w:right w:val="single" w:sz="4" w:space="0" w:color="auto"/>
            </w:tcBorders>
            <w:vAlign w:val="center"/>
          </w:tcPr>
          <w:p w14:paraId="5168D426" w14:textId="31FE4EF9" w:rsidR="008E467E" w:rsidRPr="00BF232D" w:rsidRDefault="008E467E" w:rsidP="008E467E">
            <w:pPr>
              <w:spacing w:after="0" w:line="240" w:lineRule="auto"/>
              <w:rPr>
                <w:rFonts w:eastAsia="Times New Roman" w:cstheme="minorHAnsi"/>
                <w:b/>
                <w:bCs/>
                <w:lang w:eastAsia="pl-PL"/>
              </w:rPr>
            </w:pPr>
            <w:r>
              <w:rPr>
                <w:rFonts w:eastAsia="Times New Roman" w:cstheme="minorHAnsi"/>
                <w:b/>
                <w:bCs/>
                <w:lang w:eastAsia="pl-PL"/>
              </w:rPr>
              <w:t>4</w:t>
            </w:r>
          </w:p>
        </w:tc>
        <w:tc>
          <w:tcPr>
            <w:tcW w:w="542" w:type="pct"/>
            <w:gridSpan w:val="2"/>
            <w:vMerge w:val="restart"/>
            <w:tcBorders>
              <w:top w:val="single" w:sz="4" w:space="0" w:color="auto"/>
              <w:left w:val="single" w:sz="4" w:space="0" w:color="auto"/>
              <w:bottom w:val="single" w:sz="4" w:space="0" w:color="auto"/>
              <w:right w:val="single" w:sz="4" w:space="0" w:color="auto"/>
            </w:tcBorders>
            <w:noWrap/>
            <w:vAlign w:val="center"/>
          </w:tcPr>
          <w:p w14:paraId="280650F2" w14:textId="77777777" w:rsidR="008E467E" w:rsidRDefault="008E467E" w:rsidP="008E467E">
            <w:pPr>
              <w:spacing w:after="0" w:line="100" w:lineRule="atLeast"/>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orba na laptop</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w:t>
            </w:r>
          </w:p>
          <w:p w14:paraId="3D9F94F7" w14:textId="155C145B" w:rsidR="008E467E" w:rsidRPr="003F21EF" w:rsidRDefault="008E467E" w:rsidP="008E467E">
            <w:pPr>
              <w:spacing w:after="0" w:line="240" w:lineRule="auto"/>
              <w:rPr>
                <w:rFonts w:cstheme="minorHAnsi"/>
                <w:sz w:val="20"/>
                <w:szCs w:val="20"/>
              </w:rPr>
            </w:pPr>
            <w:r>
              <w:rPr>
                <w:rFonts w:eastAsia="Times New Roman" w:cs="Calibri"/>
                <w:bCs/>
                <w:sz w:val="18"/>
                <w:szCs w:val="18"/>
              </w:rPr>
              <w:t xml:space="preserve"> dla zamawiającego)</w:t>
            </w:r>
          </w:p>
        </w:tc>
        <w:tc>
          <w:tcPr>
            <w:tcW w:w="321" w:type="pct"/>
            <w:gridSpan w:val="2"/>
            <w:vMerge w:val="restart"/>
            <w:tcBorders>
              <w:top w:val="single" w:sz="4" w:space="0" w:color="auto"/>
              <w:left w:val="single" w:sz="4" w:space="0" w:color="auto"/>
              <w:bottom w:val="single" w:sz="4" w:space="0" w:color="auto"/>
              <w:right w:val="single" w:sz="4" w:space="0" w:color="auto"/>
            </w:tcBorders>
            <w:noWrap/>
            <w:textDirection w:val="btLr"/>
            <w:vAlign w:val="center"/>
          </w:tcPr>
          <w:p w14:paraId="2E22956F" w14:textId="0885A2A1" w:rsidR="008E467E" w:rsidRPr="00470ABA" w:rsidRDefault="008E467E" w:rsidP="008E467E">
            <w:pPr>
              <w:spacing w:after="0" w:line="240" w:lineRule="auto"/>
              <w:ind w:left="113" w:right="113"/>
              <w:jc w:val="center"/>
              <w:rPr>
                <w:rFonts w:eastAsia="Times New Roman" w:cstheme="minorHAnsi"/>
                <w:lang w:eastAsia="pl-PL"/>
              </w:rPr>
            </w:pPr>
            <w:r>
              <w:rPr>
                <w:rFonts w:eastAsia="Times New Roman" w:cstheme="minorHAnsi"/>
                <w:lang w:eastAsia="pl-PL"/>
              </w:rPr>
              <w:t>2</w:t>
            </w:r>
          </w:p>
        </w:tc>
        <w:tc>
          <w:tcPr>
            <w:tcW w:w="2887" w:type="pct"/>
            <w:tcBorders>
              <w:top w:val="single" w:sz="4" w:space="0" w:color="auto"/>
              <w:left w:val="single" w:sz="4" w:space="0" w:color="auto"/>
              <w:bottom w:val="single" w:sz="4" w:space="0" w:color="auto"/>
              <w:right w:val="single" w:sz="4" w:space="0" w:color="auto"/>
            </w:tcBorders>
            <w:noWrap/>
          </w:tcPr>
          <w:p w14:paraId="7FCB84A8" w14:textId="1959A298" w:rsidR="008E467E" w:rsidRPr="00207B48" w:rsidRDefault="008E467E" w:rsidP="008E467E">
            <w:pPr>
              <w:shd w:val="clear" w:color="auto" w:fill="FFFFFF"/>
              <w:spacing w:after="0" w:line="240" w:lineRule="auto"/>
              <w:rPr>
                <w:rFonts w:eastAsia="Times New Roman" w:cstheme="minorHAnsi"/>
                <w:sz w:val="20"/>
                <w:szCs w:val="20"/>
                <w:lang w:eastAsia="pl-PL"/>
              </w:rPr>
            </w:pPr>
            <w:r w:rsidRPr="00E34FC2">
              <w:rPr>
                <w:rFonts w:eastAsia="Times New Roman" w:cs="Calibri"/>
                <w:b/>
                <w:bCs/>
                <w:sz w:val="18"/>
                <w:szCs w:val="18"/>
              </w:rPr>
              <w:t xml:space="preserve">Torba przeznaczona dla laptopów </w:t>
            </w:r>
          </w:p>
        </w:tc>
        <w:tc>
          <w:tcPr>
            <w:tcW w:w="313" w:type="pct"/>
            <w:tcBorders>
              <w:top w:val="single" w:sz="4" w:space="0" w:color="auto"/>
              <w:left w:val="single" w:sz="4" w:space="0" w:color="auto"/>
              <w:bottom w:val="single" w:sz="4" w:space="0" w:color="auto"/>
              <w:right w:val="single" w:sz="4" w:space="0" w:color="auto"/>
            </w:tcBorders>
            <w:vAlign w:val="center"/>
          </w:tcPr>
          <w:p w14:paraId="3DAD3038"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81FB2AE"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3168AFD"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7B8B71C2" w14:textId="77777777" w:rsidTr="008E467E">
        <w:trPr>
          <w:gridAfter w:val="1"/>
          <w:wAfter w:w="10" w:type="pct"/>
          <w:cantSplit/>
          <w:trHeight w:val="274"/>
        </w:trPr>
        <w:tc>
          <w:tcPr>
            <w:tcW w:w="226" w:type="pct"/>
            <w:vMerge/>
            <w:tcBorders>
              <w:top w:val="single" w:sz="4" w:space="0" w:color="auto"/>
              <w:left w:val="single" w:sz="4" w:space="0" w:color="auto"/>
              <w:bottom w:val="single" w:sz="4" w:space="0" w:color="auto"/>
              <w:right w:val="single" w:sz="4" w:space="0" w:color="auto"/>
            </w:tcBorders>
            <w:vAlign w:val="center"/>
          </w:tcPr>
          <w:p w14:paraId="398026AF"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0458E637" w14:textId="77777777" w:rsidR="008E467E" w:rsidRPr="003F21EF" w:rsidRDefault="008E467E" w:rsidP="008E467E">
            <w:pPr>
              <w:spacing w:after="0" w:line="240" w:lineRule="auto"/>
              <w:rPr>
                <w:rFonts w:cstheme="minorHAnsi"/>
                <w:sz w:val="20"/>
                <w:szCs w:val="2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61847FE7"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32BBC67" w14:textId="30993A60" w:rsidR="008E467E" w:rsidRPr="00207B48" w:rsidRDefault="008E467E" w:rsidP="008E467E">
            <w:pPr>
              <w:shd w:val="clear" w:color="auto" w:fill="FFFFFF"/>
              <w:spacing w:after="0" w:line="240" w:lineRule="auto"/>
              <w:rPr>
                <w:rFonts w:eastAsia="Times New Roman" w:cstheme="minorHAnsi"/>
                <w:sz w:val="20"/>
                <w:szCs w:val="20"/>
                <w:lang w:eastAsia="pl-PL"/>
              </w:rPr>
            </w:pPr>
            <w:r w:rsidRPr="00E34FC2">
              <w:rPr>
                <w:rFonts w:eastAsia="Times New Roman" w:cs="Calibri"/>
                <w:b/>
                <w:bCs/>
                <w:sz w:val="18"/>
                <w:szCs w:val="18"/>
              </w:rPr>
              <w:t xml:space="preserve">- </w:t>
            </w:r>
            <w:r w:rsidRPr="00E34FC2">
              <w:rPr>
                <w:rFonts w:eastAsia="Times New Roman" w:cs="Calibri"/>
                <w:bCs/>
                <w:sz w:val="18"/>
                <w:szCs w:val="18"/>
              </w:rPr>
              <w:t>Torba przeznaczona dla laptopów o przekątnej do 15,6″</w:t>
            </w:r>
          </w:p>
        </w:tc>
        <w:tc>
          <w:tcPr>
            <w:tcW w:w="313" w:type="pct"/>
            <w:tcBorders>
              <w:top w:val="single" w:sz="4" w:space="0" w:color="auto"/>
              <w:left w:val="single" w:sz="4" w:space="0" w:color="auto"/>
              <w:bottom w:val="single" w:sz="4" w:space="0" w:color="auto"/>
              <w:right w:val="single" w:sz="4" w:space="0" w:color="auto"/>
            </w:tcBorders>
            <w:vAlign w:val="center"/>
          </w:tcPr>
          <w:p w14:paraId="2FE77C15"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E90021A"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5AD7C6E"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5C1EE02E" w14:textId="77777777" w:rsidTr="008E467E">
        <w:trPr>
          <w:gridAfter w:val="1"/>
          <w:wAfter w:w="10" w:type="pct"/>
          <w:cantSplit/>
          <w:trHeight w:val="265"/>
        </w:trPr>
        <w:tc>
          <w:tcPr>
            <w:tcW w:w="226" w:type="pct"/>
            <w:vMerge/>
            <w:tcBorders>
              <w:top w:val="single" w:sz="4" w:space="0" w:color="auto"/>
              <w:left w:val="single" w:sz="4" w:space="0" w:color="auto"/>
              <w:bottom w:val="single" w:sz="4" w:space="0" w:color="auto"/>
              <w:right w:val="single" w:sz="4" w:space="0" w:color="auto"/>
            </w:tcBorders>
            <w:vAlign w:val="center"/>
          </w:tcPr>
          <w:p w14:paraId="2F980B99"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7701CA9D"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AC6E7AB"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5BB23DB2" w14:textId="0BE7C1BC"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Materiał: skóra ekologiczna</w:t>
            </w:r>
          </w:p>
        </w:tc>
        <w:tc>
          <w:tcPr>
            <w:tcW w:w="313" w:type="pct"/>
            <w:tcBorders>
              <w:top w:val="single" w:sz="4" w:space="0" w:color="auto"/>
              <w:left w:val="single" w:sz="4" w:space="0" w:color="auto"/>
              <w:bottom w:val="single" w:sz="4" w:space="0" w:color="auto"/>
              <w:right w:val="single" w:sz="4" w:space="0" w:color="auto"/>
            </w:tcBorders>
            <w:vAlign w:val="center"/>
          </w:tcPr>
          <w:p w14:paraId="5FF5C6CE"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2D8B150"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E173A27"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48F8EA97" w14:textId="77777777" w:rsidTr="008E467E">
        <w:trPr>
          <w:gridAfter w:val="1"/>
          <w:wAfter w:w="10" w:type="pct"/>
          <w:cantSplit/>
          <w:trHeight w:val="278"/>
        </w:trPr>
        <w:tc>
          <w:tcPr>
            <w:tcW w:w="226" w:type="pct"/>
            <w:vMerge/>
            <w:tcBorders>
              <w:top w:val="single" w:sz="4" w:space="0" w:color="auto"/>
              <w:left w:val="single" w:sz="4" w:space="0" w:color="auto"/>
              <w:bottom w:val="single" w:sz="4" w:space="0" w:color="auto"/>
              <w:right w:val="single" w:sz="4" w:space="0" w:color="auto"/>
            </w:tcBorders>
            <w:vAlign w:val="center"/>
          </w:tcPr>
          <w:p w14:paraId="278B21D9"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1F9E5335"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7EAD5C6"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2717C547" w14:textId="7D1AE362"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Kolor: ciemnobrązowy</w:t>
            </w:r>
          </w:p>
        </w:tc>
        <w:tc>
          <w:tcPr>
            <w:tcW w:w="313" w:type="pct"/>
            <w:tcBorders>
              <w:top w:val="single" w:sz="4" w:space="0" w:color="auto"/>
              <w:left w:val="single" w:sz="4" w:space="0" w:color="auto"/>
              <w:bottom w:val="single" w:sz="4" w:space="0" w:color="auto"/>
              <w:right w:val="single" w:sz="4" w:space="0" w:color="auto"/>
            </w:tcBorders>
            <w:vAlign w:val="center"/>
          </w:tcPr>
          <w:p w14:paraId="55F7FF0C"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600496D"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40D9ACF"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191EC4DA" w14:textId="77777777" w:rsidTr="008E467E">
        <w:trPr>
          <w:gridAfter w:val="1"/>
          <w:wAfter w:w="10" w:type="pct"/>
          <w:cantSplit/>
          <w:trHeight w:val="516"/>
        </w:trPr>
        <w:tc>
          <w:tcPr>
            <w:tcW w:w="226" w:type="pct"/>
            <w:vMerge/>
            <w:tcBorders>
              <w:top w:val="single" w:sz="4" w:space="0" w:color="auto"/>
              <w:left w:val="single" w:sz="4" w:space="0" w:color="auto"/>
              <w:bottom w:val="single" w:sz="4" w:space="0" w:color="auto"/>
              <w:right w:val="single" w:sz="4" w:space="0" w:color="auto"/>
            </w:tcBorders>
            <w:vAlign w:val="center"/>
          </w:tcPr>
          <w:p w14:paraId="104C7235"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5FC61C71"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4E3DF5F0"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3A10DEB1" w14:textId="7EEAB58B"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Konstrukcja: uchwyty do noszenia w dłoni oraz odpinany pasek na ramię</w:t>
            </w:r>
          </w:p>
        </w:tc>
        <w:tc>
          <w:tcPr>
            <w:tcW w:w="313" w:type="pct"/>
            <w:tcBorders>
              <w:top w:val="single" w:sz="4" w:space="0" w:color="auto"/>
              <w:left w:val="single" w:sz="4" w:space="0" w:color="auto"/>
              <w:bottom w:val="single" w:sz="4" w:space="0" w:color="auto"/>
              <w:right w:val="single" w:sz="4" w:space="0" w:color="auto"/>
            </w:tcBorders>
            <w:vAlign w:val="center"/>
          </w:tcPr>
          <w:p w14:paraId="343BF25C"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ACD86E4"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9BCC001"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5059AAC5" w14:textId="77777777" w:rsidTr="008E467E">
        <w:trPr>
          <w:gridAfter w:val="1"/>
          <w:wAfter w:w="10" w:type="pct"/>
          <w:cantSplit/>
          <w:trHeight w:val="177"/>
        </w:trPr>
        <w:tc>
          <w:tcPr>
            <w:tcW w:w="226" w:type="pct"/>
            <w:vMerge/>
            <w:tcBorders>
              <w:top w:val="single" w:sz="4" w:space="0" w:color="auto"/>
              <w:left w:val="single" w:sz="4" w:space="0" w:color="auto"/>
              <w:bottom w:val="single" w:sz="4" w:space="0" w:color="auto"/>
              <w:right w:val="single" w:sz="4" w:space="0" w:color="auto"/>
            </w:tcBorders>
            <w:vAlign w:val="center"/>
          </w:tcPr>
          <w:p w14:paraId="4C72948B"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62B97EEC"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01470931"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1D384E08" w14:textId="76EC4DA9"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Kieszenie/przegrody:</w:t>
            </w:r>
          </w:p>
        </w:tc>
        <w:tc>
          <w:tcPr>
            <w:tcW w:w="313" w:type="pct"/>
            <w:tcBorders>
              <w:top w:val="single" w:sz="4" w:space="0" w:color="auto"/>
              <w:left w:val="single" w:sz="4" w:space="0" w:color="auto"/>
              <w:bottom w:val="single" w:sz="4" w:space="0" w:color="auto"/>
              <w:right w:val="single" w:sz="4" w:space="0" w:color="auto"/>
            </w:tcBorders>
            <w:vAlign w:val="center"/>
          </w:tcPr>
          <w:p w14:paraId="14164959"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608A267"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44B1B0E"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6EF9F36D" w14:textId="77777777" w:rsidTr="008E467E">
        <w:trPr>
          <w:gridAfter w:val="1"/>
          <w:wAfter w:w="10" w:type="pct"/>
          <w:cantSplit/>
          <w:trHeight w:val="336"/>
        </w:trPr>
        <w:tc>
          <w:tcPr>
            <w:tcW w:w="226" w:type="pct"/>
            <w:vMerge/>
            <w:tcBorders>
              <w:top w:val="single" w:sz="4" w:space="0" w:color="auto"/>
              <w:left w:val="single" w:sz="4" w:space="0" w:color="auto"/>
              <w:bottom w:val="single" w:sz="4" w:space="0" w:color="auto"/>
              <w:right w:val="single" w:sz="4" w:space="0" w:color="auto"/>
            </w:tcBorders>
            <w:vAlign w:val="center"/>
          </w:tcPr>
          <w:p w14:paraId="1AF93ABC"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664EF8BD"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7EA95E92"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429E072B" w14:textId="714769F1"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Zewnętrzne: przednia kieszeń z zapinaną klapką (magnes lub zatrzask), dodatkowa kieszeń na suwak z przodu i z tyłu</w:t>
            </w:r>
          </w:p>
        </w:tc>
        <w:tc>
          <w:tcPr>
            <w:tcW w:w="313" w:type="pct"/>
            <w:tcBorders>
              <w:top w:val="single" w:sz="4" w:space="0" w:color="auto"/>
              <w:left w:val="single" w:sz="4" w:space="0" w:color="auto"/>
              <w:bottom w:val="single" w:sz="4" w:space="0" w:color="auto"/>
              <w:right w:val="single" w:sz="4" w:space="0" w:color="auto"/>
            </w:tcBorders>
            <w:vAlign w:val="center"/>
          </w:tcPr>
          <w:p w14:paraId="4385C779"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E425867"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2465364"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00A872A0" w14:textId="77777777" w:rsidTr="008E467E">
        <w:trPr>
          <w:gridAfter w:val="1"/>
          <w:wAfter w:w="10" w:type="pct"/>
          <w:cantSplit/>
          <w:trHeight w:val="516"/>
        </w:trPr>
        <w:tc>
          <w:tcPr>
            <w:tcW w:w="226" w:type="pct"/>
            <w:vMerge/>
            <w:tcBorders>
              <w:top w:val="single" w:sz="4" w:space="0" w:color="auto"/>
              <w:left w:val="single" w:sz="4" w:space="0" w:color="auto"/>
              <w:bottom w:val="single" w:sz="4" w:space="0" w:color="auto"/>
              <w:right w:val="single" w:sz="4" w:space="0" w:color="auto"/>
            </w:tcBorders>
            <w:vAlign w:val="center"/>
          </w:tcPr>
          <w:p w14:paraId="05FC7D1C"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42584CD9"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50890B14"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347AEDD6" w14:textId="460861E5"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Wewnętrze: główna komora na laptop i dokumenty, dodatkowa mniejsza przegroda, kieszeń zapinana na suwak oraz dwie mniejsze kieszonki</w:t>
            </w:r>
          </w:p>
        </w:tc>
        <w:tc>
          <w:tcPr>
            <w:tcW w:w="313" w:type="pct"/>
            <w:tcBorders>
              <w:top w:val="single" w:sz="4" w:space="0" w:color="auto"/>
              <w:left w:val="single" w:sz="4" w:space="0" w:color="auto"/>
              <w:bottom w:val="single" w:sz="4" w:space="0" w:color="auto"/>
              <w:right w:val="single" w:sz="4" w:space="0" w:color="auto"/>
            </w:tcBorders>
            <w:vAlign w:val="center"/>
          </w:tcPr>
          <w:p w14:paraId="6B02EFF9"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6ABD1D5D"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41C6700"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4AA844A5" w14:textId="77777777" w:rsidTr="008E467E">
        <w:trPr>
          <w:gridAfter w:val="1"/>
          <w:wAfter w:w="10" w:type="pct"/>
          <w:cantSplit/>
          <w:trHeight w:val="320"/>
        </w:trPr>
        <w:tc>
          <w:tcPr>
            <w:tcW w:w="226" w:type="pct"/>
            <w:vMerge/>
            <w:tcBorders>
              <w:top w:val="single" w:sz="4" w:space="0" w:color="auto"/>
              <w:left w:val="single" w:sz="4" w:space="0" w:color="auto"/>
              <w:bottom w:val="single" w:sz="4" w:space="0" w:color="auto"/>
              <w:right w:val="single" w:sz="4" w:space="0" w:color="auto"/>
            </w:tcBorders>
            <w:vAlign w:val="center"/>
          </w:tcPr>
          <w:p w14:paraId="59420EE8"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5642CF9E"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5C23D6EF"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65F9764C" w14:textId="0499058B"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Minimalne wymiary:</w:t>
            </w:r>
          </w:p>
        </w:tc>
        <w:tc>
          <w:tcPr>
            <w:tcW w:w="313" w:type="pct"/>
            <w:tcBorders>
              <w:top w:val="single" w:sz="4" w:space="0" w:color="auto"/>
              <w:left w:val="single" w:sz="4" w:space="0" w:color="auto"/>
              <w:bottom w:val="single" w:sz="4" w:space="0" w:color="auto"/>
              <w:right w:val="single" w:sz="4" w:space="0" w:color="auto"/>
            </w:tcBorders>
            <w:vAlign w:val="center"/>
          </w:tcPr>
          <w:p w14:paraId="2E3C3BE5"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7D28473"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2301BD3"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5D35EE7F" w14:textId="77777777" w:rsidTr="008E467E">
        <w:trPr>
          <w:gridAfter w:val="1"/>
          <w:wAfter w:w="10" w:type="pct"/>
          <w:cantSplit/>
          <w:trHeight w:val="177"/>
        </w:trPr>
        <w:tc>
          <w:tcPr>
            <w:tcW w:w="226" w:type="pct"/>
            <w:vMerge/>
            <w:tcBorders>
              <w:top w:val="single" w:sz="4" w:space="0" w:color="auto"/>
              <w:left w:val="single" w:sz="4" w:space="0" w:color="auto"/>
              <w:bottom w:val="single" w:sz="4" w:space="0" w:color="auto"/>
              <w:right w:val="single" w:sz="4" w:space="0" w:color="auto"/>
            </w:tcBorders>
            <w:vAlign w:val="center"/>
          </w:tcPr>
          <w:p w14:paraId="345E435C"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1F4AFCF6"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AD7295C"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4B5A668B" w14:textId="45FF0E00" w:rsidR="008E467E" w:rsidRDefault="008E467E" w:rsidP="008E467E">
            <w:pPr>
              <w:shd w:val="clear" w:color="auto" w:fill="FFFFFF"/>
              <w:tabs>
                <w:tab w:val="left" w:pos="1908"/>
              </w:tabs>
              <w:spacing w:after="0" w:line="240" w:lineRule="auto"/>
              <w:rPr>
                <w:rFonts w:eastAsia="Times New Roman" w:cs="Calibri"/>
                <w:sz w:val="20"/>
                <w:szCs w:val="20"/>
              </w:rPr>
            </w:pPr>
            <w:r w:rsidRPr="00E34FC2">
              <w:rPr>
                <w:rFonts w:eastAsia="Times New Roman" w:cs="Calibri"/>
                <w:bCs/>
                <w:sz w:val="18"/>
                <w:szCs w:val="18"/>
              </w:rPr>
              <w:t xml:space="preserve">- Szerokość 380 mm </w:t>
            </w:r>
            <w:r>
              <w:rPr>
                <w:rFonts w:eastAsia="Times New Roman" w:cs="Calibri"/>
                <w:bCs/>
                <w:sz w:val="18"/>
                <w:szCs w:val="18"/>
              </w:rPr>
              <w:tab/>
            </w:r>
          </w:p>
        </w:tc>
        <w:tc>
          <w:tcPr>
            <w:tcW w:w="313" w:type="pct"/>
            <w:tcBorders>
              <w:top w:val="single" w:sz="4" w:space="0" w:color="auto"/>
              <w:left w:val="single" w:sz="4" w:space="0" w:color="auto"/>
              <w:bottom w:val="single" w:sz="4" w:space="0" w:color="auto"/>
              <w:right w:val="single" w:sz="4" w:space="0" w:color="auto"/>
            </w:tcBorders>
            <w:vAlign w:val="center"/>
          </w:tcPr>
          <w:p w14:paraId="661CBE35"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7B9DDAE"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07A41AA"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169004E5" w14:textId="77777777" w:rsidTr="008E467E">
        <w:trPr>
          <w:gridAfter w:val="1"/>
          <w:wAfter w:w="10" w:type="pct"/>
          <w:cantSplit/>
          <w:trHeight w:val="213"/>
        </w:trPr>
        <w:tc>
          <w:tcPr>
            <w:tcW w:w="226" w:type="pct"/>
            <w:vMerge/>
            <w:tcBorders>
              <w:top w:val="single" w:sz="4" w:space="0" w:color="auto"/>
              <w:left w:val="single" w:sz="4" w:space="0" w:color="auto"/>
              <w:bottom w:val="single" w:sz="4" w:space="0" w:color="auto"/>
              <w:right w:val="single" w:sz="4" w:space="0" w:color="auto"/>
            </w:tcBorders>
            <w:vAlign w:val="center"/>
          </w:tcPr>
          <w:p w14:paraId="65F815AD"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79647DDD"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F3D7655"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13F155DA" w14:textId="689C9356" w:rsidR="008E467E" w:rsidRPr="005066C8" w:rsidRDefault="008E467E" w:rsidP="008E467E">
            <w:pPr>
              <w:shd w:val="clear" w:color="auto" w:fill="FFFFFF"/>
              <w:spacing w:after="0" w:line="240" w:lineRule="auto"/>
              <w:rPr>
                <w:rFonts w:eastAsia="Times New Roman" w:cs="Calibri"/>
                <w:bCs/>
                <w:sz w:val="18"/>
                <w:szCs w:val="18"/>
              </w:rPr>
            </w:pPr>
            <w:r w:rsidRPr="00E34FC2">
              <w:rPr>
                <w:rFonts w:eastAsia="Times New Roman" w:cs="Calibri"/>
                <w:bCs/>
                <w:sz w:val="18"/>
                <w:szCs w:val="18"/>
              </w:rPr>
              <w:t xml:space="preserve">- Wysokość 290 mm </w:t>
            </w:r>
          </w:p>
        </w:tc>
        <w:tc>
          <w:tcPr>
            <w:tcW w:w="313" w:type="pct"/>
            <w:tcBorders>
              <w:top w:val="single" w:sz="4" w:space="0" w:color="auto"/>
              <w:left w:val="single" w:sz="4" w:space="0" w:color="auto"/>
              <w:bottom w:val="single" w:sz="4" w:space="0" w:color="auto"/>
              <w:right w:val="single" w:sz="4" w:space="0" w:color="auto"/>
            </w:tcBorders>
            <w:vAlign w:val="center"/>
          </w:tcPr>
          <w:p w14:paraId="2C773DCD"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58A9E63"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1EB2FA7"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5690712E" w14:textId="77777777" w:rsidTr="008E467E">
        <w:trPr>
          <w:gridAfter w:val="1"/>
          <w:wAfter w:w="10" w:type="pct"/>
          <w:cantSplit/>
          <w:trHeight w:val="213"/>
        </w:trPr>
        <w:tc>
          <w:tcPr>
            <w:tcW w:w="226" w:type="pct"/>
            <w:vMerge/>
            <w:tcBorders>
              <w:top w:val="single" w:sz="4" w:space="0" w:color="auto"/>
              <w:left w:val="single" w:sz="4" w:space="0" w:color="auto"/>
              <w:bottom w:val="single" w:sz="4" w:space="0" w:color="auto"/>
              <w:right w:val="single" w:sz="4" w:space="0" w:color="auto"/>
            </w:tcBorders>
            <w:vAlign w:val="center"/>
          </w:tcPr>
          <w:p w14:paraId="4FAF3C5B"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10AB5D82"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92EEDAA"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38605765" w14:textId="59CD3D1B" w:rsidR="008E467E" w:rsidRPr="008E5B4A" w:rsidRDefault="008E467E" w:rsidP="008E467E">
            <w:pPr>
              <w:shd w:val="clear" w:color="auto" w:fill="FFFFFF"/>
              <w:spacing w:after="0" w:line="240" w:lineRule="auto"/>
              <w:rPr>
                <w:rFonts w:eastAsia="Times New Roman" w:cs="Calibri"/>
                <w:bCs/>
                <w:sz w:val="18"/>
                <w:szCs w:val="18"/>
              </w:rPr>
            </w:pPr>
            <w:r w:rsidRPr="00E34FC2">
              <w:rPr>
                <w:rFonts w:eastAsia="Times New Roman" w:cs="Calibri"/>
                <w:bCs/>
                <w:sz w:val="18"/>
                <w:szCs w:val="18"/>
              </w:rPr>
              <w:t xml:space="preserve">- Głębokość 100 mm </w:t>
            </w:r>
          </w:p>
        </w:tc>
        <w:tc>
          <w:tcPr>
            <w:tcW w:w="313" w:type="pct"/>
            <w:tcBorders>
              <w:top w:val="single" w:sz="4" w:space="0" w:color="auto"/>
              <w:left w:val="single" w:sz="4" w:space="0" w:color="auto"/>
              <w:bottom w:val="single" w:sz="4" w:space="0" w:color="auto"/>
              <w:right w:val="single" w:sz="4" w:space="0" w:color="auto"/>
            </w:tcBorders>
            <w:vAlign w:val="center"/>
          </w:tcPr>
          <w:p w14:paraId="63057FDA"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6506B6F1"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DA53934" w14:textId="77777777" w:rsidR="008E467E" w:rsidRDefault="008E467E" w:rsidP="008E467E">
            <w:pPr>
              <w:shd w:val="clear" w:color="auto" w:fill="FFFFFF"/>
              <w:spacing w:after="0" w:line="240" w:lineRule="auto"/>
              <w:rPr>
                <w:rFonts w:ascii="Calibri" w:hAnsi="Calibri" w:cs="Calibri"/>
                <w:color w:val="000000"/>
              </w:rPr>
            </w:pPr>
          </w:p>
        </w:tc>
      </w:tr>
      <w:tr w:rsidR="001552C7" w:rsidRPr="00BF232D" w14:paraId="41092F95" w14:textId="77777777" w:rsidTr="008E467E">
        <w:trPr>
          <w:gridAfter w:val="1"/>
          <w:wAfter w:w="10" w:type="pct"/>
          <w:cantSplit/>
          <w:trHeight w:val="516"/>
        </w:trPr>
        <w:tc>
          <w:tcPr>
            <w:tcW w:w="226" w:type="pct"/>
            <w:vMerge/>
            <w:tcBorders>
              <w:top w:val="single" w:sz="4" w:space="0" w:color="auto"/>
              <w:left w:val="single" w:sz="4" w:space="0" w:color="auto"/>
              <w:bottom w:val="single" w:sz="4" w:space="0" w:color="auto"/>
              <w:right w:val="single" w:sz="4" w:space="0" w:color="auto"/>
            </w:tcBorders>
            <w:vAlign w:val="center"/>
          </w:tcPr>
          <w:p w14:paraId="44332E86" w14:textId="77777777" w:rsidR="001552C7" w:rsidRDefault="001552C7" w:rsidP="001552C7">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7A8C9AB3" w14:textId="77777777" w:rsidR="001552C7" w:rsidRDefault="001552C7" w:rsidP="001552C7">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7F17C4ED" w14:textId="77777777" w:rsidR="001552C7" w:rsidRDefault="001552C7" w:rsidP="001552C7">
            <w:pPr>
              <w:spacing w:after="0" w:line="240" w:lineRule="auto"/>
              <w:ind w:left="113" w:right="113"/>
              <w:jc w:val="center"/>
              <w:rPr>
                <w:rFonts w:ascii="Calibri" w:hAnsi="Calibri" w:cs="Calibri"/>
                <w:color w:val="000000"/>
                <w:sz w:val="20"/>
                <w:szCs w:val="20"/>
              </w:rPr>
            </w:pPr>
          </w:p>
        </w:tc>
        <w:tc>
          <w:tcPr>
            <w:tcW w:w="3901" w:type="pct"/>
            <w:gridSpan w:val="4"/>
            <w:tcBorders>
              <w:top w:val="single" w:sz="4" w:space="0" w:color="auto"/>
              <w:left w:val="single" w:sz="4" w:space="0" w:color="auto"/>
              <w:bottom w:val="single" w:sz="4" w:space="0" w:color="auto"/>
              <w:right w:val="single" w:sz="4" w:space="0" w:color="auto"/>
            </w:tcBorders>
            <w:noWrap/>
          </w:tcPr>
          <w:p w14:paraId="4DEABAB2" w14:textId="77777777" w:rsidR="001552C7" w:rsidRDefault="001552C7" w:rsidP="001552C7">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1552C7" w:rsidRPr="00BF232D" w14:paraId="447CDFB0" w14:textId="77777777" w:rsidTr="008A7933">
        <w:trPr>
          <w:gridAfter w:val="1"/>
          <w:wAfter w:w="10" w:type="pct"/>
          <w:cantSplit/>
          <w:trHeight w:val="516"/>
        </w:trPr>
        <w:tc>
          <w:tcPr>
            <w:tcW w:w="226" w:type="pct"/>
            <w:vMerge/>
            <w:tcBorders>
              <w:top w:val="single" w:sz="4" w:space="0" w:color="auto"/>
              <w:left w:val="single" w:sz="4" w:space="0" w:color="auto"/>
              <w:bottom w:val="single" w:sz="4" w:space="0" w:color="auto"/>
              <w:right w:val="single" w:sz="4" w:space="0" w:color="auto"/>
            </w:tcBorders>
            <w:vAlign w:val="center"/>
          </w:tcPr>
          <w:p w14:paraId="187336B5" w14:textId="77777777" w:rsidR="001552C7" w:rsidRDefault="001552C7" w:rsidP="001552C7">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17066D7C" w14:textId="77777777" w:rsidR="001552C7" w:rsidRDefault="001552C7" w:rsidP="001552C7">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6CA2FC92" w14:textId="77777777" w:rsidR="001552C7" w:rsidRDefault="001552C7" w:rsidP="001552C7">
            <w:pPr>
              <w:spacing w:after="0" w:line="240" w:lineRule="auto"/>
              <w:ind w:left="113" w:right="113"/>
              <w:jc w:val="center"/>
              <w:rPr>
                <w:rFonts w:ascii="Calibri" w:hAnsi="Calibri" w:cs="Calibri"/>
                <w:color w:val="000000"/>
                <w:sz w:val="20"/>
                <w:szCs w:val="20"/>
              </w:rPr>
            </w:pPr>
          </w:p>
        </w:tc>
        <w:tc>
          <w:tcPr>
            <w:tcW w:w="3901" w:type="pct"/>
            <w:gridSpan w:val="4"/>
            <w:tcBorders>
              <w:top w:val="single" w:sz="4" w:space="0" w:color="auto"/>
              <w:left w:val="single" w:sz="4" w:space="0" w:color="auto"/>
              <w:bottom w:val="single" w:sz="4" w:space="0" w:color="auto"/>
              <w:right w:val="single" w:sz="4" w:space="0" w:color="auto"/>
            </w:tcBorders>
            <w:noWrap/>
          </w:tcPr>
          <w:p w14:paraId="43C054AA" w14:textId="77777777" w:rsidR="001552C7" w:rsidRDefault="001552C7" w:rsidP="001552C7">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E467E" w:rsidRPr="00BF232D" w14:paraId="0BC0B8C5" w14:textId="77777777" w:rsidTr="008A7933">
        <w:trPr>
          <w:gridAfter w:val="1"/>
          <w:wAfter w:w="10" w:type="pct"/>
          <w:cantSplit/>
          <w:trHeight w:val="516"/>
        </w:trPr>
        <w:tc>
          <w:tcPr>
            <w:tcW w:w="229" w:type="pct"/>
            <w:gridSpan w:val="2"/>
            <w:vMerge w:val="restart"/>
            <w:tcBorders>
              <w:top w:val="single" w:sz="4" w:space="0" w:color="auto"/>
              <w:left w:val="single" w:sz="4" w:space="0" w:color="auto"/>
              <w:bottom w:val="single" w:sz="4" w:space="0" w:color="auto"/>
              <w:right w:val="single" w:sz="4" w:space="0" w:color="auto"/>
            </w:tcBorders>
            <w:vAlign w:val="center"/>
          </w:tcPr>
          <w:p w14:paraId="129848A4" w14:textId="68BA8009" w:rsidR="008E467E" w:rsidRDefault="008E467E" w:rsidP="008E467E">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5</w:t>
            </w:r>
          </w:p>
        </w:tc>
        <w:tc>
          <w:tcPr>
            <w:tcW w:w="546" w:type="pct"/>
            <w:gridSpan w:val="2"/>
            <w:vMerge w:val="restart"/>
            <w:tcBorders>
              <w:top w:val="single" w:sz="4" w:space="0" w:color="auto"/>
              <w:left w:val="single" w:sz="4" w:space="0" w:color="auto"/>
              <w:bottom w:val="single" w:sz="4" w:space="0" w:color="auto"/>
              <w:right w:val="single" w:sz="4" w:space="0" w:color="auto"/>
            </w:tcBorders>
            <w:vAlign w:val="center"/>
          </w:tcPr>
          <w:p w14:paraId="17788AC8" w14:textId="77777777" w:rsidR="008E467E" w:rsidRPr="000B7D55" w:rsidRDefault="008E467E" w:rsidP="008E467E">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p w14:paraId="7727677C"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val="restart"/>
            <w:tcBorders>
              <w:top w:val="single" w:sz="4" w:space="0" w:color="auto"/>
              <w:left w:val="single" w:sz="4" w:space="0" w:color="auto"/>
              <w:bottom w:val="single" w:sz="4" w:space="0" w:color="auto"/>
              <w:right w:val="single" w:sz="4" w:space="0" w:color="auto"/>
            </w:tcBorders>
            <w:vAlign w:val="center"/>
          </w:tcPr>
          <w:p w14:paraId="3DB9EAD2" w14:textId="3B66904C" w:rsidR="008E467E" w:rsidRDefault="008E467E" w:rsidP="008E467E">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4</w:t>
            </w:r>
          </w:p>
        </w:tc>
        <w:tc>
          <w:tcPr>
            <w:tcW w:w="2887" w:type="pct"/>
            <w:tcBorders>
              <w:top w:val="single" w:sz="4" w:space="0" w:color="auto"/>
              <w:left w:val="single" w:sz="4" w:space="0" w:color="auto"/>
              <w:bottom w:val="single" w:sz="4" w:space="0" w:color="auto"/>
              <w:right w:val="single" w:sz="4" w:space="0" w:color="auto"/>
            </w:tcBorders>
          </w:tcPr>
          <w:p w14:paraId="20724DFC" w14:textId="3629CECB"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
                <w:bCs/>
                <w:sz w:val="18"/>
                <w:szCs w:val="18"/>
              </w:rPr>
              <w:t>Wielofunkcyjne przenośne narzędzie elektroniczne</w:t>
            </w:r>
          </w:p>
        </w:tc>
        <w:tc>
          <w:tcPr>
            <w:tcW w:w="313" w:type="pct"/>
            <w:tcBorders>
              <w:top w:val="single" w:sz="4" w:space="0" w:color="auto"/>
              <w:left w:val="single" w:sz="4" w:space="0" w:color="auto"/>
              <w:bottom w:val="single" w:sz="4" w:space="0" w:color="auto"/>
              <w:right w:val="single" w:sz="4" w:space="0" w:color="auto"/>
            </w:tcBorders>
            <w:vAlign w:val="center"/>
          </w:tcPr>
          <w:p w14:paraId="5C269243"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4EC60CC0"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86" w:type="pct"/>
            <w:tcBorders>
              <w:top w:val="single" w:sz="4" w:space="0" w:color="auto"/>
              <w:left w:val="single" w:sz="4" w:space="0" w:color="auto"/>
              <w:bottom w:val="single" w:sz="4" w:space="0" w:color="auto"/>
              <w:right w:val="single" w:sz="4" w:space="0" w:color="auto"/>
            </w:tcBorders>
            <w:vAlign w:val="center"/>
          </w:tcPr>
          <w:p w14:paraId="3644E2E2" w14:textId="65B2ACB3"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3C7541A9" w14:textId="77777777" w:rsidTr="008A7933">
        <w:trPr>
          <w:cantSplit/>
          <w:trHeight w:val="516"/>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6A096CC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069E824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09F9C1C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4D8BC828" w14:textId="7CEF0B53"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Przeznaczenie: dla testerów penetracyjnych, elektroników i hobbystów „radio-hackingu”.</w:t>
            </w:r>
          </w:p>
        </w:tc>
        <w:tc>
          <w:tcPr>
            <w:tcW w:w="313" w:type="pct"/>
            <w:tcBorders>
              <w:top w:val="single" w:sz="4" w:space="0" w:color="auto"/>
              <w:left w:val="single" w:sz="4" w:space="0" w:color="auto"/>
              <w:bottom w:val="single" w:sz="4" w:space="0" w:color="auto"/>
              <w:right w:val="single" w:sz="4" w:space="0" w:color="auto"/>
            </w:tcBorders>
            <w:vAlign w:val="center"/>
          </w:tcPr>
          <w:p w14:paraId="068A90B5"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0CDE31FE"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4330A6A1"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71E34A56" w14:textId="77777777" w:rsidTr="008A7933">
        <w:trPr>
          <w:cantSplit/>
          <w:trHeight w:val="516"/>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7E6BDD8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0B1DFAF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18322390"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568AFD83" w14:textId="79926E3A"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Procesor i pamięć: mikrokontroler dwurdzeniowy, pamięć flash około 1 MB, RAM około 256 kB.</w:t>
            </w:r>
          </w:p>
        </w:tc>
        <w:tc>
          <w:tcPr>
            <w:tcW w:w="313" w:type="pct"/>
            <w:tcBorders>
              <w:top w:val="single" w:sz="4" w:space="0" w:color="auto"/>
              <w:left w:val="single" w:sz="4" w:space="0" w:color="auto"/>
              <w:bottom w:val="single" w:sz="4" w:space="0" w:color="auto"/>
              <w:right w:val="single" w:sz="4" w:space="0" w:color="auto"/>
            </w:tcBorders>
            <w:vAlign w:val="center"/>
          </w:tcPr>
          <w:p w14:paraId="2D2C7F41"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F1AB356"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5E5EB219"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026B66CA" w14:textId="77777777" w:rsidTr="008A7933">
        <w:trPr>
          <w:cantSplit/>
          <w:trHeight w:val="249"/>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1B5BD10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2C6E25B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18A9140E"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29731043" w14:textId="019BA9AD"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Ekran: monochromatyczny LCD o przekątnej około 1,4″</w:t>
            </w:r>
          </w:p>
        </w:tc>
        <w:tc>
          <w:tcPr>
            <w:tcW w:w="313" w:type="pct"/>
            <w:tcBorders>
              <w:top w:val="single" w:sz="4" w:space="0" w:color="auto"/>
              <w:left w:val="single" w:sz="4" w:space="0" w:color="auto"/>
              <w:bottom w:val="single" w:sz="4" w:space="0" w:color="auto"/>
              <w:right w:val="single" w:sz="4" w:space="0" w:color="auto"/>
            </w:tcBorders>
            <w:vAlign w:val="center"/>
          </w:tcPr>
          <w:p w14:paraId="3E43B681"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46BD3660"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63DBCD9A"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67A34F49" w14:textId="77777777" w:rsidTr="008A7933">
        <w:trPr>
          <w:cantSplit/>
          <w:trHeight w:val="280"/>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69C15F9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3A7E440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1903D420"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42ED8978" w14:textId="4BC8F60A"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Sterowanie: 5-kierunkowy pad + przycisk</w:t>
            </w:r>
          </w:p>
        </w:tc>
        <w:tc>
          <w:tcPr>
            <w:tcW w:w="313" w:type="pct"/>
            <w:tcBorders>
              <w:top w:val="single" w:sz="4" w:space="0" w:color="auto"/>
              <w:left w:val="single" w:sz="4" w:space="0" w:color="auto"/>
              <w:bottom w:val="single" w:sz="4" w:space="0" w:color="auto"/>
              <w:right w:val="single" w:sz="4" w:space="0" w:color="auto"/>
            </w:tcBorders>
            <w:vAlign w:val="center"/>
          </w:tcPr>
          <w:p w14:paraId="2DBFA320"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2BE1D6FF"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1201BC59"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05E225F5" w14:textId="77777777" w:rsidTr="008A7933">
        <w:trPr>
          <w:cantSplit/>
          <w:trHeight w:val="271"/>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224BCC01"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50DE0B0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715A862D"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38DA5CBE" w14:textId="7793AD34"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Zasilanie: akumulator Li-Po 2000 mAh</w:t>
            </w:r>
          </w:p>
        </w:tc>
        <w:tc>
          <w:tcPr>
            <w:tcW w:w="313" w:type="pct"/>
            <w:tcBorders>
              <w:top w:val="single" w:sz="4" w:space="0" w:color="auto"/>
              <w:left w:val="single" w:sz="4" w:space="0" w:color="auto"/>
              <w:bottom w:val="single" w:sz="4" w:space="0" w:color="auto"/>
              <w:right w:val="single" w:sz="4" w:space="0" w:color="auto"/>
            </w:tcBorders>
            <w:vAlign w:val="center"/>
          </w:tcPr>
          <w:p w14:paraId="2C24AA2F"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5A199A7"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73906791"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18C0DA5E" w14:textId="77777777" w:rsidTr="008A7933">
        <w:trPr>
          <w:cantSplit/>
          <w:trHeight w:val="260"/>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5D555AF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2E90DBCE"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064D284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590F1FB5" w14:textId="7768ABCF"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Ładowanie i komunikacja: USB-C</w:t>
            </w:r>
          </w:p>
        </w:tc>
        <w:tc>
          <w:tcPr>
            <w:tcW w:w="313" w:type="pct"/>
            <w:tcBorders>
              <w:top w:val="single" w:sz="4" w:space="0" w:color="auto"/>
              <w:left w:val="single" w:sz="4" w:space="0" w:color="auto"/>
              <w:bottom w:val="single" w:sz="4" w:space="0" w:color="auto"/>
              <w:right w:val="single" w:sz="4" w:space="0" w:color="auto"/>
            </w:tcBorders>
            <w:vAlign w:val="center"/>
          </w:tcPr>
          <w:p w14:paraId="34403C85"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F5E8506"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0821EE55"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7714419D" w14:textId="77777777" w:rsidTr="008A7933">
        <w:trPr>
          <w:cantSplit/>
          <w:trHeight w:val="293"/>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335000EC"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1F403D4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7E7B4A3E"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5ADC25FB" w14:textId="05941139"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RF i NFC: obsługa sub-GHz, RFID 125 kHz, NFC 13,56 MHz</w:t>
            </w:r>
          </w:p>
        </w:tc>
        <w:tc>
          <w:tcPr>
            <w:tcW w:w="313" w:type="pct"/>
            <w:tcBorders>
              <w:top w:val="single" w:sz="4" w:space="0" w:color="auto"/>
              <w:left w:val="single" w:sz="4" w:space="0" w:color="auto"/>
              <w:bottom w:val="single" w:sz="4" w:space="0" w:color="auto"/>
              <w:right w:val="single" w:sz="4" w:space="0" w:color="auto"/>
            </w:tcBorders>
            <w:vAlign w:val="center"/>
          </w:tcPr>
          <w:p w14:paraId="4AA9F8F5"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75C0A29F"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7A2BA2DF"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255334D1" w14:textId="77777777" w:rsidTr="008A7933">
        <w:trPr>
          <w:cantSplit/>
          <w:trHeight w:val="254"/>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1FA60FC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40B8376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7632831E"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0ADD1D26" w14:textId="1C657646"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IR: nadajnik i odbiornik podczerwieni z zapisem i emulacją sygnałów</w:t>
            </w:r>
          </w:p>
        </w:tc>
        <w:tc>
          <w:tcPr>
            <w:tcW w:w="313" w:type="pct"/>
            <w:tcBorders>
              <w:top w:val="single" w:sz="4" w:space="0" w:color="auto"/>
              <w:left w:val="single" w:sz="4" w:space="0" w:color="auto"/>
              <w:bottom w:val="single" w:sz="4" w:space="0" w:color="auto"/>
              <w:right w:val="single" w:sz="4" w:space="0" w:color="auto"/>
            </w:tcBorders>
            <w:vAlign w:val="center"/>
          </w:tcPr>
          <w:p w14:paraId="5FB3E909"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3FFDAE2"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597CD70F"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3D2B0A30" w14:textId="77777777" w:rsidTr="008A7933">
        <w:trPr>
          <w:cantSplit/>
          <w:trHeight w:val="273"/>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63A3173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02BF23E1"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79D0225C"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40C32965" w14:textId="7B77289A"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lang w:val="en-US"/>
              </w:rPr>
              <w:t>- Bluetooth: moduł Bluetooth Low Energy (BLE)</w:t>
            </w:r>
          </w:p>
        </w:tc>
        <w:tc>
          <w:tcPr>
            <w:tcW w:w="313" w:type="pct"/>
            <w:tcBorders>
              <w:top w:val="single" w:sz="4" w:space="0" w:color="auto"/>
              <w:left w:val="single" w:sz="4" w:space="0" w:color="auto"/>
              <w:bottom w:val="single" w:sz="4" w:space="0" w:color="auto"/>
              <w:right w:val="single" w:sz="4" w:space="0" w:color="auto"/>
            </w:tcBorders>
            <w:vAlign w:val="center"/>
          </w:tcPr>
          <w:p w14:paraId="1A17EFEB"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235BD740"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155D73AA"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39359946" w14:textId="77777777" w:rsidTr="008A7933">
        <w:trPr>
          <w:cantSplit/>
          <w:trHeight w:val="516"/>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17C264F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17A745B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072996D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618C22B3" w14:textId="255D9F99"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GPIO i interfejsy eksperymentalne: dostępne złącza i funkcje wejść/wyjść cyfrowych, magistrala 1-Wire oraz interfejs debugowania</w:t>
            </w:r>
          </w:p>
        </w:tc>
        <w:tc>
          <w:tcPr>
            <w:tcW w:w="313" w:type="pct"/>
            <w:tcBorders>
              <w:top w:val="single" w:sz="4" w:space="0" w:color="auto"/>
              <w:left w:val="single" w:sz="4" w:space="0" w:color="auto"/>
              <w:bottom w:val="single" w:sz="4" w:space="0" w:color="auto"/>
              <w:right w:val="single" w:sz="4" w:space="0" w:color="auto"/>
            </w:tcBorders>
            <w:vAlign w:val="center"/>
          </w:tcPr>
          <w:p w14:paraId="581C0524"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45FE274B"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423653B2"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2BF0DBB5" w14:textId="77777777" w:rsidTr="008A7933">
        <w:trPr>
          <w:cantSplit/>
          <w:trHeight w:val="516"/>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5FFB967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51C8CE77"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1FA586A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2C2B327F" w14:textId="13C0699B"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Wyposażenie: buzzer, gniazdo microSD obsługujące karty do minimum 64 GB, możliwość rozbudowy o moduły rozszerzeń</w:t>
            </w:r>
          </w:p>
        </w:tc>
        <w:tc>
          <w:tcPr>
            <w:tcW w:w="313" w:type="pct"/>
            <w:tcBorders>
              <w:top w:val="single" w:sz="4" w:space="0" w:color="auto"/>
              <w:left w:val="single" w:sz="4" w:space="0" w:color="auto"/>
              <w:bottom w:val="single" w:sz="4" w:space="0" w:color="auto"/>
              <w:right w:val="single" w:sz="4" w:space="0" w:color="auto"/>
            </w:tcBorders>
            <w:vAlign w:val="center"/>
          </w:tcPr>
          <w:p w14:paraId="103D01B7"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0F777937"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7571DB24"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bl>
    <w:p w14:paraId="0EEEF0A1" w14:textId="77777777" w:rsidR="002D589C" w:rsidRDefault="002D589C" w:rsidP="008A7933">
      <w:pPr>
        <w:pStyle w:val="Text"/>
        <w:spacing w:after="0" w:line="276" w:lineRule="auto"/>
        <w:ind w:firstLine="0"/>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2D589C" w:rsidRPr="00BF232D" w14:paraId="3308997B" w14:textId="77777777" w:rsidTr="00A4630F">
        <w:tc>
          <w:tcPr>
            <w:tcW w:w="2470" w:type="pct"/>
            <w:hideMark/>
          </w:tcPr>
          <w:p w14:paraId="1DFFBFCE" w14:textId="77777777" w:rsidR="002D589C" w:rsidRDefault="002D589C" w:rsidP="00A4630F">
            <w:pPr>
              <w:widowControl w:val="0"/>
              <w:suppressAutoHyphens/>
              <w:snapToGrid w:val="0"/>
              <w:spacing w:after="0" w:line="240" w:lineRule="auto"/>
              <w:jc w:val="both"/>
              <w:rPr>
                <w:rFonts w:cstheme="minorHAnsi"/>
              </w:rPr>
            </w:pPr>
          </w:p>
          <w:p w14:paraId="776DF934" w14:textId="77777777" w:rsidR="002D589C" w:rsidRDefault="002D589C" w:rsidP="00A4630F">
            <w:pPr>
              <w:widowControl w:val="0"/>
              <w:suppressAutoHyphens/>
              <w:snapToGrid w:val="0"/>
              <w:spacing w:after="0" w:line="240" w:lineRule="auto"/>
              <w:jc w:val="both"/>
              <w:rPr>
                <w:rFonts w:cstheme="minorHAnsi"/>
              </w:rPr>
            </w:pPr>
            <w:r>
              <w:rPr>
                <w:rFonts w:cstheme="minorHAnsi"/>
              </w:rPr>
              <w:t>………………………………………………….</w:t>
            </w:r>
          </w:p>
          <w:p w14:paraId="50FE4902" w14:textId="77777777" w:rsidR="002D589C" w:rsidRPr="00BF232D" w:rsidRDefault="002D589C" w:rsidP="00A4630F">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2F6F9073" w14:textId="77777777" w:rsidR="002D589C" w:rsidRDefault="002D589C" w:rsidP="00A4630F">
            <w:pPr>
              <w:widowControl w:val="0"/>
              <w:suppressAutoHyphens/>
              <w:spacing w:after="0" w:line="240" w:lineRule="auto"/>
              <w:jc w:val="both"/>
              <w:rPr>
                <w:rFonts w:cstheme="minorHAnsi"/>
              </w:rPr>
            </w:pPr>
          </w:p>
          <w:p w14:paraId="660557FA" w14:textId="77777777" w:rsidR="002D589C" w:rsidRDefault="002D589C" w:rsidP="00A4630F">
            <w:pPr>
              <w:widowControl w:val="0"/>
              <w:suppressAutoHyphens/>
              <w:spacing w:after="0" w:line="240" w:lineRule="auto"/>
              <w:jc w:val="both"/>
              <w:rPr>
                <w:rFonts w:cstheme="minorHAnsi"/>
              </w:rPr>
            </w:pPr>
            <w:r>
              <w:rPr>
                <w:rFonts w:cstheme="minorHAnsi"/>
              </w:rPr>
              <w:t xml:space="preserve">            ………………………………………………………………</w:t>
            </w:r>
          </w:p>
          <w:p w14:paraId="760D079B" w14:textId="77777777" w:rsidR="002D589C" w:rsidRPr="00BF232D" w:rsidRDefault="002D589C" w:rsidP="00A4630F">
            <w:pPr>
              <w:widowControl w:val="0"/>
              <w:suppressAutoHyphens/>
              <w:spacing w:after="0" w:line="240" w:lineRule="auto"/>
              <w:jc w:val="both"/>
              <w:rPr>
                <w:rFonts w:cstheme="minorHAnsi"/>
              </w:rPr>
            </w:pPr>
            <w:r w:rsidRPr="00BF232D">
              <w:rPr>
                <w:rFonts w:cstheme="minorHAnsi"/>
              </w:rPr>
              <w:t xml:space="preserve">                         (Imię, nazwisko, podpis, pieczątka)*</w:t>
            </w:r>
          </w:p>
          <w:p w14:paraId="6CE9B3D3" w14:textId="77777777" w:rsidR="002D589C" w:rsidRPr="00BF232D" w:rsidRDefault="002D589C" w:rsidP="00A4630F">
            <w:pPr>
              <w:widowControl w:val="0"/>
              <w:suppressAutoHyphens/>
              <w:spacing w:after="0" w:line="240" w:lineRule="auto"/>
              <w:jc w:val="both"/>
              <w:rPr>
                <w:rFonts w:cstheme="minorHAnsi"/>
              </w:rPr>
            </w:pPr>
          </w:p>
          <w:p w14:paraId="5CA4A2DB" w14:textId="77777777" w:rsidR="002D589C" w:rsidRPr="00BF232D" w:rsidRDefault="002D589C" w:rsidP="00A4630F">
            <w:pPr>
              <w:widowControl w:val="0"/>
              <w:suppressAutoHyphens/>
              <w:spacing w:after="0" w:line="240" w:lineRule="auto"/>
              <w:jc w:val="both"/>
              <w:rPr>
                <w:rFonts w:cstheme="minorHAnsi"/>
              </w:rPr>
            </w:pPr>
          </w:p>
        </w:tc>
      </w:tr>
    </w:tbl>
    <w:p w14:paraId="6BF4C911" w14:textId="77777777" w:rsidR="002D589C" w:rsidRDefault="002D589C" w:rsidP="002D589C">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24FCBD17" w14:textId="77777777" w:rsidR="002D589C" w:rsidRDefault="002D589C" w:rsidP="00815BF8">
      <w:pPr>
        <w:pStyle w:val="Text"/>
        <w:spacing w:after="0" w:line="276" w:lineRule="auto"/>
        <w:ind w:left="15" w:firstLine="0"/>
        <w:jc w:val="right"/>
        <w:rPr>
          <w:rFonts w:asciiTheme="minorHAnsi" w:hAnsiTheme="minorHAnsi" w:cstheme="minorHAnsi"/>
          <w:sz w:val="20"/>
          <w:lang w:val="pl-PL"/>
        </w:rPr>
      </w:pPr>
    </w:p>
    <w:p w14:paraId="35F3FD16"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p w14:paraId="6C410C5B"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p w14:paraId="1683F752"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p w14:paraId="6DD31E68"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p w14:paraId="4B3DD32C"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tbl>
      <w:tblPr>
        <w:tblW w:w="4851" w:type="pct"/>
        <w:jc w:val="center"/>
        <w:tblLayout w:type="fixed"/>
        <w:tblCellMar>
          <w:left w:w="70" w:type="dxa"/>
          <w:right w:w="70" w:type="dxa"/>
        </w:tblCellMar>
        <w:tblLook w:val="04A0" w:firstRow="1" w:lastRow="0" w:firstColumn="1" w:lastColumn="0" w:noHBand="0" w:noVBand="1"/>
      </w:tblPr>
      <w:tblGrid>
        <w:gridCol w:w="414"/>
        <w:gridCol w:w="987"/>
        <w:gridCol w:w="580"/>
        <w:gridCol w:w="5246"/>
        <w:gridCol w:w="578"/>
        <w:gridCol w:w="562"/>
        <w:gridCol w:w="700"/>
      </w:tblGrid>
      <w:tr w:rsidR="00CB5063" w:rsidRPr="00BC6C18" w14:paraId="40123A7C" w14:textId="77777777" w:rsidTr="00E57A68">
        <w:trPr>
          <w:trHeight w:val="678"/>
          <w:jc w:val="center"/>
        </w:trPr>
        <w:tc>
          <w:tcPr>
            <w:tcW w:w="109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C74EA8" w14:textId="2C702629" w:rsidR="00CB5063" w:rsidRPr="00804400" w:rsidRDefault="00CB5063" w:rsidP="00CB5063">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9</w:t>
            </w:r>
          </w:p>
        </w:tc>
        <w:tc>
          <w:tcPr>
            <w:tcW w:w="28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218CE7"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735C9"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473EE1"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4415ED" w14:textId="77777777" w:rsidR="00CB5063"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INNE</w:t>
            </w:r>
          </w:p>
          <w:p w14:paraId="150A1D49" w14:textId="77777777" w:rsidR="00CB5063" w:rsidRPr="00B96BEE" w:rsidRDefault="00CB5063" w:rsidP="00E57A68">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E110EB" w:rsidRPr="00BF232D" w14:paraId="740F1B2A" w14:textId="77777777" w:rsidTr="00E57A68">
        <w:trPr>
          <w:cantSplit/>
          <w:trHeight w:val="331"/>
          <w:jc w:val="center"/>
        </w:trPr>
        <w:tc>
          <w:tcPr>
            <w:tcW w:w="228" w:type="pct"/>
            <w:vMerge w:val="restart"/>
            <w:tcBorders>
              <w:top w:val="single" w:sz="4" w:space="0" w:color="auto"/>
              <w:left w:val="single" w:sz="4" w:space="0" w:color="auto"/>
              <w:right w:val="single" w:sz="4" w:space="0" w:color="auto"/>
            </w:tcBorders>
            <w:vAlign w:val="center"/>
          </w:tcPr>
          <w:p w14:paraId="165A6D08" w14:textId="77777777" w:rsidR="00E110EB" w:rsidRPr="00BF232D" w:rsidRDefault="00E110EB" w:rsidP="00E110EB">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44" w:type="pct"/>
            <w:vMerge w:val="restart"/>
            <w:tcBorders>
              <w:top w:val="single" w:sz="4" w:space="0" w:color="auto"/>
              <w:left w:val="single" w:sz="4" w:space="0" w:color="auto"/>
              <w:right w:val="single" w:sz="4" w:space="0" w:color="auto"/>
            </w:tcBorders>
            <w:noWrap/>
            <w:vAlign w:val="bottom"/>
          </w:tcPr>
          <w:p w14:paraId="2584B915" w14:textId="11C88C33" w:rsidR="00E110EB" w:rsidRPr="003F21EF" w:rsidRDefault="00E110EB" w:rsidP="00E110EB">
            <w:pPr>
              <w:spacing w:after="0"/>
              <w:rPr>
                <w:rFonts w:cstheme="minorHAnsi"/>
                <w:color w:val="000000"/>
                <w:sz w:val="20"/>
                <w:szCs w:val="20"/>
              </w:rPr>
            </w:pPr>
            <w:r w:rsidRPr="004322D9">
              <w:rPr>
                <w:rFonts w:eastAsia="Times New Roman" w:cs="Calibri"/>
                <w:bCs/>
                <w:sz w:val="18"/>
                <w:szCs w:val="18"/>
              </w:rPr>
              <w:t>Robot edukacyjny do nauki programowania graficznego i tekstowego</w:t>
            </w:r>
          </w:p>
        </w:tc>
        <w:tc>
          <w:tcPr>
            <w:tcW w:w="320" w:type="pct"/>
            <w:vMerge w:val="restart"/>
            <w:tcBorders>
              <w:top w:val="single" w:sz="4" w:space="0" w:color="auto"/>
              <w:left w:val="single" w:sz="4" w:space="0" w:color="auto"/>
              <w:right w:val="single" w:sz="4" w:space="0" w:color="auto"/>
            </w:tcBorders>
            <w:noWrap/>
            <w:vAlign w:val="bottom"/>
          </w:tcPr>
          <w:p w14:paraId="6FBD124C" w14:textId="55B74A7B" w:rsidR="00E110EB" w:rsidRPr="00470ABA" w:rsidRDefault="00E110EB" w:rsidP="00E110EB">
            <w:pPr>
              <w:spacing w:after="0" w:line="240" w:lineRule="auto"/>
              <w:ind w:left="113" w:right="113"/>
              <w:jc w:val="center"/>
              <w:rPr>
                <w:rFonts w:cstheme="minorHAnsi"/>
              </w:rPr>
            </w:pPr>
            <w:r>
              <w:rPr>
                <w:rFonts w:cstheme="minorHAnsi"/>
              </w:rPr>
              <w:t>8</w:t>
            </w:r>
          </w:p>
        </w:tc>
        <w:tc>
          <w:tcPr>
            <w:tcW w:w="2893" w:type="pct"/>
            <w:tcBorders>
              <w:top w:val="single" w:sz="4" w:space="0" w:color="auto"/>
              <w:left w:val="single" w:sz="4" w:space="0" w:color="auto"/>
              <w:bottom w:val="single" w:sz="4" w:space="0" w:color="auto"/>
              <w:right w:val="single" w:sz="4" w:space="0" w:color="auto"/>
            </w:tcBorders>
            <w:noWrap/>
          </w:tcPr>
          <w:p w14:paraId="4373EC3D" w14:textId="62C87524" w:rsidR="00E110EB" w:rsidRPr="000F3697" w:rsidRDefault="00E110EB" w:rsidP="00E110EB">
            <w:pPr>
              <w:spacing w:after="0" w:line="240" w:lineRule="auto"/>
              <w:contextualSpacing/>
              <w:rPr>
                <w:rFonts w:cs="Calibri"/>
                <w:sz w:val="20"/>
                <w:szCs w:val="20"/>
              </w:rPr>
            </w:pPr>
            <w:r w:rsidRPr="00AA561A">
              <w:rPr>
                <w:rFonts w:eastAsia="Times New Roman" w:cs="Calibri"/>
                <w:b/>
                <w:bCs/>
                <w:sz w:val="18"/>
                <w:szCs w:val="18"/>
              </w:rPr>
              <w:t xml:space="preserve">Robot edukacyjny do nauki programowania graficznego i tekstowego </w:t>
            </w:r>
          </w:p>
        </w:tc>
        <w:tc>
          <w:tcPr>
            <w:tcW w:w="319" w:type="pct"/>
            <w:tcBorders>
              <w:top w:val="single" w:sz="4" w:space="0" w:color="auto"/>
              <w:left w:val="single" w:sz="4" w:space="0" w:color="auto"/>
              <w:bottom w:val="single" w:sz="4" w:space="0" w:color="auto"/>
              <w:right w:val="single" w:sz="4" w:space="0" w:color="auto"/>
            </w:tcBorders>
            <w:vAlign w:val="center"/>
          </w:tcPr>
          <w:p w14:paraId="513AB919"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54DBE539"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2F5A030"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54B9EBFB" w14:textId="77777777" w:rsidTr="00E57A68">
        <w:trPr>
          <w:cantSplit/>
          <w:trHeight w:val="278"/>
          <w:jc w:val="center"/>
        </w:trPr>
        <w:tc>
          <w:tcPr>
            <w:tcW w:w="228" w:type="pct"/>
            <w:vMerge/>
            <w:tcBorders>
              <w:left w:val="single" w:sz="4" w:space="0" w:color="auto"/>
              <w:right w:val="single" w:sz="4" w:space="0" w:color="auto"/>
            </w:tcBorders>
            <w:vAlign w:val="center"/>
          </w:tcPr>
          <w:p w14:paraId="02921046"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8870434"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EB91044"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CB1D53A" w14:textId="00339BC1" w:rsidR="00E110EB" w:rsidRDefault="00E110EB" w:rsidP="00E110EB">
            <w:pPr>
              <w:spacing w:after="0"/>
              <w:rPr>
                <w:rFonts w:cs="Calibri"/>
                <w:sz w:val="20"/>
                <w:szCs w:val="20"/>
              </w:rPr>
            </w:pPr>
            <w:r w:rsidRPr="00AA561A">
              <w:rPr>
                <w:rFonts w:eastAsia="Times New Roman" w:cs="Calibri"/>
                <w:bCs/>
                <w:sz w:val="18"/>
                <w:szCs w:val="18"/>
              </w:rPr>
              <w:t>Programowanie:</w:t>
            </w:r>
          </w:p>
        </w:tc>
        <w:tc>
          <w:tcPr>
            <w:tcW w:w="319" w:type="pct"/>
            <w:tcBorders>
              <w:top w:val="single" w:sz="4" w:space="0" w:color="auto"/>
              <w:left w:val="single" w:sz="4" w:space="0" w:color="auto"/>
              <w:bottom w:val="single" w:sz="4" w:space="0" w:color="auto"/>
              <w:right w:val="single" w:sz="4" w:space="0" w:color="auto"/>
            </w:tcBorders>
            <w:vAlign w:val="center"/>
          </w:tcPr>
          <w:p w14:paraId="1D4DC15A"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4AFF64C6"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2C9D9EB"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0F4E610A" w14:textId="77777777" w:rsidTr="00E57A68">
        <w:trPr>
          <w:cantSplit/>
          <w:trHeight w:val="268"/>
          <w:jc w:val="center"/>
        </w:trPr>
        <w:tc>
          <w:tcPr>
            <w:tcW w:w="228" w:type="pct"/>
            <w:vMerge/>
            <w:tcBorders>
              <w:left w:val="single" w:sz="4" w:space="0" w:color="auto"/>
              <w:right w:val="single" w:sz="4" w:space="0" w:color="auto"/>
            </w:tcBorders>
            <w:vAlign w:val="center"/>
          </w:tcPr>
          <w:p w14:paraId="7B9ECD54"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163804DB"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7E1F0A6A"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7DF81F1" w14:textId="0AAB0CBE" w:rsidR="00E110EB" w:rsidRDefault="00E110EB" w:rsidP="00E110EB">
            <w:pPr>
              <w:spacing w:after="0"/>
              <w:rPr>
                <w:rFonts w:cs="Calibri"/>
                <w:sz w:val="20"/>
                <w:szCs w:val="20"/>
              </w:rPr>
            </w:pPr>
            <w:r w:rsidRPr="00AA561A">
              <w:rPr>
                <w:rFonts w:eastAsia="Times New Roman" w:cs="Calibri"/>
                <w:bCs/>
                <w:sz w:val="18"/>
                <w:szCs w:val="18"/>
              </w:rPr>
              <w:t>- Środowisko graficzne w typie/podobie mBlock, zgodne ze Scratch 3.0</w:t>
            </w:r>
          </w:p>
        </w:tc>
        <w:tc>
          <w:tcPr>
            <w:tcW w:w="319" w:type="pct"/>
            <w:tcBorders>
              <w:top w:val="single" w:sz="4" w:space="0" w:color="auto"/>
              <w:left w:val="single" w:sz="4" w:space="0" w:color="auto"/>
              <w:bottom w:val="single" w:sz="4" w:space="0" w:color="auto"/>
              <w:right w:val="single" w:sz="4" w:space="0" w:color="auto"/>
            </w:tcBorders>
            <w:vAlign w:val="center"/>
          </w:tcPr>
          <w:p w14:paraId="2488B0BA"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2AF08F90"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9C03F6E"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3B4C8A40" w14:textId="77777777" w:rsidTr="00E57A68">
        <w:trPr>
          <w:cantSplit/>
          <w:trHeight w:val="591"/>
          <w:jc w:val="center"/>
        </w:trPr>
        <w:tc>
          <w:tcPr>
            <w:tcW w:w="228" w:type="pct"/>
            <w:vMerge/>
            <w:tcBorders>
              <w:left w:val="single" w:sz="4" w:space="0" w:color="auto"/>
              <w:right w:val="single" w:sz="4" w:space="0" w:color="auto"/>
            </w:tcBorders>
            <w:vAlign w:val="center"/>
          </w:tcPr>
          <w:p w14:paraId="4CED7CB2"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4DD59E1E"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71FBC7E"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78EEE36" w14:textId="344F0AF2" w:rsidR="00E110EB" w:rsidRPr="003418CB" w:rsidRDefault="00E110EB" w:rsidP="00E110EB">
            <w:pPr>
              <w:spacing w:after="0"/>
              <w:rPr>
                <w:rFonts w:eastAsia="Times New Roman" w:cs="Calibri"/>
                <w:sz w:val="20"/>
                <w:szCs w:val="20"/>
              </w:rPr>
            </w:pPr>
            <w:r w:rsidRPr="00AA561A">
              <w:rPr>
                <w:rFonts w:eastAsia="Times New Roman" w:cs="Calibri"/>
                <w:bCs/>
                <w:sz w:val="18"/>
                <w:szCs w:val="18"/>
              </w:rPr>
              <w:t>- Kompatybilność z Aplikacją mobilną do programowania dostępna na Android i iOS</w:t>
            </w:r>
          </w:p>
        </w:tc>
        <w:tc>
          <w:tcPr>
            <w:tcW w:w="319" w:type="pct"/>
            <w:tcBorders>
              <w:top w:val="single" w:sz="4" w:space="0" w:color="auto"/>
              <w:left w:val="single" w:sz="4" w:space="0" w:color="auto"/>
              <w:bottom w:val="single" w:sz="4" w:space="0" w:color="auto"/>
              <w:right w:val="single" w:sz="4" w:space="0" w:color="auto"/>
            </w:tcBorders>
            <w:vAlign w:val="center"/>
          </w:tcPr>
          <w:p w14:paraId="01556F8D"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45A53735"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E43D4ED"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0FAF71F7" w14:textId="77777777" w:rsidTr="00E57A68">
        <w:trPr>
          <w:cantSplit/>
          <w:trHeight w:val="591"/>
          <w:jc w:val="center"/>
        </w:trPr>
        <w:tc>
          <w:tcPr>
            <w:tcW w:w="228" w:type="pct"/>
            <w:vMerge/>
            <w:tcBorders>
              <w:left w:val="single" w:sz="4" w:space="0" w:color="auto"/>
              <w:right w:val="single" w:sz="4" w:space="0" w:color="auto"/>
            </w:tcBorders>
            <w:vAlign w:val="center"/>
          </w:tcPr>
          <w:p w14:paraId="0260805C"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4B290B5C"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00A59C46"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6C68D75C" w14:textId="2716B3ED" w:rsidR="00E110EB" w:rsidRPr="003418CB" w:rsidRDefault="00E110EB" w:rsidP="00E110EB">
            <w:pPr>
              <w:spacing w:after="0"/>
              <w:rPr>
                <w:rFonts w:eastAsia="Times New Roman" w:cs="Calibri"/>
                <w:sz w:val="20"/>
                <w:szCs w:val="20"/>
              </w:rPr>
            </w:pPr>
            <w:r w:rsidRPr="00AA561A">
              <w:rPr>
                <w:rFonts w:eastAsia="Times New Roman" w:cs="Calibri"/>
                <w:bCs/>
                <w:sz w:val="18"/>
                <w:szCs w:val="18"/>
              </w:rPr>
              <w:t>- Możliwość programowania tekstowego w językach microPython oraz Python 3 lub równoważne</w:t>
            </w:r>
          </w:p>
        </w:tc>
        <w:tc>
          <w:tcPr>
            <w:tcW w:w="319" w:type="pct"/>
            <w:tcBorders>
              <w:top w:val="single" w:sz="4" w:space="0" w:color="auto"/>
              <w:left w:val="single" w:sz="4" w:space="0" w:color="auto"/>
              <w:bottom w:val="single" w:sz="4" w:space="0" w:color="auto"/>
              <w:right w:val="single" w:sz="4" w:space="0" w:color="auto"/>
            </w:tcBorders>
            <w:vAlign w:val="center"/>
          </w:tcPr>
          <w:p w14:paraId="0D1ACB87"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57FEB6A9"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1B24935"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5E0B9825" w14:textId="77777777" w:rsidTr="00E57A68">
        <w:trPr>
          <w:cantSplit/>
          <w:trHeight w:val="282"/>
          <w:jc w:val="center"/>
        </w:trPr>
        <w:tc>
          <w:tcPr>
            <w:tcW w:w="228" w:type="pct"/>
            <w:vMerge/>
            <w:tcBorders>
              <w:left w:val="single" w:sz="4" w:space="0" w:color="auto"/>
              <w:right w:val="single" w:sz="4" w:space="0" w:color="auto"/>
            </w:tcBorders>
            <w:vAlign w:val="center"/>
          </w:tcPr>
          <w:p w14:paraId="58B3BFEF"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02D71E4D"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1B227B9"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7AAA9D14" w14:textId="28E3645D" w:rsidR="00E110EB" w:rsidRPr="003418CB" w:rsidRDefault="00E110EB" w:rsidP="00E110EB">
            <w:pPr>
              <w:spacing w:after="0"/>
              <w:rPr>
                <w:rFonts w:eastAsia="Times New Roman" w:cs="Calibri"/>
                <w:sz w:val="20"/>
                <w:szCs w:val="20"/>
              </w:rPr>
            </w:pPr>
            <w:r w:rsidRPr="00AA561A">
              <w:rPr>
                <w:rFonts w:eastAsia="Times New Roman" w:cs="Calibri"/>
                <w:bCs/>
                <w:sz w:val="18"/>
                <w:szCs w:val="18"/>
              </w:rPr>
              <w:t>- Obsługa wielowątkowości oraz możliwość zapisania minimum do 8 programów w pamięci robota</w:t>
            </w:r>
          </w:p>
        </w:tc>
        <w:tc>
          <w:tcPr>
            <w:tcW w:w="319" w:type="pct"/>
            <w:tcBorders>
              <w:top w:val="single" w:sz="4" w:space="0" w:color="auto"/>
              <w:left w:val="single" w:sz="4" w:space="0" w:color="auto"/>
              <w:bottom w:val="single" w:sz="4" w:space="0" w:color="auto"/>
              <w:right w:val="single" w:sz="4" w:space="0" w:color="auto"/>
            </w:tcBorders>
            <w:vAlign w:val="center"/>
          </w:tcPr>
          <w:p w14:paraId="7E58F3EF"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359318C7"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72A54FF"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0185BEA2" w14:textId="77777777" w:rsidTr="00E57A68">
        <w:trPr>
          <w:cantSplit/>
          <w:trHeight w:val="275"/>
          <w:jc w:val="center"/>
        </w:trPr>
        <w:tc>
          <w:tcPr>
            <w:tcW w:w="228" w:type="pct"/>
            <w:vMerge/>
            <w:tcBorders>
              <w:left w:val="single" w:sz="4" w:space="0" w:color="auto"/>
              <w:right w:val="single" w:sz="4" w:space="0" w:color="auto"/>
            </w:tcBorders>
            <w:vAlign w:val="center"/>
          </w:tcPr>
          <w:p w14:paraId="7DD8B7A7"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7E0A774D"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728FCC11"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11949533" w14:textId="00958888" w:rsidR="00E110EB" w:rsidRPr="003418CB" w:rsidRDefault="00E110EB" w:rsidP="00E110EB">
            <w:pPr>
              <w:spacing w:after="0"/>
              <w:rPr>
                <w:rFonts w:eastAsia="Times New Roman" w:cs="Calibri"/>
                <w:sz w:val="20"/>
                <w:szCs w:val="20"/>
              </w:rPr>
            </w:pPr>
            <w:r w:rsidRPr="00AA561A">
              <w:rPr>
                <w:rFonts w:eastAsia="Times New Roman" w:cs="Calibri"/>
                <w:bCs/>
                <w:sz w:val="18"/>
                <w:szCs w:val="18"/>
              </w:rPr>
              <w:t>- Procesor: dwurdzeniowy procesor minimum 32-bit, około 240 MHz</w:t>
            </w:r>
          </w:p>
        </w:tc>
        <w:tc>
          <w:tcPr>
            <w:tcW w:w="319" w:type="pct"/>
            <w:tcBorders>
              <w:top w:val="single" w:sz="4" w:space="0" w:color="auto"/>
              <w:left w:val="single" w:sz="4" w:space="0" w:color="auto"/>
              <w:bottom w:val="single" w:sz="4" w:space="0" w:color="auto"/>
              <w:right w:val="single" w:sz="4" w:space="0" w:color="auto"/>
            </w:tcBorders>
            <w:vAlign w:val="center"/>
          </w:tcPr>
          <w:p w14:paraId="0C2C8419"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22D459E6"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789837A"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3835365B" w14:textId="77777777" w:rsidTr="00E57A68">
        <w:trPr>
          <w:cantSplit/>
          <w:trHeight w:val="275"/>
          <w:jc w:val="center"/>
        </w:trPr>
        <w:tc>
          <w:tcPr>
            <w:tcW w:w="228" w:type="pct"/>
            <w:vMerge/>
            <w:tcBorders>
              <w:left w:val="single" w:sz="4" w:space="0" w:color="auto"/>
              <w:right w:val="single" w:sz="4" w:space="0" w:color="auto"/>
            </w:tcBorders>
            <w:vAlign w:val="center"/>
          </w:tcPr>
          <w:p w14:paraId="02EF0221"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6316516"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4FFFCBB4"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3368741" w14:textId="31BB7E9F" w:rsidR="00E110EB" w:rsidRPr="003418CB" w:rsidRDefault="00E110EB" w:rsidP="00E110EB">
            <w:pPr>
              <w:spacing w:after="0"/>
              <w:rPr>
                <w:rFonts w:eastAsia="Times New Roman" w:cs="Calibri"/>
                <w:sz w:val="20"/>
                <w:szCs w:val="20"/>
              </w:rPr>
            </w:pPr>
            <w:r w:rsidRPr="00AA561A">
              <w:rPr>
                <w:rFonts w:eastAsia="Times New Roman" w:cs="Calibri"/>
                <w:bCs/>
                <w:sz w:val="18"/>
                <w:szCs w:val="18"/>
              </w:rPr>
              <w:t>- Pamięć: minimum 520 kB RAM, 8 MB SPI Flash</w:t>
            </w:r>
          </w:p>
        </w:tc>
        <w:tc>
          <w:tcPr>
            <w:tcW w:w="319" w:type="pct"/>
            <w:tcBorders>
              <w:top w:val="single" w:sz="4" w:space="0" w:color="auto"/>
              <w:left w:val="single" w:sz="4" w:space="0" w:color="auto"/>
              <w:bottom w:val="single" w:sz="4" w:space="0" w:color="auto"/>
              <w:right w:val="single" w:sz="4" w:space="0" w:color="auto"/>
            </w:tcBorders>
            <w:vAlign w:val="center"/>
          </w:tcPr>
          <w:p w14:paraId="7DEF9616"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6B5DC326"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7147E12"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587CF5F2" w14:textId="77777777" w:rsidTr="00E57A68">
        <w:trPr>
          <w:cantSplit/>
          <w:trHeight w:val="275"/>
          <w:jc w:val="center"/>
        </w:trPr>
        <w:tc>
          <w:tcPr>
            <w:tcW w:w="228" w:type="pct"/>
            <w:vMerge/>
            <w:tcBorders>
              <w:left w:val="single" w:sz="4" w:space="0" w:color="auto"/>
              <w:right w:val="single" w:sz="4" w:space="0" w:color="auto"/>
            </w:tcBorders>
            <w:vAlign w:val="center"/>
          </w:tcPr>
          <w:p w14:paraId="6C731547"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160424EE"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80973BC"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DA9D2C1" w14:textId="615F65B2" w:rsidR="00E110EB" w:rsidRPr="003418CB" w:rsidRDefault="00E110EB" w:rsidP="00E110EB">
            <w:pPr>
              <w:spacing w:after="0"/>
              <w:rPr>
                <w:rFonts w:eastAsia="Times New Roman" w:cs="Calibri"/>
                <w:sz w:val="20"/>
                <w:szCs w:val="20"/>
              </w:rPr>
            </w:pPr>
            <w:r w:rsidRPr="00AA561A">
              <w:rPr>
                <w:rFonts w:eastAsia="Times New Roman" w:cs="Calibri"/>
                <w:bCs/>
                <w:sz w:val="18"/>
                <w:szCs w:val="18"/>
              </w:rPr>
              <w:t>- Komunikacja: Bluetooth, Wi-Fi</w:t>
            </w:r>
          </w:p>
        </w:tc>
        <w:tc>
          <w:tcPr>
            <w:tcW w:w="319" w:type="pct"/>
            <w:tcBorders>
              <w:top w:val="single" w:sz="4" w:space="0" w:color="auto"/>
              <w:left w:val="single" w:sz="4" w:space="0" w:color="auto"/>
              <w:bottom w:val="single" w:sz="4" w:space="0" w:color="auto"/>
              <w:right w:val="single" w:sz="4" w:space="0" w:color="auto"/>
            </w:tcBorders>
            <w:vAlign w:val="center"/>
          </w:tcPr>
          <w:p w14:paraId="57071FB0"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47577A27"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1F6147F"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3FFBA1A9" w14:textId="77777777" w:rsidTr="00E57A68">
        <w:trPr>
          <w:cantSplit/>
          <w:trHeight w:val="275"/>
          <w:jc w:val="center"/>
        </w:trPr>
        <w:tc>
          <w:tcPr>
            <w:tcW w:w="228" w:type="pct"/>
            <w:vMerge/>
            <w:tcBorders>
              <w:left w:val="single" w:sz="4" w:space="0" w:color="auto"/>
              <w:right w:val="single" w:sz="4" w:space="0" w:color="auto"/>
            </w:tcBorders>
            <w:vAlign w:val="center"/>
          </w:tcPr>
          <w:p w14:paraId="4CF42C64"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4E57E340"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CB5EFCF"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ABD9EB6" w14:textId="139EF40D" w:rsidR="00E110EB" w:rsidRPr="003418CB" w:rsidRDefault="00E110EB" w:rsidP="00E110EB">
            <w:pPr>
              <w:spacing w:after="0"/>
              <w:rPr>
                <w:rFonts w:eastAsia="Times New Roman" w:cs="Calibri"/>
                <w:sz w:val="20"/>
                <w:szCs w:val="20"/>
              </w:rPr>
            </w:pPr>
            <w:r w:rsidRPr="00AA561A">
              <w:rPr>
                <w:rFonts w:eastAsia="Times New Roman" w:cs="Calibri"/>
                <w:bCs/>
                <w:sz w:val="18"/>
                <w:szCs w:val="18"/>
              </w:rPr>
              <w:t>- Wyświetlacz: kolorowy IPS, minimum 128×128 px</w:t>
            </w:r>
          </w:p>
        </w:tc>
        <w:tc>
          <w:tcPr>
            <w:tcW w:w="319" w:type="pct"/>
            <w:tcBorders>
              <w:top w:val="single" w:sz="4" w:space="0" w:color="auto"/>
              <w:left w:val="single" w:sz="4" w:space="0" w:color="auto"/>
              <w:bottom w:val="single" w:sz="4" w:space="0" w:color="auto"/>
              <w:right w:val="single" w:sz="4" w:space="0" w:color="auto"/>
            </w:tcBorders>
            <w:vAlign w:val="center"/>
          </w:tcPr>
          <w:p w14:paraId="277E5CAC"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35B600EF"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224EB17C"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11CC48F3" w14:textId="77777777" w:rsidTr="00FA7F3D">
        <w:trPr>
          <w:cantSplit/>
          <w:trHeight w:val="194"/>
          <w:jc w:val="center"/>
        </w:trPr>
        <w:tc>
          <w:tcPr>
            <w:tcW w:w="228" w:type="pct"/>
            <w:vMerge/>
            <w:tcBorders>
              <w:left w:val="single" w:sz="4" w:space="0" w:color="auto"/>
              <w:right w:val="single" w:sz="4" w:space="0" w:color="auto"/>
            </w:tcBorders>
            <w:vAlign w:val="center"/>
          </w:tcPr>
          <w:p w14:paraId="3375B267"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4549E35F"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EA49811"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4B6A94E0" w14:textId="6C4F5D6D" w:rsidR="00E110EB" w:rsidRPr="003418CB" w:rsidRDefault="00E110EB" w:rsidP="00E110EB">
            <w:pPr>
              <w:spacing w:after="0"/>
              <w:rPr>
                <w:rFonts w:eastAsia="Times New Roman" w:cs="Calibri"/>
                <w:sz w:val="20"/>
                <w:szCs w:val="20"/>
              </w:rPr>
            </w:pPr>
            <w:r w:rsidRPr="00AA561A">
              <w:rPr>
                <w:rFonts w:eastAsia="Times New Roman" w:cs="Calibri"/>
                <w:bCs/>
                <w:sz w:val="18"/>
                <w:szCs w:val="18"/>
              </w:rPr>
              <w:t>- Dioda LED RGB: minimum 5 szt</w:t>
            </w:r>
          </w:p>
        </w:tc>
        <w:tc>
          <w:tcPr>
            <w:tcW w:w="319" w:type="pct"/>
            <w:tcBorders>
              <w:top w:val="single" w:sz="4" w:space="0" w:color="auto"/>
              <w:left w:val="single" w:sz="4" w:space="0" w:color="auto"/>
              <w:bottom w:val="single" w:sz="4" w:space="0" w:color="auto"/>
              <w:right w:val="single" w:sz="4" w:space="0" w:color="auto"/>
            </w:tcBorders>
            <w:vAlign w:val="center"/>
          </w:tcPr>
          <w:p w14:paraId="52DE20E7"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2EA11B5B"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5A338F0"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54238CA0" w14:textId="77777777" w:rsidTr="00FA7F3D">
        <w:trPr>
          <w:cantSplit/>
          <w:trHeight w:val="198"/>
          <w:jc w:val="center"/>
        </w:trPr>
        <w:tc>
          <w:tcPr>
            <w:tcW w:w="228" w:type="pct"/>
            <w:vMerge/>
            <w:tcBorders>
              <w:left w:val="single" w:sz="4" w:space="0" w:color="auto"/>
              <w:right w:val="single" w:sz="4" w:space="0" w:color="auto"/>
            </w:tcBorders>
            <w:vAlign w:val="center"/>
          </w:tcPr>
          <w:p w14:paraId="65174C32"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49D303AA"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F406102"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3D651CF" w14:textId="52FD6091" w:rsidR="00E110EB" w:rsidRPr="003418CB" w:rsidRDefault="00E110EB" w:rsidP="00E110EB">
            <w:pPr>
              <w:spacing w:after="0"/>
              <w:rPr>
                <w:rFonts w:eastAsia="Times New Roman" w:cs="Calibri"/>
                <w:sz w:val="20"/>
                <w:szCs w:val="20"/>
              </w:rPr>
            </w:pPr>
            <w:r w:rsidRPr="00AA561A">
              <w:rPr>
                <w:rFonts w:eastAsia="Times New Roman" w:cs="Calibri"/>
                <w:bCs/>
                <w:sz w:val="18"/>
                <w:szCs w:val="18"/>
              </w:rPr>
              <w:t>- Głośnik i mikrofon z funkcją nagrywania dźwięku</w:t>
            </w:r>
          </w:p>
        </w:tc>
        <w:tc>
          <w:tcPr>
            <w:tcW w:w="319" w:type="pct"/>
            <w:tcBorders>
              <w:top w:val="single" w:sz="4" w:space="0" w:color="auto"/>
              <w:left w:val="single" w:sz="4" w:space="0" w:color="auto"/>
              <w:bottom w:val="single" w:sz="4" w:space="0" w:color="auto"/>
              <w:right w:val="single" w:sz="4" w:space="0" w:color="auto"/>
            </w:tcBorders>
            <w:vAlign w:val="center"/>
          </w:tcPr>
          <w:p w14:paraId="700D41FF"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47A9BEA2"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6033560"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4A088318" w14:textId="77777777" w:rsidTr="00FA7F3D">
        <w:trPr>
          <w:cantSplit/>
          <w:trHeight w:val="216"/>
          <w:jc w:val="center"/>
        </w:trPr>
        <w:tc>
          <w:tcPr>
            <w:tcW w:w="228" w:type="pct"/>
            <w:vMerge/>
            <w:tcBorders>
              <w:left w:val="single" w:sz="4" w:space="0" w:color="auto"/>
              <w:right w:val="single" w:sz="4" w:space="0" w:color="auto"/>
            </w:tcBorders>
            <w:vAlign w:val="center"/>
          </w:tcPr>
          <w:p w14:paraId="55D4CBF4"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5FA1286E"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4498E72B"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8E922FB" w14:textId="751933DA" w:rsidR="00E110EB" w:rsidRPr="004322D9" w:rsidRDefault="00E110EB" w:rsidP="00E110EB">
            <w:pPr>
              <w:spacing w:after="0"/>
              <w:rPr>
                <w:rFonts w:eastAsia="Times New Roman" w:cs="Calibri"/>
                <w:bCs/>
                <w:sz w:val="18"/>
                <w:szCs w:val="18"/>
              </w:rPr>
            </w:pPr>
            <w:r w:rsidRPr="00AA561A">
              <w:rPr>
                <w:rFonts w:eastAsia="Times New Roman" w:cs="Calibri"/>
                <w:bCs/>
                <w:sz w:val="18"/>
                <w:szCs w:val="18"/>
              </w:rPr>
              <w:t>- Zasilanie: akumulator Li-ion ok. 2500 mAh, ładowany przez USB-C</w:t>
            </w:r>
          </w:p>
        </w:tc>
        <w:tc>
          <w:tcPr>
            <w:tcW w:w="319" w:type="pct"/>
            <w:tcBorders>
              <w:top w:val="single" w:sz="4" w:space="0" w:color="auto"/>
              <w:left w:val="single" w:sz="4" w:space="0" w:color="auto"/>
              <w:bottom w:val="single" w:sz="4" w:space="0" w:color="auto"/>
              <w:right w:val="single" w:sz="4" w:space="0" w:color="auto"/>
            </w:tcBorders>
            <w:vAlign w:val="center"/>
          </w:tcPr>
          <w:p w14:paraId="62EFC029"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22ABE1F4"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7080730"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5B02E038" w14:textId="77777777" w:rsidTr="00E57A68">
        <w:trPr>
          <w:cantSplit/>
          <w:trHeight w:val="412"/>
          <w:jc w:val="center"/>
        </w:trPr>
        <w:tc>
          <w:tcPr>
            <w:tcW w:w="228" w:type="pct"/>
            <w:vMerge/>
            <w:tcBorders>
              <w:left w:val="single" w:sz="4" w:space="0" w:color="auto"/>
              <w:right w:val="single" w:sz="4" w:space="0" w:color="auto"/>
            </w:tcBorders>
            <w:vAlign w:val="center"/>
          </w:tcPr>
          <w:p w14:paraId="25D0E558"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59FB3004"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46DFB7F"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A55FC25" w14:textId="5671D3AC" w:rsidR="00E110EB" w:rsidRPr="004322D9" w:rsidRDefault="00E110EB" w:rsidP="00E110EB">
            <w:pPr>
              <w:spacing w:after="0"/>
              <w:rPr>
                <w:rFonts w:eastAsia="Times New Roman" w:cs="Calibri"/>
                <w:bCs/>
                <w:sz w:val="18"/>
                <w:szCs w:val="18"/>
              </w:rPr>
            </w:pPr>
            <w:r w:rsidRPr="00AA561A">
              <w:rPr>
                <w:rFonts w:eastAsia="Times New Roman" w:cs="Calibri"/>
                <w:bCs/>
                <w:sz w:val="18"/>
                <w:szCs w:val="18"/>
              </w:rPr>
              <w:t xml:space="preserve">- Czujniki: minimum 4 czujniki w tym: Żyroskop/akcelerometr, czujnik światła, czujnik odległości, czujnik linii i koloru, </w:t>
            </w:r>
          </w:p>
        </w:tc>
        <w:tc>
          <w:tcPr>
            <w:tcW w:w="319" w:type="pct"/>
            <w:tcBorders>
              <w:top w:val="single" w:sz="4" w:space="0" w:color="auto"/>
              <w:left w:val="single" w:sz="4" w:space="0" w:color="auto"/>
              <w:bottom w:val="single" w:sz="4" w:space="0" w:color="auto"/>
              <w:right w:val="single" w:sz="4" w:space="0" w:color="auto"/>
            </w:tcBorders>
            <w:vAlign w:val="center"/>
          </w:tcPr>
          <w:p w14:paraId="2FB6FC72"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19FF7590"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84DC81C"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11DAE091" w14:textId="77777777" w:rsidTr="00FA7F3D">
        <w:trPr>
          <w:cantSplit/>
          <w:trHeight w:val="270"/>
          <w:jc w:val="center"/>
        </w:trPr>
        <w:tc>
          <w:tcPr>
            <w:tcW w:w="228" w:type="pct"/>
            <w:vMerge/>
            <w:tcBorders>
              <w:left w:val="single" w:sz="4" w:space="0" w:color="auto"/>
              <w:right w:val="single" w:sz="4" w:space="0" w:color="auto"/>
            </w:tcBorders>
            <w:vAlign w:val="center"/>
          </w:tcPr>
          <w:p w14:paraId="44DDE9FA"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1065FAE8"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3575D04"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99827EA" w14:textId="08ED2DFE" w:rsidR="00E110EB" w:rsidRPr="004322D9" w:rsidRDefault="00E110EB" w:rsidP="00E110EB">
            <w:pPr>
              <w:spacing w:after="0"/>
              <w:rPr>
                <w:rFonts w:eastAsia="Times New Roman" w:cs="Calibri"/>
                <w:bCs/>
                <w:sz w:val="18"/>
                <w:szCs w:val="18"/>
              </w:rPr>
            </w:pPr>
            <w:r w:rsidRPr="00AA561A">
              <w:rPr>
                <w:rFonts w:eastAsia="Times New Roman" w:cs="Calibri"/>
                <w:bCs/>
                <w:sz w:val="18"/>
                <w:szCs w:val="18"/>
              </w:rPr>
              <w:t>- Elementy sterujące : Joystick i przyciski programowalne</w:t>
            </w:r>
          </w:p>
        </w:tc>
        <w:tc>
          <w:tcPr>
            <w:tcW w:w="319" w:type="pct"/>
            <w:tcBorders>
              <w:top w:val="single" w:sz="4" w:space="0" w:color="auto"/>
              <w:left w:val="single" w:sz="4" w:space="0" w:color="auto"/>
              <w:bottom w:val="single" w:sz="4" w:space="0" w:color="auto"/>
              <w:right w:val="single" w:sz="4" w:space="0" w:color="auto"/>
            </w:tcBorders>
            <w:vAlign w:val="center"/>
          </w:tcPr>
          <w:p w14:paraId="1D3FFE19"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3B03C080"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9FCC9EA"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0F5E7784" w14:textId="77777777" w:rsidTr="00FA7F3D">
        <w:trPr>
          <w:cantSplit/>
          <w:trHeight w:val="261"/>
          <w:jc w:val="center"/>
        </w:trPr>
        <w:tc>
          <w:tcPr>
            <w:tcW w:w="228" w:type="pct"/>
            <w:vMerge/>
            <w:tcBorders>
              <w:left w:val="single" w:sz="4" w:space="0" w:color="auto"/>
              <w:right w:val="single" w:sz="4" w:space="0" w:color="auto"/>
            </w:tcBorders>
            <w:vAlign w:val="center"/>
          </w:tcPr>
          <w:p w14:paraId="26B27CC3"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8690787"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05292D8"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AD84946" w14:textId="34BBA666" w:rsidR="00E110EB" w:rsidRPr="004322D9" w:rsidRDefault="00E110EB" w:rsidP="00E110EB">
            <w:pPr>
              <w:spacing w:after="0"/>
              <w:rPr>
                <w:rFonts w:eastAsia="Times New Roman" w:cs="Calibri"/>
                <w:bCs/>
                <w:sz w:val="18"/>
                <w:szCs w:val="18"/>
              </w:rPr>
            </w:pPr>
            <w:r w:rsidRPr="00AA561A">
              <w:rPr>
                <w:rFonts w:eastAsia="Times New Roman" w:cs="Calibri"/>
                <w:bCs/>
                <w:sz w:val="18"/>
                <w:szCs w:val="18"/>
              </w:rPr>
              <w:t xml:space="preserve">- Napęd: minimum 2 silniki z enkoderami </w:t>
            </w:r>
          </w:p>
        </w:tc>
        <w:tc>
          <w:tcPr>
            <w:tcW w:w="319" w:type="pct"/>
            <w:tcBorders>
              <w:top w:val="single" w:sz="4" w:space="0" w:color="auto"/>
              <w:left w:val="single" w:sz="4" w:space="0" w:color="auto"/>
              <w:bottom w:val="single" w:sz="4" w:space="0" w:color="auto"/>
              <w:right w:val="single" w:sz="4" w:space="0" w:color="auto"/>
            </w:tcBorders>
            <w:vAlign w:val="center"/>
          </w:tcPr>
          <w:p w14:paraId="367FF658"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661A67BB"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E0A6201"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272C8022" w14:textId="77777777" w:rsidTr="00FA7F3D">
        <w:trPr>
          <w:cantSplit/>
          <w:trHeight w:val="278"/>
          <w:jc w:val="center"/>
        </w:trPr>
        <w:tc>
          <w:tcPr>
            <w:tcW w:w="228" w:type="pct"/>
            <w:vMerge/>
            <w:tcBorders>
              <w:left w:val="single" w:sz="4" w:space="0" w:color="auto"/>
              <w:right w:val="single" w:sz="4" w:space="0" w:color="auto"/>
            </w:tcBorders>
            <w:vAlign w:val="center"/>
          </w:tcPr>
          <w:p w14:paraId="2D461510"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74A2C1B4"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2EE0DC1"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192663A" w14:textId="693A96AF" w:rsidR="00E110EB" w:rsidRPr="004322D9" w:rsidRDefault="00E110EB" w:rsidP="00E110EB">
            <w:pPr>
              <w:spacing w:after="0"/>
              <w:rPr>
                <w:rFonts w:eastAsia="Times New Roman" w:cs="Calibri"/>
                <w:bCs/>
                <w:sz w:val="18"/>
                <w:szCs w:val="18"/>
              </w:rPr>
            </w:pPr>
            <w:r w:rsidRPr="00AA561A">
              <w:rPr>
                <w:rFonts w:eastAsia="Times New Roman" w:cs="Calibri"/>
                <w:bCs/>
                <w:sz w:val="18"/>
                <w:szCs w:val="18"/>
              </w:rPr>
              <w:t xml:space="preserve">Porty i złącza: </w:t>
            </w:r>
          </w:p>
        </w:tc>
        <w:tc>
          <w:tcPr>
            <w:tcW w:w="319" w:type="pct"/>
            <w:tcBorders>
              <w:top w:val="single" w:sz="4" w:space="0" w:color="auto"/>
              <w:left w:val="single" w:sz="4" w:space="0" w:color="auto"/>
              <w:bottom w:val="single" w:sz="4" w:space="0" w:color="auto"/>
              <w:right w:val="single" w:sz="4" w:space="0" w:color="auto"/>
            </w:tcBorders>
            <w:vAlign w:val="center"/>
          </w:tcPr>
          <w:p w14:paraId="086892FE"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2EDBDE89"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3F4F374"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70302E6B" w14:textId="77777777" w:rsidTr="00E57A68">
        <w:trPr>
          <w:cantSplit/>
          <w:trHeight w:val="412"/>
          <w:jc w:val="center"/>
        </w:trPr>
        <w:tc>
          <w:tcPr>
            <w:tcW w:w="228" w:type="pct"/>
            <w:vMerge/>
            <w:tcBorders>
              <w:left w:val="single" w:sz="4" w:space="0" w:color="auto"/>
              <w:right w:val="single" w:sz="4" w:space="0" w:color="auto"/>
            </w:tcBorders>
            <w:vAlign w:val="center"/>
          </w:tcPr>
          <w:p w14:paraId="08A228EE"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5008DA06"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7EA0EE6B"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7EE781B1" w14:textId="13258FE9" w:rsidR="00E110EB" w:rsidRPr="004322D9" w:rsidRDefault="00E110EB" w:rsidP="00E110EB">
            <w:pPr>
              <w:spacing w:after="0"/>
              <w:rPr>
                <w:rFonts w:eastAsia="Times New Roman" w:cs="Calibri"/>
                <w:bCs/>
                <w:sz w:val="18"/>
                <w:szCs w:val="18"/>
              </w:rPr>
            </w:pPr>
            <w:r w:rsidRPr="00AA561A">
              <w:rPr>
                <w:rFonts w:eastAsia="Times New Roman" w:cs="Calibri"/>
                <w:bCs/>
                <w:sz w:val="18"/>
                <w:szCs w:val="18"/>
              </w:rPr>
              <w:t>- Uniwersalne złącze czujników z możliwością obsługi minimum 10 czujników jednocześnie</w:t>
            </w:r>
          </w:p>
        </w:tc>
        <w:tc>
          <w:tcPr>
            <w:tcW w:w="319" w:type="pct"/>
            <w:tcBorders>
              <w:top w:val="single" w:sz="4" w:space="0" w:color="auto"/>
              <w:left w:val="single" w:sz="4" w:space="0" w:color="auto"/>
              <w:bottom w:val="single" w:sz="4" w:space="0" w:color="auto"/>
              <w:right w:val="single" w:sz="4" w:space="0" w:color="auto"/>
            </w:tcBorders>
            <w:vAlign w:val="center"/>
          </w:tcPr>
          <w:p w14:paraId="12676933"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243B93C9"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CA139B9"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1405A759" w14:textId="77777777" w:rsidTr="00FA7F3D">
        <w:trPr>
          <w:cantSplit/>
          <w:trHeight w:val="177"/>
          <w:jc w:val="center"/>
        </w:trPr>
        <w:tc>
          <w:tcPr>
            <w:tcW w:w="228" w:type="pct"/>
            <w:vMerge/>
            <w:tcBorders>
              <w:left w:val="single" w:sz="4" w:space="0" w:color="auto"/>
              <w:right w:val="single" w:sz="4" w:space="0" w:color="auto"/>
            </w:tcBorders>
            <w:vAlign w:val="center"/>
          </w:tcPr>
          <w:p w14:paraId="141D6C3A"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47CDB886"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A2CC326"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624753CE" w14:textId="013B3FEE" w:rsidR="00E110EB" w:rsidRPr="004322D9" w:rsidRDefault="00E110EB" w:rsidP="00E110EB">
            <w:pPr>
              <w:spacing w:after="0"/>
              <w:rPr>
                <w:rFonts w:eastAsia="Times New Roman" w:cs="Calibri"/>
                <w:bCs/>
                <w:sz w:val="18"/>
                <w:szCs w:val="18"/>
              </w:rPr>
            </w:pPr>
            <w:r w:rsidRPr="00AA561A">
              <w:rPr>
                <w:rFonts w:eastAsia="Times New Roman" w:cs="Calibri"/>
                <w:bCs/>
                <w:sz w:val="18"/>
                <w:szCs w:val="18"/>
              </w:rPr>
              <w:t xml:space="preserve">- Minimum 2 porty silników z enkoderem </w:t>
            </w:r>
          </w:p>
        </w:tc>
        <w:tc>
          <w:tcPr>
            <w:tcW w:w="319" w:type="pct"/>
            <w:tcBorders>
              <w:top w:val="single" w:sz="4" w:space="0" w:color="auto"/>
              <w:left w:val="single" w:sz="4" w:space="0" w:color="auto"/>
              <w:bottom w:val="single" w:sz="4" w:space="0" w:color="auto"/>
              <w:right w:val="single" w:sz="4" w:space="0" w:color="auto"/>
            </w:tcBorders>
            <w:vAlign w:val="center"/>
          </w:tcPr>
          <w:p w14:paraId="6566FF38"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3B59EB13"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39C08AE"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54ECA2C9" w14:textId="77777777" w:rsidTr="00FA7F3D">
        <w:trPr>
          <w:cantSplit/>
          <w:trHeight w:val="180"/>
          <w:jc w:val="center"/>
        </w:trPr>
        <w:tc>
          <w:tcPr>
            <w:tcW w:w="228" w:type="pct"/>
            <w:vMerge/>
            <w:tcBorders>
              <w:left w:val="single" w:sz="4" w:space="0" w:color="auto"/>
              <w:right w:val="single" w:sz="4" w:space="0" w:color="auto"/>
            </w:tcBorders>
            <w:vAlign w:val="center"/>
          </w:tcPr>
          <w:p w14:paraId="21245EF2"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0B5B3A64"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45DBC4F3"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1B1F8814" w14:textId="5DA0FF7E" w:rsidR="00E110EB" w:rsidRPr="004322D9" w:rsidRDefault="00E110EB" w:rsidP="00E110EB">
            <w:pPr>
              <w:spacing w:after="0"/>
              <w:rPr>
                <w:rFonts w:eastAsia="Times New Roman" w:cs="Calibri"/>
                <w:bCs/>
                <w:sz w:val="18"/>
                <w:szCs w:val="18"/>
              </w:rPr>
            </w:pPr>
            <w:r w:rsidRPr="00AA561A">
              <w:rPr>
                <w:rFonts w:eastAsia="Times New Roman" w:cs="Calibri"/>
                <w:bCs/>
                <w:sz w:val="18"/>
                <w:szCs w:val="18"/>
              </w:rPr>
              <w:t xml:space="preserve">- Minimum 2 porty silników DC </w:t>
            </w:r>
          </w:p>
        </w:tc>
        <w:tc>
          <w:tcPr>
            <w:tcW w:w="319" w:type="pct"/>
            <w:tcBorders>
              <w:top w:val="single" w:sz="4" w:space="0" w:color="auto"/>
              <w:left w:val="single" w:sz="4" w:space="0" w:color="auto"/>
              <w:bottom w:val="single" w:sz="4" w:space="0" w:color="auto"/>
              <w:right w:val="single" w:sz="4" w:space="0" w:color="auto"/>
            </w:tcBorders>
            <w:vAlign w:val="center"/>
          </w:tcPr>
          <w:p w14:paraId="23B42D07"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52301D24"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ADABF61"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1DBD9CFF" w14:textId="77777777" w:rsidTr="00FA7F3D">
        <w:trPr>
          <w:cantSplit/>
          <w:trHeight w:val="341"/>
          <w:jc w:val="center"/>
        </w:trPr>
        <w:tc>
          <w:tcPr>
            <w:tcW w:w="228" w:type="pct"/>
            <w:vMerge/>
            <w:tcBorders>
              <w:left w:val="single" w:sz="4" w:space="0" w:color="auto"/>
              <w:right w:val="single" w:sz="4" w:space="0" w:color="auto"/>
            </w:tcBorders>
            <w:vAlign w:val="center"/>
          </w:tcPr>
          <w:p w14:paraId="33BF82EB"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550E39FA"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DD30609"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439B556B" w14:textId="4C96F904" w:rsidR="00E110EB" w:rsidRPr="004322D9" w:rsidRDefault="00E110EB" w:rsidP="00E110EB">
            <w:pPr>
              <w:spacing w:after="0"/>
              <w:rPr>
                <w:rFonts w:eastAsia="Times New Roman" w:cs="Calibri"/>
                <w:bCs/>
                <w:sz w:val="18"/>
                <w:szCs w:val="18"/>
              </w:rPr>
            </w:pPr>
            <w:r w:rsidRPr="00AA561A">
              <w:rPr>
                <w:rFonts w:eastAsia="Times New Roman" w:cs="Calibri"/>
                <w:bCs/>
                <w:sz w:val="18"/>
                <w:szCs w:val="18"/>
              </w:rPr>
              <w:t xml:space="preserve">- Minimum 4 porty serwomechanizmów </w:t>
            </w:r>
          </w:p>
        </w:tc>
        <w:tc>
          <w:tcPr>
            <w:tcW w:w="319" w:type="pct"/>
            <w:tcBorders>
              <w:top w:val="single" w:sz="4" w:space="0" w:color="auto"/>
              <w:left w:val="single" w:sz="4" w:space="0" w:color="auto"/>
              <w:bottom w:val="single" w:sz="4" w:space="0" w:color="auto"/>
              <w:right w:val="single" w:sz="4" w:space="0" w:color="auto"/>
            </w:tcBorders>
            <w:vAlign w:val="center"/>
          </w:tcPr>
          <w:p w14:paraId="3928D505"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6E80F0EA"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3A72183"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38FFC402" w14:textId="77777777" w:rsidTr="00FA7F3D">
        <w:trPr>
          <w:cantSplit/>
          <w:trHeight w:val="260"/>
          <w:jc w:val="center"/>
        </w:trPr>
        <w:tc>
          <w:tcPr>
            <w:tcW w:w="228" w:type="pct"/>
            <w:vMerge/>
            <w:tcBorders>
              <w:left w:val="single" w:sz="4" w:space="0" w:color="auto"/>
              <w:right w:val="single" w:sz="4" w:space="0" w:color="auto"/>
            </w:tcBorders>
            <w:vAlign w:val="center"/>
          </w:tcPr>
          <w:p w14:paraId="02490A55"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471E0FBB"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74E6342"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4542C227" w14:textId="4EEC8596" w:rsidR="00E110EB" w:rsidRPr="004322D9" w:rsidRDefault="00E110EB" w:rsidP="00E110EB">
            <w:pPr>
              <w:spacing w:after="0"/>
              <w:rPr>
                <w:rFonts w:eastAsia="Times New Roman" w:cs="Calibri"/>
                <w:bCs/>
                <w:sz w:val="18"/>
                <w:szCs w:val="18"/>
              </w:rPr>
            </w:pPr>
            <w:r w:rsidRPr="00AA561A">
              <w:rPr>
                <w:rFonts w:eastAsia="Times New Roman" w:cs="Calibri"/>
                <w:bCs/>
                <w:sz w:val="18"/>
                <w:szCs w:val="18"/>
              </w:rPr>
              <w:t>- Minimum 2 porty taśm LED/Arduino  (mogą być współdzielone)</w:t>
            </w:r>
          </w:p>
        </w:tc>
        <w:tc>
          <w:tcPr>
            <w:tcW w:w="319" w:type="pct"/>
            <w:tcBorders>
              <w:top w:val="single" w:sz="4" w:space="0" w:color="auto"/>
              <w:left w:val="single" w:sz="4" w:space="0" w:color="auto"/>
              <w:bottom w:val="single" w:sz="4" w:space="0" w:color="auto"/>
              <w:right w:val="single" w:sz="4" w:space="0" w:color="auto"/>
            </w:tcBorders>
            <w:vAlign w:val="center"/>
          </w:tcPr>
          <w:p w14:paraId="2D1F3094"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20977283"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D10CFC6" w14:textId="77777777" w:rsidR="00E110EB" w:rsidRPr="00556E84" w:rsidRDefault="00E110EB" w:rsidP="00E110EB">
            <w:pPr>
              <w:spacing w:after="0" w:line="240" w:lineRule="auto"/>
              <w:contextualSpacing/>
              <w:rPr>
                <w:rFonts w:ascii="Calibri" w:hAnsi="Calibri" w:cs="Calibri"/>
                <w:color w:val="000000"/>
              </w:rPr>
            </w:pPr>
          </w:p>
        </w:tc>
      </w:tr>
      <w:tr w:rsidR="00E110EB" w:rsidRPr="00BF232D" w14:paraId="0D23E895" w14:textId="77777777" w:rsidTr="00FA7F3D">
        <w:trPr>
          <w:cantSplit/>
          <w:trHeight w:val="265"/>
          <w:jc w:val="center"/>
        </w:trPr>
        <w:tc>
          <w:tcPr>
            <w:tcW w:w="228" w:type="pct"/>
            <w:vMerge/>
            <w:tcBorders>
              <w:left w:val="single" w:sz="4" w:space="0" w:color="auto"/>
              <w:right w:val="single" w:sz="4" w:space="0" w:color="auto"/>
            </w:tcBorders>
            <w:vAlign w:val="center"/>
          </w:tcPr>
          <w:p w14:paraId="72D6AD6A" w14:textId="77777777" w:rsidR="00E110EB" w:rsidRPr="00BF232D" w:rsidRDefault="00E110EB" w:rsidP="00E110EB">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0C7ACCD" w14:textId="77777777" w:rsidR="00E110EB" w:rsidRDefault="00E110EB" w:rsidP="00E110EB">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773D0086" w14:textId="77777777" w:rsidR="00E110EB" w:rsidRDefault="00E110EB" w:rsidP="00E110EB">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7A49FC87" w14:textId="09B6583D" w:rsidR="00E110EB" w:rsidRPr="003418CB" w:rsidRDefault="00E110EB" w:rsidP="00E110EB">
            <w:pPr>
              <w:spacing w:after="0"/>
              <w:rPr>
                <w:rFonts w:eastAsia="Times New Roman" w:cs="Calibri"/>
                <w:sz w:val="20"/>
                <w:szCs w:val="20"/>
              </w:rPr>
            </w:pPr>
            <w:r w:rsidRPr="00AA561A">
              <w:rPr>
                <w:rFonts w:eastAsia="Times New Roman" w:cs="Calibri"/>
                <w:bCs/>
                <w:sz w:val="18"/>
                <w:szCs w:val="18"/>
              </w:rPr>
              <w:t>- Złącze USB-C</w:t>
            </w:r>
          </w:p>
        </w:tc>
        <w:tc>
          <w:tcPr>
            <w:tcW w:w="319" w:type="pct"/>
            <w:tcBorders>
              <w:top w:val="single" w:sz="4" w:space="0" w:color="auto"/>
              <w:left w:val="single" w:sz="4" w:space="0" w:color="auto"/>
              <w:bottom w:val="single" w:sz="4" w:space="0" w:color="auto"/>
              <w:right w:val="single" w:sz="4" w:space="0" w:color="auto"/>
            </w:tcBorders>
            <w:vAlign w:val="center"/>
          </w:tcPr>
          <w:p w14:paraId="0369BDF5" w14:textId="77777777" w:rsidR="00E110EB" w:rsidRPr="00556E84" w:rsidRDefault="00E110EB" w:rsidP="00E110EB">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0AA91DAC" w14:textId="77777777" w:rsidR="00E110EB" w:rsidRPr="00556E84" w:rsidRDefault="00E110EB" w:rsidP="00E110EB">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4E415C5" w14:textId="77777777" w:rsidR="00E110EB" w:rsidRPr="00556E84" w:rsidRDefault="00E110EB" w:rsidP="00E110EB">
            <w:pPr>
              <w:spacing w:after="0" w:line="240" w:lineRule="auto"/>
              <w:contextualSpacing/>
              <w:rPr>
                <w:rFonts w:ascii="Calibri" w:hAnsi="Calibri" w:cs="Calibri"/>
                <w:color w:val="000000"/>
              </w:rPr>
            </w:pPr>
          </w:p>
        </w:tc>
      </w:tr>
      <w:tr w:rsidR="00CB5063" w:rsidRPr="00BF232D" w14:paraId="37A5990A" w14:textId="77777777" w:rsidTr="00E57A68">
        <w:trPr>
          <w:cantSplit/>
          <w:trHeight w:val="374"/>
          <w:jc w:val="center"/>
        </w:trPr>
        <w:tc>
          <w:tcPr>
            <w:tcW w:w="228" w:type="pct"/>
            <w:tcBorders>
              <w:left w:val="single" w:sz="4" w:space="0" w:color="auto"/>
              <w:right w:val="single" w:sz="4" w:space="0" w:color="auto"/>
            </w:tcBorders>
            <w:vAlign w:val="center"/>
          </w:tcPr>
          <w:p w14:paraId="359E5094" w14:textId="77777777" w:rsidR="00CB5063" w:rsidRPr="00BF232D" w:rsidRDefault="00CB5063" w:rsidP="00E57A68">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15861D4D" w14:textId="77777777" w:rsidR="00CB5063" w:rsidRDefault="00CB5063" w:rsidP="00E57A68">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551EDD27" w14:textId="77777777" w:rsidR="00CB5063" w:rsidRDefault="00CB5063" w:rsidP="00E57A68">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1C16F444" w14:textId="77777777" w:rsidR="00CB5063" w:rsidRPr="00556E84" w:rsidRDefault="00CB5063" w:rsidP="00E57A68">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CB5063" w:rsidRPr="00BF232D" w14:paraId="50C19D8A" w14:textId="77777777" w:rsidTr="00E57A68">
        <w:trPr>
          <w:cantSplit/>
          <w:trHeight w:val="374"/>
          <w:jc w:val="center"/>
        </w:trPr>
        <w:tc>
          <w:tcPr>
            <w:tcW w:w="228" w:type="pct"/>
            <w:tcBorders>
              <w:left w:val="single" w:sz="4" w:space="0" w:color="auto"/>
              <w:right w:val="single" w:sz="4" w:space="0" w:color="auto"/>
            </w:tcBorders>
            <w:vAlign w:val="center"/>
          </w:tcPr>
          <w:p w14:paraId="66ECE148" w14:textId="77777777" w:rsidR="00CB5063" w:rsidRPr="00BF232D" w:rsidRDefault="00CB5063" w:rsidP="00E57A68">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288B8064" w14:textId="77777777" w:rsidR="00CB5063" w:rsidRDefault="00CB5063" w:rsidP="00E57A68">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0AC95220" w14:textId="77777777" w:rsidR="00CB5063" w:rsidRDefault="00CB5063" w:rsidP="00E57A68">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68604846" w14:textId="77777777" w:rsidR="00CB5063" w:rsidRPr="00556E84" w:rsidRDefault="00CB5063" w:rsidP="00E57A68">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1DDB1528"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CB5063" w:rsidRPr="00BF232D" w14:paraId="31EB4547" w14:textId="77777777" w:rsidTr="00E57A68">
        <w:tc>
          <w:tcPr>
            <w:tcW w:w="2470" w:type="pct"/>
            <w:hideMark/>
          </w:tcPr>
          <w:p w14:paraId="5CD69077" w14:textId="77777777" w:rsidR="00CB5063" w:rsidRDefault="00CB5063" w:rsidP="00E57A68">
            <w:pPr>
              <w:widowControl w:val="0"/>
              <w:suppressAutoHyphens/>
              <w:snapToGrid w:val="0"/>
              <w:spacing w:after="0" w:line="240" w:lineRule="auto"/>
              <w:jc w:val="both"/>
              <w:rPr>
                <w:rFonts w:cstheme="minorHAnsi"/>
              </w:rPr>
            </w:pPr>
          </w:p>
          <w:p w14:paraId="2E71171F" w14:textId="77777777" w:rsidR="00CB5063" w:rsidRDefault="00CB5063" w:rsidP="00E57A68">
            <w:pPr>
              <w:widowControl w:val="0"/>
              <w:suppressAutoHyphens/>
              <w:snapToGrid w:val="0"/>
              <w:spacing w:after="0" w:line="240" w:lineRule="auto"/>
              <w:jc w:val="both"/>
              <w:rPr>
                <w:rFonts w:cstheme="minorHAnsi"/>
              </w:rPr>
            </w:pPr>
          </w:p>
          <w:p w14:paraId="4390DDB3" w14:textId="77777777" w:rsidR="00CB5063" w:rsidRDefault="00CB5063" w:rsidP="00E57A68">
            <w:pPr>
              <w:widowControl w:val="0"/>
              <w:suppressAutoHyphens/>
              <w:snapToGrid w:val="0"/>
              <w:spacing w:after="0" w:line="240" w:lineRule="auto"/>
              <w:jc w:val="both"/>
              <w:rPr>
                <w:rFonts w:cstheme="minorHAnsi"/>
              </w:rPr>
            </w:pPr>
            <w:r>
              <w:rPr>
                <w:rFonts w:cstheme="minorHAnsi"/>
              </w:rPr>
              <w:t>………………………………………………….</w:t>
            </w:r>
          </w:p>
          <w:p w14:paraId="2795E2E9" w14:textId="77777777" w:rsidR="00CB5063" w:rsidRPr="00BF232D" w:rsidRDefault="00CB5063" w:rsidP="00E57A68">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3C2ED80A" w14:textId="77777777" w:rsidR="00CB5063" w:rsidRDefault="00CB5063" w:rsidP="00E57A68">
            <w:pPr>
              <w:widowControl w:val="0"/>
              <w:suppressAutoHyphens/>
              <w:spacing w:after="0" w:line="240" w:lineRule="auto"/>
              <w:jc w:val="both"/>
              <w:rPr>
                <w:rFonts w:cstheme="minorHAnsi"/>
              </w:rPr>
            </w:pPr>
          </w:p>
          <w:p w14:paraId="6C22D7D7" w14:textId="77777777" w:rsidR="00CB5063" w:rsidRDefault="00CB5063" w:rsidP="00E57A68">
            <w:pPr>
              <w:widowControl w:val="0"/>
              <w:suppressAutoHyphens/>
              <w:spacing w:after="0" w:line="240" w:lineRule="auto"/>
              <w:jc w:val="both"/>
              <w:rPr>
                <w:rFonts w:cstheme="minorHAnsi"/>
              </w:rPr>
            </w:pPr>
          </w:p>
          <w:p w14:paraId="0FBF35A4" w14:textId="77777777" w:rsidR="00CB5063" w:rsidRDefault="00CB5063" w:rsidP="00E57A68">
            <w:pPr>
              <w:widowControl w:val="0"/>
              <w:suppressAutoHyphens/>
              <w:spacing w:after="0" w:line="240" w:lineRule="auto"/>
              <w:jc w:val="both"/>
              <w:rPr>
                <w:rFonts w:cstheme="minorHAnsi"/>
              </w:rPr>
            </w:pPr>
            <w:r>
              <w:rPr>
                <w:rFonts w:cstheme="minorHAnsi"/>
              </w:rPr>
              <w:t xml:space="preserve">            ………………………………………………………………</w:t>
            </w:r>
          </w:p>
          <w:p w14:paraId="357982A9" w14:textId="77777777" w:rsidR="00CB5063" w:rsidRPr="00BF232D" w:rsidRDefault="00CB5063" w:rsidP="00E57A68">
            <w:pPr>
              <w:widowControl w:val="0"/>
              <w:suppressAutoHyphens/>
              <w:spacing w:after="0" w:line="240" w:lineRule="auto"/>
              <w:jc w:val="both"/>
              <w:rPr>
                <w:rFonts w:cstheme="minorHAnsi"/>
              </w:rPr>
            </w:pPr>
            <w:r w:rsidRPr="00BF232D">
              <w:rPr>
                <w:rFonts w:cstheme="minorHAnsi"/>
              </w:rPr>
              <w:t xml:space="preserve">                         (Imię, nazwisko, podpis, pieczątka)*</w:t>
            </w:r>
          </w:p>
          <w:p w14:paraId="11965C13" w14:textId="77777777" w:rsidR="00CB5063" w:rsidRPr="00BF232D" w:rsidRDefault="00CB5063" w:rsidP="00E57A68">
            <w:pPr>
              <w:widowControl w:val="0"/>
              <w:suppressAutoHyphens/>
              <w:spacing w:after="0" w:line="240" w:lineRule="auto"/>
              <w:jc w:val="both"/>
              <w:rPr>
                <w:rFonts w:cstheme="minorHAnsi"/>
              </w:rPr>
            </w:pPr>
          </w:p>
          <w:p w14:paraId="5056EDBD" w14:textId="77777777" w:rsidR="00CB5063" w:rsidRPr="00BF232D" w:rsidRDefault="00CB5063" w:rsidP="00E57A68">
            <w:pPr>
              <w:widowControl w:val="0"/>
              <w:suppressAutoHyphens/>
              <w:spacing w:after="0" w:line="240" w:lineRule="auto"/>
              <w:jc w:val="both"/>
              <w:rPr>
                <w:rFonts w:cstheme="minorHAnsi"/>
              </w:rPr>
            </w:pPr>
          </w:p>
        </w:tc>
      </w:tr>
    </w:tbl>
    <w:p w14:paraId="29CD7190" w14:textId="77777777" w:rsidR="00CB5063" w:rsidRDefault="00CB5063" w:rsidP="00CB5063">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607AA9F2"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p w14:paraId="4E563865"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p w14:paraId="5CBE695C"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p w14:paraId="0FDCD321"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p w14:paraId="78E63A9F" w14:textId="77777777" w:rsidR="00455701" w:rsidRDefault="00455701" w:rsidP="00455701">
      <w:pPr>
        <w:pStyle w:val="Text"/>
        <w:spacing w:after="0" w:line="276" w:lineRule="auto"/>
        <w:ind w:firstLine="0"/>
        <w:rPr>
          <w:rFonts w:asciiTheme="minorHAnsi" w:hAnsiTheme="minorHAnsi" w:cstheme="minorHAnsi"/>
          <w:sz w:val="20"/>
          <w:lang w:val="pl-PL"/>
        </w:rPr>
      </w:pPr>
    </w:p>
    <w:p w14:paraId="28767FCE"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p w14:paraId="6511C8B7"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p w14:paraId="5807D42C"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tbl>
      <w:tblPr>
        <w:tblW w:w="4851" w:type="pct"/>
        <w:jc w:val="center"/>
        <w:tblLayout w:type="fixed"/>
        <w:tblCellMar>
          <w:left w:w="70" w:type="dxa"/>
          <w:right w:w="70" w:type="dxa"/>
        </w:tblCellMar>
        <w:tblLook w:val="04A0" w:firstRow="1" w:lastRow="0" w:firstColumn="1" w:lastColumn="0" w:noHBand="0" w:noVBand="1"/>
      </w:tblPr>
      <w:tblGrid>
        <w:gridCol w:w="414"/>
        <w:gridCol w:w="987"/>
        <w:gridCol w:w="580"/>
        <w:gridCol w:w="5246"/>
        <w:gridCol w:w="578"/>
        <w:gridCol w:w="562"/>
        <w:gridCol w:w="700"/>
      </w:tblGrid>
      <w:tr w:rsidR="00CB5063" w:rsidRPr="00BC6C18" w14:paraId="4086E07F" w14:textId="77777777" w:rsidTr="00E57A68">
        <w:trPr>
          <w:trHeight w:val="678"/>
          <w:jc w:val="center"/>
        </w:trPr>
        <w:tc>
          <w:tcPr>
            <w:tcW w:w="109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119BA" w14:textId="39BEB125" w:rsidR="00CB5063" w:rsidRPr="00804400" w:rsidRDefault="00CB5063" w:rsidP="00CB5063">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10</w:t>
            </w:r>
          </w:p>
        </w:tc>
        <w:tc>
          <w:tcPr>
            <w:tcW w:w="28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74F3A7"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B4038A"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F8B5FA"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6A0093" w14:textId="77777777" w:rsidR="00CB5063"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INNE</w:t>
            </w:r>
          </w:p>
          <w:p w14:paraId="46A4EF8D" w14:textId="77777777" w:rsidR="00CB5063" w:rsidRPr="00B96BEE" w:rsidRDefault="00CB5063" w:rsidP="00E57A68">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630EFA" w:rsidRPr="00BF232D" w14:paraId="3D84AEC1" w14:textId="77777777" w:rsidTr="00E57A68">
        <w:trPr>
          <w:cantSplit/>
          <w:trHeight w:val="331"/>
          <w:jc w:val="center"/>
        </w:trPr>
        <w:tc>
          <w:tcPr>
            <w:tcW w:w="228" w:type="pct"/>
            <w:vMerge w:val="restart"/>
            <w:tcBorders>
              <w:top w:val="single" w:sz="4" w:space="0" w:color="auto"/>
              <w:left w:val="single" w:sz="4" w:space="0" w:color="auto"/>
              <w:right w:val="single" w:sz="4" w:space="0" w:color="auto"/>
            </w:tcBorders>
            <w:vAlign w:val="center"/>
          </w:tcPr>
          <w:p w14:paraId="115F2DAC" w14:textId="77777777" w:rsidR="00630EFA" w:rsidRPr="00BF232D" w:rsidRDefault="00630EFA" w:rsidP="00630EFA">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44" w:type="pct"/>
            <w:vMerge w:val="restart"/>
            <w:tcBorders>
              <w:top w:val="single" w:sz="4" w:space="0" w:color="auto"/>
              <w:left w:val="single" w:sz="4" w:space="0" w:color="auto"/>
              <w:right w:val="single" w:sz="4" w:space="0" w:color="auto"/>
            </w:tcBorders>
            <w:noWrap/>
            <w:vAlign w:val="bottom"/>
          </w:tcPr>
          <w:p w14:paraId="2B571542" w14:textId="77777777" w:rsidR="001552C7" w:rsidRPr="000B7D55" w:rsidRDefault="001552C7" w:rsidP="001552C7">
            <w:pPr>
              <w:spacing w:after="0" w:line="100" w:lineRule="atLeast"/>
              <w:rPr>
                <w:rFonts w:eastAsia="Times New Roman" w:cs="Calibri"/>
                <w:bCs/>
                <w:sz w:val="18"/>
                <w:szCs w:val="18"/>
              </w:rPr>
            </w:pPr>
            <w:r w:rsidRPr="000B7D55">
              <w:rPr>
                <w:rFonts w:eastAsia="Times New Roman" w:cs="Calibri"/>
                <w:bCs/>
                <w:sz w:val="18"/>
                <w:szCs w:val="18"/>
              </w:rPr>
              <w:t>Szafa na materiały edukacyjne</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p w14:paraId="0B67E88B" w14:textId="77777777" w:rsidR="00630EFA" w:rsidRPr="003F21EF" w:rsidRDefault="00630EFA" w:rsidP="00630EFA">
            <w:pPr>
              <w:spacing w:after="0"/>
              <w:rPr>
                <w:rFonts w:cstheme="minorHAnsi"/>
                <w:color w:val="000000"/>
                <w:sz w:val="20"/>
                <w:szCs w:val="20"/>
              </w:rPr>
            </w:pPr>
          </w:p>
        </w:tc>
        <w:tc>
          <w:tcPr>
            <w:tcW w:w="320" w:type="pct"/>
            <w:vMerge w:val="restart"/>
            <w:tcBorders>
              <w:top w:val="single" w:sz="4" w:space="0" w:color="auto"/>
              <w:left w:val="single" w:sz="4" w:space="0" w:color="auto"/>
              <w:right w:val="single" w:sz="4" w:space="0" w:color="auto"/>
            </w:tcBorders>
            <w:noWrap/>
            <w:vAlign w:val="bottom"/>
          </w:tcPr>
          <w:p w14:paraId="2C50D3CB" w14:textId="77777777" w:rsidR="00630EFA" w:rsidRPr="00470AB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3D9EE89" w14:textId="4E61A919" w:rsidR="00630EFA" w:rsidRPr="000F3697" w:rsidRDefault="00630EFA" w:rsidP="00630EFA">
            <w:pPr>
              <w:spacing w:after="0" w:line="240" w:lineRule="auto"/>
              <w:contextualSpacing/>
              <w:rPr>
                <w:rFonts w:cs="Calibri"/>
                <w:sz w:val="20"/>
                <w:szCs w:val="20"/>
              </w:rPr>
            </w:pPr>
            <w:r w:rsidRPr="00112AF3">
              <w:rPr>
                <w:rFonts w:eastAsia="Times New Roman" w:cs="Calibri"/>
                <w:b/>
                <w:bCs/>
                <w:sz w:val="18"/>
                <w:szCs w:val="18"/>
              </w:rPr>
              <w:t>Szafa biurowa ze stali</w:t>
            </w:r>
          </w:p>
        </w:tc>
        <w:tc>
          <w:tcPr>
            <w:tcW w:w="319" w:type="pct"/>
            <w:tcBorders>
              <w:top w:val="single" w:sz="4" w:space="0" w:color="auto"/>
              <w:left w:val="single" w:sz="4" w:space="0" w:color="auto"/>
              <w:bottom w:val="single" w:sz="4" w:space="0" w:color="auto"/>
              <w:right w:val="single" w:sz="4" w:space="0" w:color="auto"/>
            </w:tcBorders>
            <w:vAlign w:val="center"/>
          </w:tcPr>
          <w:p w14:paraId="4AA0C4CD"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14AACDCF"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7A62FCC"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7B8B0342" w14:textId="77777777" w:rsidTr="00E57A68">
        <w:trPr>
          <w:cantSplit/>
          <w:trHeight w:val="278"/>
          <w:jc w:val="center"/>
        </w:trPr>
        <w:tc>
          <w:tcPr>
            <w:tcW w:w="228" w:type="pct"/>
            <w:vMerge/>
            <w:tcBorders>
              <w:left w:val="single" w:sz="4" w:space="0" w:color="auto"/>
              <w:right w:val="single" w:sz="4" w:space="0" w:color="auto"/>
            </w:tcBorders>
            <w:vAlign w:val="center"/>
          </w:tcPr>
          <w:p w14:paraId="2630EF84"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E6166C8"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9B0D99A"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098C5B5" w14:textId="2100C681" w:rsidR="00630EFA" w:rsidRDefault="00630EFA" w:rsidP="00630EFA">
            <w:pPr>
              <w:spacing w:after="0"/>
              <w:rPr>
                <w:rFonts w:cs="Calibri"/>
                <w:sz w:val="20"/>
                <w:szCs w:val="20"/>
              </w:rPr>
            </w:pPr>
            <w:r w:rsidRPr="00112AF3">
              <w:rPr>
                <w:rFonts w:eastAsia="Times New Roman" w:cs="Calibri"/>
                <w:bCs/>
                <w:sz w:val="18"/>
                <w:szCs w:val="18"/>
              </w:rPr>
              <w:t>- Zastosowanie: przechowywanie dokumentów zgodnie z wymogami RODO</w:t>
            </w:r>
          </w:p>
        </w:tc>
        <w:tc>
          <w:tcPr>
            <w:tcW w:w="319" w:type="pct"/>
            <w:tcBorders>
              <w:top w:val="single" w:sz="4" w:space="0" w:color="auto"/>
              <w:left w:val="single" w:sz="4" w:space="0" w:color="auto"/>
              <w:bottom w:val="single" w:sz="4" w:space="0" w:color="auto"/>
              <w:right w:val="single" w:sz="4" w:space="0" w:color="auto"/>
            </w:tcBorders>
            <w:vAlign w:val="center"/>
          </w:tcPr>
          <w:p w14:paraId="0FE585A7"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7345036C"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9A1496F"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075E927E" w14:textId="77777777" w:rsidTr="00E57A68">
        <w:trPr>
          <w:cantSplit/>
          <w:trHeight w:val="268"/>
          <w:jc w:val="center"/>
        </w:trPr>
        <w:tc>
          <w:tcPr>
            <w:tcW w:w="228" w:type="pct"/>
            <w:vMerge/>
            <w:tcBorders>
              <w:left w:val="single" w:sz="4" w:space="0" w:color="auto"/>
              <w:right w:val="single" w:sz="4" w:space="0" w:color="auto"/>
            </w:tcBorders>
            <w:vAlign w:val="center"/>
          </w:tcPr>
          <w:p w14:paraId="1F08F650"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5DE0DF1"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2C996D7"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AAC8A1A" w14:textId="70B86B1B" w:rsidR="00630EFA" w:rsidRDefault="00630EFA" w:rsidP="00630EFA">
            <w:pPr>
              <w:spacing w:after="0"/>
              <w:rPr>
                <w:rFonts w:cs="Calibri"/>
                <w:sz w:val="20"/>
                <w:szCs w:val="20"/>
              </w:rPr>
            </w:pPr>
            <w:r w:rsidRPr="00112AF3">
              <w:rPr>
                <w:rFonts w:eastAsia="Times New Roman" w:cs="Calibri"/>
                <w:bCs/>
                <w:sz w:val="18"/>
                <w:szCs w:val="18"/>
              </w:rPr>
              <w:t>- Konstrukcja: stalowa, wykonana z blachy, malowana proszkowo</w:t>
            </w:r>
          </w:p>
        </w:tc>
        <w:tc>
          <w:tcPr>
            <w:tcW w:w="319" w:type="pct"/>
            <w:tcBorders>
              <w:top w:val="single" w:sz="4" w:space="0" w:color="auto"/>
              <w:left w:val="single" w:sz="4" w:space="0" w:color="auto"/>
              <w:bottom w:val="single" w:sz="4" w:space="0" w:color="auto"/>
              <w:right w:val="single" w:sz="4" w:space="0" w:color="auto"/>
            </w:tcBorders>
            <w:vAlign w:val="center"/>
          </w:tcPr>
          <w:p w14:paraId="383AD2AD"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43B0F869"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736AB82"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19AD3A09" w14:textId="77777777" w:rsidTr="00FA7F3D">
        <w:trPr>
          <w:cantSplit/>
          <w:trHeight w:val="275"/>
          <w:jc w:val="center"/>
        </w:trPr>
        <w:tc>
          <w:tcPr>
            <w:tcW w:w="228" w:type="pct"/>
            <w:vMerge/>
            <w:tcBorders>
              <w:left w:val="single" w:sz="4" w:space="0" w:color="auto"/>
              <w:right w:val="single" w:sz="4" w:space="0" w:color="auto"/>
            </w:tcBorders>
            <w:vAlign w:val="center"/>
          </w:tcPr>
          <w:p w14:paraId="52268D6A"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C0C0AB4"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5036425"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4E25C797" w14:textId="72BDDBD6"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Kolor: czarny lub szary, szafa malowana proszkowo</w:t>
            </w:r>
          </w:p>
        </w:tc>
        <w:tc>
          <w:tcPr>
            <w:tcW w:w="319" w:type="pct"/>
            <w:tcBorders>
              <w:top w:val="single" w:sz="4" w:space="0" w:color="auto"/>
              <w:left w:val="single" w:sz="4" w:space="0" w:color="auto"/>
              <w:bottom w:val="single" w:sz="4" w:space="0" w:color="auto"/>
              <w:right w:val="single" w:sz="4" w:space="0" w:color="auto"/>
            </w:tcBorders>
            <w:vAlign w:val="center"/>
          </w:tcPr>
          <w:p w14:paraId="1A66D821"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767E2F85"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1F1F0BC"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3BB105EC" w14:textId="77777777" w:rsidTr="00FA7F3D">
        <w:trPr>
          <w:cantSplit/>
          <w:trHeight w:val="264"/>
          <w:jc w:val="center"/>
        </w:trPr>
        <w:tc>
          <w:tcPr>
            <w:tcW w:w="228" w:type="pct"/>
            <w:vMerge/>
            <w:tcBorders>
              <w:left w:val="single" w:sz="4" w:space="0" w:color="auto"/>
              <w:right w:val="single" w:sz="4" w:space="0" w:color="auto"/>
            </w:tcBorders>
            <w:vAlign w:val="center"/>
          </w:tcPr>
          <w:p w14:paraId="259827AA"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593667AB"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733ECD5"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E115576" w14:textId="4D63E8E0"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xml:space="preserve">Wymiary: </w:t>
            </w:r>
          </w:p>
        </w:tc>
        <w:tc>
          <w:tcPr>
            <w:tcW w:w="319" w:type="pct"/>
            <w:tcBorders>
              <w:top w:val="single" w:sz="4" w:space="0" w:color="auto"/>
              <w:left w:val="single" w:sz="4" w:space="0" w:color="auto"/>
              <w:bottom w:val="single" w:sz="4" w:space="0" w:color="auto"/>
              <w:right w:val="single" w:sz="4" w:space="0" w:color="auto"/>
            </w:tcBorders>
            <w:vAlign w:val="center"/>
          </w:tcPr>
          <w:p w14:paraId="3A085E8B"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6E1FC9B1"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4898B47"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0CD3A53E" w14:textId="77777777" w:rsidTr="00E57A68">
        <w:trPr>
          <w:cantSplit/>
          <w:trHeight w:val="282"/>
          <w:jc w:val="center"/>
        </w:trPr>
        <w:tc>
          <w:tcPr>
            <w:tcW w:w="228" w:type="pct"/>
            <w:vMerge/>
            <w:tcBorders>
              <w:left w:val="single" w:sz="4" w:space="0" w:color="auto"/>
              <w:right w:val="single" w:sz="4" w:space="0" w:color="auto"/>
            </w:tcBorders>
            <w:vAlign w:val="center"/>
          </w:tcPr>
          <w:p w14:paraId="113D147D"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6F47CC82"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07D93E9"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CA00EB6" w14:textId="7AE3A9CA"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xml:space="preserve">- Szerokość około 90 cm </w:t>
            </w:r>
          </w:p>
        </w:tc>
        <w:tc>
          <w:tcPr>
            <w:tcW w:w="319" w:type="pct"/>
            <w:tcBorders>
              <w:top w:val="single" w:sz="4" w:space="0" w:color="auto"/>
              <w:left w:val="single" w:sz="4" w:space="0" w:color="auto"/>
              <w:bottom w:val="single" w:sz="4" w:space="0" w:color="auto"/>
              <w:right w:val="single" w:sz="4" w:space="0" w:color="auto"/>
            </w:tcBorders>
            <w:vAlign w:val="center"/>
          </w:tcPr>
          <w:p w14:paraId="03613762"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43966738"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C02A728"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604B5E9A" w14:textId="77777777" w:rsidTr="00E57A68">
        <w:trPr>
          <w:cantSplit/>
          <w:trHeight w:val="275"/>
          <w:jc w:val="center"/>
        </w:trPr>
        <w:tc>
          <w:tcPr>
            <w:tcW w:w="228" w:type="pct"/>
            <w:vMerge/>
            <w:tcBorders>
              <w:left w:val="single" w:sz="4" w:space="0" w:color="auto"/>
              <w:right w:val="single" w:sz="4" w:space="0" w:color="auto"/>
            </w:tcBorders>
            <w:vAlign w:val="center"/>
          </w:tcPr>
          <w:p w14:paraId="2E76EACE"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31AABEB"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514209FF"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6D865B3E" w14:textId="0CF755BE"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xml:space="preserve">- Głębokość 45–50 cm </w:t>
            </w:r>
          </w:p>
        </w:tc>
        <w:tc>
          <w:tcPr>
            <w:tcW w:w="319" w:type="pct"/>
            <w:tcBorders>
              <w:top w:val="single" w:sz="4" w:space="0" w:color="auto"/>
              <w:left w:val="single" w:sz="4" w:space="0" w:color="auto"/>
              <w:bottom w:val="single" w:sz="4" w:space="0" w:color="auto"/>
              <w:right w:val="single" w:sz="4" w:space="0" w:color="auto"/>
            </w:tcBorders>
            <w:vAlign w:val="center"/>
          </w:tcPr>
          <w:p w14:paraId="56675108"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549C9551"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6193678"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362F1367" w14:textId="77777777" w:rsidTr="00E57A68">
        <w:trPr>
          <w:cantSplit/>
          <w:trHeight w:val="275"/>
          <w:jc w:val="center"/>
        </w:trPr>
        <w:tc>
          <w:tcPr>
            <w:tcW w:w="228" w:type="pct"/>
            <w:vMerge/>
            <w:tcBorders>
              <w:left w:val="single" w:sz="4" w:space="0" w:color="auto"/>
              <w:right w:val="single" w:sz="4" w:space="0" w:color="auto"/>
            </w:tcBorders>
            <w:vAlign w:val="center"/>
          </w:tcPr>
          <w:p w14:paraId="46791EF3"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FA5246C"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D731C66"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741554BC" w14:textId="4ADCFEA9"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Wysokość 190–195 cm</w:t>
            </w:r>
          </w:p>
        </w:tc>
        <w:tc>
          <w:tcPr>
            <w:tcW w:w="319" w:type="pct"/>
            <w:tcBorders>
              <w:top w:val="single" w:sz="4" w:space="0" w:color="auto"/>
              <w:left w:val="single" w:sz="4" w:space="0" w:color="auto"/>
              <w:bottom w:val="single" w:sz="4" w:space="0" w:color="auto"/>
              <w:right w:val="single" w:sz="4" w:space="0" w:color="auto"/>
            </w:tcBorders>
            <w:vAlign w:val="center"/>
          </w:tcPr>
          <w:p w14:paraId="7160AED9"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2520B318"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28367B9"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0D8A7E5B" w14:textId="77777777" w:rsidTr="00E57A68">
        <w:trPr>
          <w:cantSplit/>
          <w:trHeight w:val="275"/>
          <w:jc w:val="center"/>
        </w:trPr>
        <w:tc>
          <w:tcPr>
            <w:tcW w:w="228" w:type="pct"/>
            <w:vMerge/>
            <w:tcBorders>
              <w:left w:val="single" w:sz="4" w:space="0" w:color="auto"/>
              <w:right w:val="single" w:sz="4" w:space="0" w:color="auto"/>
            </w:tcBorders>
            <w:vAlign w:val="center"/>
          </w:tcPr>
          <w:p w14:paraId="47081F2C"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1DA0C323"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B6ADBA0"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D784EA9" w14:textId="137AB8AC"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Konstrukcja drzwi: dwuskrzydłowe, pełne</w:t>
            </w:r>
          </w:p>
        </w:tc>
        <w:tc>
          <w:tcPr>
            <w:tcW w:w="319" w:type="pct"/>
            <w:tcBorders>
              <w:top w:val="single" w:sz="4" w:space="0" w:color="auto"/>
              <w:left w:val="single" w:sz="4" w:space="0" w:color="auto"/>
              <w:bottom w:val="single" w:sz="4" w:space="0" w:color="auto"/>
              <w:right w:val="single" w:sz="4" w:space="0" w:color="auto"/>
            </w:tcBorders>
            <w:vAlign w:val="center"/>
          </w:tcPr>
          <w:p w14:paraId="5B6E7273"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37298370"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EA43B79"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698E2451" w14:textId="77777777" w:rsidTr="00E57A68">
        <w:trPr>
          <w:cantSplit/>
          <w:trHeight w:val="275"/>
          <w:jc w:val="center"/>
        </w:trPr>
        <w:tc>
          <w:tcPr>
            <w:tcW w:w="228" w:type="pct"/>
            <w:vMerge/>
            <w:tcBorders>
              <w:left w:val="single" w:sz="4" w:space="0" w:color="auto"/>
              <w:right w:val="single" w:sz="4" w:space="0" w:color="auto"/>
            </w:tcBorders>
            <w:vAlign w:val="center"/>
          </w:tcPr>
          <w:p w14:paraId="151E2408"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4058F882"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0427682"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0C9268F" w14:textId="5A430853"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Rodzaj zamka: zamykane na klucz</w:t>
            </w:r>
          </w:p>
        </w:tc>
        <w:tc>
          <w:tcPr>
            <w:tcW w:w="319" w:type="pct"/>
            <w:tcBorders>
              <w:top w:val="single" w:sz="4" w:space="0" w:color="auto"/>
              <w:left w:val="single" w:sz="4" w:space="0" w:color="auto"/>
              <w:bottom w:val="single" w:sz="4" w:space="0" w:color="auto"/>
              <w:right w:val="single" w:sz="4" w:space="0" w:color="auto"/>
            </w:tcBorders>
            <w:vAlign w:val="center"/>
          </w:tcPr>
          <w:p w14:paraId="3FD8DA72"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7D411E7A"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63B3C89"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15BA9863" w14:textId="77777777" w:rsidTr="00FA7F3D">
        <w:trPr>
          <w:cantSplit/>
          <w:trHeight w:val="260"/>
          <w:jc w:val="center"/>
        </w:trPr>
        <w:tc>
          <w:tcPr>
            <w:tcW w:w="228" w:type="pct"/>
            <w:vMerge/>
            <w:tcBorders>
              <w:left w:val="single" w:sz="4" w:space="0" w:color="auto"/>
              <w:right w:val="single" w:sz="4" w:space="0" w:color="auto"/>
            </w:tcBorders>
            <w:vAlign w:val="center"/>
          </w:tcPr>
          <w:p w14:paraId="0D141B62"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576B3DEA"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48332681"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6D58FD4D" w14:textId="08DE4225"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Półki: minimum 4 półki z regulowaną wysokością</w:t>
            </w:r>
          </w:p>
        </w:tc>
        <w:tc>
          <w:tcPr>
            <w:tcW w:w="319" w:type="pct"/>
            <w:tcBorders>
              <w:top w:val="single" w:sz="4" w:space="0" w:color="auto"/>
              <w:left w:val="single" w:sz="4" w:space="0" w:color="auto"/>
              <w:bottom w:val="single" w:sz="4" w:space="0" w:color="auto"/>
              <w:right w:val="single" w:sz="4" w:space="0" w:color="auto"/>
            </w:tcBorders>
            <w:vAlign w:val="center"/>
          </w:tcPr>
          <w:p w14:paraId="09FA5608"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63C3297A"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11B0C7B"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1509E174" w14:textId="77777777" w:rsidTr="00E57A68">
        <w:trPr>
          <w:cantSplit/>
          <w:trHeight w:val="412"/>
          <w:jc w:val="center"/>
        </w:trPr>
        <w:tc>
          <w:tcPr>
            <w:tcW w:w="228" w:type="pct"/>
            <w:vMerge/>
            <w:tcBorders>
              <w:left w:val="single" w:sz="4" w:space="0" w:color="auto"/>
              <w:right w:val="single" w:sz="4" w:space="0" w:color="auto"/>
            </w:tcBorders>
            <w:vAlign w:val="center"/>
          </w:tcPr>
          <w:p w14:paraId="3274CF4E"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4641A5CC"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5F82615E"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7DE4052" w14:textId="7348A9A2"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Stabilność: możliwość mocowania do ściany lub podłoża dla zwiększenia bezpieczeństwa</w:t>
            </w:r>
          </w:p>
        </w:tc>
        <w:tc>
          <w:tcPr>
            <w:tcW w:w="319" w:type="pct"/>
            <w:tcBorders>
              <w:top w:val="single" w:sz="4" w:space="0" w:color="auto"/>
              <w:left w:val="single" w:sz="4" w:space="0" w:color="auto"/>
              <w:bottom w:val="single" w:sz="4" w:space="0" w:color="auto"/>
              <w:right w:val="single" w:sz="4" w:space="0" w:color="auto"/>
            </w:tcBorders>
            <w:vAlign w:val="center"/>
          </w:tcPr>
          <w:p w14:paraId="14565638"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4F36604F"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41998DA" w14:textId="77777777" w:rsidR="00630EFA" w:rsidRPr="00556E84" w:rsidRDefault="00630EFA" w:rsidP="00630EFA">
            <w:pPr>
              <w:spacing w:after="0" w:line="240" w:lineRule="auto"/>
              <w:contextualSpacing/>
              <w:rPr>
                <w:rFonts w:ascii="Calibri" w:hAnsi="Calibri" w:cs="Calibri"/>
                <w:color w:val="000000"/>
              </w:rPr>
            </w:pPr>
          </w:p>
        </w:tc>
      </w:tr>
      <w:tr w:rsidR="00CB5063" w:rsidRPr="00BF232D" w14:paraId="5FA6F9D7" w14:textId="77777777" w:rsidTr="00E57A68">
        <w:trPr>
          <w:cantSplit/>
          <w:trHeight w:val="374"/>
          <w:jc w:val="center"/>
        </w:trPr>
        <w:tc>
          <w:tcPr>
            <w:tcW w:w="228" w:type="pct"/>
            <w:tcBorders>
              <w:left w:val="single" w:sz="4" w:space="0" w:color="auto"/>
              <w:right w:val="single" w:sz="4" w:space="0" w:color="auto"/>
            </w:tcBorders>
            <w:vAlign w:val="center"/>
          </w:tcPr>
          <w:p w14:paraId="4EE5EECA" w14:textId="77777777" w:rsidR="00CB5063" w:rsidRPr="00BF232D" w:rsidRDefault="00CB5063" w:rsidP="00E57A68">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66068DE0" w14:textId="77777777" w:rsidR="00CB5063" w:rsidRDefault="00CB5063" w:rsidP="00E57A68">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247DCA0E" w14:textId="46D7572C" w:rsidR="00CB5063" w:rsidRDefault="001552C7" w:rsidP="00E57A68">
            <w:pPr>
              <w:spacing w:after="0" w:line="240" w:lineRule="auto"/>
              <w:ind w:left="113" w:right="113"/>
              <w:jc w:val="center"/>
              <w:rPr>
                <w:rFonts w:cstheme="minorHAnsi"/>
              </w:rPr>
            </w:pPr>
            <w:r>
              <w:rPr>
                <w:rFonts w:cstheme="minorHAnsi"/>
              </w:rPr>
              <w:t>1</w:t>
            </w:r>
          </w:p>
        </w:tc>
        <w:tc>
          <w:tcPr>
            <w:tcW w:w="3908" w:type="pct"/>
            <w:gridSpan w:val="4"/>
            <w:tcBorders>
              <w:top w:val="single" w:sz="4" w:space="0" w:color="auto"/>
              <w:left w:val="single" w:sz="4" w:space="0" w:color="auto"/>
              <w:bottom w:val="single" w:sz="4" w:space="0" w:color="auto"/>
              <w:right w:val="single" w:sz="4" w:space="0" w:color="auto"/>
            </w:tcBorders>
            <w:noWrap/>
          </w:tcPr>
          <w:p w14:paraId="08BD4259" w14:textId="77777777" w:rsidR="00CB5063" w:rsidRPr="00556E84" w:rsidRDefault="00CB5063" w:rsidP="00E57A68">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CB5063" w:rsidRPr="00BF232D" w14:paraId="1A57BD16" w14:textId="77777777" w:rsidTr="00E57A68">
        <w:trPr>
          <w:cantSplit/>
          <w:trHeight w:val="374"/>
          <w:jc w:val="center"/>
        </w:trPr>
        <w:tc>
          <w:tcPr>
            <w:tcW w:w="228" w:type="pct"/>
            <w:tcBorders>
              <w:left w:val="single" w:sz="4" w:space="0" w:color="auto"/>
              <w:right w:val="single" w:sz="4" w:space="0" w:color="auto"/>
            </w:tcBorders>
            <w:vAlign w:val="center"/>
          </w:tcPr>
          <w:p w14:paraId="23CB9F13" w14:textId="77777777" w:rsidR="00CB5063" w:rsidRPr="00BF232D" w:rsidRDefault="00CB5063" w:rsidP="00E57A68">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55A259F1" w14:textId="77777777" w:rsidR="00CB5063" w:rsidRDefault="00CB5063" w:rsidP="00E57A68">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50615BAD" w14:textId="77777777" w:rsidR="00CB5063" w:rsidRDefault="00CB5063" w:rsidP="00E57A68">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4206CF9E" w14:textId="77777777" w:rsidR="00CB5063" w:rsidRPr="00556E84" w:rsidRDefault="00CB5063" w:rsidP="00E57A68">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3F6370F4"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CB5063" w:rsidRPr="00BF232D" w14:paraId="6109F53E" w14:textId="77777777" w:rsidTr="00E57A68">
        <w:tc>
          <w:tcPr>
            <w:tcW w:w="2470" w:type="pct"/>
            <w:hideMark/>
          </w:tcPr>
          <w:p w14:paraId="59E9699A" w14:textId="77777777" w:rsidR="00CB5063" w:rsidRDefault="00CB5063" w:rsidP="00E57A68">
            <w:pPr>
              <w:widowControl w:val="0"/>
              <w:suppressAutoHyphens/>
              <w:snapToGrid w:val="0"/>
              <w:spacing w:after="0" w:line="240" w:lineRule="auto"/>
              <w:jc w:val="both"/>
              <w:rPr>
                <w:rFonts w:cstheme="minorHAnsi"/>
              </w:rPr>
            </w:pPr>
          </w:p>
          <w:p w14:paraId="6A850DD6" w14:textId="77777777" w:rsidR="00CB5063" w:rsidRDefault="00CB5063" w:rsidP="00E57A68">
            <w:pPr>
              <w:widowControl w:val="0"/>
              <w:suppressAutoHyphens/>
              <w:snapToGrid w:val="0"/>
              <w:spacing w:after="0" w:line="240" w:lineRule="auto"/>
              <w:jc w:val="both"/>
              <w:rPr>
                <w:rFonts w:cstheme="minorHAnsi"/>
              </w:rPr>
            </w:pPr>
          </w:p>
          <w:p w14:paraId="0D70C33B" w14:textId="77777777" w:rsidR="00CB5063" w:rsidRDefault="00CB5063" w:rsidP="00E57A68">
            <w:pPr>
              <w:widowControl w:val="0"/>
              <w:suppressAutoHyphens/>
              <w:snapToGrid w:val="0"/>
              <w:spacing w:after="0" w:line="240" w:lineRule="auto"/>
              <w:jc w:val="both"/>
              <w:rPr>
                <w:rFonts w:cstheme="minorHAnsi"/>
              </w:rPr>
            </w:pPr>
            <w:r>
              <w:rPr>
                <w:rFonts w:cstheme="minorHAnsi"/>
              </w:rPr>
              <w:t>………………………………………………….</w:t>
            </w:r>
          </w:p>
          <w:p w14:paraId="39FE64E8" w14:textId="77777777" w:rsidR="00CB5063" w:rsidRPr="00BF232D" w:rsidRDefault="00CB5063" w:rsidP="00E57A68">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6F71F424" w14:textId="77777777" w:rsidR="00CB5063" w:rsidRDefault="00CB5063" w:rsidP="00E57A68">
            <w:pPr>
              <w:widowControl w:val="0"/>
              <w:suppressAutoHyphens/>
              <w:spacing w:after="0" w:line="240" w:lineRule="auto"/>
              <w:jc w:val="both"/>
              <w:rPr>
                <w:rFonts w:cstheme="minorHAnsi"/>
              </w:rPr>
            </w:pPr>
          </w:p>
          <w:p w14:paraId="01AFFD72" w14:textId="77777777" w:rsidR="00CB5063" w:rsidRDefault="00CB5063" w:rsidP="00E57A68">
            <w:pPr>
              <w:widowControl w:val="0"/>
              <w:suppressAutoHyphens/>
              <w:spacing w:after="0" w:line="240" w:lineRule="auto"/>
              <w:jc w:val="both"/>
              <w:rPr>
                <w:rFonts w:cstheme="minorHAnsi"/>
              </w:rPr>
            </w:pPr>
          </w:p>
          <w:p w14:paraId="579AB556" w14:textId="77777777" w:rsidR="00CB5063" w:rsidRDefault="00CB5063" w:rsidP="00E57A68">
            <w:pPr>
              <w:widowControl w:val="0"/>
              <w:suppressAutoHyphens/>
              <w:spacing w:after="0" w:line="240" w:lineRule="auto"/>
              <w:jc w:val="both"/>
              <w:rPr>
                <w:rFonts w:cstheme="minorHAnsi"/>
              </w:rPr>
            </w:pPr>
            <w:r>
              <w:rPr>
                <w:rFonts w:cstheme="minorHAnsi"/>
              </w:rPr>
              <w:t xml:space="preserve">            ………………………………………………………………</w:t>
            </w:r>
          </w:p>
          <w:p w14:paraId="652B838D" w14:textId="77777777" w:rsidR="00CB5063" w:rsidRPr="00BF232D" w:rsidRDefault="00CB5063" w:rsidP="00E57A68">
            <w:pPr>
              <w:widowControl w:val="0"/>
              <w:suppressAutoHyphens/>
              <w:spacing w:after="0" w:line="240" w:lineRule="auto"/>
              <w:jc w:val="both"/>
              <w:rPr>
                <w:rFonts w:cstheme="minorHAnsi"/>
              </w:rPr>
            </w:pPr>
            <w:r w:rsidRPr="00BF232D">
              <w:rPr>
                <w:rFonts w:cstheme="minorHAnsi"/>
              </w:rPr>
              <w:t xml:space="preserve">                         (Imię, nazwisko, podpis, pieczątka)*</w:t>
            </w:r>
          </w:p>
          <w:p w14:paraId="5162AADD" w14:textId="77777777" w:rsidR="00CB5063" w:rsidRPr="00BF232D" w:rsidRDefault="00CB5063" w:rsidP="00E57A68">
            <w:pPr>
              <w:widowControl w:val="0"/>
              <w:suppressAutoHyphens/>
              <w:spacing w:after="0" w:line="240" w:lineRule="auto"/>
              <w:jc w:val="both"/>
              <w:rPr>
                <w:rFonts w:cstheme="minorHAnsi"/>
              </w:rPr>
            </w:pPr>
          </w:p>
          <w:p w14:paraId="5141B6AD" w14:textId="77777777" w:rsidR="00CB5063" w:rsidRPr="00BF232D" w:rsidRDefault="00CB5063" w:rsidP="00E57A68">
            <w:pPr>
              <w:widowControl w:val="0"/>
              <w:suppressAutoHyphens/>
              <w:spacing w:after="0" w:line="240" w:lineRule="auto"/>
              <w:jc w:val="both"/>
              <w:rPr>
                <w:rFonts w:cstheme="minorHAnsi"/>
              </w:rPr>
            </w:pPr>
          </w:p>
        </w:tc>
      </w:tr>
    </w:tbl>
    <w:p w14:paraId="56124907" w14:textId="77777777" w:rsidR="00CB5063" w:rsidRDefault="00CB5063" w:rsidP="00CB5063">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444AF21C" w14:textId="77777777" w:rsidR="00455701" w:rsidRDefault="00455701" w:rsidP="00F11401">
      <w:pPr>
        <w:pStyle w:val="Text"/>
        <w:spacing w:after="0" w:line="276" w:lineRule="auto"/>
        <w:ind w:firstLine="0"/>
        <w:rPr>
          <w:rFonts w:asciiTheme="minorHAnsi" w:hAnsiTheme="minorHAnsi" w:cstheme="minorHAnsi"/>
          <w:sz w:val="20"/>
          <w:lang w:val="pl-PL"/>
        </w:rPr>
      </w:pPr>
    </w:p>
    <w:p w14:paraId="0A36E3A8"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p w14:paraId="76C86272"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p w14:paraId="00759505"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tbl>
      <w:tblPr>
        <w:tblpPr w:leftFromText="141" w:rightFromText="141" w:vertAnchor="text" w:tblpY="1"/>
        <w:tblOverlap w:val="never"/>
        <w:tblW w:w="5000" w:type="pct"/>
        <w:tblLayout w:type="fixed"/>
        <w:tblCellMar>
          <w:left w:w="70" w:type="dxa"/>
          <w:right w:w="70" w:type="dxa"/>
        </w:tblCellMar>
        <w:tblLook w:val="04A0" w:firstRow="1" w:lastRow="0" w:firstColumn="1" w:lastColumn="0" w:noHBand="0" w:noVBand="1"/>
      </w:tblPr>
      <w:tblGrid>
        <w:gridCol w:w="2023"/>
        <w:gridCol w:w="5486"/>
        <w:gridCol w:w="566"/>
        <w:gridCol w:w="561"/>
        <w:gridCol w:w="710"/>
      </w:tblGrid>
      <w:tr w:rsidR="00D30AC5" w:rsidRPr="00B96BEE" w14:paraId="23E6D554" w14:textId="77777777" w:rsidTr="00D30AC5">
        <w:trPr>
          <w:trHeight w:val="678"/>
        </w:trPr>
        <w:tc>
          <w:tcPr>
            <w:tcW w:w="10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19EC35" w14:textId="77777777" w:rsidR="00D30AC5" w:rsidRPr="00804400" w:rsidRDefault="00D30AC5" w:rsidP="005A0C77">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11</w:t>
            </w:r>
          </w:p>
        </w:tc>
        <w:tc>
          <w:tcPr>
            <w:tcW w:w="29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773B1" w14:textId="77777777" w:rsidR="00D30AC5" w:rsidRPr="00804400" w:rsidRDefault="00D30AC5" w:rsidP="005A0C77">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6DF6E3" w14:textId="77777777" w:rsidR="00D30AC5" w:rsidRPr="00804400" w:rsidRDefault="00D30AC5" w:rsidP="005A0C77">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A53509" w14:textId="77777777" w:rsidR="00D30AC5" w:rsidRPr="00804400" w:rsidRDefault="00D30AC5" w:rsidP="005A0C77">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F07A8E" w14:textId="77777777" w:rsidR="00D30AC5" w:rsidRDefault="00D30AC5" w:rsidP="005A0C77">
            <w:pPr>
              <w:spacing w:after="0" w:line="240" w:lineRule="auto"/>
              <w:jc w:val="center"/>
              <w:rPr>
                <w:rFonts w:eastAsia="Times New Roman" w:cstheme="minorHAnsi"/>
                <w:b/>
                <w:bCs/>
                <w:lang w:eastAsia="pl-PL"/>
              </w:rPr>
            </w:pPr>
            <w:r>
              <w:rPr>
                <w:rFonts w:eastAsia="Times New Roman" w:cstheme="minorHAnsi"/>
                <w:b/>
                <w:bCs/>
                <w:lang w:eastAsia="pl-PL"/>
              </w:rPr>
              <w:t>INNE</w:t>
            </w:r>
          </w:p>
          <w:p w14:paraId="139A5CCD" w14:textId="77777777" w:rsidR="00D30AC5" w:rsidRPr="00B96BEE" w:rsidRDefault="00D30AC5" w:rsidP="005A0C77">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bl>
    <w:tbl>
      <w:tblPr>
        <w:tblW w:w="5000" w:type="pct"/>
        <w:jc w:val="center"/>
        <w:tblLayout w:type="fixed"/>
        <w:tblCellMar>
          <w:left w:w="70" w:type="dxa"/>
          <w:right w:w="70" w:type="dxa"/>
        </w:tblCellMar>
        <w:tblLook w:val="04A0" w:firstRow="1" w:lastRow="0" w:firstColumn="1" w:lastColumn="0" w:noHBand="0" w:noVBand="1"/>
      </w:tblPr>
      <w:tblGrid>
        <w:gridCol w:w="703"/>
        <w:gridCol w:w="985"/>
        <w:gridCol w:w="579"/>
        <w:gridCol w:w="5241"/>
        <w:gridCol w:w="578"/>
        <w:gridCol w:w="559"/>
        <w:gridCol w:w="701"/>
      </w:tblGrid>
      <w:tr w:rsidR="00D30AC5" w:rsidRPr="00BF232D" w14:paraId="602F49E6" w14:textId="77777777" w:rsidTr="00D30AC5">
        <w:trPr>
          <w:cantSplit/>
          <w:trHeight w:val="269"/>
          <w:jc w:val="center"/>
        </w:trPr>
        <w:tc>
          <w:tcPr>
            <w:tcW w:w="376" w:type="pct"/>
            <w:vMerge w:val="restart"/>
            <w:tcBorders>
              <w:top w:val="single" w:sz="4" w:space="0" w:color="auto"/>
              <w:left w:val="single" w:sz="4" w:space="0" w:color="auto"/>
              <w:right w:val="single" w:sz="4" w:space="0" w:color="auto"/>
            </w:tcBorders>
            <w:vAlign w:val="center"/>
          </w:tcPr>
          <w:p w14:paraId="061667A2" w14:textId="3189B824" w:rsidR="00D30AC5" w:rsidRPr="00BF232D" w:rsidRDefault="00D30AC5" w:rsidP="005A0C77">
            <w:pPr>
              <w:spacing w:after="0" w:line="240" w:lineRule="auto"/>
              <w:rPr>
                <w:rFonts w:eastAsia="Times New Roman" w:cstheme="minorHAnsi"/>
                <w:b/>
                <w:bCs/>
                <w:lang w:eastAsia="pl-PL"/>
              </w:rPr>
            </w:pPr>
            <w:r>
              <w:rPr>
                <w:rFonts w:eastAsia="Times New Roman" w:cstheme="minorHAnsi"/>
                <w:b/>
                <w:bCs/>
                <w:lang w:eastAsia="pl-PL"/>
              </w:rPr>
              <w:t>1</w:t>
            </w:r>
          </w:p>
        </w:tc>
        <w:tc>
          <w:tcPr>
            <w:tcW w:w="527"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4926E65" w14:textId="77777777" w:rsidR="00D30AC5" w:rsidRPr="003F21EF" w:rsidRDefault="00D30AC5" w:rsidP="005A0C77">
            <w:pPr>
              <w:spacing w:after="0" w:line="240" w:lineRule="auto"/>
              <w:rPr>
                <w:rFonts w:eastAsia="Times New Roman" w:cstheme="minorHAnsi"/>
                <w:sz w:val="20"/>
                <w:szCs w:val="20"/>
                <w:lang w:eastAsia="pl-PL"/>
              </w:rPr>
            </w:pPr>
            <w:r w:rsidRPr="000B7D55">
              <w:rPr>
                <w:rFonts w:eastAsia="Times New Roman" w:cs="Calibri"/>
                <w:bCs/>
                <w:sz w:val="18"/>
                <w:szCs w:val="18"/>
              </w:rPr>
              <w:t xml:space="preserve">Gogle </w:t>
            </w:r>
            <w:r>
              <w:rPr>
                <w:rFonts w:eastAsia="Times New Roman" w:cs="Calibri"/>
                <w:bCs/>
                <w:sz w:val="18"/>
                <w:szCs w:val="18"/>
              </w:rPr>
              <w:t>(10.1 info dla zamawiającego)</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0A1E98B" w14:textId="77777777" w:rsidR="00D30AC5" w:rsidRPr="00470ABA" w:rsidRDefault="00D30AC5" w:rsidP="005A0C77">
            <w:pPr>
              <w:spacing w:after="0" w:line="240" w:lineRule="auto"/>
              <w:ind w:left="113" w:right="113"/>
              <w:jc w:val="center"/>
              <w:rPr>
                <w:rFonts w:eastAsia="Times New Roman" w:cstheme="minorHAnsi"/>
                <w:lang w:eastAsia="pl-PL"/>
              </w:rPr>
            </w:pPr>
            <w:r>
              <w:rPr>
                <w:rFonts w:eastAsia="Times New Roman" w:cstheme="minorHAnsi"/>
                <w:lang w:eastAsia="pl-PL"/>
              </w:rPr>
              <w:t>1</w:t>
            </w:r>
          </w:p>
        </w:tc>
        <w:tc>
          <w:tcPr>
            <w:tcW w:w="2804" w:type="pct"/>
            <w:tcBorders>
              <w:top w:val="single" w:sz="4" w:space="0" w:color="auto"/>
              <w:left w:val="single" w:sz="4" w:space="0" w:color="auto"/>
              <w:bottom w:val="single" w:sz="4" w:space="0" w:color="auto"/>
              <w:right w:val="single" w:sz="4" w:space="0" w:color="auto"/>
            </w:tcBorders>
            <w:noWrap/>
          </w:tcPr>
          <w:p w14:paraId="7E892C98" w14:textId="77777777" w:rsidR="00D30AC5" w:rsidRPr="00207B48" w:rsidRDefault="00D30AC5" w:rsidP="005A0C77">
            <w:pPr>
              <w:shd w:val="clear" w:color="auto" w:fill="FFFFFF"/>
              <w:spacing w:after="0" w:line="240" w:lineRule="auto"/>
              <w:rPr>
                <w:rFonts w:eastAsia="Times New Roman" w:cstheme="minorHAnsi"/>
                <w:sz w:val="20"/>
                <w:szCs w:val="20"/>
                <w:lang w:eastAsia="pl-PL"/>
              </w:rPr>
            </w:pPr>
            <w:r w:rsidRPr="00161015">
              <w:rPr>
                <w:rFonts w:eastAsia="Times New Roman" w:cs="Calibri"/>
                <w:b/>
                <w:bCs/>
                <w:sz w:val="18"/>
                <w:szCs w:val="18"/>
              </w:rPr>
              <w:t>Bezprzewodowy zestaw technologii wirtualnej rzeczywistości :</w:t>
            </w:r>
          </w:p>
        </w:tc>
        <w:tc>
          <w:tcPr>
            <w:tcW w:w="309" w:type="pct"/>
            <w:tcBorders>
              <w:top w:val="single" w:sz="4" w:space="0" w:color="auto"/>
              <w:left w:val="single" w:sz="4" w:space="0" w:color="auto"/>
              <w:bottom w:val="single" w:sz="4" w:space="0" w:color="auto"/>
              <w:right w:val="single" w:sz="4" w:space="0" w:color="auto"/>
            </w:tcBorders>
            <w:vAlign w:val="center"/>
          </w:tcPr>
          <w:p w14:paraId="6F80BEC6"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3923A000"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26BDF366"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55DF49C5" w14:textId="77777777" w:rsidTr="00D30AC5">
        <w:trPr>
          <w:cantSplit/>
          <w:trHeight w:val="312"/>
          <w:jc w:val="center"/>
        </w:trPr>
        <w:tc>
          <w:tcPr>
            <w:tcW w:w="376" w:type="pct"/>
            <w:vMerge/>
            <w:tcBorders>
              <w:top w:val="single" w:sz="4" w:space="0" w:color="auto"/>
              <w:left w:val="single" w:sz="4" w:space="0" w:color="auto"/>
              <w:right w:val="single" w:sz="4" w:space="0" w:color="auto"/>
            </w:tcBorders>
            <w:vAlign w:val="center"/>
          </w:tcPr>
          <w:p w14:paraId="1132DF17"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67A5235C"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454A6E7E"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37DAB18"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Typ: działający bez konieczności stałego połączenia z komputerem</w:t>
            </w:r>
          </w:p>
        </w:tc>
        <w:tc>
          <w:tcPr>
            <w:tcW w:w="309" w:type="pct"/>
            <w:tcBorders>
              <w:top w:val="single" w:sz="4" w:space="0" w:color="auto"/>
              <w:left w:val="single" w:sz="4" w:space="0" w:color="auto"/>
              <w:bottom w:val="single" w:sz="4" w:space="0" w:color="auto"/>
              <w:right w:val="single" w:sz="4" w:space="0" w:color="auto"/>
            </w:tcBorders>
            <w:vAlign w:val="center"/>
          </w:tcPr>
          <w:p w14:paraId="171990F6"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4ADAEDA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4BDC1A07"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62466DA2" w14:textId="77777777" w:rsidTr="00D30AC5">
        <w:trPr>
          <w:cantSplit/>
          <w:trHeight w:val="556"/>
          <w:jc w:val="center"/>
        </w:trPr>
        <w:tc>
          <w:tcPr>
            <w:tcW w:w="376" w:type="pct"/>
            <w:vMerge/>
            <w:tcBorders>
              <w:top w:val="single" w:sz="4" w:space="0" w:color="auto"/>
              <w:left w:val="single" w:sz="4" w:space="0" w:color="auto"/>
              <w:right w:val="single" w:sz="4" w:space="0" w:color="auto"/>
            </w:tcBorders>
            <w:vAlign w:val="center"/>
          </w:tcPr>
          <w:p w14:paraId="721DF27D"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01ECA325"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6E3B6E1F"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78FC977E"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Właściwości: skład zestawu nagłowne gogle + 2 szt. kontrolerów (jeden na każdą dłoń)</w:t>
            </w:r>
          </w:p>
        </w:tc>
        <w:tc>
          <w:tcPr>
            <w:tcW w:w="309" w:type="pct"/>
            <w:tcBorders>
              <w:top w:val="single" w:sz="4" w:space="0" w:color="auto"/>
              <w:left w:val="single" w:sz="4" w:space="0" w:color="auto"/>
              <w:bottom w:val="single" w:sz="4" w:space="0" w:color="auto"/>
              <w:right w:val="single" w:sz="4" w:space="0" w:color="auto"/>
            </w:tcBorders>
            <w:vAlign w:val="center"/>
          </w:tcPr>
          <w:p w14:paraId="0D4CB3D7"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529BE45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4193E85F"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393929C9" w14:textId="77777777" w:rsidTr="00D30AC5">
        <w:trPr>
          <w:cantSplit/>
          <w:trHeight w:val="314"/>
          <w:jc w:val="center"/>
        </w:trPr>
        <w:tc>
          <w:tcPr>
            <w:tcW w:w="376" w:type="pct"/>
            <w:vMerge/>
            <w:tcBorders>
              <w:top w:val="single" w:sz="4" w:space="0" w:color="auto"/>
              <w:left w:val="single" w:sz="4" w:space="0" w:color="auto"/>
              <w:right w:val="single" w:sz="4" w:space="0" w:color="auto"/>
            </w:tcBorders>
            <w:vAlign w:val="center"/>
          </w:tcPr>
          <w:p w14:paraId="42E8D9FC"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79FF753B"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58414CB9"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C292B73"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Pamięć wbudowana: minimum 512 GB</w:t>
            </w:r>
          </w:p>
        </w:tc>
        <w:tc>
          <w:tcPr>
            <w:tcW w:w="309" w:type="pct"/>
            <w:tcBorders>
              <w:top w:val="single" w:sz="4" w:space="0" w:color="auto"/>
              <w:left w:val="single" w:sz="4" w:space="0" w:color="auto"/>
              <w:bottom w:val="single" w:sz="4" w:space="0" w:color="auto"/>
              <w:right w:val="single" w:sz="4" w:space="0" w:color="auto"/>
            </w:tcBorders>
            <w:vAlign w:val="center"/>
          </w:tcPr>
          <w:p w14:paraId="3274B73D"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42A67E8B"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08517D1B"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67E9F67E" w14:textId="77777777" w:rsidTr="00D30AC5">
        <w:trPr>
          <w:cantSplit/>
          <w:trHeight w:val="276"/>
          <w:jc w:val="center"/>
        </w:trPr>
        <w:tc>
          <w:tcPr>
            <w:tcW w:w="376" w:type="pct"/>
            <w:vMerge/>
            <w:tcBorders>
              <w:top w:val="single" w:sz="4" w:space="0" w:color="auto"/>
              <w:left w:val="single" w:sz="4" w:space="0" w:color="auto"/>
              <w:right w:val="single" w:sz="4" w:space="0" w:color="auto"/>
            </w:tcBorders>
            <w:vAlign w:val="center"/>
          </w:tcPr>
          <w:p w14:paraId="6104C79A"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0F6A5902"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7DE55114"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616464AC"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Transmisja: bezprzewodowa</w:t>
            </w:r>
          </w:p>
        </w:tc>
        <w:tc>
          <w:tcPr>
            <w:tcW w:w="309" w:type="pct"/>
            <w:tcBorders>
              <w:top w:val="single" w:sz="4" w:space="0" w:color="auto"/>
              <w:left w:val="single" w:sz="4" w:space="0" w:color="auto"/>
              <w:bottom w:val="single" w:sz="4" w:space="0" w:color="auto"/>
              <w:right w:val="single" w:sz="4" w:space="0" w:color="auto"/>
            </w:tcBorders>
            <w:vAlign w:val="center"/>
          </w:tcPr>
          <w:p w14:paraId="637716CA"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6AB22A55"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00EEEBF"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16603A4B" w14:textId="77777777" w:rsidTr="00D30AC5">
        <w:trPr>
          <w:cantSplit/>
          <w:trHeight w:val="556"/>
          <w:jc w:val="center"/>
        </w:trPr>
        <w:tc>
          <w:tcPr>
            <w:tcW w:w="376" w:type="pct"/>
            <w:vMerge/>
            <w:tcBorders>
              <w:top w:val="single" w:sz="4" w:space="0" w:color="auto"/>
              <w:left w:val="single" w:sz="4" w:space="0" w:color="auto"/>
              <w:right w:val="single" w:sz="4" w:space="0" w:color="auto"/>
            </w:tcBorders>
            <w:vAlign w:val="center"/>
          </w:tcPr>
          <w:p w14:paraId="15A22933"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091352D0"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455C9B67"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0CC28DD8"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Ekran: Rozdzielczość: minimum 4128 x 2208 (2064 x 2208 na każde oko)</w:t>
            </w:r>
          </w:p>
        </w:tc>
        <w:tc>
          <w:tcPr>
            <w:tcW w:w="309" w:type="pct"/>
            <w:tcBorders>
              <w:top w:val="single" w:sz="4" w:space="0" w:color="auto"/>
              <w:left w:val="single" w:sz="4" w:space="0" w:color="auto"/>
              <w:bottom w:val="single" w:sz="4" w:space="0" w:color="auto"/>
              <w:right w:val="single" w:sz="4" w:space="0" w:color="auto"/>
            </w:tcBorders>
            <w:vAlign w:val="center"/>
          </w:tcPr>
          <w:p w14:paraId="1EC85FA1"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080953E5"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68E438B4"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727329E4" w14:textId="77777777" w:rsidTr="00D30AC5">
        <w:trPr>
          <w:cantSplit/>
          <w:trHeight w:val="236"/>
          <w:jc w:val="center"/>
        </w:trPr>
        <w:tc>
          <w:tcPr>
            <w:tcW w:w="376" w:type="pct"/>
            <w:vMerge/>
            <w:tcBorders>
              <w:top w:val="single" w:sz="4" w:space="0" w:color="auto"/>
              <w:left w:val="single" w:sz="4" w:space="0" w:color="auto"/>
              <w:right w:val="single" w:sz="4" w:space="0" w:color="auto"/>
            </w:tcBorders>
            <w:vAlign w:val="center"/>
          </w:tcPr>
          <w:p w14:paraId="04A90E1D"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648F3138"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64602482"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7657008"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Częstotliwość odświeżania: minimum 90 Hz</w:t>
            </w:r>
          </w:p>
        </w:tc>
        <w:tc>
          <w:tcPr>
            <w:tcW w:w="309" w:type="pct"/>
            <w:tcBorders>
              <w:top w:val="single" w:sz="4" w:space="0" w:color="auto"/>
              <w:left w:val="single" w:sz="4" w:space="0" w:color="auto"/>
              <w:bottom w:val="single" w:sz="4" w:space="0" w:color="auto"/>
              <w:right w:val="single" w:sz="4" w:space="0" w:color="auto"/>
            </w:tcBorders>
            <w:vAlign w:val="center"/>
          </w:tcPr>
          <w:p w14:paraId="6987D6D1"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1B49100E"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CF9B3CA"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73A55141" w14:textId="77777777" w:rsidTr="00D30AC5">
        <w:trPr>
          <w:cantSplit/>
          <w:trHeight w:val="556"/>
          <w:jc w:val="center"/>
        </w:trPr>
        <w:tc>
          <w:tcPr>
            <w:tcW w:w="376" w:type="pct"/>
            <w:vMerge/>
            <w:tcBorders>
              <w:top w:val="single" w:sz="4" w:space="0" w:color="auto"/>
              <w:left w:val="single" w:sz="4" w:space="0" w:color="auto"/>
              <w:right w:val="single" w:sz="4" w:space="0" w:color="auto"/>
            </w:tcBorders>
            <w:vAlign w:val="center"/>
          </w:tcPr>
          <w:p w14:paraId="471B040B"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7276E958"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56E2BC85"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367155A"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Możliwość regulacji rozstawu ekranów (minimum 3 poziomy) lub system płynny (mechaniczny lub cyfrowy)</w:t>
            </w:r>
          </w:p>
        </w:tc>
        <w:tc>
          <w:tcPr>
            <w:tcW w:w="309" w:type="pct"/>
            <w:tcBorders>
              <w:top w:val="single" w:sz="4" w:space="0" w:color="auto"/>
              <w:left w:val="single" w:sz="4" w:space="0" w:color="auto"/>
              <w:bottom w:val="single" w:sz="4" w:space="0" w:color="auto"/>
              <w:right w:val="single" w:sz="4" w:space="0" w:color="auto"/>
            </w:tcBorders>
            <w:vAlign w:val="center"/>
          </w:tcPr>
          <w:p w14:paraId="34AB1223"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21E3868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30ACE3A0"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0DC3393E" w14:textId="77777777" w:rsidTr="00D30AC5">
        <w:trPr>
          <w:cantSplit/>
          <w:trHeight w:val="286"/>
          <w:jc w:val="center"/>
        </w:trPr>
        <w:tc>
          <w:tcPr>
            <w:tcW w:w="376" w:type="pct"/>
            <w:vMerge/>
            <w:tcBorders>
              <w:top w:val="single" w:sz="4" w:space="0" w:color="auto"/>
              <w:left w:val="single" w:sz="4" w:space="0" w:color="auto"/>
              <w:right w:val="single" w:sz="4" w:space="0" w:color="auto"/>
            </w:tcBorders>
            <w:vAlign w:val="center"/>
          </w:tcPr>
          <w:p w14:paraId="282B2C8A"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1B5882C7"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2D9DBB33"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17236221"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Dźwięk: wbudowany mikrofon i głośniki</w:t>
            </w:r>
          </w:p>
        </w:tc>
        <w:tc>
          <w:tcPr>
            <w:tcW w:w="309" w:type="pct"/>
            <w:tcBorders>
              <w:top w:val="single" w:sz="4" w:space="0" w:color="auto"/>
              <w:left w:val="single" w:sz="4" w:space="0" w:color="auto"/>
              <w:bottom w:val="single" w:sz="4" w:space="0" w:color="auto"/>
              <w:right w:val="single" w:sz="4" w:space="0" w:color="auto"/>
            </w:tcBorders>
            <w:vAlign w:val="center"/>
          </w:tcPr>
          <w:p w14:paraId="4378543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7A43C613"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1512D006"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631CBD3B" w14:textId="77777777" w:rsidTr="00D30AC5">
        <w:trPr>
          <w:cantSplit/>
          <w:trHeight w:val="263"/>
          <w:jc w:val="center"/>
        </w:trPr>
        <w:tc>
          <w:tcPr>
            <w:tcW w:w="376" w:type="pct"/>
            <w:vMerge/>
            <w:tcBorders>
              <w:top w:val="single" w:sz="4" w:space="0" w:color="auto"/>
              <w:left w:val="single" w:sz="4" w:space="0" w:color="auto"/>
              <w:right w:val="single" w:sz="4" w:space="0" w:color="auto"/>
            </w:tcBorders>
            <w:vAlign w:val="center"/>
          </w:tcPr>
          <w:p w14:paraId="1577C8CE"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2F5F530A"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7701760E"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0E1AE59C"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Czujniki: żyroskop, czujnik zbliżeniowy, akcelerometr</w:t>
            </w:r>
          </w:p>
        </w:tc>
        <w:tc>
          <w:tcPr>
            <w:tcW w:w="309" w:type="pct"/>
            <w:tcBorders>
              <w:top w:val="single" w:sz="4" w:space="0" w:color="auto"/>
              <w:left w:val="single" w:sz="4" w:space="0" w:color="auto"/>
              <w:bottom w:val="single" w:sz="4" w:space="0" w:color="auto"/>
              <w:right w:val="single" w:sz="4" w:space="0" w:color="auto"/>
            </w:tcBorders>
            <w:vAlign w:val="center"/>
          </w:tcPr>
          <w:p w14:paraId="38E74227"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1AE199A7"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BD05A15"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24848F3B" w14:textId="77777777" w:rsidTr="00D30AC5">
        <w:trPr>
          <w:cantSplit/>
          <w:trHeight w:val="248"/>
          <w:jc w:val="center"/>
        </w:trPr>
        <w:tc>
          <w:tcPr>
            <w:tcW w:w="376" w:type="pct"/>
            <w:vMerge/>
            <w:tcBorders>
              <w:left w:val="single" w:sz="4" w:space="0" w:color="auto"/>
              <w:right w:val="single" w:sz="4" w:space="0" w:color="auto"/>
            </w:tcBorders>
            <w:vAlign w:val="center"/>
          </w:tcPr>
          <w:p w14:paraId="609465F6"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left w:val="nil"/>
              <w:right w:val="single" w:sz="4" w:space="0" w:color="auto"/>
            </w:tcBorders>
            <w:shd w:val="clear" w:color="auto" w:fill="FFFFFF" w:themeFill="background1"/>
            <w:noWrap/>
            <w:vAlign w:val="center"/>
          </w:tcPr>
          <w:p w14:paraId="38186CED" w14:textId="77777777" w:rsidR="00D30AC5" w:rsidRDefault="00D30AC5" w:rsidP="005A0C77">
            <w:pPr>
              <w:spacing w:after="0" w:line="240" w:lineRule="auto"/>
              <w:rPr>
                <w:rFonts w:cs="Calibri"/>
                <w:color w:val="000000"/>
              </w:rPr>
            </w:pPr>
          </w:p>
        </w:tc>
        <w:tc>
          <w:tcPr>
            <w:tcW w:w="310" w:type="pct"/>
            <w:vMerge/>
            <w:tcBorders>
              <w:left w:val="single" w:sz="4" w:space="0" w:color="auto"/>
              <w:right w:val="nil"/>
            </w:tcBorders>
            <w:shd w:val="clear" w:color="auto" w:fill="FFFFFF" w:themeFill="background1"/>
            <w:noWrap/>
            <w:textDirection w:val="btLr"/>
            <w:vAlign w:val="center"/>
          </w:tcPr>
          <w:p w14:paraId="1C17A2C8"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1CC8E99" w14:textId="77777777" w:rsidR="00D30AC5" w:rsidRPr="00207B48" w:rsidRDefault="00D30AC5" w:rsidP="005A0C77">
            <w:pPr>
              <w:shd w:val="clear" w:color="auto" w:fill="FFFFFF"/>
              <w:spacing w:after="0" w:line="240" w:lineRule="auto"/>
              <w:rPr>
                <w:rFonts w:eastAsia="Times New Roman" w:cstheme="minorHAnsi"/>
                <w:sz w:val="20"/>
                <w:szCs w:val="20"/>
                <w:lang w:eastAsia="pl-PL"/>
              </w:rPr>
            </w:pPr>
            <w:r w:rsidRPr="00161015">
              <w:rPr>
                <w:rFonts w:eastAsia="Times New Roman" w:cs="Calibri"/>
                <w:bCs/>
                <w:sz w:val="18"/>
                <w:szCs w:val="18"/>
              </w:rPr>
              <w:t>- Złącza: minimum złącze USB-C 3.0 (lub nowszy)</w:t>
            </w:r>
          </w:p>
        </w:tc>
        <w:tc>
          <w:tcPr>
            <w:tcW w:w="309" w:type="pct"/>
            <w:tcBorders>
              <w:top w:val="single" w:sz="4" w:space="0" w:color="auto"/>
              <w:left w:val="single" w:sz="4" w:space="0" w:color="auto"/>
              <w:bottom w:val="single" w:sz="4" w:space="0" w:color="auto"/>
              <w:right w:val="single" w:sz="4" w:space="0" w:color="auto"/>
            </w:tcBorders>
            <w:vAlign w:val="center"/>
          </w:tcPr>
          <w:p w14:paraId="2F876969"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78E3B536"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2ABD12D"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14135086" w14:textId="77777777" w:rsidTr="00D30AC5">
        <w:trPr>
          <w:cantSplit/>
          <w:trHeight w:val="394"/>
          <w:jc w:val="center"/>
        </w:trPr>
        <w:tc>
          <w:tcPr>
            <w:tcW w:w="376" w:type="pct"/>
            <w:vMerge/>
            <w:tcBorders>
              <w:left w:val="single" w:sz="4" w:space="0" w:color="auto"/>
              <w:right w:val="single" w:sz="4" w:space="0" w:color="auto"/>
            </w:tcBorders>
            <w:vAlign w:val="center"/>
          </w:tcPr>
          <w:p w14:paraId="0C7782C8"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left w:val="nil"/>
              <w:right w:val="single" w:sz="4" w:space="0" w:color="auto"/>
            </w:tcBorders>
            <w:shd w:val="clear" w:color="auto" w:fill="FFFFFF" w:themeFill="background1"/>
            <w:noWrap/>
            <w:vAlign w:val="center"/>
          </w:tcPr>
          <w:p w14:paraId="5FE0FCE9" w14:textId="77777777" w:rsidR="00D30AC5" w:rsidRDefault="00D30AC5" w:rsidP="005A0C77">
            <w:pPr>
              <w:spacing w:after="0" w:line="240" w:lineRule="auto"/>
              <w:rPr>
                <w:rFonts w:cs="Calibri"/>
                <w:color w:val="000000"/>
              </w:rPr>
            </w:pPr>
          </w:p>
        </w:tc>
        <w:tc>
          <w:tcPr>
            <w:tcW w:w="310" w:type="pct"/>
            <w:vMerge/>
            <w:tcBorders>
              <w:left w:val="single" w:sz="4" w:space="0" w:color="auto"/>
              <w:right w:val="nil"/>
            </w:tcBorders>
            <w:shd w:val="clear" w:color="auto" w:fill="FFFFFF" w:themeFill="background1"/>
            <w:noWrap/>
            <w:textDirection w:val="btLr"/>
            <w:vAlign w:val="center"/>
          </w:tcPr>
          <w:p w14:paraId="555350B5"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784C1654" w14:textId="77777777" w:rsidR="00D30AC5" w:rsidRPr="00207B48" w:rsidRDefault="00D30AC5" w:rsidP="005A0C77">
            <w:pPr>
              <w:shd w:val="clear" w:color="auto" w:fill="FFFFFF"/>
              <w:spacing w:after="0" w:line="240" w:lineRule="auto"/>
              <w:rPr>
                <w:rFonts w:eastAsia="Times New Roman" w:cstheme="minorHAnsi"/>
                <w:sz w:val="20"/>
                <w:szCs w:val="20"/>
                <w:lang w:eastAsia="pl-PL"/>
              </w:rPr>
            </w:pPr>
            <w:r w:rsidRPr="00161015">
              <w:rPr>
                <w:rFonts w:eastAsia="Times New Roman" w:cs="Calibri"/>
                <w:bCs/>
                <w:sz w:val="18"/>
                <w:szCs w:val="18"/>
              </w:rPr>
              <w:t>- Wyposażenie: zasilacz, wkładka dystansująca do gogli, baterie do kontrolerów lub kontrolery z wbudowanymi akumulatorami</w:t>
            </w:r>
          </w:p>
        </w:tc>
        <w:tc>
          <w:tcPr>
            <w:tcW w:w="309" w:type="pct"/>
            <w:tcBorders>
              <w:top w:val="single" w:sz="4" w:space="0" w:color="auto"/>
              <w:left w:val="single" w:sz="4" w:space="0" w:color="auto"/>
              <w:bottom w:val="single" w:sz="4" w:space="0" w:color="auto"/>
              <w:right w:val="single" w:sz="4" w:space="0" w:color="auto"/>
            </w:tcBorders>
            <w:vAlign w:val="center"/>
          </w:tcPr>
          <w:p w14:paraId="1A0187E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47C79EA1"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01D6E0A"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546F0CB7" w14:textId="77777777" w:rsidTr="00D30AC5">
        <w:trPr>
          <w:cantSplit/>
          <w:trHeight w:val="474"/>
          <w:jc w:val="center"/>
        </w:trPr>
        <w:tc>
          <w:tcPr>
            <w:tcW w:w="376" w:type="pct"/>
            <w:vMerge/>
            <w:tcBorders>
              <w:left w:val="single" w:sz="4" w:space="0" w:color="auto"/>
              <w:right w:val="single" w:sz="4" w:space="0" w:color="auto"/>
            </w:tcBorders>
            <w:vAlign w:val="center"/>
          </w:tcPr>
          <w:p w14:paraId="4404E4D2"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left w:val="nil"/>
              <w:right w:val="single" w:sz="4" w:space="0" w:color="auto"/>
            </w:tcBorders>
            <w:shd w:val="clear" w:color="auto" w:fill="FFFFFF" w:themeFill="background1"/>
            <w:noWrap/>
            <w:vAlign w:val="center"/>
          </w:tcPr>
          <w:p w14:paraId="0ACB125A" w14:textId="77777777" w:rsidR="00D30AC5" w:rsidRDefault="00D30AC5" w:rsidP="005A0C77">
            <w:pPr>
              <w:spacing w:after="0" w:line="240" w:lineRule="auto"/>
              <w:rPr>
                <w:rFonts w:cs="Calibri"/>
                <w:color w:val="000000"/>
              </w:rPr>
            </w:pPr>
          </w:p>
        </w:tc>
        <w:tc>
          <w:tcPr>
            <w:tcW w:w="310" w:type="pct"/>
            <w:vMerge/>
            <w:tcBorders>
              <w:left w:val="single" w:sz="4" w:space="0" w:color="auto"/>
              <w:right w:val="nil"/>
            </w:tcBorders>
            <w:shd w:val="clear" w:color="auto" w:fill="FFFFFF" w:themeFill="background1"/>
            <w:noWrap/>
            <w:textDirection w:val="btLr"/>
            <w:vAlign w:val="center"/>
          </w:tcPr>
          <w:p w14:paraId="2B8BB3CE"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3787" w:type="pct"/>
            <w:gridSpan w:val="4"/>
            <w:tcBorders>
              <w:top w:val="single" w:sz="4" w:space="0" w:color="auto"/>
              <w:left w:val="single" w:sz="4" w:space="0" w:color="auto"/>
              <w:bottom w:val="single" w:sz="4" w:space="0" w:color="auto"/>
              <w:right w:val="single" w:sz="4" w:space="0" w:color="auto"/>
            </w:tcBorders>
            <w:noWrap/>
          </w:tcPr>
          <w:p w14:paraId="297DA6A7" w14:textId="77777777" w:rsidR="00D30AC5" w:rsidRPr="00BF232D" w:rsidRDefault="00D30AC5" w:rsidP="005A0C77">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D30AC5" w:rsidRPr="00BF232D" w14:paraId="40A59C8D" w14:textId="77777777" w:rsidTr="00D30AC5">
        <w:trPr>
          <w:cantSplit/>
          <w:trHeight w:val="443"/>
          <w:jc w:val="center"/>
        </w:trPr>
        <w:tc>
          <w:tcPr>
            <w:tcW w:w="376" w:type="pct"/>
            <w:vMerge/>
            <w:tcBorders>
              <w:left w:val="single" w:sz="4" w:space="0" w:color="auto"/>
              <w:bottom w:val="single" w:sz="4" w:space="0" w:color="auto"/>
              <w:right w:val="single" w:sz="4" w:space="0" w:color="auto"/>
            </w:tcBorders>
            <w:vAlign w:val="center"/>
          </w:tcPr>
          <w:p w14:paraId="43479D39"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left w:val="nil"/>
              <w:bottom w:val="single" w:sz="4" w:space="0" w:color="auto"/>
              <w:right w:val="single" w:sz="4" w:space="0" w:color="auto"/>
            </w:tcBorders>
            <w:shd w:val="clear" w:color="auto" w:fill="FFFFFF" w:themeFill="background1"/>
            <w:noWrap/>
            <w:vAlign w:val="center"/>
          </w:tcPr>
          <w:p w14:paraId="2D677E42" w14:textId="77777777" w:rsidR="00D30AC5" w:rsidRDefault="00D30AC5" w:rsidP="005A0C77">
            <w:pPr>
              <w:spacing w:after="0" w:line="240" w:lineRule="auto"/>
              <w:rPr>
                <w:rFonts w:cs="Calibri"/>
                <w:color w:val="000000"/>
              </w:rPr>
            </w:pPr>
          </w:p>
        </w:tc>
        <w:tc>
          <w:tcPr>
            <w:tcW w:w="310" w:type="pct"/>
            <w:vMerge/>
            <w:tcBorders>
              <w:left w:val="single" w:sz="4" w:space="0" w:color="auto"/>
              <w:bottom w:val="single" w:sz="4" w:space="0" w:color="auto"/>
              <w:right w:val="nil"/>
            </w:tcBorders>
            <w:shd w:val="clear" w:color="auto" w:fill="FFFFFF" w:themeFill="background1"/>
            <w:noWrap/>
            <w:textDirection w:val="btLr"/>
            <w:vAlign w:val="center"/>
          </w:tcPr>
          <w:p w14:paraId="766368B0"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3787" w:type="pct"/>
            <w:gridSpan w:val="4"/>
            <w:tcBorders>
              <w:top w:val="single" w:sz="4" w:space="0" w:color="auto"/>
              <w:left w:val="single" w:sz="4" w:space="0" w:color="auto"/>
              <w:bottom w:val="single" w:sz="4" w:space="0" w:color="auto"/>
              <w:right w:val="single" w:sz="4" w:space="0" w:color="auto"/>
            </w:tcBorders>
            <w:noWrap/>
          </w:tcPr>
          <w:p w14:paraId="5EB42969" w14:textId="77777777" w:rsidR="00D30AC5" w:rsidRPr="00BF232D" w:rsidRDefault="00D30AC5" w:rsidP="005A0C77">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46203EBF"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tbl>
      <w:tblPr>
        <w:tblpPr w:leftFromText="141" w:rightFromText="141" w:vertAnchor="text" w:tblpY="1"/>
        <w:tblOverlap w:val="never"/>
        <w:tblW w:w="4955" w:type="pct"/>
        <w:tblLayout w:type="fixed"/>
        <w:tblCellMar>
          <w:left w:w="70" w:type="dxa"/>
          <w:right w:w="70" w:type="dxa"/>
        </w:tblCellMar>
        <w:tblLook w:val="04A0" w:firstRow="1" w:lastRow="0" w:firstColumn="1" w:lastColumn="0" w:noHBand="0" w:noVBand="1"/>
      </w:tblPr>
      <w:tblGrid>
        <w:gridCol w:w="4580"/>
        <w:gridCol w:w="4692"/>
      </w:tblGrid>
      <w:tr w:rsidR="00D30AC5" w:rsidRPr="00BF232D" w14:paraId="4B9E605F" w14:textId="77777777" w:rsidTr="005A0C77">
        <w:tc>
          <w:tcPr>
            <w:tcW w:w="2470" w:type="pct"/>
            <w:hideMark/>
          </w:tcPr>
          <w:p w14:paraId="48AEC86E" w14:textId="77777777" w:rsidR="00D30AC5" w:rsidRDefault="00D30AC5" w:rsidP="005A0C77">
            <w:pPr>
              <w:widowControl w:val="0"/>
              <w:suppressAutoHyphens/>
              <w:snapToGrid w:val="0"/>
              <w:spacing w:after="0" w:line="240" w:lineRule="auto"/>
              <w:jc w:val="both"/>
              <w:rPr>
                <w:rFonts w:cstheme="minorHAnsi"/>
              </w:rPr>
            </w:pPr>
          </w:p>
          <w:p w14:paraId="744BFD0C" w14:textId="77777777" w:rsidR="00D30AC5" w:rsidRDefault="00D30AC5" w:rsidP="005A0C77">
            <w:pPr>
              <w:widowControl w:val="0"/>
              <w:suppressAutoHyphens/>
              <w:snapToGrid w:val="0"/>
              <w:spacing w:after="0" w:line="240" w:lineRule="auto"/>
              <w:jc w:val="both"/>
              <w:rPr>
                <w:rFonts w:cstheme="minorHAnsi"/>
              </w:rPr>
            </w:pPr>
          </w:p>
          <w:p w14:paraId="2237B471" w14:textId="77777777" w:rsidR="00D30AC5" w:rsidRDefault="00D30AC5" w:rsidP="005A0C77">
            <w:pPr>
              <w:widowControl w:val="0"/>
              <w:suppressAutoHyphens/>
              <w:snapToGrid w:val="0"/>
              <w:spacing w:after="0" w:line="240" w:lineRule="auto"/>
              <w:jc w:val="both"/>
              <w:rPr>
                <w:rFonts w:cstheme="minorHAnsi"/>
              </w:rPr>
            </w:pPr>
            <w:r>
              <w:rPr>
                <w:rFonts w:cstheme="minorHAnsi"/>
              </w:rPr>
              <w:t>………………………………………………….</w:t>
            </w:r>
          </w:p>
          <w:p w14:paraId="4E1208EC" w14:textId="77777777" w:rsidR="00D30AC5" w:rsidRPr="00BF232D" w:rsidRDefault="00D30AC5" w:rsidP="005A0C77">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24ED3694" w14:textId="77777777" w:rsidR="00D30AC5" w:rsidRDefault="00D30AC5" w:rsidP="005A0C77">
            <w:pPr>
              <w:widowControl w:val="0"/>
              <w:suppressAutoHyphens/>
              <w:spacing w:after="0" w:line="240" w:lineRule="auto"/>
              <w:jc w:val="both"/>
              <w:rPr>
                <w:rFonts w:cstheme="minorHAnsi"/>
              </w:rPr>
            </w:pPr>
          </w:p>
          <w:p w14:paraId="3B53945F" w14:textId="77777777" w:rsidR="00D30AC5" w:rsidRDefault="00D30AC5" w:rsidP="005A0C77">
            <w:pPr>
              <w:widowControl w:val="0"/>
              <w:suppressAutoHyphens/>
              <w:spacing w:after="0" w:line="240" w:lineRule="auto"/>
              <w:jc w:val="both"/>
              <w:rPr>
                <w:rFonts w:cstheme="minorHAnsi"/>
              </w:rPr>
            </w:pPr>
            <w:r>
              <w:rPr>
                <w:rFonts w:cstheme="minorHAnsi"/>
              </w:rPr>
              <w:t xml:space="preserve">            ………………………………………………………………</w:t>
            </w:r>
          </w:p>
          <w:p w14:paraId="106FDABB" w14:textId="77777777" w:rsidR="00D30AC5" w:rsidRPr="00BF232D" w:rsidRDefault="00D30AC5" w:rsidP="005A0C77">
            <w:pPr>
              <w:widowControl w:val="0"/>
              <w:suppressAutoHyphens/>
              <w:spacing w:after="0" w:line="240" w:lineRule="auto"/>
              <w:jc w:val="both"/>
              <w:rPr>
                <w:rFonts w:cstheme="minorHAnsi"/>
              </w:rPr>
            </w:pPr>
            <w:r w:rsidRPr="00BF232D">
              <w:rPr>
                <w:rFonts w:cstheme="minorHAnsi"/>
              </w:rPr>
              <w:t xml:space="preserve">                         (Imię, nazwisko, podpis, pieczątka)*</w:t>
            </w:r>
          </w:p>
          <w:p w14:paraId="2E26DFB9" w14:textId="77777777" w:rsidR="00D30AC5" w:rsidRPr="00BF232D" w:rsidRDefault="00D30AC5" w:rsidP="005A0C77">
            <w:pPr>
              <w:widowControl w:val="0"/>
              <w:suppressAutoHyphens/>
              <w:spacing w:after="0" w:line="240" w:lineRule="auto"/>
              <w:jc w:val="both"/>
              <w:rPr>
                <w:rFonts w:cstheme="minorHAnsi"/>
              </w:rPr>
            </w:pPr>
          </w:p>
          <w:p w14:paraId="246180FE" w14:textId="77777777" w:rsidR="00D30AC5" w:rsidRPr="00BF232D" w:rsidRDefault="00D30AC5" w:rsidP="005A0C77">
            <w:pPr>
              <w:widowControl w:val="0"/>
              <w:suppressAutoHyphens/>
              <w:spacing w:after="0" w:line="240" w:lineRule="auto"/>
              <w:jc w:val="both"/>
              <w:rPr>
                <w:rFonts w:cstheme="minorHAnsi"/>
              </w:rPr>
            </w:pPr>
          </w:p>
        </w:tc>
      </w:tr>
    </w:tbl>
    <w:p w14:paraId="15E3FD06" w14:textId="77777777" w:rsidR="00D30AC5" w:rsidRDefault="00D30AC5" w:rsidP="00D30AC5">
      <w:pPr>
        <w:tabs>
          <w:tab w:val="left" w:pos="0"/>
          <w:tab w:val="left" w:pos="7200"/>
        </w:tabs>
        <w:spacing w:after="0" w:line="240" w:lineRule="auto"/>
        <w:jc w:val="both"/>
        <w:rPr>
          <w:rFonts w:eastAsia="Times New Roman" w:cstheme="minorHAnsi"/>
          <w:b/>
          <w:i/>
        </w:rPr>
      </w:pPr>
      <w:r>
        <w:rPr>
          <w:rFonts w:eastAsia="Times New Roman" w:cstheme="minorHAnsi"/>
          <w:b/>
          <w:i/>
        </w:rPr>
        <w:br w:type="textWrapping" w:clear="all"/>
      </w: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666E80DB" w14:textId="77777777" w:rsidR="00D30AC5" w:rsidRDefault="00D30AC5" w:rsidP="00D30AC5">
      <w:pPr>
        <w:pStyle w:val="Text"/>
        <w:spacing w:after="0" w:line="276" w:lineRule="auto"/>
        <w:ind w:left="15" w:firstLine="0"/>
        <w:jc w:val="right"/>
        <w:rPr>
          <w:rFonts w:asciiTheme="minorHAnsi" w:hAnsiTheme="minorHAnsi" w:cstheme="minorHAnsi"/>
          <w:sz w:val="20"/>
          <w:lang w:val="pl-PL"/>
        </w:rPr>
      </w:pPr>
    </w:p>
    <w:p w14:paraId="5E13ED2B"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p w14:paraId="3D7E64E9"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p w14:paraId="5B3E3969"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tbl>
      <w:tblPr>
        <w:tblpPr w:leftFromText="141" w:rightFromText="141" w:vertAnchor="text" w:tblpY="1"/>
        <w:tblOverlap w:val="never"/>
        <w:tblW w:w="5217" w:type="pct"/>
        <w:tblLayout w:type="fixed"/>
        <w:tblCellMar>
          <w:left w:w="70" w:type="dxa"/>
          <w:right w:w="70" w:type="dxa"/>
        </w:tblCellMar>
        <w:tblLook w:val="04A0" w:firstRow="1" w:lastRow="0" w:firstColumn="1" w:lastColumn="0" w:noHBand="0" w:noVBand="1"/>
      </w:tblPr>
      <w:tblGrid>
        <w:gridCol w:w="400"/>
        <w:gridCol w:w="10"/>
        <w:gridCol w:w="967"/>
        <w:gridCol w:w="544"/>
        <w:gridCol w:w="10"/>
        <w:gridCol w:w="2479"/>
        <w:gridCol w:w="3187"/>
        <w:gridCol w:w="620"/>
        <w:gridCol w:w="634"/>
        <w:gridCol w:w="813"/>
        <w:gridCol w:w="88"/>
      </w:tblGrid>
      <w:tr w:rsidR="00E110EB" w:rsidRPr="00BC6C18" w14:paraId="42C84F19" w14:textId="77777777" w:rsidTr="00631291">
        <w:trPr>
          <w:gridAfter w:val="1"/>
          <w:wAfter w:w="45" w:type="pct"/>
          <w:trHeight w:val="678"/>
        </w:trPr>
        <w:tc>
          <w:tcPr>
            <w:tcW w:w="985"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DF9DAC" w14:textId="2E1F26D1" w:rsidR="00CB5063" w:rsidRPr="00804400" w:rsidRDefault="00CB5063" w:rsidP="00D30AC5">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1</w:t>
            </w:r>
            <w:r w:rsidR="00D30AC5">
              <w:rPr>
                <w:rFonts w:eastAsia="Times New Roman" w:cstheme="minorHAnsi"/>
                <w:b/>
                <w:bCs/>
                <w:lang w:eastAsia="pl-PL"/>
              </w:rPr>
              <w:t>2</w:t>
            </w: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B0A43B" w14:textId="77777777" w:rsidR="00CB5063" w:rsidRPr="00804400" w:rsidRDefault="00CB5063" w:rsidP="00191D74">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992F9E" w14:textId="77777777" w:rsidR="00CB5063" w:rsidRPr="00804400" w:rsidRDefault="00CB5063" w:rsidP="00191D74">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4A57A" w14:textId="77777777" w:rsidR="00CB5063" w:rsidRPr="00804400" w:rsidRDefault="00CB5063" w:rsidP="00191D74">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D1482" w14:textId="77777777" w:rsidR="00CB5063" w:rsidRDefault="00CB5063" w:rsidP="00191D74">
            <w:pPr>
              <w:spacing w:after="0" w:line="240" w:lineRule="auto"/>
              <w:jc w:val="center"/>
              <w:rPr>
                <w:rFonts w:eastAsia="Times New Roman" w:cstheme="minorHAnsi"/>
                <w:b/>
                <w:bCs/>
                <w:lang w:eastAsia="pl-PL"/>
              </w:rPr>
            </w:pPr>
            <w:r>
              <w:rPr>
                <w:rFonts w:eastAsia="Times New Roman" w:cstheme="minorHAnsi"/>
                <w:b/>
                <w:bCs/>
                <w:lang w:eastAsia="pl-PL"/>
              </w:rPr>
              <w:t>INNE</w:t>
            </w:r>
          </w:p>
          <w:p w14:paraId="5AD89B3D" w14:textId="77777777" w:rsidR="00CB5063" w:rsidRPr="00B96BEE" w:rsidRDefault="00CB5063" w:rsidP="00191D74">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9C680B" w:rsidRPr="00BC6C18" w14:paraId="0069A0BD" w14:textId="77777777" w:rsidTr="00631291">
        <w:trPr>
          <w:gridAfter w:val="1"/>
          <w:wAfter w:w="45" w:type="pct"/>
          <w:trHeight w:val="305"/>
        </w:trPr>
        <w:tc>
          <w:tcPr>
            <w:tcW w:w="205" w:type="pct"/>
            <w:vMerge w:val="restart"/>
            <w:tcBorders>
              <w:top w:val="single" w:sz="4" w:space="0" w:color="auto"/>
              <w:left w:val="single" w:sz="4" w:space="0" w:color="auto"/>
              <w:right w:val="single" w:sz="4" w:space="0" w:color="auto"/>
            </w:tcBorders>
            <w:shd w:val="clear" w:color="auto" w:fill="FFFFFF" w:themeFill="background1"/>
            <w:vAlign w:val="center"/>
          </w:tcPr>
          <w:p w14:paraId="7A0873DD" w14:textId="27707E92" w:rsidR="009C680B" w:rsidRPr="00804400" w:rsidRDefault="009C680B" w:rsidP="00E110EB">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501"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3151D71A" w14:textId="399E5956" w:rsidR="009C680B" w:rsidRPr="00804400" w:rsidRDefault="009C680B" w:rsidP="00E110EB">
            <w:pPr>
              <w:spacing w:after="0" w:line="240" w:lineRule="auto"/>
              <w:jc w:val="center"/>
              <w:rPr>
                <w:rFonts w:eastAsia="Times New Roman" w:cstheme="minorHAnsi"/>
                <w:b/>
                <w:bCs/>
                <w:lang w:eastAsia="pl-PL"/>
              </w:rPr>
            </w:pPr>
            <w:r w:rsidRPr="008D55A3">
              <w:rPr>
                <w:rFonts w:eastAsia="Times New Roman" w:cs="Calibri"/>
                <w:bCs/>
                <w:sz w:val="18"/>
                <w:szCs w:val="18"/>
              </w:rPr>
              <w:t>drukarka 3D</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279" w:type="pct"/>
            <w:vMerge w:val="restart"/>
            <w:tcBorders>
              <w:top w:val="single" w:sz="4" w:space="0" w:color="auto"/>
              <w:left w:val="single" w:sz="4" w:space="0" w:color="auto"/>
              <w:right w:val="single" w:sz="4" w:space="0" w:color="auto"/>
            </w:tcBorders>
            <w:shd w:val="clear" w:color="auto" w:fill="FFFFFF" w:themeFill="background1"/>
            <w:vAlign w:val="center"/>
          </w:tcPr>
          <w:p w14:paraId="33E6E184" w14:textId="0AD6099E" w:rsidR="009C680B" w:rsidRPr="00804400" w:rsidRDefault="009C680B" w:rsidP="00E110EB">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B666456" w14:textId="240CE576" w:rsidR="009C680B" w:rsidRDefault="009C680B" w:rsidP="00E110EB">
            <w:pPr>
              <w:spacing w:after="0" w:line="240" w:lineRule="auto"/>
              <w:rPr>
                <w:rFonts w:eastAsia="Times New Roman" w:cstheme="minorHAnsi"/>
                <w:b/>
                <w:bCs/>
                <w:lang w:eastAsia="pl-PL"/>
              </w:rPr>
            </w:pPr>
            <w:r w:rsidRPr="004D7846">
              <w:rPr>
                <w:rFonts w:eastAsia="Times New Roman" w:cs="Calibri"/>
                <w:b/>
                <w:bCs/>
                <w:sz w:val="18"/>
                <w:szCs w:val="18"/>
              </w:rPr>
              <w:t xml:space="preserve">Drukarka 3D z technologią druku FDM </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2419D9"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00752C"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9BDC93"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5CAABA48" w14:textId="77777777" w:rsidTr="00631291">
        <w:trPr>
          <w:gridAfter w:val="1"/>
          <w:wAfter w:w="45" w:type="pct"/>
          <w:trHeight w:val="253"/>
        </w:trPr>
        <w:tc>
          <w:tcPr>
            <w:tcW w:w="205" w:type="pct"/>
            <w:vMerge/>
            <w:tcBorders>
              <w:left w:val="single" w:sz="4" w:space="0" w:color="auto"/>
              <w:right w:val="single" w:sz="4" w:space="0" w:color="auto"/>
            </w:tcBorders>
            <w:shd w:val="clear" w:color="auto" w:fill="FFFFFF" w:themeFill="background1"/>
            <w:vAlign w:val="center"/>
          </w:tcPr>
          <w:p w14:paraId="4F2B9AEA"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56E2E3F7"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72B1E3BA" w14:textId="4E3B2C9E"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D7A5E31" w14:textId="2B414AB2"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 Wymiary urządzenia: 490 × 510 × 625 mm</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7C4EF3"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ED8F41"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9D7553"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63555965" w14:textId="77777777" w:rsidTr="00631291">
        <w:trPr>
          <w:gridAfter w:val="1"/>
          <w:wAfter w:w="45" w:type="pct"/>
          <w:trHeight w:val="271"/>
        </w:trPr>
        <w:tc>
          <w:tcPr>
            <w:tcW w:w="205" w:type="pct"/>
            <w:vMerge/>
            <w:tcBorders>
              <w:left w:val="single" w:sz="4" w:space="0" w:color="auto"/>
              <w:right w:val="single" w:sz="4" w:space="0" w:color="auto"/>
            </w:tcBorders>
            <w:shd w:val="clear" w:color="auto" w:fill="FFFFFF" w:themeFill="background1"/>
            <w:vAlign w:val="center"/>
          </w:tcPr>
          <w:p w14:paraId="35D65FE1"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7C290F41"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21333B26" w14:textId="6097AD0B"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570E4EA" w14:textId="3395ED72"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 Wymiary pola roboczego: minimum 335 × 315 × 335 mm</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0AC31F"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EC3523"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F2E06"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526BF5BA" w14:textId="77777777" w:rsidTr="00631291">
        <w:trPr>
          <w:gridAfter w:val="1"/>
          <w:wAfter w:w="45" w:type="pct"/>
          <w:trHeight w:val="275"/>
        </w:trPr>
        <w:tc>
          <w:tcPr>
            <w:tcW w:w="205" w:type="pct"/>
            <w:vMerge/>
            <w:tcBorders>
              <w:left w:val="single" w:sz="4" w:space="0" w:color="auto"/>
              <w:right w:val="single" w:sz="4" w:space="0" w:color="auto"/>
            </w:tcBorders>
            <w:shd w:val="clear" w:color="auto" w:fill="FFFFFF" w:themeFill="background1"/>
            <w:vAlign w:val="center"/>
          </w:tcPr>
          <w:p w14:paraId="62147053"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45261245"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46330560" w14:textId="781894E1"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E6213EF" w14:textId="682F44A9"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 Średnica filamentu: 1,70 mm</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A38C6C"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4EC17C"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617901"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21E2D472" w14:textId="77777777" w:rsidTr="00631291">
        <w:trPr>
          <w:gridAfter w:val="1"/>
          <w:wAfter w:w="45" w:type="pct"/>
          <w:trHeight w:val="265"/>
        </w:trPr>
        <w:tc>
          <w:tcPr>
            <w:tcW w:w="205" w:type="pct"/>
            <w:vMerge/>
            <w:tcBorders>
              <w:left w:val="single" w:sz="4" w:space="0" w:color="auto"/>
              <w:right w:val="single" w:sz="4" w:space="0" w:color="auto"/>
            </w:tcBorders>
            <w:shd w:val="clear" w:color="auto" w:fill="FFFFFF" w:themeFill="background1"/>
            <w:vAlign w:val="center"/>
          </w:tcPr>
          <w:p w14:paraId="47BDA0F2"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50D43596"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130664A2" w14:textId="20CBDBD8"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74F4F60" w14:textId="12E0F63A"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 Średnica dyszy: standardowa około 0,4 mm</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A4FC61"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72DB4C"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53C614"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069D94F8" w14:textId="77777777" w:rsidTr="00631291">
        <w:trPr>
          <w:gridAfter w:val="1"/>
          <w:wAfter w:w="45" w:type="pct"/>
          <w:trHeight w:val="282"/>
        </w:trPr>
        <w:tc>
          <w:tcPr>
            <w:tcW w:w="205" w:type="pct"/>
            <w:vMerge/>
            <w:tcBorders>
              <w:left w:val="single" w:sz="4" w:space="0" w:color="auto"/>
              <w:right w:val="single" w:sz="4" w:space="0" w:color="auto"/>
            </w:tcBorders>
            <w:shd w:val="clear" w:color="auto" w:fill="FFFFFF" w:themeFill="background1"/>
            <w:vAlign w:val="center"/>
          </w:tcPr>
          <w:p w14:paraId="7A7F2EEF"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7C388ED1"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30D9C907" w14:textId="6D6C9AE5"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E01CF36" w14:textId="13F52464"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Parametry temperaturowe:</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7710E7"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D02FED"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CB9845"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270EDA8A" w14:textId="77777777" w:rsidTr="00631291">
        <w:trPr>
          <w:gridAfter w:val="1"/>
          <w:wAfter w:w="45" w:type="pct"/>
          <w:trHeight w:val="258"/>
        </w:trPr>
        <w:tc>
          <w:tcPr>
            <w:tcW w:w="205" w:type="pct"/>
            <w:vMerge/>
            <w:tcBorders>
              <w:left w:val="single" w:sz="4" w:space="0" w:color="auto"/>
              <w:right w:val="single" w:sz="4" w:space="0" w:color="auto"/>
            </w:tcBorders>
            <w:shd w:val="clear" w:color="auto" w:fill="FFFFFF" w:themeFill="background1"/>
            <w:vAlign w:val="center"/>
          </w:tcPr>
          <w:p w14:paraId="2C84F456"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039E5D44"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18FA570D" w14:textId="54F094B0"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6EA465E" w14:textId="16DF1DDE"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 Maksymalna temperatura głowicy: około 350°C</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9A6A46"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EBEF5F"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4AF7BD"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689CE3A0" w14:textId="77777777" w:rsidTr="00631291">
        <w:trPr>
          <w:gridAfter w:val="1"/>
          <w:wAfter w:w="45" w:type="pct"/>
          <w:trHeight w:val="262"/>
        </w:trPr>
        <w:tc>
          <w:tcPr>
            <w:tcW w:w="205" w:type="pct"/>
            <w:vMerge/>
            <w:tcBorders>
              <w:left w:val="single" w:sz="4" w:space="0" w:color="auto"/>
              <w:right w:val="single" w:sz="4" w:space="0" w:color="auto"/>
            </w:tcBorders>
            <w:shd w:val="clear" w:color="auto" w:fill="FFFFFF" w:themeFill="background1"/>
            <w:vAlign w:val="center"/>
          </w:tcPr>
          <w:p w14:paraId="77CEE7E2"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57A2D25E"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1C6D575D"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9BD3DE3" w14:textId="2075DFEB"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 Maksymalna temperatura stołu roboczego: minimum 120°C</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FC02A8"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FED506"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3F39E5"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5845ECE3" w14:textId="77777777" w:rsidTr="00631291">
        <w:trPr>
          <w:gridAfter w:val="1"/>
          <w:wAfter w:w="45" w:type="pct"/>
          <w:trHeight w:val="280"/>
        </w:trPr>
        <w:tc>
          <w:tcPr>
            <w:tcW w:w="205" w:type="pct"/>
            <w:vMerge/>
            <w:tcBorders>
              <w:left w:val="single" w:sz="4" w:space="0" w:color="auto"/>
              <w:right w:val="single" w:sz="4" w:space="0" w:color="auto"/>
            </w:tcBorders>
            <w:shd w:val="clear" w:color="auto" w:fill="FFFFFF" w:themeFill="background1"/>
            <w:vAlign w:val="center"/>
          </w:tcPr>
          <w:p w14:paraId="0024A043"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1824E0D1"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59D1676D"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1799CF7" w14:textId="7BEDAA96"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 Ogrzewanie komory: aktywne, do minimum  60°C</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79003"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CAC98"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65ED1A"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08F43CB4" w14:textId="77777777" w:rsidTr="00631291">
        <w:trPr>
          <w:gridAfter w:val="1"/>
          <w:wAfter w:w="45" w:type="pct"/>
          <w:trHeight w:val="270"/>
        </w:trPr>
        <w:tc>
          <w:tcPr>
            <w:tcW w:w="205" w:type="pct"/>
            <w:vMerge/>
            <w:tcBorders>
              <w:left w:val="single" w:sz="4" w:space="0" w:color="auto"/>
              <w:right w:val="single" w:sz="4" w:space="0" w:color="auto"/>
            </w:tcBorders>
            <w:shd w:val="clear" w:color="auto" w:fill="FFFFFF" w:themeFill="background1"/>
            <w:vAlign w:val="center"/>
          </w:tcPr>
          <w:p w14:paraId="01720693"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0E72D70C"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66B0B030"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3641C0F" w14:textId="54B9509E"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Parametry pracy:</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953BEC"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28A9B8"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03E1A5"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0DCA3B1C" w14:textId="77777777" w:rsidTr="00631291">
        <w:trPr>
          <w:gridAfter w:val="1"/>
          <w:wAfter w:w="45" w:type="pct"/>
          <w:trHeight w:val="274"/>
        </w:trPr>
        <w:tc>
          <w:tcPr>
            <w:tcW w:w="205" w:type="pct"/>
            <w:vMerge/>
            <w:tcBorders>
              <w:left w:val="single" w:sz="4" w:space="0" w:color="auto"/>
              <w:right w:val="single" w:sz="4" w:space="0" w:color="auto"/>
            </w:tcBorders>
            <w:shd w:val="clear" w:color="auto" w:fill="FFFFFF" w:themeFill="background1"/>
            <w:vAlign w:val="center"/>
          </w:tcPr>
          <w:p w14:paraId="66911272"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667D9606"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7AF1529F"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FB93ED" w14:textId="6AD4DB3B"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 Prędkość ruchu głowicy: do 1000 mm/s</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66AFCE"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736155"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69B825"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0E862089" w14:textId="77777777" w:rsidTr="00631291">
        <w:trPr>
          <w:gridAfter w:val="1"/>
          <w:wAfter w:w="45" w:type="pct"/>
          <w:trHeight w:val="278"/>
        </w:trPr>
        <w:tc>
          <w:tcPr>
            <w:tcW w:w="205" w:type="pct"/>
            <w:vMerge/>
            <w:tcBorders>
              <w:left w:val="single" w:sz="4" w:space="0" w:color="auto"/>
              <w:right w:val="single" w:sz="4" w:space="0" w:color="auto"/>
            </w:tcBorders>
            <w:shd w:val="clear" w:color="auto" w:fill="FFFFFF" w:themeFill="background1"/>
            <w:vAlign w:val="center"/>
          </w:tcPr>
          <w:p w14:paraId="43CDBB5A"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46994562"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0107AAB4"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E2C76A9" w14:textId="1C1529A8"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 Maksymalne przyspieszenie: do 20 000 mm/s²</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0FEE0"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E8F4F"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5CA72C"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2C1A7F5C" w14:textId="77777777" w:rsidTr="00631291">
        <w:trPr>
          <w:gridAfter w:val="1"/>
          <w:wAfter w:w="45" w:type="pct"/>
          <w:trHeight w:val="268"/>
        </w:trPr>
        <w:tc>
          <w:tcPr>
            <w:tcW w:w="205" w:type="pct"/>
            <w:vMerge/>
            <w:tcBorders>
              <w:left w:val="single" w:sz="4" w:space="0" w:color="auto"/>
              <w:right w:val="single" w:sz="4" w:space="0" w:color="auto"/>
            </w:tcBorders>
            <w:shd w:val="clear" w:color="auto" w:fill="FFFFFF" w:themeFill="background1"/>
            <w:vAlign w:val="center"/>
          </w:tcPr>
          <w:p w14:paraId="53E0016F"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53A3E4ED"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51923DA0"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25301AF" w14:textId="5BC280DB"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 Maksymalny przepływ hotendu: do 40 mm³/s</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747940"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C94FF"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CCC125"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269841A0" w14:textId="77777777" w:rsidTr="00631291">
        <w:trPr>
          <w:gridAfter w:val="1"/>
          <w:wAfter w:w="45" w:type="pct"/>
          <w:trHeight w:val="401"/>
        </w:trPr>
        <w:tc>
          <w:tcPr>
            <w:tcW w:w="205" w:type="pct"/>
            <w:vMerge/>
            <w:tcBorders>
              <w:left w:val="single" w:sz="4" w:space="0" w:color="auto"/>
              <w:right w:val="single" w:sz="4" w:space="0" w:color="auto"/>
            </w:tcBorders>
            <w:shd w:val="clear" w:color="auto" w:fill="FFFFFF" w:themeFill="background1"/>
            <w:vAlign w:val="center"/>
          </w:tcPr>
          <w:p w14:paraId="58B10A10"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1ADBE28E"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008F13CB"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BF6FAB0" w14:textId="66E13300"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 Obsługiwane materiały (filamenty): PLA, PETG, TPU, PVA, BVOH, ABS, ASA, PC, PA, PET, PPS, kompozyty wzmacniane włóknem węglowym (CF) i szklanym (GF)</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FBDE4C"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8BDCF9"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8DFA2"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0BEBBDF3" w14:textId="77777777" w:rsidTr="00631291">
        <w:trPr>
          <w:gridAfter w:val="1"/>
          <w:wAfter w:w="45" w:type="pct"/>
          <w:trHeight w:val="310"/>
        </w:trPr>
        <w:tc>
          <w:tcPr>
            <w:tcW w:w="205" w:type="pct"/>
            <w:vMerge/>
            <w:tcBorders>
              <w:left w:val="single" w:sz="4" w:space="0" w:color="auto"/>
              <w:right w:val="single" w:sz="4" w:space="0" w:color="auto"/>
            </w:tcBorders>
            <w:shd w:val="clear" w:color="auto" w:fill="FFFFFF" w:themeFill="background1"/>
            <w:vAlign w:val="center"/>
          </w:tcPr>
          <w:p w14:paraId="1A1B02A0"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1940638F"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5638179A"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0EE40B1" w14:textId="6FD60F22"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 xml:space="preserve">System chłodzenia:- Wentylatory z zamkniętą pętlą kontroli </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34A6A9"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EA6B7F"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2AD9A0"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4906CA57" w14:textId="77777777" w:rsidTr="00631291">
        <w:trPr>
          <w:gridAfter w:val="1"/>
          <w:wAfter w:w="45" w:type="pct"/>
          <w:trHeight w:val="273"/>
        </w:trPr>
        <w:tc>
          <w:tcPr>
            <w:tcW w:w="205" w:type="pct"/>
            <w:vMerge/>
            <w:tcBorders>
              <w:left w:val="single" w:sz="4" w:space="0" w:color="auto"/>
              <w:right w:val="single" w:sz="4" w:space="0" w:color="auto"/>
            </w:tcBorders>
            <w:shd w:val="clear" w:color="auto" w:fill="FFFFFF" w:themeFill="background1"/>
            <w:vAlign w:val="center"/>
          </w:tcPr>
          <w:p w14:paraId="29DA77B5"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3D2F26CE"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0995D5FB" w14:textId="18E52573"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3EAF8F" w14:textId="289AA1A5"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 Możliwość automatycznego przełączania materiałów</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E1F5B1"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9B3AA1"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24F638"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520428B8" w14:textId="77777777" w:rsidTr="00631291">
        <w:trPr>
          <w:gridAfter w:val="1"/>
          <w:wAfter w:w="45" w:type="pct"/>
          <w:trHeight w:val="400"/>
        </w:trPr>
        <w:tc>
          <w:tcPr>
            <w:tcW w:w="205" w:type="pct"/>
            <w:vMerge/>
            <w:tcBorders>
              <w:left w:val="single" w:sz="4" w:space="0" w:color="auto"/>
              <w:right w:val="single" w:sz="4" w:space="0" w:color="auto"/>
            </w:tcBorders>
            <w:shd w:val="clear" w:color="auto" w:fill="FFFFFF" w:themeFill="background1"/>
            <w:vAlign w:val="center"/>
          </w:tcPr>
          <w:p w14:paraId="6F276039"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54A35448"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06A3143E" w14:textId="16CA6F95"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94C44D9" w14:textId="345BD7AB" w:rsidR="009C680B" w:rsidRDefault="009C680B" w:rsidP="00E110EB">
            <w:pPr>
              <w:spacing w:after="0" w:line="240" w:lineRule="auto"/>
              <w:rPr>
                <w:rFonts w:eastAsia="Times New Roman" w:cstheme="minorHAnsi"/>
                <w:b/>
                <w:bCs/>
                <w:lang w:eastAsia="pl-PL"/>
              </w:rPr>
            </w:pPr>
            <w:r w:rsidRPr="004D7846">
              <w:rPr>
                <w:rFonts w:eastAsia="Times New Roman" w:cs="Calibri"/>
                <w:bCs/>
                <w:sz w:val="18"/>
                <w:szCs w:val="18"/>
              </w:rPr>
              <w:t>System czujników składający się z minimum 20 czujników w tym między innymi:</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A06C2"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216B8"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E6D4E"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50D9239C" w14:textId="77777777" w:rsidTr="00631291">
        <w:trPr>
          <w:gridAfter w:val="1"/>
          <w:wAfter w:w="45" w:type="pct"/>
          <w:trHeight w:val="254"/>
        </w:trPr>
        <w:tc>
          <w:tcPr>
            <w:tcW w:w="205" w:type="pct"/>
            <w:vMerge/>
            <w:tcBorders>
              <w:left w:val="single" w:sz="4" w:space="0" w:color="auto"/>
              <w:right w:val="single" w:sz="4" w:space="0" w:color="auto"/>
            </w:tcBorders>
            <w:shd w:val="clear" w:color="auto" w:fill="FFFFFF" w:themeFill="background1"/>
            <w:vAlign w:val="center"/>
          </w:tcPr>
          <w:p w14:paraId="7FD3FAA2"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02430594"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6039A175"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DF3E32B" w14:textId="010F7202" w:rsidR="009C680B" w:rsidRPr="00406C47" w:rsidRDefault="009C680B" w:rsidP="00E110EB">
            <w:pPr>
              <w:spacing w:after="0" w:line="240" w:lineRule="auto"/>
              <w:rPr>
                <w:rFonts w:eastAsia="Times New Roman" w:cs="Calibri"/>
                <w:bCs/>
                <w:sz w:val="18"/>
                <w:szCs w:val="18"/>
              </w:rPr>
            </w:pPr>
            <w:r w:rsidRPr="004D7846">
              <w:rPr>
                <w:rFonts w:eastAsia="Times New Roman" w:cs="Calibri"/>
                <w:bCs/>
                <w:sz w:val="18"/>
                <w:szCs w:val="18"/>
              </w:rPr>
              <w:t>- czujnik końca filamentu,- czujnik splątania filamentu</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5EB50D"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471B0"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9A4F19"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56B91B09" w14:textId="77777777" w:rsidTr="00631291">
        <w:trPr>
          <w:gridAfter w:val="1"/>
          <w:wAfter w:w="45" w:type="pct"/>
          <w:trHeight w:val="258"/>
        </w:trPr>
        <w:tc>
          <w:tcPr>
            <w:tcW w:w="205" w:type="pct"/>
            <w:vMerge/>
            <w:tcBorders>
              <w:left w:val="single" w:sz="4" w:space="0" w:color="auto"/>
              <w:right w:val="single" w:sz="4" w:space="0" w:color="auto"/>
            </w:tcBorders>
            <w:shd w:val="clear" w:color="auto" w:fill="FFFFFF" w:themeFill="background1"/>
            <w:vAlign w:val="center"/>
          </w:tcPr>
          <w:p w14:paraId="22FBFB78"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37EAFE97"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4D35B215"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FFDB78F" w14:textId="27D5D608" w:rsidR="009C680B" w:rsidRPr="00406C47" w:rsidRDefault="009C680B" w:rsidP="00E110EB">
            <w:pPr>
              <w:spacing w:after="0" w:line="240" w:lineRule="auto"/>
              <w:rPr>
                <w:rFonts w:eastAsia="Times New Roman" w:cs="Calibri"/>
                <w:bCs/>
                <w:sz w:val="18"/>
                <w:szCs w:val="18"/>
              </w:rPr>
            </w:pPr>
            <w:r w:rsidRPr="004D7846">
              <w:rPr>
                <w:rFonts w:eastAsia="Times New Roman" w:cs="Calibri"/>
                <w:bCs/>
                <w:sz w:val="18"/>
                <w:szCs w:val="18"/>
              </w:rPr>
              <w:t>System wizyjny:</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7799F3"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59F789"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7A3110"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0B218B28" w14:textId="77777777" w:rsidTr="00631291">
        <w:trPr>
          <w:gridAfter w:val="1"/>
          <w:wAfter w:w="45" w:type="pct"/>
          <w:trHeight w:val="262"/>
        </w:trPr>
        <w:tc>
          <w:tcPr>
            <w:tcW w:w="205" w:type="pct"/>
            <w:vMerge/>
            <w:tcBorders>
              <w:left w:val="single" w:sz="4" w:space="0" w:color="auto"/>
              <w:right w:val="single" w:sz="4" w:space="0" w:color="auto"/>
            </w:tcBorders>
            <w:shd w:val="clear" w:color="auto" w:fill="FFFFFF" w:themeFill="background1"/>
            <w:vAlign w:val="center"/>
          </w:tcPr>
          <w:p w14:paraId="44C85AEC"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5554EB4C"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35D39B1A"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1F1FBC8" w14:textId="50516836" w:rsidR="009C680B" w:rsidRPr="00406C47" w:rsidRDefault="009C680B" w:rsidP="00E110EB">
            <w:pPr>
              <w:spacing w:after="0" w:line="240" w:lineRule="auto"/>
              <w:rPr>
                <w:rFonts w:eastAsia="Times New Roman" w:cs="Calibri"/>
                <w:bCs/>
                <w:sz w:val="18"/>
                <w:szCs w:val="18"/>
              </w:rPr>
            </w:pPr>
            <w:r w:rsidRPr="004D7846">
              <w:rPr>
                <w:rFonts w:eastAsia="Times New Roman" w:cs="Calibri"/>
                <w:bCs/>
                <w:sz w:val="18"/>
                <w:szCs w:val="18"/>
              </w:rPr>
              <w:t>- Kamera w głowicy narzędziowej ,- Kamera Live View</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4D823"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47E32"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9A28F1"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3372880D" w14:textId="77777777" w:rsidTr="00631291">
        <w:trPr>
          <w:gridAfter w:val="1"/>
          <w:wAfter w:w="45" w:type="pct"/>
          <w:trHeight w:val="266"/>
        </w:trPr>
        <w:tc>
          <w:tcPr>
            <w:tcW w:w="205" w:type="pct"/>
            <w:vMerge/>
            <w:tcBorders>
              <w:left w:val="single" w:sz="4" w:space="0" w:color="auto"/>
              <w:right w:val="single" w:sz="4" w:space="0" w:color="auto"/>
            </w:tcBorders>
            <w:shd w:val="clear" w:color="auto" w:fill="FFFFFF" w:themeFill="background1"/>
            <w:vAlign w:val="center"/>
          </w:tcPr>
          <w:p w14:paraId="3974A171"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4A623C73"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35B5DDCC"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D0AA2AB" w14:textId="501AE813" w:rsidR="009C680B" w:rsidRPr="00406C47" w:rsidRDefault="009C680B" w:rsidP="00E110EB">
            <w:pPr>
              <w:spacing w:after="0" w:line="240" w:lineRule="auto"/>
              <w:rPr>
                <w:rFonts w:eastAsia="Times New Roman" w:cs="Calibri"/>
                <w:bCs/>
                <w:sz w:val="18"/>
                <w:szCs w:val="18"/>
              </w:rPr>
            </w:pPr>
            <w:r w:rsidRPr="004D7846">
              <w:rPr>
                <w:rFonts w:eastAsia="Times New Roman" w:cs="Calibri"/>
                <w:bCs/>
                <w:sz w:val="18"/>
                <w:szCs w:val="18"/>
              </w:rPr>
              <w:t xml:space="preserve">- Opcjonalnie kamera </w:t>
            </w:r>
            <w:r>
              <w:rPr>
                <w:rFonts w:eastAsia="Times New Roman" w:cs="Calibri"/>
                <w:bCs/>
                <w:sz w:val="18"/>
                <w:szCs w:val="18"/>
              </w:rPr>
              <w:t xml:space="preserve">w typie w podobie </w:t>
            </w:r>
            <w:r w:rsidRPr="004D7846">
              <w:rPr>
                <w:rFonts w:eastAsia="Times New Roman" w:cs="Calibri"/>
                <w:bCs/>
                <w:sz w:val="18"/>
                <w:szCs w:val="18"/>
              </w:rPr>
              <w:t xml:space="preserve">Bird’s Eye </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0F3F81"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041959"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4D2ADF"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436AD118" w14:textId="77777777" w:rsidTr="00631291">
        <w:trPr>
          <w:gridAfter w:val="1"/>
          <w:wAfter w:w="45" w:type="pct"/>
          <w:trHeight w:val="400"/>
        </w:trPr>
        <w:tc>
          <w:tcPr>
            <w:tcW w:w="205" w:type="pct"/>
            <w:vMerge/>
            <w:tcBorders>
              <w:left w:val="single" w:sz="4" w:space="0" w:color="auto"/>
              <w:right w:val="single" w:sz="4" w:space="0" w:color="auto"/>
            </w:tcBorders>
            <w:shd w:val="clear" w:color="auto" w:fill="FFFFFF" w:themeFill="background1"/>
            <w:vAlign w:val="center"/>
          </w:tcPr>
          <w:p w14:paraId="769F5E2E"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5AECF781"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4FE0062D"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059BEEB" w14:textId="49A6C966" w:rsidR="009C680B" w:rsidRPr="00406C47" w:rsidRDefault="009C680B" w:rsidP="00E110EB">
            <w:pPr>
              <w:spacing w:after="0" w:line="240" w:lineRule="auto"/>
              <w:rPr>
                <w:rFonts w:eastAsia="Times New Roman" w:cs="Calibri"/>
                <w:bCs/>
                <w:sz w:val="18"/>
                <w:szCs w:val="18"/>
              </w:rPr>
            </w:pPr>
            <w:r w:rsidRPr="004D7846">
              <w:rPr>
                <w:rFonts w:eastAsia="Times New Roman" w:cs="Calibri"/>
                <w:bCs/>
                <w:sz w:val="18"/>
                <w:szCs w:val="18"/>
              </w:rPr>
              <w:t>- System kalibracji: automatyczny poziomowanie stołu, kalibracja offsetu głowic, kalibracja przepływu materiału</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FE1DA7"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C4792B"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6936DF"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5E3BBD21" w14:textId="77777777" w:rsidTr="00631291">
        <w:trPr>
          <w:gridAfter w:val="1"/>
          <w:wAfter w:w="45" w:type="pct"/>
          <w:trHeight w:val="400"/>
        </w:trPr>
        <w:tc>
          <w:tcPr>
            <w:tcW w:w="205" w:type="pct"/>
            <w:vMerge/>
            <w:tcBorders>
              <w:left w:val="single" w:sz="4" w:space="0" w:color="auto"/>
              <w:right w:val="single" w:sz="4" w:space="0" w:color="auto"/>
            </w:tcBorders>
            <w:shd w:val="clear" w:color="auto" w:fill="FFFFFF" w:themeFill="background1"/>
            <w:vAlign w:val="center"/>
          </w:tcPr>
          <w:p w14:paraId="533D4B1A"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7177112A"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7FDA6799"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8C555C9" w14:textId="0FCF023A" w:rsidR="009C680B" w:rsidRPr="00406C47" w:rsidRDefault="009C680B" w:rsidP="00E110EB">
            <w:pPr>
              <w:spacing w:after="0" w:line="240" w:lineRule="auto"/>
              <w:rPr>
                <w:rFonts w:eastAsia="Times New Roman" w:cs="Calibri"/>
                <w:bCs/>
                <w:sz w:val="18"/>
                <w:szCs w:val="18"/>
              </w:rPr>
            </w:pPr>
            <w:r w:rsidRPr="004D7846">
              <w:rPr>
                <w:rFonts w:eastAsia="Times New Roman" w:cs="Calibri"/>
                <w:bCs/>
                <w:sz w:val="18"/>
                <w:szCs w:val="18"/>
              </w:rPr>
              <w:t>- Interfejs użytkownika: Ekran dotykowy o rozdzielczości minimum 720 × 1280 px</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78EDF0"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CFC02"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6CC12D"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2716B1DF" w14:textId="77777777" w:rsidTr="00631291">
        <w:trPr>
          <w:gridAfter w:val="1"/>
          <w:wAfter w:w="45" w:type="pct"/>
          <w:trHeight w:val="400"/>
        </w:trPr>
        <w:tc>
          <w:tcPr>
            <w:tcW w:w="205" w:type="pct"/>
            <w:vMerge/>
            <w:tcBorders>
              <w:left w:val="single" w:sz="4" w:space="0" w:color="auto"/>
              <w:right w:val="single" w:sz="4" w:space="0" w:color="auto"/>
            </w:tcBorders>
            <w:shd w:val="clear" w:color="auto" w:fill="FFFFFF" w:themeFill="background1"/>
            <w:vAlign w:val="center"/>
          </w:tcPr>
          <w:p w14:paraId="799879DA"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698799F4"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122A05ED"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132183B" w14:textId="04F0FB0B" w:rsidR="009C680B" w:rsidRPr="00406C47" w:rsidRDefault="009C680B" w:rsidP="00E110EB">
            <w:pPr>
              <w:spacing w:after="0" w:line="240" w:lineRule="auto"/>
              <w:rPr>
                <w:rFonts w:eastAsia="Times New Roman" w:cs="Calibri"/>
                <w:bCs/>
                <w:sz w:val="18"/>
                <w:szCs w:val="18"/>
              </w:rPr>
            </w:pPr>
            <w:r w:rsidRPr="004D7846">
              <w:rPr>
                <w:rFonts w:eastAsia="Times New Roman" w:cs="Calibri"/>
                <w:bCs/>
                <w:sz w:val="18"/>
                <w:szCs w:val="18"/>
              </w:rPr>
              <w:t xml:space="preserve">- Kompatybilność z najpopularniejszymi systemami: Windows, </w:t>
            </w:r>
            <w:r>
              <w:rPr>
                <w:rFonts w:eastAsia="Times New Roman" w:cs="Calibri"/>
                <w:bCs/>
                <w:sz w:val="18"/>
                <w:szCs w:val="18"/>
              </w:rPr>
              <w:t xml:space="preserve">w typie/ w podobie </w:t>
            </w:r>
            <w:r w:rsidRPr="004D7846">
              <w:rPr>
                <w:rFonts w:eastAsia="Times New Roman" w:cs="Calibri"/>
                <w:bCs/>
                <w:sz w:val="18"/>
                <w:szCs w:val="18"/>
              </w:rPr>
              <w:t>macOS, Linux</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8860C"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B4283"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398B8"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0C35A0D0" w14:textId="77777777" w:rsidTr="00631291">
        <w:trPr>
          <w:gridAfter w:val="1"/>
          <w:wAfter w:w="45" w:type="pct"/>
          <w:trHeight w:val="204"/>
        </w:trPr>
        <w:tc>
          <w:tcPr>
            <w:tcW w:w="205" w:type="pct"/>
            <w:vMerge/>
            <w:tcBorders>
              <w:left w:val="single" w:sz="4" w:space="0" w:color="auto"/>
              <w:right w:val="single" w:sz="4" w:space="0" w:color="auto"/>
            </w:tcBorders>
            <w:shd w:val="clear" w:color="auto" w:fill="FFFFFF" w:themeFill="background1"/>
            <w:vAlign w:val="center"/>
          </w:tcPr>
          <w:p w14:paraId="5463DF31"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167639D0"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5094A053"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D78018" w14:textId="123B9597" w:rsidR="009C680B" w:rsidRPr="00406C47" w:rsidRDefault="009C680B" w:rsidP="00E110EB">
            <w:pPr>
              <w:spacing w:after="0" w:line="240" w:lineRule="auto"/>
              <w:rPr>
                <w:rFonts w:eastAsia="Times New Roman" w:cs="Calibri"/>
                <w:bCs/>
                <w:sz w:val="18"/>
                <w:szCs w:val="18"/>
              </w:rPr>
            </w:pPr>
            <w:r w:rsidRPr="004D7846">
              <w:rPr>
                <w:rFonts w:eastAsia="Times New Roman" w:cs="Calibri"/>
                <w:bCs/>
                <w:sz w:val="18"/>
                <w:szCs w:val="18"/>
              </w:rPr>
              <w:t xml:space="preserve">- Pamięć wewnętrzna: minimum 8 GB </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5A00CC"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DD5121"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E093F"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13E65403" w14:textId="77777777" w:rsidTr="00631291">
        <w:trPr>
          <w:gridAfter w:val="1"/>
          <w:wAfter w:w="45" w:type="pct"/>
          <w:trHeight w:val="208"/>
        </w:trPr>
        <w:tc>
          <w:tcPr>
            <w:tcW w:w="205" w:type="pct"/>
            <w:vMerge/>
            <w:tcBorders>
              <w:left w:val="single" w:sz="4" w:space="0" w:color="auto"/>
              <w:right w:val="single" w:sz="4" w:space="0" w:color="auto"/>
            </w:tcBorders>
            <w:shd w:val="clear" w:color="auto" w:fill="FFFFFF" w:themeFill="background1"/>
            <w:vAlign w:val="center"/>
          </w:tcPr>
          <w:p w14:paraId="0C26CC62"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477B9422"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6AEEAF98"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1D352DA" w14:textId="3182E946" w:rsidR="009C680B" w:rsidRPr="00406C47" w:rsidRDefault="009C680B" w:rsidP="00E110EB">
            <w:pPr>
              <w:spacing w:after="0" w:line="240" w:lineRule="auto"/>
              <w:rPr>
                <w:rFonts w:eastAsia="Times New Roman" w:cs="Calibri"/>
                <w:bCs/>
                <w:sz w:val="18"/>
                <w:szCs w:val="18"/>
              </w:rPr>
            </w:pPr>
            <w:r w:rsidRPr="004D7846">
              <w:rPr>
                <w:rFonts w:eastAsia="Times New Roman" w:cs="Calibri"/>
                <w:bCs/>
                <w:sz w:val="18"/>
                <w:szCs w:val="18"/>
              </w:rPr>
              <w:t>- Port USB</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1E601F"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5A4075"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78F05"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1E63142E" w14:textId="77777777" w:rsidTr="00631291">
        <w:trPr>
          <w:gridAfter w:val="1"/>
          <w:wAfter w:w="45" w:type="pct"/>
          <w:trHeight w:val="212"/>
        </w:trPr>
        <w:tc>
          <w:tcPr>
            <w:tcW w:w="205" w:type="pct"/>
            <w:vMerge/>
            <w:tcBorders>
              <w:left w:val="single" w:sz="4" w:space="0" w:color="auto"/>
              <w:right w:val="single" w:sz="4" w:space="0" w:color="auto"/>
            </w:tcBorders>
            <w:shd w:val="clear" w:color="auto" w:fill="FFFFFF" w:themeFill="background1"/>
            <w:vAlign w:val="center"/>
          </w:tcPr>
          <w:p w14:paraId="69DE8196"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181E4604"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5C70B7DB"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B4A336F" w14:textId="41A3AA48" w:rsidR="009C680B" w:rsidRPr="00406C47" w:rsidRDefault="009C680B" w:rsidP="00E110EB">
            <w:pPr>
              <w:spacing w:after="0" w:line="240" w:lineRule="auto"/>
              <w:rPr>
                <w:rFonts w:eastAsia="Times New Roman" w:cs="Calibri"/>
                <w:bCs/>
                <w:sz w:val="18"/>
                <w:szCs w:val="18"/>
              </w:rPr>
            </w:pPr>
            <w:r w:rsidRPr="004D7846">
              <w:rPr>
                <w:rFonts w:eastAsia="Times New Roman" w:cs="Calibri"/>
                <w:bCs/>
                <w:sz w:val="18"/>
                <w:szCs w:val="18"/>
              </w:rPr>
              <w:t xml:space="preserve">- Łączność: bezprzewodowa WiFi </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A4123A"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5BF9EF"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902EE1"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4D951845" w14:textId="77777777" w:rsidTr="00631291">
        <w:trPr>
          <w:gridAfter w:val="1"/>
          <w:wAfter w:w="45" w:type="pct"/>
          <w:trHeight w:val="202"/>
        </w:trPr>
        <w:tc>
          <w:tcPr>
            <w:tcW w:w="205" w:type="pct"/>
            <w:vMerge/>
            <w:tcBorders>
              <w:left w:val="single" w:sz="4" w:space="0" w:color="auto"/>
              <w:right w:val="single" w:sz="4" w:space="0" w:color="auto"/>
            </w:tcBorders>
            <w:shd w:val="clear" w:color="auto" w:fill="FFFFFF" w:themeFill="background1"/>
            <w:vAlign w:val="center"/>
          </w:tcPr>
          <w:p w14:paraId="7C22652E"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4E909A69"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1C807BFF"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821B4EA" w14:textId="25E45D01" w:rsidR="009C680B" w:rsidRPr="00406C47" w:rsidRDefault="009C680B" w:rsidP="00E110EB">
            <w:pPr>
              <w:spacing w:after="0" w:line="240" w:lineRule="auto"/>
              <w:rPr>
                <w:rFonts w:eastAsia="Times New Roman" w:cs="Calibri"/>
                <w:bCs/>
                <w:sz w:val="18"/>
                <w:szCs w:val="18"/>
              </w:rPr>
            </w:pPr>
            <w:r w:rsidRPr="004D7846">
              <w:rPr>
                <w:rFonts w:eastAsia="Times New Roman" w:cs="Calibri"/>
                <w:bCs/>
                <w:sz w:val="18"/>
                <w:szCs w:val="18"/>
              </w:rPr>
              <w:t>- Możliwość pracy w trybie offline</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262F3B"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EEA315"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F31C65"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30461E9D" w14:textId="77777777" w:rsidTr="00631291">
        <w:trPr>
          <w:gridAfter w:val="1"/>
          <w:wAfter w:w="45" w:type="pct"/>
          <w:trHeight w:val="400"/>
        </w:trPr>
        <w:tc>
          <w:tcPr>
            <w:tcW w:w="205" w:type="pct"/>
            <w:vMerge/>
            <w:tcBorders>
              <w:left w:val="single" w:sz="4" w:space="0" w:color="auto"/>
              <w:right w:val="single" w:sz="4" w:space="0" w:color="auto"/>
            </w:tcBorders>
            <w:shd w:val="clear" w:color="auto" w:fill="FFFFFF" w:themeFill="background1"/>
            <w:vAlign w:val="center"/>
          </w:tcPr>
          <w:p w14:paraId="028AE502" w14:textId="77777777" w:rsidR="009C680B" w:rsidRPr="00804400" w:rsidRDefault="009C680B" w:rsidP="00E110EB">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2580322E" w14:textId="77777777" w:rsidR="009C680B" w:rsidRPr="00804400" w:rsidRDefault="009C680B" w:rsidP="00E110EB">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4211C7E2" w14:textId="77777777" w:rsidR="009C680B" w:rsidRPr="00804400" w:rsidRDefault="009C680B" w:rsidP="00E110EB">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F2E0A49" w14:textId="16ACF99F" w:rsidR="009C680B" w:rsidRPr="00E04007" w:rsidRDefault="009C680B" w:rsidP="00E110EB">
            <w:pPr>
              <w:spacing w:after="0" w:line="240" w:lineRule="auto"/>
              <w:rPr>
                <w:rFonts w:eastAsia="Times New Roman" w:cs="Calibri"/>
                <w:bCs/>
                <w:sz w:val="18"/>
                <w:szCs w:val="18"/>
              </w:rPr>
            </w:pPr>
            <w:r w:rsidRPr="004D7846">
              <w:rPr>
                <w:rFonts w:eastAsia="Times New Roman" w:cs="Calibri"/>
                <w:bCs/>
                <w:sz w:val="18"/>
                <w:szCs w:val="18"/>
              </w:rPr>
              <w:t>- Systemy bezpieczeństwa: czujnik otwarcia drzwi, detekcja płomienia, przycisk awaryjny, automatyczne wznowienie druku po utracie zasilania</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4D5C8C" w14:textId="77777777" w:rsidR="009C680B" w:rsidRDefault="009C680B" w:rsidP="00E110EB">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E45263" w14:textId="77777777" w:rsidR="009C680B" w:rsidRDefault="009C680B" w:rsidP="00E110EB">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39462F" w14:textId="77777777" w:rsidR="009C680B" w:rsidRDefault="009C680B" w:rsidP="00E110EB">
            <w:pPr>
              <w:spacing w:after="0" w:line="240" w:lineRule="auto"/>
              <w:jc w:val="center"/>
              <w:rPr>
                <w:rFonts w:eastAsia="Times New Roman" w:cstheme="minorHAnsi"/>
                <w:b/>
                <w:bCs/>
                <w:lang w:eastAsia="pl-PL"/>
              </w:rPr>
            </w:pPr>
          </w:p>
        </w:tc>
      </w:tr>
      <w:tr w:rsidR="009C680B" w:rsidRPr="00BC6C18" w14:paraId="26EBFE7C" w14:textId="77777777" w:rsidTr="00631291">
        <w:trPr>
          <w:gridAfter w:val="1"/>
          <w:wAfter w:w="45" w:type="pct"/>
          <w:trHeight w:val="400"/>
        </w:trPr>
        <w:tc>
          <w:tcPr>
            <w:tcW w:w="205" w:type="pct"/>
            <w:vMerge/>
            <w:tcBorders>
              <w:left w:val="single" w:sz="4" w:space="0" w:color="auto"/>
              <w:right w:val="single" w:sz="4" w:space="0" w:color="auto"/>
            </w:tcBorders>
            <w:shd w:val="clear" w:color="auto" w:fill="FFFFFF" w:themeFill="background1"/>
            <w:vAlign w:val="center"/>
          </w:tcPr>
          <w:p w14:paraId="3FD6A143" w14:textId="77777777" w:rsidR="009C680B" w:rsidRPr="00804400" w:rsidRDefault="009C680B" w:rsidP="00F27A6F">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27F558DD" w14:textId="77777777" w:rsidR="009C680B" w:rsidRPr="00804400" w:rsidRDefault="009C680B" w:rsidP="00F27A6F">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0A5EE1BE" w14:textId="77777777" w:rsidR="009C680B" w:rsidRPr="00804400" w:rsidRDefault="009C680B" w:rsidP="00F27A6F">
            <w:pPr>
              <w:spacing w:after="0" w:line="240" w:lineRule="auto"/>
              <w:jc w:val="center"/>
              <w:rPr>
                <w:rFonts w:eastAsia="Times New Roman" w:cstheme="minorHAnsi"/>
                <w:b/>
                <w:bCs/>
                <w:lang w:eastAsia="pl-PL"/>
              </w:rPr>
            </w:pPr>
          </w:p>
        </w:tc>
        <w:tc>
          <w:tcPr>
            <w:tcW w:w="3970"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65D491D8" w14:textId="29E46F62" w:rsidR="009C680B" w:rsidRDefault="009C680B" w:rsidP="00F27A6F">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9C680B" w:rsidRPr="00BC6C18" w14:paraId="38918F62" w14:textId="77777777" w:rsidTr="00631291">
        <w:trPr>
          <w:gridAfter w:val="1"/>
          <w:wAfter w:w="45" w:type="pct"/>
          <w:trHeight w:val="400"/>
        </w:trPr>
        <w:tc>
          <w:tcPr>
            <w:tcW w:w="205" w:type="pct"/>
            <w:vMerge/>
            <w:tcBorders>
              <w:left w:val="single" w:sz="4" w:space="0" w:color="auto"/>
              <w:bottom w:val="single" w:sz="4" w:space="0" w:color="auto"/>
              <w:right w:val="single" w:sz="4" w:space="0" w:color="auto"/>
            </w:tcBorders>
            <w:shd w:val="clear" w:color="auto" w:fill="FFFFFF" w:themeFill="background1"/>
            <w:vAlign w:val="center"/>
          </w:tcPr>
          <w:p w14:paraId="468EADEB" w14:textId="77777777" w:rsidR="009C680B" w:rsidRPr="00804400" w:rsidRDefault="009C680B" w:rsidP="00F27A6F">
            <w:pPr>
              <w:spacing w:after="0" w:line="240" w:lineRule="auto"/>
              <w:jc w:val="center"/>
              <w:rPr>
                <w:rFonts w:eastAsia="Times New Roman" w:cstheme="minorHAnsi"/>
                <w:b/>
                <w:bCs/>
                <w:lang w:eastAsia="pl-PL"/>
              </w:rPr>
            </w:pPr>
          </w:p>
        </w:tc>
        <w:tc>
          <w:tcPr>
            <w:tcW w:w="501" w:type="pct"/>
            <w:gridSpan w:val="2"/>
            <w:vMerge/>
            <w:tcBorders>
              <w:left w:val="single" w:sz="4" w:space="0" w:color="auto"/>
              <w:bottom w:val="single" w:sz="4" w:space="0" w:color="auto"/>
              <w:right w:val="single" w:sz="4" w:space="0" w:color="auto"/>
            </w:tcBorders>
            <w:shd w:val="clear" w:color="auto" w:fill="FFFFFF" w:themeFill="background1"/>
            <w:vAlign w:val="center"/>
          </w:tcPr>
          <w:p w14:paraId="6AB2E629" w14:textId="77777777" w:rsidR="009C680B" w:rsidRPr="00804400" w:rsidRDefault="009C680B" w:rsidP="00F27A6F">
            <w:pPr>
              <w:spacing w:after="0" w:line="240" w:lineRule="auto"/>
              <w:jc w:val="center"/>
              <w:rPr>
                <w:rFonts w:eastAsia="Times New Roman" w:cstheme="minorHAnsi"/>
                <w:b/>
                <w:bCs/>
                <w:lang w:eastAsia="pl-PL"/>
              </w:rPr>
            </w:pPr>
          </w:p>
        </w:tc>
        <w:tc>
          <w:tcPr>
            <w:tcW w:w="279" w:type="pct"/>
            <w:vMerge/>
            <w:tcBorders>
              <w:left w:val="single" w:sz="4" w:space="0" w:color="auto"/>
              <w:bottom w:val="single" w:sz="4" w:space="0" w:color="auto"/>
              <w:right w:val="single" w:sz="4" w:space="0" w:color="auto"/>
            </w:tcBorders>
            <w:shd w:val="clear" w:color="auto" w:fill="FFFFFF" w:themeFill="background1"/>
            <w:vAlign w:val="center"/>
          </w:tcPr>
          <w:p w14:paraId="6C34B245" w14:textId="77777777" w:rsidR="009C680B" w:rsidRPr="00804400" w:rsidRDefault="009C680B" w:rsidP="00F27A6F">
            <w:pPr>
              <w:spacing w:after="0" w:line="240" w:lineRule="auto"/>
              <w:jc w:val="center"/>
              <w:rPr>
                <w:rFonts w:eastAsia="Times New Roman" w:cstheme="minorHAnsi"/>
                <w:b/>
                <w:bCs/>
                <w:lang w:eastAsia="pl-PL"/>
              </w:rPr>
            </w:pPr>
          </w:p>
        </w:tc>
        <w:tc>
          <w:tcPr>
            <w:tcW w:w="3970"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1866BDF1" w14:textId="3B91D745" w:rsidR="009C680B" w:rsidRDefault="009C680B" w:rsidP="00F27A6F">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AE44E0" w:rsidRPr="00BC6C18" w14:paraId="25593F36" w14:textId="77777777" w:rsidTr="008A7933">
        <w:trPr>
          <w:gridAfter w:val="1"/>
          <w:wAfter w:w="45" w:type="pct"/>
          <w:trHeight w:val="252"/>
        </w:trPr>
        <w:tc>
          <w:tcPr>
            <w:tcW w:w="205" w:type="pct"/>
            <w:vMerge w:val="restart"/>
            <w:tcBorders>
              <w:top w:val="single" w:sz="4" w:space="0" w:color="auto"/>
              <w:left w:val="single" w:sz="4" w:space="0" w:color="auto"/>
              <w:right w:val="single" w:sz="4" w:space="0" w:color="auto"/>
            </w:tcBorders>
            <w:shd w:val="clear" w:color="auto" w:fill="FFFFFF" w:themeFill="background1"/>
            <w:vAlign w:val="center"/>
          </w:tcPr>
          <w:p w14:paraId="43366B5B" w14:textId="148067EE" w:rsidR="00AE44E0" w:rsidRPr="00804400" w:rsidRDefault="00AE44E0" w:rsidP="00AE44E0">
            <w:pPr>
              <w:spacing w:after="0" w:line="240" w:lineRule="auto"/>
              <w:jc w:val="center"/>
              <w:rPr>
                <w:rFonts w:eastAsia="Times New Roman" w:cstheme="minorHAnsi"/>
                <w:b/>
                <w:bCs/>
                <w:lang w:eastAsia="pl-PL"/>
              </w:rPr>
            </w:pPr>
            <w:r>
              <w:rPr>
                <w:rFonts w:eastAsia="Times New Roman" w:cstheme="minorHAnsi"/>
                <w:b/>
                <w:bCs/>
                <w:lang w:eastAsia="pl-PL"/>
              </w:rPr>
              <w:t>2</w:t>
            </w:r>
          </w:p>
        </w:tc>
        <w:tc>
          <w:tcPr>
            <w:tcW w:w="501"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19C16A36" w14:textId="724D248F" w:rsidR="00AE44E0" w:rsidRPr="00804400" w:rsidRDefault="00AE44E0" w:rsidP="00AE44E0">
            <w:pPr>
              <w:spacing w:after="0" w:line="240" w:lineRule="auto"/>
              <w:jc w:val="center"/>
              <w:rPr>
                <w:rFonts w:eastAsia="Times New Roman" w:cstheme="minorHAnsi"/>
                <w:b/>
                <w:bCs/>
                <w:lang w:eastAsia="pl-PL"/>
              </w:rPr>
            </w:pPr>
            <w:r>
              <w:rPr>
                <w:rFonts w:eastAsia="Times New Roman" w:cs="Calibri"/>
                <w:bCs/>
                <w:sz w:val="18"/>
                <w:szCs w:val="18"/>
              </w:rPr>
              <w:t xml:space="preserve">Zestaw </w:t>
            </w:r>
            <w:r w:rsidRPr="000B7D55">
              <w:rPr>
                <w:rFonts w:eastAsia="Times New Roman" w:cs="Calibri"/>
                <w:bCs/>
                <w:sz w:val="18"/>
                <w:szCs w:val="18"/>
              </w:rPr>
              <w:t>Filament</w:t>
            </w:r>
            <w:r>
              <w:rPr>
                <w:rFonts w:eastAsia="Times New Roman" w:cs="Calibri"/>
                <w:bCs/>
                <w:sz w:val="18"/>
                <w:szCs w:val="18"/>
              </w:rPr>
              <w:t xml:space="preserve">ów </w:t>
            </w:r>
            <w:r w:rsidRPr="000B7D55">
              <w:rPr>
                <w:rFonts w:eastAsia="Times New Roman" w:cs="Calibri"/>
                <w:bCs/>
                <w:sz w:val="18"/>
                <w:szCs w:val="18"/>
              </w:rPr>
              <w:t xml:space="preserve"> </w:t>
            </w:r>
            <w:r>
              <w:rPr>
                <w:rFonts w:eastAsia="Times New Roman" w:cs="Calibri"/>
                <w:bCs/>
                <w:sz w:val="18"/>
                <w:szCs w:val="18"/>
              </w:rPr>
              <w:t>(10.1 info dla zamawiającego)</w:t>
            </w:r>
          </w:p>
        </w:tc>
        <w:tc>
          <w:tcPr>
            <w:tcW w:w="279" w:type="pct"/>
            <w:vMerge w:val="restart"/>
            <w:tcBorders>
              <w:top w:val="single" w:sz="4" w:space="0" w:color="auto"/>
              <w:left w:val="single" w:sz="4" w:space="0" w:color="auto"/>
              <w:right w:val="single" w:sz="4" w:space="0" w:color="auto"/>
            </w:tcBorders>
            <w:shd w:val="clear" w:color="auto" w:fill="FFFFFF" w:themeFill="background1"/>
            <w:vAlign w:val="center"/>
          </w:tcPr>
          <w:p w14:paraId="2C145F87" w14:textId="1D1FD12E" w:rsidR="00AE44E0" w:rsidRPr="00804400" w:rsidRDefault="00AE44E0" w:rsidP="00AE44E0">
            <w:pPr>
              <w:spacing w:after="0" w:line="240" w:lineRule="auto"/>
              <w:jc w:val="center"/>
              <w:rPr>
                <w:rFonts w:eastAsia="Times New Roman" w:cstheme="minorHAnsi"/>
                <w:b/>
                <w:bCs/>
                <w:lang w:eastAsia="pl-PL"/>
              </w:rPr>
            </w:pPr>
            <w:r>
              <w:rPr>
                <w:rFonts w:eastAsia="Times New Roman" w:cstheme="minorHAnsi"/>
                <w:b/>
                <w:bCs/>
                <w:lang w:eastAsia="pl-PL"/>
              </w:rPr>
              <w:t>2</w:t>
            </w: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4A18394" w14:textId="23A631FA" w:rsidR="00AE44E0" w:rsidRPr="004D7846" w:rsidRDefault="00AE44E0" w:rsidP="00AE44E0">
            <w:pPr>
              <w:spacing w:after="0" w:line="240" w:lineRule="auto"/>
              <w:rPr>
                <w:rFonts w:eastAsia="Times New Roman" w:cs="Calibri"/>
                <w:bCs/>
                <w:sz w:val="18"/>
                <w:szCs w:val="18"/>
              </w:rPr>
            </w:pPr>
            <w:r w:rsidRPr="002170E0">
              <w:rPr>
                <w:rFonts w:eastAsia="Times New Roman" w:cs="Calibri"/>
                <w:b/>
                <w:bCs/>
                <w:sz w:val="18"/>
                <w:szCs w:val="18"/>
              </w:rPr>
              <w:t xml:space="preserve">Zestaw filamentów ok 1kg </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418DD2" w14:textId="77777777" w:rsidR="00AE44E0" w:rsidRDefault="00AE44E0" w:rsidP="00AE44E0">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EA8EF3" w14:textId="77777777" w:rsidR="00AE44E0" w:rsidRDefault="00AE44E0" w:rsidP="00AE44E0">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7ADC11" w14:textId="77777777" w:rsidR="00AE44E0" w:rsidRDefault="00AE44E0" w:rsidP="00AE44E0">
            <w:pPr>
              <w:spacing w:after="0" w:line="240" w:lineRule="auto"/>
              <w:jc w:val="center"/>
              <w:rPr>
                <w:rFonts w:eastAsia="Times New Roman" w:cstheme="minorHAnsi"/>
                <w:b/>
                <w:bCs/>
                <w:lang w:eastAsia="pl-PL"/>
              </w:rPr>
            </w:pPr>
          </w:p>
        </w:tc>
      </w:tr>
      <w:tr w:rsidR="00AE44E0" w:rsidRPr="00BC6C18" w14:paraId="36524435" w14:textId="77777777" w:rsidTr="008A7933">
        <w:trPr>
          <w:gridAfter w:val="1"/>
          <w:wAfter w:w="45" w:type="pct"/>
          <w:trHeight w:val="258"/>
        </w:trPr>
        <w:tc>
          <w:tcPr>
            <w:tcW w:w="205" w:type="pct"/>
            <w:vMerge/>
            <w:tcBorders>
              <w:left w:val="single" w:sz="4" w:space="0" w:color="auto"/>
              <w:right w:val="single" w:sz="4" w:space="0" w:color="auto"/>
            </w:tcBorders>
            <w:shd w:val="clear" w:color="auto" w:fill="FFFFFF" w:themeFill="background1"/>
            <w:vAlign w:val="center"/>
          </w:tcPr>
          <w:p w14:paraId="3F35069C" w14:textId="77777777" w:rsidR="00AE44E0" w:rsidRPr="00804400" w:rsidRDefault="00AE44E0" w:rsidP="00AE44E0">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704B73BF" w14:textId="77777777" w:rsidR="00AE44E0" w:rsidRPr="00804400" w:rsidRDefault="00AE44E0" w:rsidP="00AE44E0">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19A467DE" w14:textId="77777777" w:rsidR="00AE44E0" w:rsidRPr="00804400" w:rsidRDefault="00AE44E0" w:rsidP="00AE44E0">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3315E54" w14:textId="39D7F98B" w:rsidR="00AE44E0" w:rsidRPr="004D7846" w:rsidRDefault="00AE44E0" w:rsidP="00AE44E0">
            <w:pPr>
              <w:spacing w:after="0" w:line="240" w:lineRule="auto"/>
              <w:rPr>
                <w:rFonts w:eastAsia="Times New Roman" w:cs="Calibri"/>
                <w:bCs/>
                <w:sz w:val="18"/>
                <w:szCs w:val="18"/>
              </w:rPr>
            </w:pPr>
            <w:r w:rsidRPr="002170E0">
              <w:rPr>
                <w:rFonts w:eastAsia="Times New Roman" w:cs="Calibri"/>
                <w:bCs/>
                <w:sz w:val="18"/>
                <w:szCs w:val="18"/>
              </w:rPr>
              <w:t>- Każdy zestaw powinien zawierać 10 szpuli w różnorodnych kolorach</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FC9C93" w14:textId="77777777" w:rsidR="00AE44E0" w:rsidRDefault="00AE44E0" w:rsidP="00AE44E0">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0F8800" w14:textId="77777777" w:rsidR="00AE44E0" w:rsidRDefault="00AE44E0" w:rsidP="00AE44E0">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E11E3F" w14:textId="77777777" w:rsidR="00AE44E0" w:rsidRDefault="00AE44E0" w:rsidP="00AE44E0">
            <w:pPr>
              <w:spacing w:after="0" w:line="240" w:lineRule="auto"/>
              <w:jc w:val="center"/>
              <w:rPr>
                <w:rFonts w:eastAsia="Times New Roman" w:cstheme="minorHAnsi"/>
                <w:b/>
                <w:bCs/>
                <w:lang w:eastAsia="pl-PL"/>
              </w:rPr>
            </w:pPr>
          </w:p>
        </w:tc>
      </w:tr>
      <w:tr w:rsidR="00AE44E0" w:rsidRPr="00BC6C18" w14:paraId="0070EE0C" w14:textId="77777777" w:rsidTr="00631291">
        <w:trPr>
          <w:gridAfter w:val="1"/>
          <w:wAfter w:w="45" w:type="pct"/>
          <w:trHeight w:val="400"/>
        </w:trPr>
        <w:tc>
          <w:tcPr>
            <w:tcW w:w="205" w:type="pct"/>
            <w:vMerge/>
            <w:tcBorders>
              <w:left w:val="single" w:sz="4" w:space="0" w:color="auto"/>
              <w:right w:val="single" w:sz="4" w:space="0" w:color="auto"/>
            </w:tcBorders>
            <w:shd w:val="clear" w:color="auto" w:fill="FFFFFF" w:themeFill="background1"/>
            <w:vAlign w:val="center"/>
          </w:tcPr>
          <w:p w14:paraId="0CCAADE9" w14:textId="77777777" w:rsidR="00AE44E0" w:rsidRPr="00804400" w:rsidRDefault="00AE44E0" w:rsidP="00AE44E0">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567E80B6" w14:textId="77777777" w:rsidR="00AE44E0" w:rsidRPr="00804400" w:rsidRDefault="00AE44E0" w:rsidP="00AE44E0">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4E1CA161" w14:textId="77777777" w:rsidR="00AE44E0" w:rsidRPr="00804400" w:rsidRDefault="00AE44E0" w:rsidP="00AE44E0">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B67E938" w14:textId="2D8D2C67" w:rsidR="00AE44E0" w:rsidRPr="004D7846" w:rsidRDefault="00AE44E0" w:rsidP="00AE44E0">
            <w:pPr>
              <w:spacing w:after="0" w:line="240" w:lineRule="auto"/>
              <w:rPr>
                <w:rFonts w:eastAsia="Times New Roman" w:cs="Calibri"/>
                <w:bCs/>
                <w:sz w:val="18"/>
                <w:szCs w:val="18"/>
              </w:rPr>
            </w:pPr>
            <w:r w:rsidRPr="002170E0">
              <w:rPr>
                <w:rFonts w:eastAsia="Times New Roman" w:cs="Calibri"/>
                <w:bCs/>
                <w:sz w:val="18"/>
                <w:szCs w:val="18"/>
              </w:rPr>
              <w:t>- Preferowane kolory filamentów: czarny, biały, niebieski, zielony, żółty, czerwony, jasnobrązowy, pomarańczowy, purple, brown.</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6AE12A" w14:textId="77777777" w:rsidR="00AE44E0" w:rsidRDefault="00AE44E0" w:rsidP="00AE44E0">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CB73D" w14:textId="77777777" w:rsidR="00AE44E0" w:rsidRDefault="00AE44E0" w:rsidP="00AE44E0">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1E74BA" w14:textId="77777777" w:rsidR="00AE44E0" w:rsidRDefault="00AE44E0" w:rsidP="00AE44E0">
            <w:pPr>
              <w:spacing w:after="0" w:line="240" w:lineRule="auto"/>
              <w:jc w:val="center"/>
              <w:rPr>
                <w:rFonts w:eastAsia="Times New Roman" w:cstheme="minorHAnsi"/>
                <w:b/>
                <w:bCs/>
                <w:lang w:eastAsia="pl-PL"/>
              </w:rPr>
            </w:pPr>
          </w:p>
        </w:tc>
      </w:tr>
      <w:tr w:rsidR="00AE44E0" w:rsidRPr="00BC6C18" w14:paraId="7100B613" w14:textId="77777777" w:rsidTr="00631291">
        <w:trPr>
          <w:gridAfter w:val="1"/>
          <w:wAfter w:w="45" w:type="pct"/>
          <w:trHeight w:val="400"/>
        </w:trPr>
        <w:tc>
          <w:tcPr>
            <w:tcW w:w="205" w:type="pct"/>
            <w:vMerge/>
            <w:tcBorders>
              <w:left w:val="single" w:sz="4" w:space="0" w:color="auto"/>
              <w:right w:val="single" w:sz="4" w:space="0" w:color="auto"/>
            </w:tcBorders>
            <w:shd w:val="clear" w:color="auto" w:fill="FFFFFF" w:themeFill="background1"/>
            <w:vAlign w:val="center"/>
          </w:tcPr>
          <w:p w14:paraId="26E79509" w14:textId="77777777" w:rsidR="00AE44E0" w:rsidRPr="00804400" w:rsidRDefault="00AE44E0" w:rsidP="00AE44E0">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1D4D30BF" w14:textId="77777777" w:rsidR="00AE44E0" w:rsidRPr="00804400" w:rsidRDefault="00AE44E0" w:rsidP="00AE44E0">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3553C4E3" w14:textId="77777777" w:rsidR="00AE44E0" w:rsidRPr="00804400" w:rsidRDefault="00AE44E0" w:rsidP="00AE44E0">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9B50677" w14:textId="1BED3C45" w:rsidR="00AE44E0" w:rsidRPr="004D7846" w:rsidRDefault="00AE44E0" w:rsidP="00AE44E0">
            <w:pPr>
              <w:spacing w:after="0" w:line="240" w:lineRule="auto"/>
              <w:rPr>
                <w:rFonts w:eastAsia="Times New Roman" w:cs="Calibri"/>
                <w:bCs/>
                <w:sz w:val="18"/>
                <w:szCs w:val="18"/>
              </w:rPr>
            </w:pPr>
            <w:r w:rsidRPr="002170E0">
              <w:rPr>
                <w:rFonts w:eastAsia="Times New Roman" w:cs="Calibri"/>
                <w:bCs/>
                <w:sz w:val="18"/>
                <w:szCs w:val="18"/>
              </w:rPr>
              <w:t>- Kompatybilność filamentu: każdy element zestawu musi być kompatybilny z oferowaną drukarką 3D w FDM</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C5E071" w14:textId="77777777" w:rsidR="00AE44E0" w:rsidRDefault="00AE44E0" w:rsidP="00AE44E0">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402765" w14:textId="77777777" w:rsidR="00AE44E0" w:rsidRDefault="00AE44E0" w:rsidP="00AE44E0">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340717" w14:textId="77777777" w:rsidR="00AE44E0" w:rsidRDefault="00AE44E0" w:rsidP="00AE44E0">
            <w:pPr>
              <w:spacing w:after="0" w:line="240" w:lineRule="auto"/>
              <w:jc w:val="center"/>
              <w:rPr>
                <w:rFonts w:eastAsia="Times New Roman" w:cstheme="minorHAnsi"/>
                <w:b/>
                <w:bCs/>
                <w:lang w:eastAsia="pl-PL"/>
              </w:rPr>
            </w:pPr>
          </w:p>
        </w:tc>
      </w:tr>
      <w:tr w:rsidR="00AE44E0" w:rsidRPr="00BC6C18" w14:paraId="32A46981" w14:textId="77777777" w:rsidTr="00631291">
        <w:trPr>
          <w:gridAfter w:val="1"/>
          <w:wAfter w:w="45" w:type="pct"/>
          <w:trHeight w:val="400"/>
        </w:trPr>
        <w:tc>
          <w:tcPr>
            <w:tcW w:w="205" w:type="pct"/>
            <w:vMerge/>
            <w:tcBorders>
              <w:left w:val="single" w:sz="4" w:space="0" w:color="auto"/>
              <w:right w:val="single" w:sz="4" w:space="0" w:color="auto"/>
            </w:tcBorders>
            <w:shd w:val="clear" w:color="auto" w:fill="FFFFFF" w:themeFill="background1"/>
            <w:vAlign w:val="center"/>
          </w:tcPr>
          <w:p w14:paraId="5E8AC87D" w14:textId="77777777" w:rsidR="00AE44E0" w:rsidRPr="00804400" w:rsidRDefault="00AE44E0" w:rsidP="00AE44E0">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0D3A4618" w14:textId="77777777" w:rsidR="00AE44E0" w:rsidRPr="00804400" w:rsidRDefault="00AE44E0" w:rsidP="00AE44E0">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0F9FC2AA" w14:textId="77777777" w:rsidR="00AE44E0" w:rsidRPr="00804400" w:rsidRDefault="00AE44E0" w:rsidP="00AE44E0">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EFBB338" w14:textId="772DD62A" w:rsidR="00AE44E0" w:rsidRPr="004D7846" w:rsidRDefault="00AE44E0" w:rsidP="00AE44E0">
            <w:pPr>
              <w:spacing w:after="0" w:line="240" w:lineRule="auto"/>
              <w:rPr>
                <w:rFonts w:eastAsia="Times New Roman" w:cs="Calibri"/>
                <w:bCs/>
                <w:sz w:val="18"/>
                <w:szCs w:val="18"/>
              </w:rPr>
            </w:pPr>
            <w:r w:rsidRPr="002170E0">
              <w:rPr>
                <w:rFonts w:eastAsia="Times New Roman" w:cs="Calibri"/>
                <w:bCs/>
                <w:sz w:val="18"/>
                <w:szCs w:val="18"/>
              </w:rPr>
              <w:t>- Rodzaj materiału: PLA lub równoważny materiał bazowy typu PLA, przeznaczony do druku 3D w technologii FDM</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1765C7" w14:textId="77777777" w:rsidR="00AE44E0" w:rsidRDefault="00AE44E0" w:rsidP="00AE44E0">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855A4" w14:textId="77777777" w:rsidR="00AE44E0" w:rsidRDefault="00AE44E0" w:rsidP="00AE44E0">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A3FF5" w14:textId="77777777" w:rsidR="00AE44E0" w:rsidRDefault="00AE44E0" w:rsidP="00AE44E0">
            <w:pPr>
              <w:spacing w:after="0" w:line="240" w:lineRule="auto"/>
              <w:jc w:val="center"/>
              <w:rPr>
                <w:rFonts w:eastAsia="Times New Roman" w:cstheme="minorHAnsi"/>
                <w:b/>
                <w:bCs/>
                <w:lang w:eastAsia="pl-PL"/>
              </w:rPr>
            </w:pPr>
          </w:p>
        </w:tc>
      </w:tr>
      <w:tr w:rsidR="00AE44E0" w:rsidRPr="00BC6C18" w14:paraId="558FB9DB" w14:textId="77777777" w:rsidTr="00631291">
        <w:trPr>
          <w:gridAfter w:val="1"/>
          <w:wAfter w:w="45" w:type="pct"/>
          <w:trHeight w:val="400"/>
        </w:trPr>
        <w:tc>
          <w:tcPr>
            <w:tcW w:w="205" w:type="pct"/>
            <w:vMerge/>
            <w:tcBorders>
              <w:left w:val="single" w:sz="4" w:space="0" w:color="auto"/>
              <w:right w:val="single" w:sz="4" w:space="0" w:color="auto"/>
            </w:tcBorders>
            <w:shd w:val="clear" w:color="auto" w:fill="FFFFFF" w:themeFill="background1"/>
            <w:vAlign w:val="center"/>
          </w:tcPr>
          <w:p w14:paraId="7585EF7F" w14:textId="77777777" w:rsidR="00AE44E0" w:rsidRPr="00804400" w:rsidRDefault="00AE44E0" w:rsidP="00AE44E0">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2E41C59C" w14:textId="77777777" w:rsidR="00AE44E0" w:rsidRPr="00804400" w:rsidRDefault="00AE44E0" w:rsidP="00AE44E0">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2C46CFDC" w14:textId="77777777" w:rsidR="00AE44E0" w:rsidRPr="00804400" w:rsidRDefault="00AE44E0" w:rsidP="00AE44E0">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3A0EAC3" w14:textId="347E04D1" w:rsidR="00AE44E0" w:rsidRPr="004D7846" w:rsidRDefault="00AE44E0" w:rsidP="00AE44E0">
            <w:pPr>
              <w:spacing w:after="0" w:line="240" w:lineRule="auto"/>
              <w:rPr>
                <w:rFonts w:eastAsia="Times New Roman" w:cs="Calibri"/>
                <w:bCs/>
                <w:sz w:val="18"/>
                <w:szCs w:val="18"/>
              </w:rPr>
            </w:pPr>
            <w:r w:rsidRPr="002170E0">
              <w:rPr>
                <w:rFonts w:eastAsia="Times New Roman" w:cs="Calibri"/>
                <w:bCs/>
                <w:sz w:val="18"/>
                <w:szCs w:val="18"/>
              </w:rPr>
              <w:t>- Seria / typ: PLA Starter lub odpowiednik o porównywalnych właściwościach</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5B0B63" w14:textId="77777777" w:rsidR="00AE44E0" w:rsidRDefault="00AE44E0" w:rsidP="00AE44E0">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D0B8EC" w14:textId="77777777" w:rsidR="00AE44E0" w:rsidRDefault="00AE44E0" w:rsidP="00AE44E0">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2F50D" w14:textId="77777777" w:rsidR="00AE44E0" w:rsidRDefault="00AE44E0" w:rsidP="00AE44E0">
            <w:pPr>
              <w:spacing w:after="0" w:line="240" w:lineRule="auto"/>
              <w:jc w:val="center"/>
              <w:rPr>
                <w:rFonts w:eastAsia="Times New Roman" w:cstheme="minorHAnsi"/>
                <w:b/>
                <w:bCs/>
                <w:lang w:eastAsia="pl-PL"/>
              </w:rPr>
            </w:pPr>
          </w:p>
        </w:tc>
      </w:tr>
      <w:tr w:rsidR="00AE44E0" w:rsidRPr="00BC6C18" w14:paraId="46B54F0A" w14:textId="77777777" w:rsidTr="008A7933">
        <w:trPr>
          <w:gridAfter w:val="1"/>
          <w:wAfter w:w="45" w:type="pct"/>
          <w:trHeight w:val="319"/>
        </w:trPr>
        <w:tc>
          <w:tcPr>
            <w:tcW w:w="205" w:type="pct"/>
            <w:vMerge/>
            <w:tcBorders>
              <w:left w:val="single" w:sz="4" w:space="0" w:color="auto"/>
              <w:right w:val="single" w:sz="4" w:space="0" w:color="auto"/>
            </w:tcBorders>
            <w:shd w:val="clear" w:color="auto" w:fill="FFFFFF" w:themeFill="background1"/>
            <w:vAlign w:val="center"/>
          </w:tcPr>
          <w:p w14:paraId="0321883C" w14:textId="77777777" w:rsidR="00AE44E0" w:rsidRPr="00804400" w:rsidRDefault="00AE44E0" w:rsidP="00AE44E0">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38740DF6" w14:textId="77777777" w:rsidR="00AE44E0" w:rsidRPr="00804400" w:rsidRDefault="00AE44E0" w:rsidP="00AE44E0">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574857A2" w14:textId="77777777" w:rsidR="00AE44E0" w:rsidRPr="00804400" w:rsidRDefault="00AE44E0" w:rsidP="00AE44E0">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D56B45A" w14:textId="618B8DA1" w:rsidR="00AE44E0" w:rsidRPr="004D7846" w:rsidRDefault="00AE44E0" w:rsidP="00AE44E0">
            <w:pPr>
              <w:spacing w:after="0" w:line="240" w:lineRule="auto"/>
              <w:rPr>
                <w:rFonts w:eastAsia="Times New Roman" w:cs="Calibri"/>
                <w:bCs/>
                <w:sz w:val="18"/>
                <w:szCs w:val="18"/>
              </w:rPr>
            </w:pPr>
            <w:r w:rsidRPr="002170E0">
              <w:rPr>
                <w:rFonts w:eastAsia="Times New Roman" w:cs="Calibri"/>
                <w:bCs/>
                <w:sz w:val="18"/>
                <w:szCs w:val="18"/>
              </w:rPr>
              <w:t>- Średnica filamentu: 1,75 mm</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193A5" w14:textId="77777777" w:rsidR="00AE44E0" w:rsidRDefault="00AE44E0" w:rsidP="00AE44E0">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9A0E90" w14:textId="77777777" w:rsidR="00AE44E0" w:rsidRDefault="00AE44E0" w:rsidP="00AE44E0">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D7A30" w14:textId="77777777" w:rsidR="00AE44E0" w:rsidRDefault="00AE44E0" w:rsidP="00AE44E0">
            <w:pPr>
              <w:spacing w:after="0" w:line="240" w:lineRule="auto"/>
              <w:jc w:val="center"/>
              <w:rPr>
                <w:rFonts w:eastAsia="Times New Roman" w:cstheme="minorHAnsi"/>
                <w:b/>
                <w:bCs/>
                <w:lang w:eastAsia="pl-PL"/>
              </w:rPr>
            </w:pPr>
          </w:p>
        </w:tc>
      </w:tr>
      <w:tr w:rsidR="00AE44E0" w:rsidRPr="00BC6C18" w14:paraId="23E09A58" w14:textId="77777777" w:rsidTr="008A7933">
        <w:trPr>
          <w:gridAfter w:val="1"/>
          <w:wAfter w:w="45" w:type="pct"/>
          <w:trHeight w:val="281"/>
        </w:trPr>
        <w:tc>
          <w:tcPr>
            <w:tcW w:w="205" w:type="pct"/>
            <w:vMerge/>
            <w:tcBorders>
              <w:left w:val="single" w:sz="4" w:space="0" w:color="auto"/>
              <w:right w:val="single" w:sz="4" w:space="0" w:color="auto"/>
            </w:tcBorders>
            <w:shd w:val="clear" w:color="auto" w:fill="FFFFFF" w:themeFill="background1"/>
            <w:vAlign w:val="center"/>
          </w:tcPr>
          <w:p w14:paraId="524BAB68" w14:textId="77777777" w:rsidR="00AE44E0" w:rsidRPr="00804400" w:rsidRDefault="00AE44E0" w:rsidP="00AE44E0">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3BFB8913" w14:textId="77777777" w:rsidR="00AE44E0" w:rsidRPr="00804400" w:rsidRDefault="00AE44E0" w:rsidP="00AE44E0">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3BC68501" w14:textId="77777777" w:rsidR="00AE44E0" w:rsidRPr="00804400" w:rsidRDefault="00AE44E0" w:rsidP="00AE44E0">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9E94ECE" w14:textId="41C5532C" w:rsidR="00AE44E0" w:rsidRPr="004D7846" w:rsidRDefault="00AE44E0" w:rsidP="00AE44E0">
            <w:pPr>
              <w:spacing w:after="0" w:line="240" w:lineRule="auto"/>
              <w:rPr>
                <w:rFonts w:eastAsia="Times New Roman" w:cs="Calibri"/>
                <w:bCs/>
                <w:sz w:val="18"/>
                <w:szCs w:val="18"/>
              </w:rPr>
            </w:pPr>
            <w:r w:rsidRPr="002170E0">
              <w:rPr>
                <w:rFonts w:eastAsia="Times New Roman" w:cs="Calibri"/>
                <w:bCs/>
                <w:sz w:val="18"/>
                <w:szCs w:val="18"/>
              </w:rPr>
              <w:t xml:space="preserve">- Masa szpuli: około 1 kg </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810DB4" w14:textId="77777777" w:rsidR="00AE44E0" w:rsidRDefault="00AE44E0" w:rsidP="00AE44E0">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F77633" w14:textId="77777777" w:rsidR="00AE44E0" w:rsidRDefault="00AE44E0" w:rsidP="00AE44E0">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7E6B22" w14:textId="77777777" w:rsidR="00AE44E0" w:rsidRDefault="00AE44E0" w:rsidP="00AE44E0">
            <w:pPr>
              <w:spacing w:after="0" w:line="240" w:lineRule="auto"/>
              <w:jc w:val="center"/>
              <w:rPr>
                <w:rFonts w:eastAsia="Times New Roman" w:cstheme="minorHAnsi"/>
                <w:b/>
                <w:bCs/>
                <w:lang w:eastAsia="pl-PL"/>
              </w:rPr>
            </w:pPr>
          </w:p>
        </w:tc>
      </w:tr>
      <w:tr w:rsidR="00AE44E0" w:rsidRPr="00BC6C18" w14:paraId="5008452B" w14:textId="77777777" w:rsidTr="008A7933">
        <w:trPr>
          <w:gridAfter w:val="1"/>
          <w:wAfter w:w="45" w:type="pct"/>
          <w:trHeight w:val="284"/>
        </w:trPr>
        <w:tc>
          <w:tcPr>
            <w:tcW w:w="205" w:type="pct"/>
            <w:vMerge/>
            <w:tcBorders>
              <w:left w:val="single" w:sz="4" w:space="0" w:color="auto"/>
              <w:right w:val="single" w:sz="4" w:space="0" w:color="auto"/>
            </w:tcBorders>
            <w:shd w:val="clear" w:color="auto" w:fill="FFFFFF" w:themeFill="background1"/>
            <w:vAlign w:val="center"/>
          </w:tcPr>
          <w:p w14:paraId="258B785E" w14:textId="77777777" w:rsidR="00AE44E0" w:rsidRPr="00804400" w:rsidRDefault="00AE44E0" w:rsidP="00AE44E0">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72956452" w14:textId="77777777" w:rsidR="00AE44E0" w:rsidRPr="00804400" w:rsidRDefault="00AE44E0" w:rsidP="00AE44E0">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68368424" w14:textId="77777777" w:rsidR="00AE44E0" w:rsidRPr="00804400" w:rsidRDefault="00AE44E0" w:rsidP="00AE44E0">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E7837B7" w14:textId="4A149839" w:rsidR="00AE44E0" w:rsidRPr="004D7846" w:rsidRDefault="00AE44E0" w:rsidP="00AE44E0">
            <w:pPr>
              <w:spacing w:after="0" w:line="240" w:lineRule="auto"/>
              <w:rPr>
                <w:rFonts w:eastAsia="Times New Roman" w:cs="Calibri"/>
                <w:bCs/>
                <w:sz w:val="18"/>
                <w:szCs w:val="18"/>
              </w:rPr>
            </w:pPr>
            <w:r w:rsidRPr="002170E0">
              <w:rPr>
                <w:rFonts w:eastAsia="Times New Roman" w:cs="Calibri"/>
                <w:bCs/>
                <w:sz w:val="18"/>
                <w:szCs w:val="18"/>
              </w:rPr>
              <w:t>- Temperatura druku: w zakresie około 190–250°C</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FE2AC4" w14:textId="77777777" w:rsidR="00AE44E0" w:rsidRDefault="00AE44E0" w:rsidP="00AE44E0">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BB7F64" w14:textId="77777777" w:rsidR="00AE44E0" w:rsidRDefault="00AE44E0" w:rsidP="00AE44E0">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2DF2B" w14:textId="77777777" w:rsidR="00AE44E0" w:rsidRDefault="00AE44E0" w:rsidP="00AE44E0">
            <w:pPr>
              <w:spacing w:after="0" w:line="240" w:lineRule="auto"/>
              <w:jc w:val="center"/>
              <w:rPr>
                <w:rFonts w:eastAsia="Times New Roman" w:cstheme="minorHAnsi"/>
                <w:b/>
                <w:bCs/>
                <w:lang w:eastAsia="pl-PL"/>
              </w:rPr>
            </w:pPr>
          </w:p>
        </w:tc>
      </w:tr>
      <w:tr w:rsidR="00AE44E0" w:rsidRPr="00BC6C18" w14:paraId="31A12E1E" w14:textId="77777777" w:rsidTr="008A7933">
        <w:trPr>
          <w:gridAfter w:val="1"/>
          <w:wAfter w:w="45" w:type="pct"/>
          <w:trHeight w:val="261"/>
        </w:trPr>
        <w:tc>
          <w:tcPr>
            <w:tcW w:w="205" w:type="pct"/>
            <w:vMerge/>
            <w:tcBorders>
              <w:left w:val="single" w:sz="4" w:space="0" w:color="auto"/>
              <w:right w:val="single" w:sz="4" w:space="0" w:color="auto"/>
            </w:tcBorders>
            <w:shd w:val="clear" w:color="auto" w:fill="FFFFFF" w:themeFill="background1"/>
            <w:vAlign w:val="center"/>
          </w:tcPr>
          <w:p w14:paraId="1147823A" w14:textId="77777777" w:rsidR="00AE44E0" w:rsidRPr="00804400" w:rsidRDefault="00AE44E0" w:rsidP="00AE44E0">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7F5B9FD1" w14:textId="77777777" w:rsidR="00AE44E0" w:rsidRPr="00804400" w:rsidRDefault="00AE44E0" w:rsidP="00AE44E0">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790F1054" w14:textId="77777777" w:rsidR="00AE44E0" w:rsidRPr="00804400" w:rsidRDefault="00AE44E0" w:rsidP="00AE44E0">
            <w:pPr>
              <w:spacing w:after="0" w:line="240" w:lineRule="auto"/>
              <w:jc w:val="center"/>
              <w:rPr>
                <w:rFonts w:eastAsia="Times New Roman" w:cstheme="minorHAnsi"/>
                <w:b/>
                <w:bCs/>
                <w:lang w:eastAsia="pl-PL"/>
              </w:rPr>
            </w:pPr>
          </w:p>
        </w:tc>
        <w:tc>
          <w:tcPr>
            <w:tcW w:w="291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1F26D03" w14:textId="1320A95D" w:rsidR="00AE44E0" w:rsidRPr="004D7846" w:rsidRDefault="00AE44E0" w:rsidP="00AE44E0">
            <w:pPr>
              <w:spacing w:after="0" w:line="240" w:lineRule="auto"/>
              <w:rPr>
                <w:rFonts w:eastAsia="Times New Roman" w:cs="Calibri"/>
                <w:bCs/>
                <w:sz w:val="18"/>
                <w:szCs w:val="18"/>
              </w:rPr>
            </w:pPr>
            <w:r w:rsidRPr="002170E0">
              <w:rPr>
                <w:rFonts w:eastAsia="Times New Roman" w:cs="Calibri"/>
                <w:bCs/>
                <w:sz w:val="18"/>
                <w:szCs w:val="18"/>
              </w:rPr>
              <w:t>- Temperatura stołu roboczego: w zakresie około 40–60°C</w:t>
            </w:r>
          </w:p>
        </w:tc>
        <w:tc>
          <w:tcPr>
            <w:tcW w:w="31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4CE7BA" w14:textId="77777777" w:rsidR="00AE44E0" w:rsidRDefault="00AE44E0" w:rsidP="00AE44E0">
            <w:pPr>
              <w:spacing w:after="0" w:line="240" w:lineRule="auto"/>
              <w:jc w:val="center"/>
              <w:rPr>
                <w:rFonts w:eastAsia="Times New Roman" w:cstheme="minorHAnsi"/>
                <w:b/>
                <w:bCs/>
                <w:lang w:eastAsia="pl-PL"/>
              </w:rPr>
            </w:pPr>
          </w:p>
        </w:tc>
        <w:tc>
          <w:tcPr>
            <w:tcW w:w="3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2AA08" w14:textId="77777777" w:rsidR="00AE44E0" w:rsidRDefault="00AE44E0" w:rsidP="00AE44E0">
            <w:pPr>
              <w:spacing w:after="0" w:line="240" w:lineRule="auto"/>
              <w:jc w:val="center"/>
              <w:rPr>
                <w:rFonts w:eastAsia="Times New Roman" w:cstheme="minorHAnsi"/>
                <w:b/>
                <w:bCs/>
                <w:lang w:eastAsia="pl-PL"/>
              </w:rPr>
            </w:pPr>
          </w:p>
        </w:tc>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1B81F" w14:textId="77777777" w:rsidR="00AE44E0" w:rsidRDefault="00AE44E0" w:rsidP="00AE44E0">
            <w:pPr>
              <w:spacing w:after="0" w:line="240" w:lineRule="auto"/>
              <w:jc w:val="center"/>
              <w:rPr>
                <w:rFonts w:eastAsia="Times New Roman" w:cstheme="minorHAnsi"/>
                <w:b/>
                <w:bCs/>
                <w:lang w:eastAsia="pl-PL"/>
              </w:rPr>
            </w:pPr>
          </w:p>
        </w:tc>
      </w:tr>
      <w:tr w:rsidR="00AE44E0" w:rsidRPr="00BC6C18" w14:paraId="4DC42E0E" w14:textId="77777777" w:rsidTr="00631291">
        <w:trPr>
          <w:gridAfter w:val="1"/>
          <w:wAfter w:w="45" w:type="pct"/>
          <w:trHeight w:val="419"/>
        </w:trPr>
        <w:tc>
          <w:tcPr>
            <w:tcW w:w="205" w:type="pct"/>
            <w:vMerge/>
            <w:tcBorders>
              <w:left w:val="single" w:sz="4" w:space="0" w:color="auto"/>
              <w:right w:val="single" w:sz="4" w:space="0" w:color="auto"/>
            </w:tcBorders>
            <w:shd w:val="clear" w:color="auto" w:fill="FFFFFF" w:themeFill="background1"/>
            <w:vAlign w:val="center"/>
          </w:tcPr>
          <w:p w14:paraId="769B4D6F" w14:textId="77777777" w:rsidR="00AE44E0" w:rsidRPr="00804400" w:rsidRDefault="00AE44E0" w:rsidP="00F27A6F">
            <w:pPr>
              <w:spacing w:after="0" w:line="240" w:lineRule="auto"/>
              <w:jc w:val="center"/>
              <w:rPr>
                <w:rFonts w:eastAsia="Times New Roman" w:cstheme="minorHAnsi"/>
                <w:b/>
                <w:bCs/>
                <w:lang w:eastAsia="pl-PL"/>
              </w:rPr>
            </w:pPr>
          </w:p>
        </w:tc>
        <w:tc>
          <w:tcPr>
            <w:tcW w:w="501" w:type="pct"/>
            <w:gridSpan w:val="2"/>
            <w:vMerge/>
            <w:tcBorders>
              <w:left w:val="single" w:sz="4" w:space="0" w:color="auto"/>
              <w:right w:val="single" w:sz="4" w:space="0" w:color="auto"/>
            </w:tcBorders>
            <w:shd w:val="clear" w:color="auto" w:fill="FFFFFF" w:themeFill="background1"/>
            <w:vAlign w:val="center"/>
          </w:tcPr>
          <w:p w14:paraId="3EF6A2A5" w14:textId="77777777" w:rsidR="00AE44E0" w:rsidRPr="00804400" w:rsidRDefault="00AE44E0" w:rsidP="00F27A6F">
            <w:pPr>
              <w:spacing w:after="0" w:line="240" w:lineRule="auto"/>
              <w:jc w:val="center"/>
              <w:rPr>
                <w:rFonts w:eastAsia="Times New Roman" w:cstheme="minorHAnsi"/>
                <w:b/>
                <w:bCs/>
                <w:lang w:eastAsia="pl-PL"/>
              </w:rPr>
            </w:pPr>
          </w:p>
        </w:tc>
        <w:tc>
          <w:tcPr>
            <w:tcW w:w="279" w:type="pct"/>
            <w:vMerge/>
            <w:tcBorders>
              <w:left w:val="single" w:sz="4" w:space="0" w:color="auto"/>
              <w:right w:val="single" w:sz="4" w:space="0" w:color="auto"/>
            </w:tcBorders>
            <w:shd w:val="clear" w:color="auto" w:fill="FFFFFF" w:themeFill="background1"/>
            <w:vAlign w:val="center"/>
          </w:tcPr>
          <w:p w14:paraId="487DA98E" w14:textId="5304B4DC" w:rsidR="00AE44E0" w:rsidRPr="00804400" w:rsidRDefault="00AE44E0" w:rsidP="00F27A6F">
            <w:pPr>
              <w:spacing w:after="0" w:line="240" w:lineRule="auto"/>
              <w:jc w:val="center"/>
              <w:rPr>
                <w:rFonts w:eastAsia="Times New Roman" w:cstheme="minorHAnsi"/>
                <w:b/>
                <w:bCs/>
                <w:lang w:eastAsia="pl-PL"/>
              </w:rPr>
            </w:pPr>
          </w:p>
        </w:tc>
        <w:tc>
          <w:tcPr>
            <w:tcW w:w="3970"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43C73EE2" w14:textId="568195BD" w:rsidR="00AE44E0" w:rsidRDefault="00AE44E0" w:rsidP="00F27A6F">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AE44E0" w:rsidRPr="00BC6C18" w14:paraId="0F60C826" w14:textId="77777777" w:rsidTr="00631291">
        <w:trPr>
          <w:gridAfter w:val="1"/>
          <w:wAfter w:w="45" w:type="pct"/>
          <w:trHeight w:val="391"/>
        </w:trPr>
        <w:tc>
          <w:tcPr>
            <w:tcW w:w="205" w:type="pct"/>
            <w:vMerge/>
            <w:tcBorders>
              <w:left w:val="single" w:sz="4" w:space="0" w:color="auto"/>
              <w:bottom w:val="single" w:sz="4" w:space="0" w:color="auto"/>
              <w:right w:val="single" w:sz="4" w:space="0" w:color="auto"/>
            </w:tcBorders>
            <w:shd w:val="clear" w:color="auto" w:fill="FFFFFF" w:themeFill="background1"/>
            <w:vAlign w:val="center"/>
          </w:tcPr>
          <w:p w14:paraId="63607AA5" w14:textId="77777777" w:rsidR="00AE44E0" w:rsidRPr="00804400" w:rsidRDefault="00AE44E0" w:rsidP="00F27A6F">
            <w:pPr>
              <w:spacing w:after="0" w:line="240" w:lineRule="auto"/>
              <w:jc w:val="center"/>
              <w:rPr>
                <w:rFonts w:eastAsia="Times New Roman" w:cstheme="minorHAnsi"/>
                <w:b/>
                <w:bCs/>
                <w:lang w:eastAsia="pl-PL"/>
              </w:rPr>
            </w:pPr>
          </w:p>
        </w:tc>
        <w:tc>
          <w:tcPr>
            <w:tcW w:w="501" w:type="pct"/>
            <w:gridSpan w:val="2"/>
            <w:vMerge/>
            <w:tcBorders>
              <w:left w:val="single" w:sz="4" w:space="0" w:color="auto"/>
              <w:bottom w:val="single" w:sz="4" w:space="0" w:color="auto"/>
              <w:right w:val="single" w:sz="4" w:space="0" w:color="auto"/>
            </w:tcBorders>
            <w:shd w:val="clear" w:color="auto" w:fill="FFFFFF" w:themeFill="background1"/>
            <w:vAlign w:val="center"/>
          </w:tcPr>
          <w:p w14:paraId="074DE988" w14:textId="77777777" w:rsidR="00AE44E0" w:rsidRPr="00804400" w:rsidRDefault="00AE44E0" w:rsidP="00F27A6F">
            <w:pPr>
              <w:spacing w:after="0" w:line="240" w:lineRule="auto"/>
              <w:jc w:val="center"/>
              <w:rPr>
                <w:rFonts w:eastAsia="Times New Roman" w:cstheme="minorHAnsi"/>
                <w:b/>
                <w:bCs/>
                <w:lang w:eastAsia="pl-PL"/>
              </w:rPr>
            </w:pPr>
          </w:p>
        </w:tc>
        <w:tc>
          <w:tcPr>
            <w:tcW w:w="279" w:type="pct"/>
            <w:vMerge/>
            <w:tcBorders>
              <w:left w:val="single" w:sz="4" w:space="0" w:color="auto"/>
              <w:bottom w:val="single" w:sz="4" w:space="0" w:color="auto"/>
              <w:right w:val="single" w:sz="4" w:space="0" w:color="auto"/>
            </w:tcBorders>
            <w:shd w:val="clear" w:color="auto" w:fill="FFFFFF" w:themeFill="background1"/>
            <w:vAlign w:val="center"/>
          </w:tcPr>
          <w:p w14:paraId="1C88CE6E" w14:textId="5FF55F93" w:rsidR="00AE44E0" w:rsidRPr="00804400" w:rsidRDefault="00AE44E0" w:rsidP="00F27A6F">
            <w:pPr>
              <w:spacing w:after="0" w:line="240" w:lineRule="auto"/>
              <w:jc w:val="center"/>
              <w:rPr>
                <w:rFonts w:eastAsia="Times New Roman" w:cstheme="minorHAnsi"/>
                <w:b/>
                <w:bCs/>
                <w:lang w:eastAsia="pl-PL"/>
              </w:rPr>
            </w:pPr>
          </w:p>
        </w:tc>
        <w:tc>
          <w:tcPr>
            <w:tcW w:w="3970"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5723B197" w14:textId="445A5D75" w:rsidR="00AE44E0" w:rsidRDefault="00AE44E0" w:rsidP="00F27A6F">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AE44E0" w:rsidRPr="00BF232D" w14:paraId="6170A3F7" w14:textId="77777777" w:rsidTr="00631291">
        <w:trPr>
          <w:gridAfter w:val="1"/>
          <w:wAfter w:w="45" w:type="pct"/>
          <w:cantSplit/>
          <w:trHeight w:val="367"/>
        </w:trPr>
        <w:tc>
          <w:tcPr>
            <w:tcW w:w="210" w:type="pct"/>
            <w:gridSpan w:val="2"/>
            <w:vMerge w:val="restart"/>
            <w:tcBorders>
              <w:top w:val="single" w:sz="4" w:space="0" w:color="auto"/>
              <w:left w:val="single" w:sz="4" w:space="0" w:color="auto"/>
              <w:bottom w:val="single" w:sz="4" w:space="0" w:color="auto"/>
              <w:right w:val="single" w:sz="4" w:space="0" w:color="auto"/>
            </w:tcBorders>
            <w:vAlign w:val="center"/>
          </w:tcPr>
          <w:p w14:paraId="77544C65" w14:textId="6145452A" w:rsidR="00AE44E0" w:rsidRPr="00BF232D" w:rsidRDefault="00631291" w:rsidP="00AE44E0">
            <w:pPr>
              <w:spacing w:after="0" w:line="240" w:lineRule="auto"/>
              <w:rPr>
                <w:rFonts w:eastAsia="Times New Roman" w:cstheme="minorHAnsi"/>
                <w:b/>
                <w:bCs/>
                <w:lang w:eastAsia="pl-PL"/>
              </w:rPr>
            </w:pPr>
            <w:r>
              <w:rPr>
                <w:rFonts w:eastAsia="Times New Roman" w:cstheme="minorHAnsi"/>
                <w:b/>
                <w:bCs/>
                <w:lang w:eastAsia="pl-PL"/>
              </w:rPr>
              <w:t>3</w:t>
            </w:r>
          </w:p>
        </w:tc>
        <w:tc>
          <w:tcPr>
            <w:tcW w:w="496" w:type="pct"/>
            <w:vMerge w:val="restart"/>
            <w:tcBorders>
              <w:top w:val="single" w:sz="4" w:space="0" w:color="auto"/>
              <w:left w:val="single" w:sz="4" w:space="0" w:color="auto"/>
              <w:bottom w:val="single" w:sz="4" w:space="0" w:color="auto"/>
              <w:right w:val="single" w:sz="4" w:space="0" w:color="auto"/>
            </w:tcBorders>
            <w:vAlign w:val="center"/>
          </w:tcPr>
          <w:p w14:paraId="5828B393" w14:textId="2C7DF608" w:rsidR="00AE44E0" w:rsidRPr="003F21EF" w:rsidRDefault="00AE44E0" w:rsidP="00AE44E0">
            <w:pPr>
              <w:spacing w:after="0"/>
              <w:rPr>
                <w:rFonts w:cstheme="minorHAnsi"/>
                <w:color w:val="000000"/>
                <w:sz w:val="20"/>
                <w:szCs w:val="20"/>
              </w:rPr>
            </w:pPr>
            <w:r w:rsidRPr="00BD3A83">
              <w:rPr>
                <w:rFonts w:eastAsia="Times New Roman" w:cs="Calibri"/>
                <w:bCs/>
                <w:sz w:val="18"/>
                <w:szCs w:val="18"/>
              </w:rPr>
              <w:t>drukarka laserowa</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279" w:type="pct"/>
            <w:vMerge w:val="restart"/>
            <w:tcBorders>
              <w:top w:val="single" w:sz="4" w:space="0" w:color="auto"/>
              <w:left w:val="single" w:sz="4" w:space="0" w:color="auto"/>
              <w:right w:val="single" w:sz="4" w:space="0" w:color="auto"/>
            </w:tcBorders>
            <w:vAlign w:val="center"/>
          </w:tcPr>
          <w:p w14:paraId="73978246" w14:textId="17DB6E71" w:rsidR="00AE44E0" w:rsidRPr="00470ABA" w:rsidRDefault="00AE44E0" w:rsidP="00AE44E0">
            <w:pPr>
              <w:spacing w:after="0" w:line="240" w:lineRule="auto"/>
              <w:ind w:left="113" w:right="113"/>
              <w:jc w:val="center"/>
              <w:rPr>
                <w:rFonts w:cstheme="minorHAnsi"/>
              </w:rPr>
            </w:pPr>
            <w:r>
              <w:rPr>
                <w:rFonts w:cstheme="minorHAnsi"/>
              </w:rPr>
              <w:t>1</w:t>
            </w:r>
          </w:p>
        </w:tc>
        <w:tc>
          <w:tcPr>
            <w:tcW w:w="2910" w:type="pct"/>
            <w:gridSpan w:val="3"/>
            <w:tcBorders>
              <w:top w:val="single" w:sz="4" w:space="0" w:color="auto"/>
              <w:left w:val="single" w:sz="4" w:space="0" w:color="auto"/>
              <w:bottom w:val="single" w:sz="4" w:space="0" w:color="auto"/>
              <w:right w:val="single" w:sz="4" w:space="0" w:color="auto"/>
            </w:tcBorders>
            <w:noWrap/>
          </w:tcPr>
          <w:p w14:paraId="166DBA08" w14:textId="65C9C694" w:rsidR="00AE44E0" w:rsidRPr="000F3697" w:rsidRDefault="00AE44E0" w:rsidP="00AE44E0">
            <w:pPr>
              <w:spacing w:after="0" w:line="240" w:lineRule="auto"/>
              <w:contextualSpacing/>
              <w:rPr>
                <w:rFonts w:cs="Calibri"/>
                <w:sz w:val="20"/>
                <w:szCs w:val="20"/>
              </w:rPr>
            </w:pPr>
            <w:r w:rsidRPr="00D933AF">
              <w:rPr>
                <w:rFonts w:eastAsia="Times New Roman" w:cs="Calibri"/>
                <w:b/>
                <w:bCs/>
                <w:sz w:val="18"/>
                <w:szCs w:val="18"/>
              </w:rPr>
              <w:t>Drukarka laserowa</w:t>
            </w:r>
          </w:p>
        </w:tc>
        <w:tc>
          <w:tcPr>
            <w:tcW w:w="318" w:type="pct"/>
            <w:tcBorders>
              <w:top w:val="single" w:sz="4" w:space="0" w:color="auto"/>
              <w:left w:val="single" w:sz="4" w:space="0" w:color="auto"/>
              <w:bottom w:val="single" w:sz="4" w:space="0" w:color="auto"/>
              <w:right w:val="single" w:sz="4" w:space="0" w:color="auto"/>
            </w:tcBorders>
            <w:vAlign w:val="center"/>
          </w:tcPr>
          <w:p w14:paraId="0A868F77"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673A7170"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481ED225"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130A353D" w14:textId="77777777" w:rsidTr="00631291">
        <w:trPr>
          <w:gridAfter w:val="1"/>
          <w:wAfter w:w="45" w:type="pct"/>
          <w:cantSplit/>
          <w:trHeight w:val="278"/>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6B508E72"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0C75A22E"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single" w:sz="4" w:space="0" w:color="auto"/>
            </w:tcBorders>
            <w:vAlign w:val="center"/>
          </w:tcPr>
          <w:p w14:paraId="2CA59964" w14:textId="3F09856D"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67FA57C2" w14:textId="49286E76" w:rsidR="00AE44E0" w:rsidRDefault="00AE44E0" w:rsidP="00AE44E0">
            <w:pPr>
              <w:spacing w:after="0"/>
              <w:rPr>
                <w:rFonts w:cs="Calibri"/>
                <w:sz w:val="20"/>
                <w:szCs w:val="20"/>
              </w:rPr>
            </w:pPr>
            <w:r w:rsidRPr="00D933AF">
              <w:rPr>
                <w:rFonts w:eastAsia="Times New Roman" w:cs="Calibri"/>
                <w:bCs/>
                <w:sz w:val="18"/>
                <w:szCs w:val="18"/>
              </w:rPr>
              <w:t>- Rozdzielczość druku mono i kolor: minimum 600x600dpi</w:t>
            </w:r>
          </w:p>
        </w:tc>
        <w:tc>
          <w:tcPr>
            <w:tcW w:w="318" w:type="pct"/>
            <w:tcBorders>
              <w:top w:val="single" w:sz="4" w:space="0" w:color="auto"/>
              <w:left w:val="single" w:sz="4" w:space="0" w:color="auto"/>
              <w:bottom w:val="single" w:sz="4" w:space="0" w:color="auto"/>
              <w:right w:val="single" w:sz="4" w:space="0" w:color="auto"/>
            </w:tcBorders>
            <w:vAlign w:val="center"/>
          </w:tcPr>
          <w:p w14:paraId="0A05A3CB"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15694EF5"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0406C6ED"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265973AA" w14:textId="77777777" w:rsidTr="00631291">
        <w:trPr>
          <w:gridAfter w:val="1"/>
          <w:wAfter w:w="45" w:type="pct"/>
          <w:cantSplit/>
          <w:trHeight w:val="268"/>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7D7C7299"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2A4548E0"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single" w:sz="4" w:space="0" w:color="auto"/>
            </w:tcBorders>
            <w:vAlign w:val="center"/>
          </w:tcPr>
          <w:p w14:paraId="303149DA" w14:textId="2B51D59B"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6DEAF4D4" w14:textId="574D0F7B" w:rsidR="00AE44E0" w:rsidRDefault="00AE44E0" w:rsidP="00AE44E0">
            <w:pPr>
              <w:spacing w:after="0"/>
              <w:rPr>
                <w:rFonts w:cs="Calibri"/>
                <w:sz w:val="20"/>
                <w:szCs w:val="20"/>
              </w:rPr>
            </w:pPr>
            <w:r w:rsidRPr="00D933AF">
              <w:rPr>
                <w:rFonts w:eastAsia="Times New Roman" w:cs="Calibri"/>
                <w:bCs/>
                <w:sz w:val="18"/>
                <w:szCs w:val="18"/>
              </w:rPr>
              <w:t>- Format papieru: A4</w:t>
            </w:r>
          </w:p>
        </w:tc>
        <w:tc>
          <w:tcPr>
            <w:tcW w:w="318" w:type="pct"/>
            <w:tcBorders>
              <w:top w:val="single" w:sz="4" w:space="0" w:color="auto"/>
              <w:left w:val="single" w:sz="4" w:space="0" w:color="auto"/>
              <w:bottom w:val="single" w:sz="4" w:space="0" w:color="auto"/>
              <w:right w:val="single" w:sz="4" w:space="0" w:color="auto"/>
            </w:tcBorders>
            <w:vAlign w:val="center"/>
          </w:tcPr>
          <w:p w14:paraId="69BF518A"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6BA803F5"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27ACAC44"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35BE74CA" w14:textId="77777777" w:rsidTr="00631291">
        <w:trPr>
          <w:gridAfter w:val="1"/>
          <w:wAfter w:w="45" w:type="pct"/>
          <w:cantSplit/>
          <w:trHeight w:val="26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2E4FA146"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3FEABC97"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single" w:sz="4" w:space="0" w:color="auto"/>
            </w:tcBorders>
            <w:vAlign w:val="center"/>
          </w:tcPr>
          <w:p w14:paraId="307B8138" w14:textId="6BB8DEFE"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0D191232" w14:textId="3A93D76C" w:rsidR="00AE44E0" w:rsidRPr="003418CB" w:rsidRDefault="00AE44E0" w:rsidP="00AE44E0">
            <w:pPr>
              <w:spacing w:after="0"/>
              <w:rPr>
                <w:rFonts w:eastAsia="Times New Roman" w:cs="Calibri"/>
                <w:sz w:val="20"/>
                <w:szCs w:val="20"/>
              </w:rPr>
            </w:pPr>
            <w:r w:rsidRPr="00D933AF">
              <w:rPr>
                <w:rFonts w:eastAsia="Times New Roman" w:cs="Calibri"/>
                <w:bCs/>
                <w:sz w:val="18"/>
                <w:szCs w:val="18"/>
              </w:rPr>
              <w:t>- Dopuszczalne miesięczne obciążenie: około  40 000 str./miesięcznie</w:t>
            </w:r>
          </w:p>
        </w:tc>
        <w:tc>
          <w:tcPr>
            <w:tcW w:w="318" w:type="pct"/>
            <w:tcBorders>
              <w:top w:val="single" w:sz="4" w:space="0" w:color="auto"/>
              <w:left w:val="single" w:sz="4" w:space="0" w:color="auto"/>
              <w:bottom w:val="single" w:sz="4" w:space="0" w:color="auto"/>
              <w:right w:val="single" w:sz="4" w:space="0" w:color="auto"/>
            </w:tcBorders>
            <w:vAlign w:val="center"/>
          </w:tcPr>
          <w:p w14:paraId="15DBBB45"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29ABF4E6"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44DEE330"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3B240778" w14:textId="77777777" w:rsidTr="00631291">
        <w:trPr>
          <w:gridAfter w:val="1"/>
          <w:wAfter w:w="45" w:type="pct"/>
          <w:cantSplit/>
          <w:trHeight w:val="281"/>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6FD4B899"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4EBAB4DA"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single" w:sz="4" w:space="0" w:color="auto"/>
            </w:tcBorders>
            <w:vAlign w:val="center"/>
          </w:tcPr>
          <w:p w14:paraId="1B89DA7E" w14:textId="1ECE6A6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128FCD3F" w14:textId="4F1191F9" w:rsidR="00AE44E0" w:rsidRPr="003418CB" w:rsidRDefault="00AE44E0" w:rsidP="00AE44E0">
            <w:pPr>
              <w:spacing w:after="0"/>
              <w:rPr>
                <w:rFonts w:eastAsia="Times New Roman" w:cs="Calibri"/>
                <w:sz w:val="20"/>
                <w:szCs w:val="20"/>
              </w:rPr>
            </w:pPr>
            <w:r w:rsidRPr="00D933AF">
              <w:rPr>
                <w:rFonts w:eastAsia="Times New Roman" w:cs="Calibri"/>
                <w:bCs/>
                <w:sz w:val="18"/>
                <w:szCs w:val="18"/>
              </w:rPr>
              <w:t>- Pojemność podajnika głównego: minimum 220 arkuszy</w:t>
            </w:r>
          </w:p>
        </w:tc>
        <w:tc>
          <w:tcPr>
            <w:tcW w:w="318" w:type="pct"/>
            <w:tcBorders>
              <w:top w:val="single" w:sz="4" w:space="0" w:color="auto"/>
              <w:left w:val="single" w:sz="4" w:space="0" w:color="auto"/>
              <w:bottom w:val="single" w:sz="4" w:space="0" w:color="auto"/>
              <w:right w:val="single" w:sz="4" w:space="0" w:color="auto"/>
            </w:tcBorders>
            <w:vAlign w:val="center"/>
          </w:tcPr>
          <w:p w14:paraId="31C1A994"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6D935560"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483F3012"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57783227"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527A3764"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35ABE71F"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single" w:sz="4" w:space="0" w:color="auto"/>
            </w:tcBorders>
            <w:vAlign w:val="center"/>
          </w:tcPr>
          <w:p w14:paraId="131E4F95" w14:textId="1D36983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0CDFC360" w14:textId="2AFAC98F" w:rsidR="00AE44E0" w:rsidRPr="003418CB" w:rsidRDefault="00AE44E0" w:rsidP="00AE44E0">
            <w:pPr>
              <w:spacing w:after="0"/>
              <w:rPr>
                <w:rFonts w:eastAsia="Times New Roman" w:cs="Calibri"/>
                <w:sz w:val="20"/>
                <w:szCs w:val="20"/>
              </w:rPr>
            </w:pPr>
            <w:r w:rsidRPr="00D933AF">
              <w:rPr>
                <w:rFonts w:eastAsia="Times New Roman" w:cs="Calibri"/>
                <w:bCs/>
                <w:sz w:val="18"/>
                <w:szCs w:val="18"/>
              </w:rPr>
              <w:t>- Prędkość druku mono i kolor: około 25str/min</w:t>
            </w:r>
          </w:p>
        </w:tc>
        <w:tc>
          <w:tcPr>
            <w:tcW w:w="318" w:type="pct"/>
            <w:tcBorders>
              <w:top w:val="single" w:sz="4" w:space="0" w:color="auto"/>
              <w:left w:val="single" w:sz="4" w:space="0" w:color="auto"/>
              <w:bottom w:val="single" w:sz="4" w:space="0" w:color="auto"/>
              <w:right w:val="single" w:sz="4" w:space="0" w:color="auto"/>
            </w:tcBorders>
            <w:vAlign w:val="center"/>
          </w:tcPr>
          <w:p w14:paraId="7F56EED9"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4515E4C8"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73F6A080"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1B52C26C"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1D221225"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3F1ED74E"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single" w:sz="4" w:space="0" w:color="auto"/>
            </w:tcBorders>
            <w:vAlign w:val="center"/>
          </w:tcPr>
          <w:p w14:paraId="03B5AD12" w14:textId="77BCB2BE"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6BBD3C77" w14:textId="660BDA5E" w:rsidR="00AE44E0" w:rsidRPr="00D37639" w:rsidRDefault="00AE44E0" w:rsidP="00AE44E0">
            <w:pPr>
              <w:spacing w:after="0"/>
              <w:rPr>
                <w:rFonts w:eastAsia="Times New Roman" w:cs="Calibri"/>
                <w:bCs/>
                <w:sz w:val="18"/>
                <w:szCs w:val="18"/>
              </w:rPr>
            </w:pPr>
            <w:r w:rsidRPr="00D933AF">
              <w:rPr>
                <w:rFonts w:eastAsia="Times New Roman" w:cs="Calibri"/>
                <w:bCs/>
                <w:sz w:val="18"/>
                <w:szCs w:val="18"/>
              </w:rPr>
              <w:t>- Funkcje druku: druk z urządzeń mobilnych, druk na kartonie, druk na folii, druk na papierze fotograficznym, automatyczny druk dwustronny</w:t>
            </w:r>
          </w:p>
        </w:tc>
        <w:tc>
          <w:tcPr>
            <w:tcW w:w="318" w:type="pct"/>
            <w:tcBorders>
              <w:top w:val="single" w:sz="4" w:space="0" w:color="auto"/>
              <w:left w:val="single" w:sz="4" w:space="0" w:color="auto"/>
              <w:bottom w:val="single" w:sz="4" w:space="0" w:color="auto"/>
              <w:right w:val="single" w:sz="4" w:space="0" w:color="auto"/>
            </w:tcBorders>
            <w:vAlign w:val="center"/>
          </w:tcPr>
          <w:p w14:paraId="55C59285"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1792EABC"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7A43EFC8"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2BBE2E5D"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1E23838C"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537A64BB"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single" w:sz="4" w:space="0" w:color="auto"/>
            </w:tcBorders>
            <w:vAlign w:val="center"/>
          </w:tcPr>
          <w:p w14:paraId="19772FBB" w14:textId="77777777" w:rsidR="00AE44E0" w:rsidRDefault="00AE44E0" w:rsidP="00AE44E0">
            <w:pPr>
              <w:spacing w:after="0" w:line="240" w:lineRule="auto"/>
              <w:ind w:left="113" w:right="113"/>
              <w:jc w:val="center"/>
              <w:rPr>
                <w:rFonts w:cstheme="minorHAnsi"/>
              </w:rPr>
            </w:pPr>
          </w:p>
        </w:tc>
        <w:tc>
          <w:tcPr>
            <w:tcW w:w="3970" w:type="pct"/>
            <w:gridSpan w:val="6"/>
            <w:tcBorders>
              <w:top w:val="single" w:sz="4" w:space="0" w:color="auto"/>
              <w:left w:val="single" w:sz="4" w:space="0" w:color="auto"/>
              <w:bottom w:val="single" w:sz="4" w:space="0" w:color="auto"/>
              <w:right w:val="single" w:sz="4" w:space="0" w:color="auto"/>
            </w:tcBorders>
            <w:shd w:val="clear" w:color="auto" w:fill="FFFFFF" w:themeFill="background1"/>
            <w:noWrap/>
          </w:tcPr>
          <w:p w14:paraId="664CCF6B" w14:textId="564737C7" w:rsidR="00AE44E0" w:rsidRPr="00556E84" w:rsidRDefault="00AE44E0" w:rsidP="00AE44E0">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AE44E0" w:rsidRPr="00BF232D" w14:paraId="24FD4F8F"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431DDDB4"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6BCF11BD" w14:textId="77777777" w:rsidR="00AE44E0" w:rsidRDefault="00AE44E0" w:rsidP="00AE44E0">
            <w:pPr>
              <w:spacing w:after="0" w:line="240" w:lineRule="auto"/>
              <w:ind w:left="113" w:right="113"/>
              <w:jc w:val="center"/>
              <w:rPr>
                <w:rFonts w:cstheme="minorHAnsi"/>
              </w:rPr>
            </w:pPr>
          </w:p>
        </w:tc>
        <w:tc>
          <w:tcPr>
            <w:tcW w:w="284" w:type="pct"/>
            <w:gridSpan w:val="2"/>
            <w:tcBorders>
              <w:left w:val="single" w:sz="4" w:space="0" w:color="auto"/>
              <w:right w:val="single" w:sz="4" w:space="0" w:color="auto"/>
            </w:tcBorders>
            <w:vAlign w:val="center"/>
          </w:tcPr>
          <w:p w14:paraId="01E86737" w14:textId="77777777" w:rsidR="00AE44E0" w:rsidRDefault="00AE44E0" w:rsidP="00AE44E0">
            <w:pPr>
              <w:spacing w:after="0" w:line="240" w:lineRule="auto"/>
              <w:ind w:left="113" w:right="113"/>
              <w:jc w:val="center"/>
              <w:rPr>
                <w:rFonts w:cstheme="minorHAnsi"/>
              </w:rPr>
            </w:pPr>
          </w:p>
        </w:tc>
        <w:tc>
          <w:tcPr>
            <w:tcW w:w="3965" w:type="pct"/>
            <w:gridSpan w:val="5"/>
            <w:tcBorders>
              <w:top w:val="single" w:sz="4" w:space="0" w:color="auto"/>
              <w:left w:val="single" w:sz="4" w:space="0" w:color="auto"/>
              <w:bottom w:val="single" w:sz="4" w:space="0" w:color="auto"/>
              <w:right w:val="single" w:sz="4" w:space="0" w:color="auto"/>
            </w:tcBorders>
            <w:shd w:val="clear" w:color="auto" w:fill="FFFFFF" w:themeFill="background1"/>
            <w:noWrap/>
          </w:tcPr>
          <w:p w14:paraId="620CED6D" w14:textId="0533A676" w:rsidR="00AE44E0" w:rsidRPr="00556E84" w:rsidRDefault="00AE44E0" w:rsidP="00AE44E0">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AE44E0" w:rsidRPr="00BF232D" w14:paraId="16256065" w14:textId="77777777" w:rsidTr="00631291">
        <w:trPr>
          <w:gridAfter w:val="1"/>
          <w:wAfter w:w="45" w:type="pct"/>
          <w:cantSplit/>
          <w:trHeight w:val="282"/>
        </w:trPr>
        <w:tc>
          <w:tcPr>
            <w:tcW w:w="210" w:type="pct"/>
            <w:gridSpan w:val="2"/>
            <w:vMerge w:val="restart"/>
            <w:tcBorders>
              <w:top w:val="single" w:sz="4" w:space="0" w:color="auto"/>
              <w:left w:val="single" w:sz="4" w:space="0" w:color="auto"/>
              <w:bottom w:val="single" w:sz="4" w:space="0" w:color="auto"/>
              <w:right w:val="single" w:sz="4" w:space="0" w:color="auto"/>
            </w:tcBorders>
            <w:vAlign w:val="center"/>
          </w:tcPr>
          <w:p w14:paraId="6AAA562A" w14:textId="6ABB6BCB" w:rsidR="00AE44E0" w:rsidRDefault="00AE44E0" w:rsidP="00AE44E0">
            <w:pPr>
              <w:spacing w:after="0" w:line="240" w:lineRule="auto"/>
              <w:ind w:left="113" w:right="113"/>
              <w:jc w:val="center"/>
              <w:rPr>
                <w:rFonts w:cstheme="minorHAnsi"/>
              </w:rPr>
            </w:pPr>
            <w:r>
              <w:rPr>
                <w:rFonts w:cstheme="minorHAnsi"/>
              </w:rPr>
              <w:t>4</w:t>
            </w:r>
          </w:p>
        </w:tc>
        <w:tc>
          <w:tcPr>
            <w:tcW w:w="496" w:type="pct"/>
            <w:vMerge w:val="restart"/>
            <w:tcBorders>
              <w:top w:val="single" w:sz="4" w:space="0" w:color="auto"/>
              <w:left w:val="single" w:sz="4" w:space="0" w:color="auto"/>
              <w:bottom w:val="single" w:sz="4" w:space="0" w:color="auto"/>
              <w:right w:val="single" w:sz="4" w:space="0" w:color="auto"/>
            </w:tcBorders>
            <w:vAlign w:val="center"/>
          </w:tcPr>
          <w:p w14:paraId="23B86832" w14:textId="35605A97" w:rsidR="00AE44E0" w:rsidRDefault="00AE44E0" w:rsidP="00AE44E0">
            <w:pPr>
              <w:spacing w:after="0" w:line="240" w:lineRule="auto"/>
              <w:ind w:left="113" w:right="113"/>
              <w:jc w:val="center"/>
              <w:rPr>
                <w:rFonts w:cstheme="minorHAnsi"/>
              </w:rPr>
            </w:pPr>
            <w:r>
              <w:rPr>
                <w:rFonts w:eastAsia="Times New Roman" w:cs="Calibri"/>
                <w:bCs/>
                <w:sz w:val="18"/>
                <w:szCs w:val="18"/>
              </w:rPr>
              <w:t xml:space="preserve">Zestaw- </w:t>
            </w:r>
            <w:r w:rsidRPr="000B7D55">
              <w:rPr>
                <w:rFonts w:eastAsia="Times New Roman" w:cs="Calibri"/>
                <w:bCs/>
                <w:sz w:val="18"/>
                <w:szCs w:val="18"/>
              </w:rPr>
              <w:t>toner do drukarki</w:t>
            </w:r>
            <w:r>
              <w:rPr>
                <w:rFonts w:eastAsia="Times New Roman" w:cs="Calibri"/>
                <w:bCs/>
                <w:sz w:val="18"/>
                <w:szCs w:val="18"/>
              </w:rPr>
              <w:t xml:space="preserve"> ( 4 kolory) (10.1 info dla zamawiającego)</w:t>
            </w:r>
          </w:p>
        </w:tc>
        <w:tc>
          <w:tcPr>
            <w:tcW w:w="279" w:type="pct"/>
            <w:vMerge w:val="restart"/>
            <w:tcBorders>
              <w:top w:val="single" w:sz="4" w:space="0" w:color="auto"/>
              <w:left w:val="single" w:sz="4" w:space="0" w:color="auto"/>
              <w:bottom w:val="single" w:sz="4" w:space="0" w:color="auto"/>
              <w:right w:val="single" w:sz="4" w:space="0" w:color="auto"/>
            </w:tcBorders>
            <w:vAlign w:val="center"/>
          </w:tcPr>
          <w:p w14:paraId="7481FEF5" w14:textId="4C802294" w:rsidR="00AE44E0" w:rsidRDefault="00AE44E0" w:rsidP="00AE44E0">
            <w:pPr>
              <w:spacing w:after="0" w:line="240" w:lineRule="auto"/>
              <w:ind w:left="113" w:right="113"/>
              <w:jc w:val="center"/>
              <w:rPr>
                <w:rFonts w:cstheme="minorHAnsi"/>
              </w:rPr>
            </w:pPr>
            <w:r>
              <w:rPr>
                <w:rFonts w:cstheme="minorHAnsi"/>
              </w:rPr>
              <w:t>1</w:t>
            </w:r>
          </w:p>
        </w:tc>
        <w:tc>
          <w:tcPr>
            <w:tcW w:w="2910" w:type="pct"/>
            <w:gridSpan w:val="3"/>
            <w:tcBorders>
              <w:top w:val="single" w:sz="4" w:space="0" w:color="auto"/>
              <w:left w:val="single" w:sz="4" w:space="0" w:color="auto"/>
              <w:bottom w:val="single" w:sz="4" w:space="0" w:color="auto"/>
              <w:right w:val="single" w:sz="4" w:space="0" w:color="auto"/>
            </w:tcBorders>
            <w:noWrap/>
          </w:tcPr>
          <w:p w14:paraId="3A1EF112" w14:textId="2BAE7037" w:rsidR="00AE44E0" w:rsidRPr="00D37639" w:rsidRDefault="00AE44E0" w:rsidP="00AE44E0">
            <w:pPr>
              <w:spacing w:after="0"/>
              <w:rPr>
                <w:rFonts w:eastAsia="Times New Roman" w:cs="Calibri"/>
                <w:bCs/>
                <w:sz w:val="18"/>
                <w:szCs w:val="18"/>
              </w:rPr>
            </w:pPr>
            <w:r w:rsidRPr="008B04F7">
              <w:rPr>
                <w:rFonts w:eastAsia="Times New Roman" w:cs="Calibri"/>
                <w:b/>
                <w:bCs/>
                <w:sz w:val="18"/>
                <w:szCs w:val="18"/>
              </w:rPr>
              <w:t>Toner do drukarki z czipem</w:t>
            </w:r>
          </w:p>
        </w:tc>
        <w:tc>
          <w:tcPr>
            <w:tcW w:w="318" w:type="pct"/>
            <w:tcBorders>
              <w:top w:val="single" w:sz="4" w:space="0" w:color="auto"/>
              <w:left w:val="single" w:sz="4" w:space="0" w:color="auto"/>
              <w:bottom w:val="single" w:sz="4" w:space="0" w:color="auto"/>
              <w:right w:val="single" w:sz="4" w:space="0" w:color="auto"/>
            </w:tcBorders>
            <w:vAlign w:val="center"/>
          </w:tcPr>
          <w:p w14:paraId="501300F3"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04185A13"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35443EAE"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5E6B7475"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17DA4949"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2C3A45C5"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52935EA6"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7AA2D61A" w14:textId="5E13A713" w:rsidR="00AE44E0" w:rsidRPr="00D37639" w:rsidRDefault="00AE44E0" w:rsidP="00AE44E0">
            <w:pPr>
              <w:spacing w:after="0"/>
              <w:rPr>
                <w:rFonts w:eastAsia="Times New Roman" w:cs="Calibri"/>
                <w:bCs/>
                <w:sz w:val="18"/>
                <w:szCs w:val="18"/>
              </w:rPr>
            </w:pPr>
            <w:r w:rsidRPr="008B04F7">
              <w:rPr>
                <w:rFonts w:eastAsia="Times New Roman" w:cs="Calibri"/>
                <w:bCs/>
                <w:sz w:val="18"/>
                <w:szCs w:val="18"/>
              </w:rPr>
              <w:t>- Preferowane kolory po 1 szt: czarny, magenta, yellow, cyan</w:t>
            </w:r>
          </w:p>
        </w:tc>
        <w:tc>
          <w:tcPr>
            <w:tcW w:w="318" w:type="pct"/>
            <w:tcBorders>
              <w:top w:val="single" w:sz="4" w:space="0" w:color="auto"/>
              <w:left w:val="single" w:sz="4" w:space="0" w:color="auto"/>
              <w:bottom w:val="single" w:sz="4" w:space="0" w:color="auto"/>
              <w:right w:val="single" w:sz="4" w:space="0" w:color="auto"/>
            </w:tcBorders>
            <w:vAlign w:val="center"/>
          </w:tcPr>
          <w:p w14:paraId="53FC8E71"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1AF16D94"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3B058927"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101FF575"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3B884522"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75D101D7"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6E4082CC"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3BE6C951" w14:textId="32FD6D7A" w:rsidR="00AE44E0" w:rsidRPr="00D37639" w:rsidRDefault="00AE44E0" w:rsidP="00AE44E0">
            <w:pPr>
              <w:spacing w:after="0"/>
              <w:rPr>
                <w:rFonts w:eastAsia="Times New Roman" w:cs="Calibri"/>
                <w:bCs/>
                <w:sz w:val="18"/>
                <w:szCs w:val="18"/>
              </w:rPr>
            </w:pPr>
            <w:r w:rsidRPr="008B04F7">
              <w:rPr>
                <w:rFonts w:eastAsia="Times New Roman" w:cs="Calibri"/>
                <w:bCs/>
                <w:sz w:val="18"/>
                <w:szCs w:val="18"/>
              </w:rPr>
              <w:t>- Wydajność: minimum 1200 stron przy standardowym pokryciu</w:t>
            </w:r>
          </w:p>
        </w:tc>
        <w:tc>
          <w:tcPr>
            <w:tcW w:w="318" w:type="pct"/>
            <w:tcBorders>
              <w:top w:val="single" w:sz="4" w:space="0" w:color="auto"/>
              <w:left w:val="single" w:sz="4" w:space="0" w:color="auto"/>
              <w:bottom w:val="single" w:sz="4" w:space="0" w:color="auto"/>
              <w:right w:val="single" w:sz="4" w:space="0" w:color="auto"/>
            </w:tcBorders>
            <w:vAlign w:val="center"/>
          </w:tcPr>
          <w:p w14:paraId="1FC5EFFC"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07945BEF"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61979AF1"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7655CE2D"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7371E22B"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72FE9423"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2B86011F"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4EE5C639" w14:textId="3F5DB88A" w:rsidR="00AE44E0" w:rsidRPr="00D37639" w:rsidRDefault="00AE44E0" w:rsidP="00AE44E0">
            <w:pPr>
              <w:spacing w:after="0"/>
              <w:rPr>
                <w:rFonts w:eastAsia="Times New Roman" w:cs="Calibri"/>
                <w:bCs/>
                <w:sz w:val="18"/>
                <w:szCs w:val="18"/>
              </w:rPr>
            </w:pPr>
            <w:r w:rsidRPr="008B04F7">
              <w:rPr>
                <w:rFonts w:eastAsia="Times New Roman" w:cs="Calibri"/>
                <w:bCs/>
                <w:sz w:val="18"/>
                <w:szCs w:val="18"/>
              </w:rPr>
              <w:t>(</w:t>
            </w:r>
            <w:r w:rsidRPr="008B04F7">
              <w:rPr>
                <w:rFonts w:eastAsia="Times New Roman" w:cs="Calibri"/>
                <w:b/>
                <w:bCs/>
                <w:sz w:val="18"/>
                <w:szCs w:val="18"/>
              </w:rPr>
              <w:t>Kompatybilny z drukarką o poniższych parametrach</w:t>
            </w:r>
            <w:r w:rsidRPr="008B04F7">
              <w:rPr>
                <w:rFonts w:eastAsia="Times New Roman" w:cs="Calibri"/>
                <w:bCs/>
                <w:sz w:val="18"/>
                <w:szCs w:val="18"/>
              </w:rPr>
              <w:t xml:space="preserve">: </w:t>
            </w:r>
          </w:p>
        </w:tc>
        <w:tc>
          <w:tcPr>
            <w:tcW w:w="318" w:type="pct"/>
            <w:tcBorders>
              <w:top w:val="single" w:sz="4" w:space="0" w:color="auto"/>
              <w:left w:val="single" w:sz="4" w:space="0" w:color="auto"/>
              <w:bottom w:val="single" w:sz="4" w:space="0" w:color="auto"/>
              <w:right w:val="single" w:sz="4" w:space="0" w:color="auto"/>
            </w:tcBorders>
            <w:vAlign w:val="center"/>
          </w:tcPr>
          <w:p w14:paraId="5FF248E1"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6CE2C736"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53015CE6"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6BE2C587"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091F108F"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07CAFDDE"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1179DECE"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0B653E4F" w14:textId="097D4A19" w:rsidR="00AE44E0" w:rsidRPr="00D37639" w:rsidRDefault="00AE44E0" w:rsidP="00AE44E0">
            <w:pPr>
              <w:spacing w:after="0"/>
              <w:rPr>
                <w:rFonts w:eastAsia="Times New Roman" w:cs="Calibri"/>
                <w:bCs/>
                <w:sz w:val="18"/>
                <w:szCs w:val="18"/>
              </w:rPr>
            </w:pPr>
            <w:r w:rsidRPr="008B04F7">
              <w:rPr>
                <w:rFonts w:eastAsia="Times New Roman" w:cs="Calibri"/>
                <w:bCs/>
                <w:sz w:val="16"/>
                <w:szCs w:val="16"/>
              </w:rPr>
              <w:t>- Rozdzielczość druku mono i kolor: minimum 600x600dpi</w:t>
            </w:r>
          </w:p>
        </w:tc>
        <w:tc>
          <w:tcPr>
            <w:tcW w:w="318" w:type="pct"/>
            <w:tcBorders>
              <w:top w:val="single" w:sz="4" w:space="0" w:color="auto"/>
              <w:left w:val="single" w:sz="4" w:space="0" w:color="auto"/>
              <w:bottom w:val="single" w:sz="4" w:space="0" w:color="auto"/>
              <w:right w:val="single" w:sz="4" w:space="0" w:color="auto"/>
            </w:tcBorders>
            <w:vAlign w:val="center"/>
          </w:tcPr>
          <w:p w14:paraId="46141C63"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0C91EAF1"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54EEE562"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5A3A5C92"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2BCBB9E4"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41A73AF1"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478D0498"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07F61B48" w14:textId="26904AE5" w:rsidR="00AE44E0" w:rsidRPr="00D37639" w:rsidRDefault="00AE44E0" w:rsidP="00AE44E0">
            <w:pPr>
              <w:spacing w:after="0"/>
              <w:rPr>
                <w:rFonts w:eastAsia="Times New Roman" w:cs="Calibri"/>
                <w:bCs/>
                <w:sz w:val="18"/>
                <w:szCs w:val="18"/>
              </w:rPr>
            </w:pPr>
            <w:r w:rsidRPr="008B04F7">
              <w:rPr>
                <w:rFonts w:eastAsia="Times New Roman" w:cs="Calibri"/>
                <w:bCs/>
                <w:sz w:val="16"/>
                <w:szCs w:val="16"/>
              </w:rPr>
              <w:t>- Format papieru: A4</w:t>
            </w:r>
          </w:p>
        </w:tc>
        <w:tc>
          <w:tcPr>
            <w:tcW w:w="318" w:type="pct"/>
            <w:tcBorders>
              <w:top w:val="single" w:sz="4" w:space="0" w:color="auto"/>
              <w:left w:val="single" w:sz="4" w:space="0" w:color="auto"/>
              <w:bottom w:val="single" w:sz="4" w:space="0" w:color="auto"/>
              <w:right w:val="single" w:sz="4" w:space="0" w:color="auto"/>
            </w:tcBorders>
            <w:vAlign w:val="center"/>
          </w:tcPr>
          <w:p w14:paraId="07814764"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059C7D95"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5F8A5DB9"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12FC171F"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0BA5E95A"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76F5C8A8"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4E1FC041"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331F54C2" w14:textId="0895F44F" w:rsidR="00AE44E0" w:rsidRPr="00D37639" w:rsidRDefault="00AE44E0" w:rsidP="00AE44E0">
            <w:pPr>
              <w:spacing w:after="0"/>
              <w:rPr>
                <w:rFonts w:eastAsia="Times New Roman" w:cs="Calibri"/>
                <w:bCs/>
                <w:sz w:val="18"/>
                <w:szCs w:val="18"/>
              </w:rPr>
            </w:pPr>
            <w:r w:rsidRPr="008B04F7">
              <w:rPr>
                <w:rFonts w:eastAsia="Times New Roman" w:cs="Calibri"/>
                <w:bCs/>
                <w:sz w:val="16"/>
                <w:szCs w:val="16"/>
              </w:rPr>
              <w:t>- Dopuszczalne miesięczne obciążenie: około  40 000 str./miesięcznie</w:t>
            </w:r>
          </w:p>
        </w:tc>
        <w:tc>
          <w:tcPr>
            <w:tcW w:w="318" w:type="pct"/>
            <w:tcBorders>
              <w:top w:val="single" w:sz="4" w:space="0" w:color="auto"/>
              <w:left w:val="single" w:sz="4" w:space="0" w:color="auto"/>
              <w:bottom w:val="single" w:sz="4" w:space="0" w:color="auto"/>
              <w:right w:val="single" w:sz="4" w:space="0" w:color="auto"/>
            </w:tcBorders>
            <w:vAlign w:val="center"/>
          </w:tcPr>
          <w:p w14:paraId="54035378"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1EA5F6E4"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5FFD4991"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1D329C17"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0E28E77E"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524586D8"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5052DD8A"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1609E581" w14:textId="7BCA2841" w:rsidR="00AE44E0" w:rsidRPr="00D37639" w:rsidRDefault="00AE44E0" w:rsidP="00AE44E0">
            <w:pPr>
              <w:spacing w:after="0"/>
              <w:rPr>
                <w:rFonts w:eastAsia="Times New Roman" w:cs="Calibri"/>
                <w:bCs/>
                <w:sz w:val="18"/>
                <w:szCs w:val="18"/>
              </w:rPr>
            </w:pPr>
            <w:r w:rsidRPr="008B04F7">
              <w:rPr>
                <w:rFonts w:eastAsia="Times New Roman" w:cs="Calibri"/>
                <w:bCs/>
                <w:sz w:val="16"/>
                <w:szCs w:val="16"/>
              </w:rPr>
              <w:t>- Pojemność podajnika głównego: minimum 220 arkuszy</w:t>
            </w:r>
          </w:p>
        </w:tc>
        <w:tc>
          <w:tcPr>
            <w:tcW w:w="318" w:type="pct"/>
            <w:tcBorders>
              <w:top w:val="single" w:sz="4" w:space="0" w:color="auto"/>
              <w:left w:val="single" w:sz="4" w:space="0" w:color="auto"/>
              <w:bottom w:val="single" w:sz="4" w:space="0" w:color="auto"/>
              <w:right w:val="single" w:sz="4" w:space="0" w:color="auto"/>
            </w:tcBorders>
            <w:vAlign w:val="center"/>
          </w:tcPr>
          <w:p w14:paraId="14B64EB2"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30F5CB6C"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6089B005"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73F69EB1"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3BA9669C"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6CD245BC"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59CA400C"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3F07E4DA" w14:textId="1577303D" w:rsidR="00AE44E0" w:rsidRPr="00D37639" w:rsidRDefault="00AE44E0" w:rsidP="00AE44E0">
            <w:pPr>
              <w:spacing w:after="0"/>
              <w:rPr>
                <w:rFonts w:eastAsia="Times New Roman" w:cs="Calibri"/>
                <w:bCs/>
                <w:sz w:val="18"/>
                <w:szCs w:val="18"/>
              </w:rPr>
            </w:pPr>
            <w:r w:rsidRPr="008B04F7">
              <w:rPr>
                <w:rFonts w:eastAsia="Times New Roman" w:cs="Calibri"/>
                <w:bCs/>
                <w:sz w:val="16"/>
                <w:szCs w:val="16"/>
              </w:rPr>
              <w:t>- Prędkość druku mono i kolor: około 25str/min</w:t>
            </w:r>
          </w:p>
        </w:tc>
        <w:tc>
          <w:tcPr>
            <w:tcW w:w="318" w:type="pct"/>
            <w:tcBorders>
              <w:top w:val="single" w:sz="4" w:space="0" w:color="auto"/>
              <w:left w:val="single" w:sz="4" w:space="0" w:color="auto"/>
              <w:bottom w:val="single" w:sz="4" w:space="0" w:color="auto"/>
              <w:right w:val="single" w:sz="4" w:space="0" w:color="auto"/>
            </w:tcBorders>
            <w:vAlign w:val="center"/>
          </w:tcPr>
          <w:p w14:paraId="2CE34687"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26157FE3"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21D7EEF3"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3D355C5D"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6B675085"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7588E544"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1FD051B9"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15DBEEF7" w14:textId="188259EC" w:rsidR="00AE44E0" w:rsidRPr="00D37639" w:rsidRDefault="00AE44E0" w:rsidP="00AE44E0">
            <w:pPr>
              <w:spacing w:after="0"/>
              <w:rPr>
                <w:rFonts w:eastAsia="Times New Roman" w:cs="Calibri"/>
                <w:bCs/>
                <w:sz w:val="18"/>
                <w:szCs w:val="18"/>
              </w:rPr>
            </w:pPr>
            <w:r w:rsidRPr="008B04F7">
              <w:rPr>
                <w:rFonts w:eastAsia="Times New Roman" w:cs="Calibri"/>
                <w:bCs/>
                <w:sz w:val="16"/>
                <w:szCs w:val="16"/>
              </w:rPr>
              <w:t>- Funkcje druku: druk z urządzeń mobilnych, druk na kartonie, druk na folii, druk na papierze fotograficznym, automatyczny druk dwustronny)</w:t>
            </w:r>
          </w:p>
        </w:tc>
        <w:tc>
          <w:tcPr>
            <w:tcW w:w="318" w:type="pct"/>
            <w:tcBorders>
              <w:top w:val="single" w:sz="4" w:space="0" w:color="auto"/>
              <w:left w:val="single" w:sz="4" w:space="0" w:color="auto"/>
              <w:bottom w:val="single" w:sz="4" w:space="0" w:color="auto"/>
              <w:right w:val="single" w:sz="4" w:space="0" w:color="auto"/>
            </w:tcBorders>
            <w:vAlign w:val="center"/>
          </w:tcPr>
          <w:p w14:paraId="316B3B85"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79D72339"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4D6F2D9A"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17261DD1"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46E623B0"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05F3DEF3"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30F4B44C" w14:textId="164A9942" w:rsidR="00AE44E0" w:rsidRDefault="00AE44E0" w:rsidP="00AE44E0">
            <w:pPr>
              <w:spacing w:after="0" w:line="240" w:lineRule="auto"/>
              <w:ind w:left="113" w:right="113"/>
              <w:jc w:val="center"/>
              <w:rPr>
                <w:rFonts w:cstheme="minorHAnsi"/>
              </w:rPr>
            </w:pPr>
          </w:p>
        </w:tc>
        <w:tc>
          <w:tcPr>
            <w:tcW w:w="3970" w:type="pct"/>
            <w:gridSpan w:val="6"/>
            <w:tcBorders>
              <w:top w:val="single" w:sz="4" w:space="0" w:color="auto"/>
              <w:left w:val="single" w:sz="4" w:space="0" w:color="auto"/>
              <w:bottom w:val="single" w:sz="4" w:space="0" w:color="auto"/>
              <w:right w:val="single" w:sz="4" w:space="0" w:color="auto"/>
            </w:tcBorders>
            <w:noWrap/>
          </w:tcPr>
          <w:p w14:paraId="08469746" w14:textId="0FF0B3DA" w:rsidR="00AE44E0" w:rsidRPr="00556E84" w:rsidRDefault="00AE44E0" w:rsidP="00AE44E0">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AE44E0" w:rsidRPr="00BF232D" w14:paraId="71875005" w14:textId="77777777" w:rsidTr="00631291">
        <w:trPr>
          <w:gridAfter w:val="1"/>
          <w:wAfter w:w="45" w:type="pct"/>
          <w:cantSplit/>
          <w:trHeight w:val="282"/>
        </w:trPr>
        <w:tc>
          <w:tcPr>
            <w:tcW w:w="210" w:type="pct"/>
            <w:gridSpan w:val="2"/>
            <w:vMerge/>
            <w:tcBorders>
              <w:top w:val="single" w:sz="4" w:space="0" w:color="auto"/>
              <w:left w:val="single" w:sz="4" w:space="0" w:color="auto"/>
              <w:bottom w:val="single" w:sz="4" w:space="0" w:color="auto"/>
              <w:right w:val="single" w:sz="4" w:space="0" w:color="auto"/>
            </w:tcBorders>
            <w:vAlign w:val="center"/>
          </w:tcPr>
          <w:p w14:paraId="12D64567"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vAlign w:val="center"/>
          </w:tcPr>
          <w:p w14:paraId="41312AFA"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7624BEEF" w14:textId="605E0AEE" w:rsidR="00AE44E0" w:rsidRDefault="00AE44E0" w:rsidP="00AE44E0">
            <w:pPr>
              <w:spacing w:after="0" w:line="240" w:lineRule="auto"/>
              <w:ind w:left="113" w:right="113"/>
              <w:jc w:val="center"/>
              <w:rPr>
                <w:rFonts w:cstheme="minorHAnsi"/>
              </w:rPr>
            </w:pPr>
          </w:p>
        </w:tc>
        <w:tc>
          <w:tcPr>
            <w:tcW w:w="3970" w:type="pct"/>
            <w:gridSpan w:val="6"/>
            <w:tcBorders>
              <w:top w:val="single" w:sz="4" w:space="0" w:color="auto"/>
              <w:left w:val="single" w:sz="4" w:space="0" w:color="auto"/>
              <w:bottom w:val="single" w:sz="4" w:space="0" w:color="auto"/>
              <w:right w:val="single" w:sz="4" w:space="0" w:color="auto"/>
            </w:tcBorders>
            <w:noWrap/>
          </w:tcPr>
          <w:p w14:paraId="58709169" w14:textId="203060A7" w:rsidR="00AE44E0" w:rsidRPr="00556E84" w:rsidRDefault="00AE44E0" w:rsidP="00AE44E0">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AE44E0" w:rsidRPr="00BF232D" w14:paraId="3E0542E4" w14:textId="77777777" w:rsidTr="00631291">
        <w:trPr>
          <w:gridAfter w:val="1"/>
          <w:wAfter w:w="45" w:type="pct"/>
          <w:cantSplit/>
          <w:trHeight w:val="282"/>
        </w:trPr>
        <w:tc>
          <w:tcPr>
            <w:tcW w:w="210" w:type="pct"/>
            <w:gridSpan w:val="2"/>
            <w:vMerge w:val="restart"/>
            <w:tcBorders>
              <w:top w:val="single" w:sz="4" w:space="0" w:color="auto"/>
              <w:left w:val="single" w:sz="4" w:space="0" w:color="auto"/>
              <w:right w:val="single" w:sz="4" w:space="0" w:color="auto"/>
            </w:tcBorders>
            <w:vAlign w:val="center"/>
          </w:tcPr>
          <w:p w14:paraId="71F29402" w14:textId="08112A79" w:rsidR="00AE44E0" w:rsidRDefault="00631291" w:rsidP="00AE44E0">
            <w:pPr>
              <w:spacing w:after="0" w:line="240" w:lineRule="auto"/>
              <w:ind w:left="113" w:right="113"/>
              <w:jc w:val="center"/>
              <w:rPr>
                <w:rFonts w:cstheme="minorHAnsi"/>
              </w:rPr>
            </w:pPr>
            <w:r>
              <w:rPr>
                <w:rFonts w:eastAsia="Times New Roman" w:cstheme="minorHAnsi"/>
                <w:b/>
                <w:bCs/>
                <w:lang w:eastAsia="pl-PL"/>
              </w:rPr>
              <w:t>5</w:t>
            </w:r>
          </w:p>
        </w:tc>
        <w:tc>
          <w:tcPr>
            <w:tcW w:w="496" w:type="pct"/>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224FF2D" w14:textId="1B5AF5F3" w:rsidR="00AE44E0" w:rsidRDefault="00AE44E0" w:rsidP="00AE44E0">
            <w:pPr>
              <w:spacing w:after="0" w:line="240" w:lineRule="auto"/>
              <w:ind w:left="113" w:right="113"/>
              <w:jc w:val="center"/>
              <w:rPr>
                <w:rFonts w:cstheme="minorHAnsi"/>
              </w:rPr>
            </w:pPr>
            <w:r w:rsidRPr="00BD3A83">
              <w:rPr>
                <w:rFonts w:eastAsia="Times New Roman" w:cs="Calibri"/>
                <w:bCs/>
                <w:sz w:val="18"/>
                <w:szCs w:val="18"/>
              </w:rPr>
              <w:t>drukarka żywiczna</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279" w:type="pct"/>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F37CAB0" w14:textId="0B9A2F2A" w:rsidR="00AE44E0" w:rsidRDefault="00AE44E0" w:rsidP="00AE44E0">
            <w:pPr>
              <w:spacing w:after="0" w:line="240" w:lineRule="auto"/>
              <w:ind w:left="113" w:right="113"/>
              <w:jc w:val="center"/>
              <w:rPr>
                <w:rFonts w:cstheme="minorHAnsi"/>
              </w:rPr>
            </w:pPr>
            <w:r>
              <w:rPr>
                <w:rFonts w:eastAsia="Times New Roman" w:cstheme="minorHAnsi"/>
                <w:lang w:eastAsia="pl-PL"/>
              </w:rPr>
              <w:t>1</w:t>
            </w:r>
          </w:p>
        </w:tc>
        <w:tc>
          <w:tcPr>
            <w:tcW w:w="2910" w:type="pct"/>
            <w:gridSpan w:val="3"/>
            <w:tcBorders>
              <w:top w:val="single" w:sz="4" w:space="0" w:color="auto"/>
              <w:left w:val="single" w:sz="4" w:space="0" w:color="auto"/>
              <w:bottom w:val="single" w:sz="4" w:space="0" w:color="auto"/>
              <w:right w:val="single" w:sz="4" w:space="0" w:color="auto"/>
            </w:tcBorders>
            <w:noWrap/>
          </w:tcPr>
          <w:p w14:paraId="6A678632" w14:textId="35102777" w:rsidR="00AE44E0" w:rsidRPr="00D37639" w:rsidRDefault="00AE44E0" w:rsidP="00AE44E0">
            <w:pPr>
              <w:spacing w:after="0"/>
              <w:rPr>
                <w:rFonts w:eastAsia="Times New Roman" w:cs="Calibri"/>
                <w:bCs/>
                <w:sz w:val="18"/>
                <w:szCs w:val="18"/>
              </w:rPr>
            </w:pPr>
            <w:r w:rsidRPr="006D27BE">
              <w:rPr>
                <w:rFonts w:eastAsia="Times New Roman" w:cs="Calibri"/>
                <w:b/>
                <w:bCs/>
                <w:sz w:val="18"/>
                <w:szCs w:val="18"/>
              </w:rPr>
              <w:t>Żywiczna drukarka 3D</w:t>
            </w:r>
          </w:p>
        </w:tc>
        <w:tc>
          <w:tcPr>
            <w:tcW w:w="318" w:type="pct"/>
            <w:tcBorders>
              <w:top w:val="single" w:sz="4" w:space="0" w:color="auto"/>
              <w:left w:val="single" w:sz="4" w:space="0" w:color="auto"/>
              <w:bottom w:val="single" w:sz="4" w:space="0" w:color="auto"/>
              <w:right w:val="single" w:sz="4" w:space="0" w:color="auto"/>
            </w:tcBorders>
            <w:vAlign w:val="center"/>
          </w:tcPr>
          <w:p w14:paraId="20941837"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6C71A69B"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5F118417"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29B89DF5" w14:textId="77777777" w:rsidTr="00631291">
        <w:trPr>
          <w:gridAfter w:val="1"/>
          <w:wAfter w:w="45" w:type="pct"/>
          <w:cantSplit/>
          <w:trHeight w:val="282"/>
        </w:trPr>
        <w:tc>
          <w:tcPr>
            <w:tcW w:w="210" w:type="pct"/>
            <w:gridSpan w:val="2"/>
            <w:vMerge/>
            <w:tcBorders>
              <w:top w:val="single" w:sz="4" w:space="0" w:color="auto"/>
              <w:left w:val="single" w:sz="4" w:space="0" w:color="auto"/>
              <w:right w:val="single" w:sz="4" w:space="0" w:color="auto"/>
            </w:tcBorders>
            <w:vAlign w:val="center"/>
          </w:tcPr>
          <w:p w14:paraId="68CCE4BF"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single" w:sz="4" w:space="0" w:color="auto"/>
              <w:bottom w:val="single" w:sz="4" w:space="0" w:color="auto"/>
              <w:right w:val="single" w:sz="4" w:space="0" w:color="auto"/>
            </w:tcBorders>
            <w:shd w:val="clear" w:color="auto" w:fill="FFFFFF"/>
            <w:vAlign w:val="bottom"/>
          </w:tcPr>
          <w:p w14:paraId="177053AC"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bottom w:val="single" w:sz="4" w:space="0" w:color="auto"/>
              <w:right w:val="single" w:sz="4" w:space="0" w:color="auto"/>
            </w:tcBorders>
            <w:shd w:val="clear" w:color="auto" w:fill="FFFFFF"/>
            <w:vAlign w:val="bottom"/>
          </w:tcPr>
          <w:p w14:paraId="26A7826B" w14:textId="490F3E11"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0343167F" w14:textId="47C6C577" w:rsidR="00AE44E0" w:rsidRPr="00D37639" w:rsidRDefault="00AE44E0" w:rsidP="00AE44E0">
            <w:pPr>
              <w:spacing w:after="0"/>
              <w:rPr>
                <w:rFonts w:eastAsia="Times New Roman" w:cs="Calibri"/>
                <w:bCs/>
                <w:sz w:val="18"/>
                <w:szCs w:val="18"/>
              </w:rPr>
            </w:pPr>
            <w:r w:rsidRPr="006D27BE">
              <w:rPr>
                <w:rFonts w:eastAsia="Times New Roman" w:cs="Calibri"/>
                <w:bCs/>
                <w:sz w:val="18"/>
                <w:szCs w:val="18"/>
              </w:rPr>
              <w:t>- Wymiary drukarki: około 425 × 360 × 650 mm</w:t>
            </w:r>
          </w:p>
        </w:tc>
        <w:tc>
          <w:tcPr>
            <w:tcW w:w="318" w:type="pct"/>
            <w:tcBorders>
              <w:top w:val="single" w:sz="4" w:space="0" w:color="auto"/>
              <w:left w:val="single" w:sz="4" w:space="0" w:color="auto"/>
              <w:bottom w:val="single" w:sz="4" w:space="0" w:color="auto"/>
              <w:right w:val="single" w:sz="4" w:space="0" w:color="auto"/>
            </w:tcBorders>
            <w:vAlign w:val="center"/>
          </w:tcPr>
          <w:p w14:paraId="3FC2AE86"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2AAE20DA"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752F1153"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55E8F378" w14:textId="77777777" w:rsidTr="00631291">
        <w:trPr>
          <w:gridAfter w:val="1"/>
          <w:wAfter w:w="45" w:type="pct"/>
          <w:cantSplit/>
          <w:trHeight w:val="282"/>
        </w:trPr>
        <w:tc>
          <w:tcPr>
            <w:tcW w:w="210" w:type="pct"/>
            <w:gridSpan w:val="2"/>
            <w:vMerge/>
            <w:tcBorders>
              <w:top w:val="single" w:sz="4" w:space="0" w:color="auto"/>
              <w:left w:val="single" w:sz="4" w:space="0" w:color="auto"/>
              <w:right w:val="single" w:sz="4" w:space="0" w:color="auto"/>
            </w:tcBorders>
            <w:vAlign w:val="center"/>
          </w:tcPr>
          <w:p w14:paraId="2E9EF8F3"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nil"/>
              <w:right w:val="single" w:sz="4" w:space="0" w:color="auto"/>
            </w:tcBorders>
            <w:shd w:val="clear" w:color="auto" w:fill="FFFFFF" w:themeFill="background1"/>
            <w:vAlign w:val="center"/>
          </w:tcPr>
          <w:p w14:paraId="23C148B6"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right w:val="nil"/>
            </w:tcBorders>
            <w:shd w:val="clear" w:color="auto" w:fill="FFFFFF" w:themeFill="background1"/>
            <w:textDirection w:val="btLr"/>
            <w:vAlign w:val="center"/>
          </w:tcPr>
          <w:p w14:paraId="13D01070" w14:textId="30BBC5C6"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30135289" w14:textId="2F9239C7" w:rsidR="00AE44E0" w:rsidRPr="00D37639" w:rsidRDefault="00AE44E0" w:rsidP="00AE44E0">
            <w:pPr>
              <w:spacing w:after="0"/>
              <w:rPr>
                <w:rFonts w:eastAsia="Times New Roman" w:cs="Calibri"/>
                <w:bCs/>
                <w:sz w:val="18"/>
                <w:szCs w:val="18"/>
              </w:rPr>
            </w:pPr>
            <w:r w:rsidRPr="006D27BE">
              <w:rPr>
                <w:rFonts w:eastAsia="Times New Roman" w:cs="Calibri"/>
                <w:bCs/>
                <w:sz w:val="18"/>
                <w:szCs w:val="18"/>
              </w:rPr>
              <w:t xml:space="preserve">- Rozmiar druku: minimum 295 x 160 x 300 mm </w:t>
            </w:r>
          </w:p>
        </w:tc>
        <w:tc>
          <w:tcPr>
            <w:tcW w:w="318" w:type="pct"/>
            <w:tcBorders>
              <w:top w:val="single" w:sz="4" w:space="0" w:color="auto"/>
              <w:left w:val="single" w:sz="4" w:space="0" w:color="auto"/>
              <w:bottom w:val="single" w:sz="4" w:space="0" w:color="auto"/>
              <w:right w:val="single" w:sz="4" w:space="0" w:color="auto"/>
            </w:tcBorders>
            <w:vAlign w:val="center"/>
          </w:tcPr>
          <w:p w14:paraId="705224F0"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1A5FFCDB"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6F742629"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7C6E826C" w14:textId="77777777" w:rsidTr="00631291">
        <w:trPr>
          <w:gridAfter w:val="1"/>
          <w:wAfter w:w="45" w:type="pct"/>
          <w:cantSplit/>
          <w:trHeight w:val="282"/>
        </w:trPr>
        <w:tc>
          <w:tcPr>
            <w:tcW w:w="210" w:type="pct"/>
            <w:gridSpan w:val="2"/>
            <w:vMerge/>
            <w:tcBorders>
              <w:top w:val="single" w:sz="4" w:space="0" w:color="auto"/>
              <w:left w:val="single" w:sz="4" w:space="0" w:color="auto"/>
              <w:right w:val="single" w:sz="4" w:space="0" w:color="auto"/>
            </w:tcBorders>
            <w:vAlign w:val="center"/>
          </w:tcPr>
          <w:p w14:paraId="0A9AA57B"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nil"/>
              <w:right w:val="single" w:sz="4" w:space="0" w:color="auto"/>
            </w:tcBorders>
            <w:shd w:val="clear" w:color="auto" w:fill="FFFFFF" w:themeFill="background1"/>
            <w:vAlign w:val="center"/>
          </w:tcPr>
          <w:p w14:paraId="69CB20F2"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right w:val="nil"/>
            </w:tcBorders>
            <w:shd w:val="clear" w:color="auto" w:fill="FFFFFF" w:themeFill="background1"/>
            <w:textDirection w:val="btLr"/>
            <w:vAlign w:val="center"/>
          </w:tcPr>
          <w:p w14:paraId="7C99B28A" w14:textId="3DC35B84"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2F635244" w14:textId="17BF4F14" w:rsidR="00AE44E0" w:rsidRPr="00D37639" w:rsidRDefault="00AE44E0" w:rsidP="00AE44E0">
            <w:pPr>
              <w:spacing w:after="0"/>
              <w:rPr>
                <w:rFonts w:eastAsia="Times New Roman" w:cs="Calibri"/>
                <w:bCs/>
                <w:sz w:val="18"/>
                <w:szCs w:val="18"/>
              </w:rPr>
            </w:pPr>
            <w:r w:rsidRPr="006D27BE">
              <w:rPr>
                <w:rFonts w:eastAsia="Times New Roman" w:cs="Calibri"/>
                <w:bCs/>
                <w:sz w:val="18"/>
                <w:szCs w:val="18"/>
              </w:rPr>
              <w:t>- Rozdzielczość druku: minimum 6480 x 3600 px (7K)</w:t>
            </w:r>
          </w:p>
        </w:tc>
        <w:tc>
          <w:tcPr>
            <w:tcW w:w="318" w:type="pct"/>
            <w:tcBorders>
              <w:top w:val="single" w:sz="4" w:space="0" w:color="auto"/>
              <w:left w:val="single" w:sz="4" w:space="0" w:color="auto"/>
              <w:bottom w:val="single" w:sz="4" w:space="0" w:color="auto"/>
              <w:right w:val="single" w:sz="4" w:space="0" w:color="auto"/>
            </w:tcBorders>
            <w:vAlign w:val="center"/>
          </w:tcPr>
          <w:p w14:paraId="1057D78B"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14F4A4FF"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086A98A4"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6BECEF4F" w14:textId="77777777" w:rsidTr="00631291">
        <w:trPr>
          <w:gridAfter w:val="1"/>
          <w:wAfter w:w="45" w:type="pct"/>
          <w:cantSplit/>
          <w:trHeight w:val="282"/>
        </w:trPr>
        <w:tc>
          <w:tcPr>
            <w:tcW w:w="210" w:type="pct"/>
            <w:gridSpan w:val="2"/>
            <w:vMerge/>
            <w:tcBorders>
              <w:top w:val="single" w:sz="4" w:space="0" w:color="auto"/>
              <w:left w:val="single" w:sz="4" w:space="0" w:color="auto"/>
              <w:right w:val="single" w:sz="4" w:space="0" w:color="auto"/>
            </w:tcBorders>
            <w:vAlign w:val="center"/>
          </w:tcPr>
          <w:p w14:paraId="7D6B206D"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nil"/>
              <w:right w:val="single" w:sz="4" w:space="0" w:color="auto"/>
            </w:tcBorders>
            <w:shd w:val="clear" w:color="auto" w:fill="FFFFFF" w:themeFill="background1"/>
            <w:vAlign w:val="center"/>
          </w:tcPr>
          <w:p w14:paraId="11C7EC5D"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right w:val="nil"/>
            </w:tcBorders>
            <w:shd w:val="clear" w:color="auto" w:fill="FFFFFF" w:themeFill="background1"/>
            <w:textDirection w:val="btLr"/>
            <w:vAlign w:val="center"/>
          </w:tcPr>
          <w:p w14:paraId="303F12F7" w14:textId="3117E9A5"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7EC74CE4" w14:textId="21496631" w:rsidR="00AE44E0" w:rsidRPr="00D37639" w:rsidRDefault="00AE44E0" w:rsidP="00AE44E0">
            <w:pPr>
              <w:spacing w:after="0"/>
              <w:rPr>
                <w:rFonts w:eastAsia="Times New Roman" w:cs="Calibri"/>
                <w:bCs/>
                <w:sz w:val="18"/>
                <w:szCs w:val="18"/>
              </w:rPr>
            </w:pPr>
            <w:r w:rsidRPr="006D27BE">
              <w:rPr>
                <w:rFonts w:eastAsia="Times New Roman" w:cs="Calibri"/>
                <w:bCs/>
                <w:sz w:val="18"/>
                <w:szCs w:val="18"/>
              </w:rPr>
              <w:t>- Typ ekranu: LCD, monochromatyczny</w:t>
            </w:r>
          </w:p>
        </w:tc>
        <w:tc>
          <w:tcPr>
            <w:tcW w:w="318" w:type="pct"/>
            <w:tcBorders>
              <w:top w:val="single" w:sz="4" w:space="0" w:color="auto"/>
              <w:left w:val="single" w:sz="4" w:space="0" w:color="auto"/>
              <w:bottom w:val="single" w:sz="4" w:space="0" w:color="auto"/>
              <w:right w:val="single" w:sz="4" w:space="0" w:color="auto"/>
            </w:tcBorders>
            <w:vAlign w:val="center"/>
          </w:tcPr>
          <w:p w14:paraId="3EDDCBC0"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5DDE6794"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38388902"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0952C56A" w14:textId="77777777" w:rsidTr="00631291">
        <w:trPr>
          <w:gridAfter w:val="1"/>
          <w:wAfter w:w="45" w:type="pct"/>
          <w:cantSplit/>
          <w:trHeight w:val="282"/>
        </w:trPr>
        <w:tc>
          <w:tcPr>
            <w:tcW w:w="210" w:type="pct"/>
            <w:gridSpan w:val="2"/>
            <w:vMerge/>
            <w:tcBorders>
              <w:top w:val="single" w:sz="4" w:space="0" w:color="auto"/>
              <w:left w:val="single" w:sz="4" w:space="0" w:color="auto"/>
              <w:right w:val="single" w:sz="4" w:space="0" w:color="auto"/>
            </w:tcBorders>
            <w:vAlign w:val="center"/>
          </w:tcPr>
          <w:p w14:paraId="761893A9"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nil"/>
              <w:right w:val="single" w:sz="4" w:space="0" w:color="auto"/>
            </w:tcBorders>
            <w:shd w:val="clear" w:color="auto" w:fill="FFFFFF" w:themeFill="background1"/>
            <w:vAlign w:val="center"/>
          </w:tcPr>
          <w:p w14:paraId="27E5AC83"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right w:val="nil"/>
            </w:tcBorders>
            <w:shd w:val="clear" w:color="auto" w:fill="FFFFFF" w:themeFill="background1"/>
            <w:textDirection w:val="btLr"/>
            <w:vAlign w:val="center"/>
          </w:tcPr>
          <w:p w14:paraId="7A83D411" w14:textId="7FFBB340"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2E6B830B" w14:textId="17E23AEC" w:rsidR="00AE44E0" w:rsidRPr="00D37639" w:rsidRDefault="00AE44E0" w:rsidP="00AE44E0">
            <w:pPr>
              <w:spacing w:after="0"/>
              <w:rPr>
                <w:rFonts w:eastAsia="Times New Roman" w:cs="Calibri"/>
                <w:bCs/>
                <w:sz w:val="18"/>
                <w:szCs w:val="18"/>
              </w:rPr>
            </w:pPr>
            <w:r w:rsidRPr="006D27BE">
              <w:rPr>
                <w:rFonts w:eastAsia="Times New Roman" w:cs="Calibri"/>
                <w:bCs/>
                <w:sz w:val="18"/>
                <w:szCs w:val="18"/>
              </w:rPr>
              <w:t>Prędkość druku w zależności od materiału:</w:t>
            </w:r>
          </w:p>
        </w:tc>
        <w:tc>
          <w:tcPr>
            <w:tcW w:w="318" w:type="pct"/>
            <w:tcBorders>
              <w:top w:val="single" w:sz="4" w:space="0" w:color="auto"/>
              <w:left w:val="single" w:sz="4" w:space="0" w:color="auto"/>
              <w:bottom w:val="single" w:sz="4" w:space="0" w:color="auto"/>
              <w:right w:val="single" w:sz="4" w:space="0" w:color="auto"/>
            </w:tcBorders>
            <w:vAlign w:val="center"/>
          </w:tcPr>
          <w:p w14:paraId="6D8F0201"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224CC55E"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763C7B4A"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7F014870" w14:textId="77777777" w:rsidTr="00631291">
        <w:trPr>
          <w:gridAfter w:val="1"/>
          <w:wAfter w:w="45" w:type="pct"/>
          <w:cantSplit/>
          <w:trHeight w:val="282"/>
        </w:trPr>
        <w:tc>
          <w:tcPr>
            <w:tcW w:w="210" w:type="pct"/>
            <w:gridSpan w:val="2"/>
            <w:vMerge/>
            <w:tcBorders>
              <w:top w:val="single" w:sz="4" w:space="0" w:color="auto"/>
              <w:left w:val="single" w:sz="4" w:space="0" w:color="auto"/>
              <w:right w:val="single" w:sz="4" w:space="0" w:color="auto"/>
            </w:tcBorders>
            <w:vAlign w:val="center"/>
          </w:tcPr>
          <w:p w14:paraId="5D03A3ED"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nil"/>
              <w:right w:val="single" w:sz="4" w:space="0" w:color="auto"/>
            </w:tcBorders>
            <w:shd w:val="clear" w:color="auto" w:fill="FFFFFF" w:themeFill="background1"/>
            <w:vAlign w:val="center"/>
          </w:tcPr>
          <w:p w14:paraId="6FB4A3C5"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right w:val="nil"/>
            </w:tcBorders>
            <w:shd w:val="clear" w:color="auto" w:fill="FFFFFF" w:themeFill="background1"/>
            <w:textDirection w:val="btLr"/>
            <w:vAlign w:val="center"/>
          </w:tcPr>
          <w:p w14:paraId="4F193292" w14:textId="751C62B5"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14B5F24B" w14:textId="5CFB3065" w:rsidR="00AE44E0" w:rsidRPr="00D37639" w:rsidRDefault="00AE44E0" w:rsidP="00AE44E0">
            <w:pPr>
              <w:spacing w:after="0"/>
              <w:rPr>
                <w:rFonts w:eastAsia="Times New Roman" w:cs="Calibri"/>
                <w:bCs/>
                <w:sz w:val="18"/>
                <w:szCs w:val="18"/>
              </w:rPr>
            </w:pPr>
            <w:r w:rsidRPr="006D27BE">
              <w:rPr>
                <w:rFonts w:eastAsia="Times New Roman" w:cs="Calibri"/>
                <w:bCs/>
                <w:sz w:val="18"/>
                <w:szCs w:val="18"/>
              </w:rPr>
              <w:t>- do około 30 mm/h przy warstwie ok. 0,05 mm (żywica standardowa)</w:t>
            </w:r>
          </w:p>
        </w:tc>
        <w:tc>
          <w:tcPr>
            <w:tcW w:w="318" w:type="pct"/>
            <w:tcBorders>
              <w:top w:val="single" w:sz="4" w:space="0" w:color="auto"/>
              <w:left w:val="single" w:sz="4" w:space="0" w:color="auto"/>
              <w:bottom w:val="single" w:sz="4" w:space="0" w:color="auto"/>
              <w:right w:val="single" w:sz="4" w:space="0" w:color="auto"/>
            </w:tcBorders>
            <w:vAlign w:val="center"/>
          </w:tcPr>
          <w:p w14:paraId="231CE643"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26BA68F7"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5859904A"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4008DC49" w14:textId="77777777" w:rsidTr="00631291">
        <w:trPr>
          <w:gridAfter w:val="1"/>
          <w:wAfter w:w="45" w:type="pct"/>
          <w:cantSplit/>
          <w:trHeight w:val="282"/>
        </w:trPr>
        <w:tc>
          <w:tcPr>
            <w:tcW w:w="210" w:type="pct"/>
            <w:gridSpan w:val="2"/>
            <w:vMerge/>
            <w:tcBorders>
              <w:top w:val="single" w:sz="4" w:space="0" w:color="auto"/>
              <w:left w:val="single" w:sz="4" w:space="0" w:color="auto"/>
              <w:right w:val="single" w:sz="4" w:space="0" w:color="auto"/>
            </w:tcBorders>
            <w:vAlign w:val="center"/>
          </w:tcPr>
          <w:p w14:paraId="55C38AF3"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nil"/>
              <w:right w:val="single" w:sz="4" w:space="0" w:color="auto"/>
            </w:tcBorders>
            <w:shd w:val="clear" w:color="auto" w:fill="FFFFFF" w:themeFill="background1"/>
            <w:vAlign w:val="center"/>
          </w:tcPr>
          <w:p w14:paraId="49B663B8"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right w:val="nil"/>
            </w:tcBorders>
            <w:shd w:val="clear" w:color="auto" w:fill="FFFFFF" w:themeFill="background1"/>
            <w:textDirection w:val="btLr"/>
            <w:vAlign w:val="center"/>
          </w:tcPr>
          <w:p w14:paraId="4A849366" w14:textId="38F623AE"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5B177BCE" w14:textId="2B7C8987" w:rsidR="00AE44E0" w:rsidRPr="00D37639" w:rsidRDefault="00AE44E0" w:rsidP="00AE44E0">
            <w:pPr>
              <w:spacing w:after="0"/>
              <w:rPr>
                <w:rFonts w:eastAsia="Times New Roman" w:cs="Calibri"/>
                <w:bCs/>
                <w:sz w:val="18"/>
                <w:szCs w:val="18"/>
              </w:rPr>
            </w:pPr>
            <w:r w:rsidRPr="006D27BE">
              <w:rPr>
                <w:rFonts w:eastAsia="Times New Roman" w:cs="Calibri"/>
                <w:bCs/>
                <w:sz w:val="18"/>
                <w:szCs w:val="18"/>
              </w:rPr>
              <w:t>- do około 60 mm/h przy warstwie ok. 0,1 mm (żywica standardowa)</w:t>
            </w:r>
          </w:p>
        </w:tc>
        <w:tc>
          <w:tcPr>
            <w:tcW w:w="318" w:type="pct"/>
            <w:tcBorders>
              <w:top w:val="single" w:sz="4" w:space="0" w:color="auto"/>
              <w:left w:val="single" w:sz="4" w:space="0" w:color="auto"/>
              <w:bottom w:val="single" w:sz="4" w:space="0" w:color="auto"/>
              <w:right w:val="single" w:sz="4" w:space="0" w:color="auto"/>
            </w:tcBorders>
            <w:vAlign w:val="center"/>
          </w:tcPr>
          <w:p w14:paraId="2EF5802E"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1B431F3C"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7911EEF3"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062F0562" w14:textId="77777777" w:rsidTr="00631291">
        <w:trPr>
          <w:gridAfter w:val="1"/>
          <w:wAfter w:w="45" w:type="pct"/>
          <w:cantSplit/>
          <w:trHeight w:val="282"/>
        </w:trPr>
        <w:tc>
          <w:tcPr>
            <w:tcW w:w="210" w:type="pct"/>
            <w:gridSpan w:val="2"/>
            <w:vMerge/>
            <w:tcBorders>
              <w:top w:val="single" w:sz="4" w:space="0" w:color="auto"/>
              <w:left w:val="single" w:sz="4" w:space="0" w:color="auto"/>
              <w:right w:val="single" w:sz="4" w:space="0" w:color="auto"/>
            </w:tcBorders>
            <w:vAlign w:val="center"/>
          </w:tcPr>
          <w:p w14:paraId="7BA8C74B"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nil"/>
              <w:right w:val="single" w:sz="4" w:space="0" w:color="auto"/>
            </w:tcBorders>
            <w:shd w:val="clear" w:color="auto" w:fill="FFFFFF" w:themeFill="background1"/>
            <w:vAlign w:val="center"/>
          </w:tcPr>
          <w:p w14:paraId="14F292CB"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right w:val="nil"/>
            </w:tcBorders>
            <w:shd w:val="clear" w:color="auto" w:fill="FFFFFF" w:themeFill="background1"/>
            <w:textDirection w:val="btLr"/>
            <w:vAlign w:val="center"/>
          </w:tcPr>
          <w:p w14:paraId="372A7A2D" w14:textId="7E5AC79D"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739DEDC8" w14:textId="63B4DD07" w:rsidR="00AE44E0" w:rsidRPr="00D37639" w:rsidRDefault="00AE44E0" w:rsidP="00AE44E0">
            <w:pPr>
              <w:spacing w:after="0"/>
              <w:rPr>
                <w:rFonts w:eastAsia="Times New Roman" w:cs="Calibri"/>
                <w:bCs/>
                <w:sz w:val="18"/>
                <w:szCs w:val="18"/>
              </w:rPr>
            </w:pPr>
            <w:r w:rsidRPr="006D27BE">
              <w:rPr>
                <w:rFonts w:eastAsia="Times New Roman" w:cs="Calibri"/>
                <w:bCs/>
                <w:sz w:val="18"/>
                <w:szCs w:val="18"/>
              </w:rPr>
              <w:t>- do około 85 mm/h przy warstwie ok. 0,1 mm (żywica typu High Speed</w:t>
            </w:r>
          </w:p>
        </w:tc>
        <w:tc>
          <w:tcPr>
            <w:tcW w:w="318" w:type="pct"/>
            <w:tcBorders>
              <w:top w:val="single" w:sz="4" w:space="0" w:color="auto"/>
              <w:left w:val="single" w:sz="4" w:space="0" w:color="auto"/>
              <w:bottom w:val="single" w:sz="4" w:space="0" w:color="auto"/>
              <w:right w:val="single" w:sz="4" w:space="0" w:color="auto"/>
            </w:tcBorders>
            <w:vAlign w:val="center"/>
          </w:tcPr>
          <w:p w14:paraId="0CB7FEE8"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09BAB777"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5B1D1803"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2C1472A8" w14:textId="77777777" w:rsidTr="00631291">
        <w:trPr>
          <w:gridAfter w:val="1"/>
          <w:wAfter w:w="45" w:type="pct"/>
          <w:cantSplit/>
          <w:trHeight w:val="282"/>
        </w:trPr>
        <w:tc>
          <w:tcPr>
            <w:tcW w:w="210" w:type="pct"/>
            <w:gridSpan w:val="2"/>
            <w:vMerge/>
            <w:tcBorders>
              <w:top w:val="single" w:sz="4" w:space="0" w:color="auto"/>
              <w:left w:val="single" w:sz="4" w:space="0" w:color="auto"/>
              <w:right w:val="single" w:sz="4" w:space="0" w:color="auto"/>
            </w:tcBorders>
            <w:vAlign w:val="center"/>
          </w:tcPr>
          <w:p w14:paraId="446E2A36" w14:textId="77777777" w:rsidR="00AE44E0" w:rsidRDefault="00AE44E0" w:rsidP="00AE44E0">
            <w:pPr>
              <w:spacing w:after="0" w:line="240" w:lineRule="auto"/>
              <w:ind w:left="113" w:right="113"/>
              <w:jc w:val="center"/>
              <w:rPr>
                <w:rFonts w:cstheme="minorHAnsi"/>
              </w:rPr>
            </w:pPr>
          </w:p>
        </w:tc>
        <w:tc>
          <w:tcPr>
            <w:tcW w:w="496" w:type="pct"/>
            <w:vMerge/>
            <w:tcBorders>
              <w:top w:val="single" w:sz="4" w:space="0" w:color="auto"/>
              <w:left w:val="nil"/>
              <w:right w:val="single" w:sz="4" w:space="0" w:color="auto"/>
            </w:tcBorders>
            <w:shd w:val="clear" w:color="auto" w:fill="FFFFFF" w:themeFill="background1"/>
            <w:vAlign w:val="center"/>
          </w:tcPr>
          <w:p w14:paraId="51563541" w14:textId="77777777" w:rsidR="00AE44E0" w:rsidRDefault="00AE44E0" w:rsidP="00AE44E0">
            <w:pPr>
              <w:spacing w:after="0" w:line="240" w:lineRule="auto"/>
              <w:ind w:left="113" w:right="113"/>
              <w:jc w:val="center"/>
              <w:rPr>
                <w:rFonts w:cstheme="minorHAnsi"/>
              </w:rPr>
            </w:pPr>
          </w:p>
        </w:tc>
        <w:tc>
          <w:tcPr>
            <w:tcW w:w="279" w:type="pct"/>
            <w:vMerge/>
            <w:tcBorders>
              <w:top w:val="single" w:sz="4" w:space="0" w:color="auto"/>
              <w:left w:val="single" w:sz="4" w:space="0" w:color="auto"/>
              <w:right w:val="nil"/>
            </w:tcBorders>
            <w:shd w:val="clear" w:color="auto" w:fill="FFFFFF" w:themeFill="background1"/>
            <w:textDirection w:val="btLr"/>
            <w:vAlign w:val="center"/>
          </w:tcPr>
          <w:p w14:paraId="7345DE12"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5A65421D" w14:textId="2C903F58" w:rsidR="00AE44E0" w:rsidRPr="00D37639" w:rsidRDefault="00AE44E0" w:rsidP="00AE44E0">
            <w:pPr>
              <w:spacing w:after="0"/>
              <w:rPr>
                <w:rFonts w:eastAsia="Times New Roman" w:cs="Calibri"/>
                <w:bCs/>
                <w:sz w:val="18"/>
                <w:szCs w:val="18"/>
              </w:rPr>
            </w:pPr>
            <w:r w:rsidRPr="006D27BE">
              <w:rPr>
                <w:rFonts w:eastAsia="Times New Roman" w:cs="Calibri"/>
                <w:bCs/>
                <w:sz w:val="18"/>
                <w:szCs w:val="18"/>
              </w:rPr>
              <w:t>- Wysokość warstwy: nie większa niż 0,01 mm</w:t>
            </w:r>
          </w:p>
        </w:tc>
        <w:tc>
          <w:tcPr>
            <w:tcW w:w="318" w:type="pct"/>
            <w:tcBorders>
              <w:top w:val="single" w:sz="4" w:space="0" w:color="auto"/>
              <w:left w:val="single" w:sz="4" w:space="0" w:color="auto"/>
              <w:bottom w:val="single" w:sz="4" w:space="0" w:color="auto"/>
              <w:right w:val="single" w:sz="4" w:space="0" w:color="auto"/>
            </w:tcBorders>
            <w:vAlign w:val="center"/>
          </w:tcPr>
          <w:p w14:paraId="79A629D3"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769F74F1"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5E5633F7"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7F5CB607" w14:textId="77777777" w:rsidTr="00631291">
        <w:trPr>
          <w:gridAfter w:val="1"/>
          <w:wAfter w:w="45" w:type="pct"/>
          <w:cantSplit/>
          <w:trHeight w:val="282"/>
        </w:trPr>
        <w:tc>
          <w:tcPr>
            <w:tcW w:w="210" w:type="pct"/>
            <w:gridSpan w:val="2"/>
            <w:vMerge/>
            <w:tcBorders>
              <w:left w:val="single" w:sz="4" w:space="0" w:color="auto"/>
              <w:right w:val="single" w:sz="4" w:space="0" w:color="auto"/>
            </w:tcBorders>
            <w:vAlign w:val="center"/>
          </w:tcPr>
          <w:p w14:paraId="470FDFC0" w14:textId="77777777" w:rsidR="00AE44E0" w:rsidRDefault="00AE44E0" w:rsidP="00AE44E0">
            <w:pPr>
              <w:spacing w:after="0" w:line="240" w:lineRule="auto"/>
              <w:ind w:left="113" w:right="113"/>
              <w:jc w:val="center"/>
              <w:rPr>
                <w:rFonts w:cstheme="minorHAnsi"/>
              </w:rPr>
            </w:pPr>
          </w:p>
        </w:tc>
        <w:tc>
          <w:tcPr>
            <w:tcW w:w="496" w:type="pct"/>
            <w:vMerge/>
            <w:tcBorders>
              <w:left w:val="nil"/>
              <w:right w:val="single" w:sz="4" w:space="0" w:color="auto"/>
            </w:tcBorders>
            <w:shd w:val="clear" w:color="auto" w:fill="FFFFFF" w:themeFill="background1"/>
            <w:vAlign w:val="center"/>
          </w:tcPr>
          <w:p w14:paraId="4707B0AD"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nil"/>
            </w:tcBorders>
            <w:shd w:val="clear" w:color="auto" w:fill="FFFFFF" w:themeFill="background1"/>
            <w:textDirection w:val="btLr"/>
            <w:vAlign w:val="center"/>
          </w:tcPr>
          <w:p w14:paraId="0D11B438"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7B3B73E0" w14:textId="34DAD8BA" w:rsidR="00AE44E0" w:rsidRPr="00D37639" w:rsidRDefault="00AE44E0" w:rsidP="00AE44E0">
            <w:pPr>
              <w:spacing w:after="0"/>
              <w:rPr>
                <w:rFonts w:eastAsia="Times New Roman" w:cs="Calibri"/>
                <w:bCs/>
                <w:sz w:val="18"/>
                <w:szCs w:val="18"/>
              </w:rPr>
            </w:pPr>
            <w:r w:rsidRPr="006D27BE">
              <w:rPr>
                <w:rFonts w:eastAsia="Times New Roman" w:cs="Calibri"/>
                <w:bCs/>
                <w:sz w:val="18"/>
                <w:szCs w:val="18"/>
              </w:rPr>
              <w:t>- Rozdzielczość XY: 46 x 46 μm lub wyższa</w:t>
            </w:r>
          </w:p>
        </w:tc>
        <w:tc>
          <w:tcPr>
            <w:tcW w:w="318" w:type="pct"/>
            <w:tcBorders>
              <w:top w:val="single" w:sz="4" w:space="0" w:color="auto"/>
              <w:left w:val="single" w:sz="4" w:space="0" w:color="auto"/>
              <w:bottom w:val="single" w:sz="4" w:space="0" w:color="auto"/>
              <w:right w:val="single" w:sz="4" w:space="0" w:color="auto"/>
            </w:tcBorders>
            <w:vAlign w:val="center"/>
          </w:tcPr>
          <w:p w14:paraId="32D946AC"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5478F658"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3F8F8135"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42817E2C" w14:textId="77777777" w:rsidTr="00631291">
        <w:trPr>
          <w:gridAfter w:val="1"/>
          <w:wAfter w:w="45" w:type="pct"/>
          <w:cantSplit/>
          <w:trHeight w:val="282"/>
        </w:trPr>
        <w:tc>
          <w:tcPr>
            <w:tcW w:w="210" w:type="pct"/>
            <w:gridSpan w:val="2"/>
            <w:vMerge/>
            <w:tcBorders>
              <w:left w:val="single" w:sz="4" w:space="0" w:color="auto"/>
              <w:right w:val="single" w:sz="4" w:space="0" w:color="auto"/>
            </w:tcBorders>
            <w:vAlign w:val="center"/>
          </w:tcPr>
          <w:p w14:paraId="09A8245C" w14:textId="77777777" w:rsidR="00AE44E0" w:rsidRDefault="00AE44E0" w:rsidP="00AE44E0">
            <w:pPr>
              <w:spacing w:after="0" w:line="240" w:lineRule="auto"/>
              <w:ind w:left="113" w:right="113"/>
              <w:jc w:val="center"/>
              <w:rPr>
                <w:rFonts w:cstheme="minorHAnsi"/>
              </w:rPr>
            </w:pPr>
          </w:p>
        </w:tc>
        <w:tc>
          <w:tcPr>
            <w:tcW w:w="496" w:type="pct"/>
            <w:vMerge/>
            <w:tcBorders>
              <w:left w:val="nil"/>
              <w:right w:val="single" w:sz="4" w:space="0" w:color="auto"/>
            </w:tcBorders>
            <w:shd w:val="clear" w:color="auto" w:fill="FFFFFF" w:themeFill="background1"/>
            <w:vAlign w:val="center"/>
          </w:tcPr>
          <w:p w14:paraId="128784F3"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nil"/>
            </w:tcBorders>
            <w:shd w:val="clear" w:color="auto" w:fill="FFFFFF" w:themeFill="background1"/>
            <w:textDirection w:val="btLr"/>
            <w:vAlign w:val="center"/>
          </w:tcPr>
          <w:p w14:paraId="74041DDA"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5CFA25E6" w14:textId="4AB93588" w:rsidR="00AE44E0" w:rsidRPr="00D37639" w:rsidRDefault="00AE44E0" w:rsidP="00AE44E0">
            <w:pPr>
              <w:spacing w:after="0"/>
              <w:rPr>
                <w:rFonts w:eastAsia="Times New Roman" w:cs="Calibri"/>
                <w:bCs/>
                <w:sz w:val="18"/>
                <w:szCs w:val="18"/>
              </w:rPr>
            </w:pPr>
            <w:r w:rsidRPr="006D27BE">
              <w:rPr>
                <w:rFonts w:eastAsia="Times New Roman" w:cs="Calibri"/>
                <w:bCs/>
                <w:sz w:val="18"/>
                <w:szCs w:val="18"/>
              </w:rPr>
              <w:t>- Oprogramowanie sterujące: oprogramowanie producenta drukarki lub równoważne, umożliwiające przygotowanie modeli do druku oraz zarządzanie procesem drukowania</w:t>
            </w:r>
          </w:p>
        </w:tc>
        <w:tc>
          <w:tcPr>
            <w:tcW w:w="318" w:type="pct"/>
            <w:tcBorders>
              <w:top w:val="single" w:sz="4" w:space="0" w:color="auto"/>
              <w:left w:val="single" w:sz="4" w:space="0" w:color="auto"/>
              <w:bottom w:val="single" w:sz="4" w:space="0" w:color="auto"/>
              <w:right w:val="single" w:sz="4" w:space="0" w:color="auto"/>
            </w:tcBorders>
            <w:vAlign w:val="center"/>
          </w:tcPr>
          <w:p w14:paraId="038CC7CB"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4AD9650D"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1106874E"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292C749A" w14:textId="77777777" w:rsidTr="00631291">
        <w:trPr>
          <w:gridAfter w:val="1"/>
          <w:wAfter w:w="45" w:type="pct"/>
          <w:cantSplit/>
          <w:trHeight w:val="282"/>
        </w:trPr>
        <w:tc>
          <w:tcPr>
            <w:tcW w:w="210" w:type="pct"/>
            <w:gridSpan w:val="2"/>
            <w:vMerge/>
            <w:tcBorders>
              <w:left w:val="single" w:sz="4" w:space="0" w:color="auto"/>
              <w:right w:val="single" w:sz="4" w:space="0" w:color="auto"/>
            </w:tcBorders>
            <w:vAlign w:val="center"/>
          </w:tcPr>
          <w:p w14:paraId="5BF5A97E" w14:textId="77777777" w:rsidR="00AE44E0" w:rsidRDefault="00AE44E0" w:rsidP="00AE44E0">
            <w:pPr>
              <w:spacing w:after="0" w:line="240" w:lineRule="auto"/>
              <w:ind w:left="113" w:right="113"/>
              <w:jc w:val="center"/>
              <w:rPr>
                <w:rFonts w:cstheme="minorHAnsi"/>
              </w:rPr>
            </w:pPr>
          </w:p>
        </w:tc>
        <w:tc>
          <w:tcPr>
            <w:tcW w:w="496" w:type="pct"/>
            <w:vMerge/>
            <w:tcBorders>
              <w:left w:val="nil"/>
              <w:right w:val="single" w:sz="4" w:space="0" w:color="auto"/>
            </w:tcBorders>
            <w:shd w:val="clear" w:color="auto" w:fill="FFFFFF" w:themeFill="background1"/>
            <w:vAlign w:val="center"/>
          </w:tcPr>
          <w:p w14:paraId="7A742196"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nil"/>
            </w:tcBorders>
            <w:shd w:val="clear" w:color="auto" w:fill="FFFFFF" w:themeFill="background1"/>
            <w:textDirection w:val="btLr"/>
            <w:vAlign w:val="center"/>
          </w:tcPr>
          <w:p w14:paraId="54396E07"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3A3EEA2B" w14:textId="3E4773B4" w:rsidR="00AE44E0" w:rsidRPr="00D37639" w:rsidRDefault="00AE44E0" w:rsidP="00AE44E0">
            <w:pPr>
              <w:spacing w:after="0"/>
              <w:rPr>
                <w:rFonts w:eastAsia="Times New Roman" w:cs="Calibri"/>
                <w:bCs/>
                <w:sz w:val="18"/>
                <w:szCs w:val="18"/>
              </w:rPr>
            </w:pPr>
            <w:r w:rsidRPr="006D27BE">
              <w:rPr>
                <w:rFonts w:eastAsia="Times New Roman" w:cs="Calibri"/>
                <w:bCs/>
                <w:sz w:val="18"/>
                <w:szCs w:val="18"/>
              </w:rPr>
              <w:t>- Źródło światła: system o wysokiej równomierności naświetlania nie mniejszej niż 90%</w:t>
            </w:r>
          </w:p>
        </w:tc>
        <w:tc>
          <w:tcPr>
            <w:tcW w:w="318" w:type="pct"/>
            <w:tcBorders>
              <w:top w:val="single" w:sz="4" w:space="0" w:color="auto"/>
              <w:left w:val="single" w:sz="4" w:space="0" w:color="auto"/>
              <w:bottom w:val="single" w:sz="4" w:space="0" w:color="auto"/>
              <w:right w:val="single" w:sz="4" w:space="0" w:color="auto"/>
            </w:tcBorders>
            <w:vAlign w:val="center"/>
          </w:tcPr>
          <w:p w14:paraId="1AAA557B"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139E0BB4"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3133BED3"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0CAEE11C" w14:textId="77777777" w:rsidTr="00631291">
        <w:trPr>
          <w:gridAfter w:val="1"/>
          <w:wAfter w:w="45" w:type="pct"/>
          <w:cantSplit/>
          <w:trHeight w:val="282"/>
        </w:trPr>
        <w:tc>
          <w:tcPr>
            <w:tcW w:w="210" w:type="pct"/>
            <w:gridSpan w:val="2"/>
            <w:vMerge/>
            <w:tcBorders>
              <w:left w:val="single" w:sz="4" w:space="0" w:color="auto"/>
              <w:right w:val="single" w:sz="4" w:space="0" w:color="auto"/>
            </w:tcBorders>
            <w:vAlign w:val="center"/>
          </w:tcPr>
          <w:p w14:paraId="194B360F" w14:textId="77777777" w:rsidR="00AE44E0" w:rsidRDefault="00AE44E0" w:rsidP="00AE44E0">
            <w:pPr>
              <w:spacing w:after="0" w:line="240" w:lineRule="auto"/>
              <w:ind w:left="113" w:right="113"/>
              <w:jc w:val="center"/>
              <w:rPr>
                <w:rFonts w:cstheme="minorHAnsi"/>
              </w:rPr>
            </w:pPr>
          </w:p>
        </w:tc>
        <w:tc>
          <w:tcPr>
            <w:tcW w:w="496" w:type="pct"/>
            <w:vMerge/>
            <w:tcBorders>
              <w:left w:val="nil"/>
              <w:right w:val="single" w:sz="4" w:space="0" w:color="auto"/>
            </w:tcBorders>
            <w:shd w:val="clear" w:color="auto" w:fill="FFFFFF" w:themeFill="background1"/>
            <w:vAlign w:val="center"/>
          </w:tcPr>
          <w:p w14:paraId="756595F1"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nil"/>
            </w:tcBorders>
            <w:shd w:val="clear" w:color="auto" w:fill="FFFFFF" w:themeFill="background1"/>
            <w:textDirection w:val="btLr"/>
            <w:vAlign w:val="center"/>
          </w:tcPr>
          <w:p w14:paraId="55363D1B"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1CD306B5" w14:textId="562E9D4D" w:rsidR="00AE44E0" w:rsidRPr="00D37639" w:rsidRDefault="00AE44E0" w:rsidP="00AE44E0">
            <w:pPr>
              <w:spacing w:after="0"/>
              <w:rPr>
                <w:rFonts w:eastAsia="Times New Roman" w:cs="Calibri"/>
                <w:bCs/>
                <w:sz w:val="18"/>
                <w:szCs w:val="18"/>
              </w:rPr>
            </w:pPr>
            <w:r w:rsidRPr="009701B9">
              <w:rPr>
                <w:rFonts w:eastAsia="Times New Roman" w:cs="Calibri"/>
                <w:bCs/>
                <w:sz w:val="18"/>
                <w:szCs w:val="18"/>
              </w:rPr>
              <w:t>Przesyłanie plików: USB, WiFi, LAN</w:t>
            </w:r>
          </w:p>
        </w:tc>
        <w:tc>
          <w:tcPr>
            <w:tcW w:w="318" w:type="pct"/>
            <w:tcBorders>
              <w:top w:val="single" w:sz="4" w:space="0" w:color="auto"/>
              <w:left w:val="single" w:sz="4" w:space="0" w:color="auto"/>
              <w:bottom w:val="single" w:sz="4" w:space="0" w:color="auto"/>
              <w:right w:val="single" w:sz="4" w:space="0" w:color="auto"/>
            </w:tcBorders>
            <w:vAlign w:val="center"/>
          </w:tcPr>
          <w:p w14:paraId="66B515AF"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4C0DC2CD"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46F6FF59"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0FF196E0" w14:textId="77777777" w:rsidTr="00631291">
        <w:trPr>
          <w:gridAfter w:val="1"/>
          <w:wAfter w:w="45" w:type="pct"/>
          <w:cantSplit/>
          <w:trHeight w:val="282"/>
        </w:trPr>
        <w:tc>
          <w:tcPr>
            <w:tcW w:w="210" w:type="pct"/>
            <w:gridSpan w:val="2"/>
            <w:vMerge/>
            <w:tcBorders>
              <w:left w:val="single" w:sz="4" w:space="0" w:color="auto"/>
              <w:right w:val="single" w:sz="4" w:space="0" w:color="auto"/>
            </w:tcBorders>
            <w:vAlign w:val="center"/>
          </w:tcPr>
          <w:p w14:paraId="4912E575" w14:textId="77777777" w:rsidR="00AE44E0" w:rsidRDefault="00AE44E0" w:rsidP="00AE44E0">
            <w:pPr>
              <w:spacing w:after="0" w:line="240" w:lineRule="auto"/>
              <w:ind w:left="113" w:right="113"/>
              <w:jc w:val="center"/>
              <w:rPr>
                <w:rFonts w:cstheme="minorHAnsi"/>
              </w:rPr>
            </w:pPr>
          </w:p>
        </w:tc>
        <w:tc>
          <w:tcPr>
            <w:tcW w:w="496" w:type="pct"/>
            <w:vMerge/>
            <w:tcBorders>
              <w:left w:val="nil"/>
              <w:right w:val="single" w:sz="4" w:space="0" w:color="auto"/>
            </w:tcBorders>
            <w:shd w:val="clear" w:color="auto" w:fill="FFFFFF" w:themeFill="background1"/>
            <w:vAlign w:val="center"/>
          </w:tcPr>
          <w:p w14:paraId="74F9918B"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nil"/>
            </w:tcBorders>
            <w:shd w:val="clear" w:color="auto" w:fill="FFFFFF" w:themeFill="background1"/>
            <w:textDirection w:val="btLr"/>
            <w:vAlign w:val="center"/>
          </w:tcPr>
          <w:p w14:paraId="25516BBF"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3F9F47BE" w14:textId="555575CD" w:rsidR="00AE44E0" w:rsidRPr="00D37639" w:rsidRDefault="00AE44E0" w:rsidP="00AE44E0">
            <w:pPr>
              <w:spacing w:after="0"/>
              <w:rPr>
                <w:rFonts w:eastAsia="Times New Roman" w:cs="Calibri"/>
                <w:bCs/>
                <w:sz w:val="18"/>
                <w:szCs w:val="18"/>
              </w:rPr>
            </w:pPr>
            <w:r w:rsidRPr="009701B9">
              <w:rPr>
                <w:rFonts w:eastAsia="Times New Roman" w:cs="Calibri"/>
                <w:bCs/>
                <w:sz w:val="18"/>
                <w:szCs w:val="18"/>
              </w:rPr>
              <w:t>- Panel sterowania: ekran dotykowy o przekątnej około 4-5 cali</w:t>
            </w:r>
          </w:p>
        </w:tc>
        <w:tc>
          <w:tcPr>
            <w:tcW w:w="318" w:type="pct"/>
            <w:tcBorders>
              <w:top w:val="single" w:sz="4" w:space="0" w:color="auto"/>
              <w:left w:val="single" w:sz="4" w:space="0" w:color="auto"/>
              <w:bottom w:val="single" w:sz="4" w:space="0" w:color="auto"/>
              <w:right w:val="single" w:sz="4" w:space="0" w:color="auto"/>
            </w:tcBorders>
            <w:vAlign w:val="center"/>
          </w:tcPr>
          <w:p w14:paraId="5C901731"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1ED6A478"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2B705820"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3F9A96E0" w14:textId="77777777" w:rsidTr="00631291">
        <w:trPr>
          <w:gridAfter w:val="1"/>
          <w:wAfter w:w="45" w:type="pct"/>
          <w:cantSplit/>
          <w:trHeight w:val="282"/>
        </w:trPr>
        <w:tc>
          <w:tcPr>
            <w:tcW w:w="210" w:type="pct"/>
            <w:gridSpan w:val="2"/>
            <w:vMerge/>
            <w:tcBorders>
              <w:left w:val="single" w:sz="4" w:space="0" w:color="auto"/>
              <w:right w:val="single" w:sz="4" w:space="0" w:color="auto"/>
            </w:tcBorders>
            <w:vAlign w:val="center"/>
          </w:tcPr>
          <w:p w14:paraId="44CF0E7A" w14:textId="77777777" w:rsidR="00AE44E0" w:rsidRDefault="00AE44E0" w:rsidP="00AE44E0">
            <w:pPr>
              <w:spacing w:after="0" w:line="240" w:lineRule="auto"/>
              <w:ind w:left="113" w:right="113"/>
              <w:jc w:val="center"/>
              <w:rPr>
                <w:rFonts w:cstheme="minorHAnsi"/>
              </w:rPr>
            </w:pPr>
          </w:p>
        </w:tc>
        <w:tc>
          <w:tcPr>
            <w:tcW w:w="496" w:type="pct"/>
            <w:vMerge/>
            <w:tcBorders>
              <w:left w:val="nil"/>
              <w:right w:val="single" w:sz="4" w:space="0" w:color="auto"/>
            </w:tcBorders>
            <w:shd w:val="clear" w:color="auto" w:fill="FFFFFF" w:themeFill="background1"/>
            <w:vAlign w:val="center"/>
          </w:tcPr>
          <w:p w14:paraId="566B396F"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nil"/>
            </w:tcBorders>
            <w:shd w:val="clear" w:color="auto" w:fill="FFFFFF" w:themeFill="background1"/>
            <w:textDirection w:val="btLr"/>
            <w:vAlign w:val="center"/>
          </w:tcPr>
          <w:p w14:paraId="6A872C5E"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5EBDF234" w14:textId="4A9529B7" w:rsidR="00AE44E0" w:rsidRPr="00D37639" w:rsidRDefault="00AE44E0" w:rsidP="00AE44E0">
            <w:pPr>
              <w:spacing w:after="0"/>
              <w:rPr>
                <w:rFonts w:eastAsia="Times New Roman" w:cs="Calibri"/>
                <w:bCs/>
                <w:sz w:val="18"/>
                <w:szCs w:val="18"/>
              </w:rPr>
            </w:pPr>
            <w:r>
              <w:rPr>
                <w:rFonts w:eastAsia="Times New Roman" w:cstheme="minorHAnsi"/>
                <w:sz w:val="20"/>
                <w:szCs w:val="20"/>
                <w:lang w:eastAsia="pl-PL"/>
              </w:rPr>
              <w:t>Model : ………………………………………………………………………………………</w:t>
            </w:r>
          </w:p>
        </w:tc>
        <w:tc>
          <w:tcPr>
            <w:tcW w:w="318" w:type="pct"/>
            <w:tcBorders>
              <w:top w:val="single" w:sz="4" w:space="0" w:color="auto"/>
              <w:left w:val="single" w:sz="4" w:space="0" w:color="auto"/>
              <w:bottom w:val="single" w:sz="4" w:space="0" w:color="auto"/>
              <w:right w:val="single" w:sz="4" w:space="0" w:color="auto"/>
            </w:tcBorders>
            <w:vAlign w:val="center"/>
          </w:tcPr>
          <w:p w14:paraId="3801AFD9"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33C3F472"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7F85805E" w14:textId="77777777" w:rsidR="00AE44E0" w:rsidRPr="00556E84" w:rsidRDefault="00AE44E0" w:rsidP="00AE44E0">
            <w:pPr>
              <w:spacing w:after="0" w:line="240" w:lineRule="auto"/>
              <w:contextualSpacing/>
              <w:rPr>
                <w:rFonts w:ascii="Calibri" w:hAnsi="Calibri" w:cs="Calibri"/>
                <w:color w:val="000000"/>
              </w:rPr>
            </w:pPr>
          </w:p>
        </w:tc>
      </w:tr>
      <w:tr w:rsidR="00AE44E0" w:rsidRPr="00BF232D" w14:paraId="4F92C4AE" w14:textId="77777777" w:rsidTr="00631291">
        <w:trPr>
          <w:gridAfter w:val="1"/>
          <w:wAfter w:w="45" w:type="pct"/>
          <w:cantSplit/>
          <w:trHeight w:val="282"/>
        </w:trPr>
        <w:tc>
          <w:tcPr>
            <w:tcW w:w="210" w:type="pct"/>
            <w:gridSpan w:val="2"/>
            <w:vMerge/>
            <w:tcBorders>
              <w:left w:val="single" w:sz="4" w:space="0" w:color="auto"/>
              <w:right w:val="single" w:sz="4" w:space="0" w:color="auto"/>
            </w:tcBorders>
            <w:vAlign w:val="center"/>
          </w:tcPr>
          <w:p w14:paraId="6355DA4E" w14:textId="77777777" w:rsidR="00AE44E0" w:rsidRDefault="00AE44E0" w:rsidP="00AE44E0">
            <w:pPr>
              <w:spacing w:after="0" w:line="240" w:lineRule="auto"/>
              <w:ind w:left="113" w:right="113"/>
              <w:jc w:val="center"/>
              <w:rPr>
                <w:rFonts w:cstheme="minorHAnsi"/>
              </w:rPr>
            </w:pPr>
          </w:p>
        </w:tc>
        <w:tc>
          <w:tcPr>
            <w:tcW w:w="496" w:type="pct"/>
            <w:vMerge/>
            <w:tcBorders>
              <w:left w:val="nil"/>
              <w:right w:val="single" w:sz="4" w:space="0" w:color="auto"/>
            </w:tcBorders>
            <w:shd w:val="clear" w:color="auto" w:fill="FFFFFF" w:themeFill="background1"/>
            <w:vAlign w:val="center"/>
          </w:tcPr>
          <w:p w14:paraId="6FA4DFD7" w14:textId="77777777" w:rsidR="00AE44E0" w:rsidRDefault="00AE44E0" w:rsidP="00AE44E0">
            <w:pPr>
              <w:spacing w:after="0" w:line="240" w:lineRule="auto"/>
              <w:ind w:left="113" w:right="113"/>
              <w:jc w:val="center"/>
              <w:rPr>
                <w:rFonts w:cstheme="minorHAnsi"/>
              </w:rPr>
            </w:pPr>
          </w:p>
        </w:tc>
        <w:tc>
          <w:tcPr>
            <w:tcW w:w="279" w:type="pct"/>
            <w:vMerge/>
            <w:tcBorders>
              <w:left w:val="single" w:sz="4" w:space="0" w:color="auto"/>
              <w:right w:val="nil"/>
            </w:tcBorders>
            <w:shd w:val="clear" w:color="auto" w:fill="FFFFFF" w:themeFill="background1"/>
            <w:textDirection w:val="btLr"/>
            <w:vAlign w:val="center"/>
          </w:tcPr>
          <w:p w14:paraId="232C1E76" w14:textId="77777777" w:rsidR="00AE44E0" w:rsidRDefault="00AE44E0" w:rsidP="00AE44E0">
            <w:pPr>
              <w:spacing w:after="0" w:line="240" w:lineRule="auto"/>
              <w:ind w:left="113" w:right="113"/>
              <w:jc w:val="center"/>
              <w:rPr>
                <w:rFonts w:cstheme="minorHAnsi"/>
              </w:rPr>
            </w:pPr>
          </w:p>
        </w:tc>
        <w:tc>
          <w:tcPr>
            <w:tcW w:w="2910" w:type="pct"/>
            <w:gridSpan w:val="3"/>
            <w:tcBorders>
              <w:top w:val="single" w:sz="4" w:space="0" w:color="auto"/>
              <w:left w:val="single" w:sz="4" w:space="0" w:color="auto"/>
              <w:bottom w:val="single" w:sz="4" w:space="0" w:color="auto"/>
              <w:right w:val="single" w:sz="4" w:space="0" w:color="auto"/>
            </w:tcBorders>
            <w:noWrap/>
          </w:tcPr>
          <w:p w14:paraId="6E99694F" w14:textId="576E2F11" w:rsidR="00AE44E0" w:rsidRPr="00D37639" w:rsidRDefault="00AE44E0" w:rsidP="00AE44E0">
            <w:pPr>
              <w:spacing w:after="0"/>
              <w:rPr>
                <w:rFonts w:eastAsia="Times New Roman" w:cs="Calibri"/>
                <w:bCs/>
                <w:sz w:val="18"/>
                <w:szCs w:val="18"/>
              </w:rPr>
            </w:pPr>
            <w:r>
              <w:rPr>
                <w:rFonts w:eastAsia="Times New Roman" w:cstheme="minorHAnsi"/>
                <w:sz w:val="20"/>
                <w:szCs w:val="20"/>
                <w:lang w:eastAsia="pl-PL"/>
              </w:rPr>
              <w:t>Zdjęcie</w:t>
            </w:r>
            <w:r>
              <w:rPr>
                <w:rStyle w:val="Uwydatnienie"/>
              </w:rPr>
              <w:t>(jeśli sprzęt nie posiada modelu umożliwiającego jednoznaczną identyfikację)</w:t>
            </w:r>
          </w:p>
        </w:tc>
        <w:tc>
          <w:tcPr>
            <w:tcW w:w="318" w:type="pct"/>
            <w:tcBorders>
              <w:top w:val="single" w:sz="4" w:space="0" w:color="auto"/>
              <w:left w:val="single" w:sz="4" w:space="0" w:color="auto"/>
              <w:bottom w:val="single" w:sz="4" w:space="0" w:color="auto"/>
              <w:right w:val="single" w:sz="4" w:space="0" w:color="auto"/>
            </w:tcBorders>
            <w:vAlign w:val="center"/>
          </w:tcPr>
          <w:p w14:paraId="0E69F0BE" w14:textId="77777777" w:rsidR="00AE44E0" w:rsidRPr="00556E84" w:rsidRDefault="00AE44E0" w:rsidP="00AE44E0">
            <w:pPr>
              <w:spacing w:after="0" w:line="240" w:lineRule="auto"/>
              <w:contextualSpacing/>
              <w:rPr>
                <w:rFonts w:ascii="Calibri" w:hAnsi="Calibri" w:cs="Calibri"/>
                <w:color w:val="000000"/>
              </w:rPr>
            </w:pPr>
          </w:p>
        </w:tc>
        <w:tc>
          <w:tcPr>
            <w:tcW w:w="325" w:type="pct"/>
            <w:tcBorders>
              <w:top w:val="single" w:sz="4" w:space="0" w:color="auto"/>
              <w:left w:val="single" w:sz="4" w:space="0" w:color="auto"/>
              <w:bottom w:val="single" w:sz="4" w:space="0" w:color="auto"/>
              <w:right w:val="single" w:sz="4" w:space="0" w:color="auto"/>
            </w:tcBorders>
            <w:vAlign w:val="center"/>
          </w:tcPr>
          <w:p w14:paraId="11455203" w14:textId="77777777" w:rsidR="00AE44E0" w:rsidRPr="00556E84" w:rsidRDefault="00AE44E0" w:rsidP="00AE44E0">
            <w:pPr>
              <w:spacing w:after="0" w:line="240" w:lineRule="auto"/>
              <w:contextualSpacing/>
              <w:rPr>
                <w:rFonts w:ascii="Calibri" w:hAnsi="Calibri" w:cs="Calibri"/>
                <w:color w:val="000000"/>
              </w:rPr>
            </w:pPr>
          </w:p>
        </w:tc>
        <w:tc>
          <w:tcPr>
            <w:tcW w:w="417" w:type="pct"/>
            <w:tcBorders>
              <w:top w:val="single" w:sz="4" w:space="0" w:color="auto"/>
              <w:left w:val="single" w:sz="4" w:space="0" w:color="auto"/>
              <w:bottom w:val="single" w:sz="4" w:space="0" w:color="auto"/>
              <w:right w:val="single" w:sz="4" w:space="0" w:color="auto"/>
            </w:tcBorders>
            <w:vAlign w:val="center"/>
          </w:tcPr>
          <w:p w14:paraId="2B67FE47" w14:textId="77777777" w:rsidR="00AE44E0" w:rsidRPr="00556E84" w:rsidRDefault="00AE44E0" w:rsidP="00AE44E0">
            <w:pPr>
              <w:spacing w:after="0" w:line="240" w:lineRule="auto"/>
              <w:contextualSpacing/>
              <w:rPr>
                <w:rFonts w:ascii="Calibri" w:hAnsi="Calibri" w:cs="Calibri"/>
                <w:color w:val="000000"/>
              </w:rPr>
            </w:pPr>
          </w:p>
        </w:tc>
      </w:tr>
      <w:tr w:rsidR="00631291" w:rsidRPr="00BF232D" w14:paraId="20130F12" w14:textId="77777777" w:rsidTr="00631291">
        <w:trPr>
          <w:gridAfter w:val="1"/>
          <w:wAfter w:w="45" w:type="pct"/>
          <w:cantSplit/>
          <w:trHeight w:val="353"/>
        </w:trPr>
        <w:tc>
          <w:tcPr>
            <w:tcW w:w="205" w:type="pct"/>
            <w:vMerge w:val="restart"/>
            <w:tcBorders>
              <w:top w:val="single" w:sz="4" w:space="0" w:color="auto"/>
              <w:left w:val="single" w:sz="4" w:space="0" w:color="auto"/>
              <w:right w:val="single" w:sz="4" w:space="0" w:color="auto"/>
            </w:tcBorders>
            <w:vAlign w:val="center"/>
          </w:tcPr>
          <w:p w14:paraId="57CABD21" w14:textId="704919A5" w:rsidR="00AE44E0" w:rsidRPr="00BF232D" w:rsidRDefault="00AE44E0" w:rsidP="00AE44E0">
            <w:pPr>
              <w:spacing w:after="0" w:line="240" w:lineRule="auto"/>
              <w:rPr>
                <w:rFonts w:eastAsia="Times New Roman" w:cstheme="minorHAnsi"/>
                <w:b/>
                <w:bCs/>
                <w:lang w:eastAsia="pl-PL"/>
              </w:rPr>
            </w:pPr>
            <w:r>
              <w:rPr>
                <w:rFonts w:eastAsia="Times New Roman" w:cstheme="minorHAnsi"/>
                <w:b/>
                <w:bCs/>
                <w:lang w:eastAsia="pl-PL"/>
              </w:rPr>
              <w:t>6</w:t>
            </w:r>
          </w:p>
        </w:tc>
        <w:tc>
          <w:tcPr>
            <w:tcW w:w="501" w:type="pct"/>
            <w:gridSpan w:val="2"/>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17C68371" w14:textId="59704DDC" w:rsidR="00AE44E0" w:rsidRPr="003F21EF" w:rsidRDefault="00AE44E0" w:rsidP="00AE44E0">
            <w:pPr>
              <w:spacing w:after="0" w:line="240" w:lineRule="auto"/>
              <w:rPr>
                <w:rFonts w:eastAsia="Times New Roman" w:cstheme="minorHAnsi"/>
                <w:sz w:val="20"/>
                <w:szCs w:val="20"/>
                <w:lang w:eastAsia="pl-PL"/>
              </w:rPr>
            </w:pPr>
            <w:r>
              <w:rPr>
                <w:rFonts w:eastAsia="Times New Roman" w:cs="Calibri"/>
                <w:bCs/>
                <w:sz w:val="18"/>
                <w:szCs w:val="18"/>
              </w:rPr>
              <w:t>Zestaw tonerów - ż</w:t>
            </w:r>
            <w:r w:rsidRPr="000B7D55">
              <w:rPr>
                <w:rFonts w:eastAsia="Times New Roman" w:cs="Calibri"/>
                <w:bCs/>
                <w:sz w:val="18"/>
                <w:szCs w:val="18"/>
              </w:rPr>
              <w:t xml:space="preserve">ywica do druku </w:t>
            </w:r>
            <w:r>
              <w:rPr>
                <w:rFonts w:eastAsia="Times New Roman" w:cs="Calibri"/>
                <w:bCs/>
                <w:sz w:val="18"/>
                <w:szCs w:val="18"/>
              </w:rPr>
              <w:t>(10.1 info dla zamawiającego)</w:t>
            </w:r>
          </w:p>
        </w:tc>
        <w:tc>
          <w:tcPr>
            <w:tcW w:w="279"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35AD4178" w14:textId="4467D3D4" w:rsidR="00AE44E0" w:rsidRPr="00470ABA" w:rsidRDefault="00AE44E0" w:rsidP="00AE44E0">
            <w:pPr>
              <w:spacing w:after="0" w:line="240" w:lineRule="auto"/>
              <w:ind w:left="113" w:right="113"/>
              <w:jc w:val="center"/>
              <w:rPr>
                <w:rFonts w:eastAsia="Times New Roman" w:cstheme="minorHAnsi"/>
                <w:lang w:eastAsia="pl-PL"/>
              </w:rPr>
            </w:pPr>
            <w:r>
              <w:rPr>
                <w:rFonts w:eastAsia="Times New Roman" w:cstheme="minorHAnsi"/>
                <w:lang w:eastAsia="pl-PL"/>
              </w:rPr>
              <w:t>1</w:t>
            </w:r>
          </w:p>
        </w:tc>
        <w:tc>
          <w:tcPr>
            <w:tcW w:w="2910" w:type="pct"/>
            <w:gridSpan w:val="3"/>
            <w:tcBorders>
              <w:top w:val="single" w:sz="4" w:space="0" w:color="auto"/>
              <w:left w:val="single" w:sz="4" w:space="0" w:color="auto"/>
              <w:bottom w:val="single" w:sz="4" w:space="0" w:color="auto"/>
              <w:right w:val="single" w:sz="4" w:space="0" w:color="auto"/>
            </w:tcBorders>
            <w:noWrap/>
          </w:tcPr>
          <w:p w14:paraId="52B57401" w14:textId="26D69ACE" w:rsidR="00AE44E0" w:rsidRPr="00207B48" w:rsidRDefault="00AE44E0" w:rsidP="00AE44E0">
            <w:pPr>
              <w:shd w:val="clear" w:color="auto" w:fill="FFFFFF"/>
              <w:spacing w:after="0" w:line="240" w:lineRule="auto"/>
              <w:rPr>
                <w:rFonts w:eastAsia="Times New Roman" w:cstheme="minorHAnsi"/>
                <w:sz w:val="20"/>
                <w:szCs w:val="20"/>
                <w:lang w:eastAsia="pl-PL"/>
              </w:rPr>
            </w:pPr>
            <w:r w:rsidRPr="004A2442">
              <w:rPr>
                <w:rFonts w:eastAsia="Times New Roman" w:cs="Calibri"/>
                <w:b/>
                <w:bCs/>
                <w:sz w:val="18"/>
                <w:szCs w:val="18"/>
              </w:rPr>
              <w:t>Toner- Żywica do druku 3D</w:t>
            </w:r>
            <w:r w:rsidRPr="004A2442">
              <w:rPr>
                <w:rFonts w:eastAsia="Times New Roman" w:cs="Calibri"/>
                <w:bCs/>
                <w:sz w:val="18"/>
                <w:szCs w:val="18"/>
              </w:rPr>
              <w:t>-</w:t>
            </w:r>
          </w:p>
        </w:tc>
        <w:tc>
          <w:tcPr>
            <w:tcW w:w="318" w:type="pct"/>
            <w:tcBorders>
              <w:top w:val="single" w:sz="4" w:space="0" w:color="auto"/>
              <w:left w:val="single" w:sz="4" w:space="0" w:color="auto"/>
              <w:bottom w:val="single" w:sz="4" w:space="0" w:color="auto"/>
              <w:right w:val="single" w:sz="4" w:space="0" w:color="auto"/>
            </w:tcBorders>
            <w:vAlign w:val="center"/>
          </w:tcPr>
          <w:p w14:paraId="16303B48"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535F08BB"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7FDEC406"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63978095" w14:textId="77777777" w:rsidTr="00631291">
        <w:trPr>
          <w:gridAfter w:val="1"/>
          <w:wAfter w:w="45" w:type="pct"/>
          <w:cantSplit/>
          <w:trHeight w:val="247"/>
        </w:trPr>
        <w:tc>
          <w:tcPr>
            <w:tcW w:w="205" w:type="pct"/>
            <w:vMerge/>
            <w:tcBorders>
              <w:top w:val="single" w:sz="4" w:space="0" w:color="auto"/>
              <w:left w:val="single" w:sz="4" w:space="0" w:color="auto"/>
              <w:right w:val="single" w:sz="4" w:space="0" w:color="auto"/>
            </w:tcBorders>
            <w:vAlign w:val="center"/>
          </w:tcPr>
          <w:p w14:paraId="1635E6CE"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2CE42855" w14:textId="77777777" w:rsidR="00AE44E0" w:rsidRPr="003F21EF" w:rsidRDefault="00AE44E0" w:rsidP="00AE44E0">
            <w:pPr>
              <w:spacing w:after="0" w:line="240" w:lineRule="auto"/>
              <w:rPr>
                <w:rFonts w:eastAsia="Times New Roman" w:cstheme="minorHAnsi"/>
                <w:sz w:val="20"/>
                <w:szCs w:val="20"/>
                <w:lang w:eastAsia="pl-PL"/>
              </w:rPr>
            </w:pPr>
          </w:p>
        </w:tc>
        <w:tc>
          <w:tcPr>
            <w:tcW w:w="279" w:type="pct"/>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47EC00E5"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43EB3DFD" w14:textId="11FD88BC" w:rsidR="00AE44E0" w:rsidRPr="00207B48" w:rsidRDefault="00AE44E0" w:rsidP="00AE44E0">
            <w:pPr>
              <w:shd w:val="clear" w:color="auto" w:fill="FFFFFF"/>
              <w:spacing w:after="0" w:line="240" w:lineRule="auto"/>
              <w:rPr>
                <w:rFonts w:eastAsia="Times New Roman" w:cstheme="minorHAnsi"/>
                <w:sz w:val="20"/>
                <w:szCs w:val="20"/>
                <w:lang w:eastAsia="pl-PL"/>
              </w:rPr>
            </w:pPr>
            <w:r w:rsidRPr="004A2442">
              <w:rPr>
                <w:rFonts w:eastAsia="Times New Roman" w:cs="Calibri"/>
                <w:bCs/>
                <w:sz w:val="18"/>
                <w:szCs w:val="18"/>
              </w:rPr>
              <w:t xml:space="preserve">Zestaw składający się z 4 szt. </w:t>
            </w:r>
          </w:p>
        </w:tc>
        <w:tc>
          <w:tcPr>
            <w:tcW w:w="318" w:type="pct"/>
            <w:tcBorders>
              <w:top w:val="single" w:sz="4" w:space="0" w:color="auto"/>
              <w:left w:val="single" w:sz="4" w:space="0" w:color="auto"/>
              <w:bottom w:val="single" w:sz="4" w:space="0" w:color="auto"/>
              <w:right w:val="single" w:sz="4" w:space="0" w:color="auto"/>
            </w:tcBorders>
            <w:vAlign w:val="center"/>
          </w:tcPr>
          <w:p w14:paraId="32B5E2DC"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06CCE47F"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7D66960E"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30CD5D4C" w14:textId="77777777" w:rsidTr="00631291">
        <w:trPr>
          <w:gridAfter w:val="1"/>
          <w:wAfter w:w="45" w:type="pct"/>
          <w:cantSplit/>
          <w:trHeight w:val="97"/>
        </w:trPr>
        <w:tc>
          <w:tcPr>
            <w:tcW w:w="205" w:type="pct"/>
            <w:vMerge/>
            <w:tcBorders>
              <w:top w:val="single" w:sz="4" w:space="0" w:color="auto"/>
              <w:left w:val="single" w:sz="4" w:space="0" w:color="auto"/>
              <w:right w:val="single" w:sz="4" w:space="0" w:color="auto"/>
            </w:tcBorders>
            <w:vAlign w:val="center"/>
          </w:tcPr>
          <w:p w14:paraId="462CCABE"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top w:val="single" w:sz="4" w:space="0" w:color="auto"/>
              <w:left w:val="nil"/>
              <w:right w:val="single" w:sz="4" w:space="0" w:color="auto"/>
            </w:tcBorders>
            <w:shd w:val="clear" w:color="auto" w:fill="FFFFFF" w:themeFill="background1"/>
            <w:noWrap/>
            <w:vAlign w:val="center"/>
          </w:tcPr>
          <w:p w14:paraId="3F6AA31B" w14:textId="77777777" w:rsidR="00AE44E0" w:rsidRDefault="00AE44E0" w:rsidP="00AE44E0">
            <w:pPr>
              <w:spacing w:after="0" w:line="240" w:lineRule="auto"/>
              <w:rPr>
                <w:rFonts w:cs="Calibri"/>
                <w:color w:val="000000"/>
              </w:rPr>
            </w:pPr>
          </w:p>
        </w:tc>
        <w:tc>
          <w:tcPr>
            <w:tcW w:w="279" w:type="pct"/>
            <w:vMerge/>
            <w:tcBorders>
              <w:top w:val="single" w:sz="4" w:space="0" w:color="auto"/>
              <w:left w:val="single" w:sz="4" w:space="0" w:color="auto"/>
              <w:right w:val="nil"/>
            </w:tcBorders>
            <w:shd w:val="clear" w:color="auto" w:fill="FFFFFF" w:themeFill="background1"/>
            <w:noWrap/>
            <w:textDirection w:val="btLr"/>
            <w:vAlign w:val="center"/>
          </w:tcPr>
          <w:p w14:paraId="7900129B"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12D6AF4F" w14:textId="46735B1B" w:rsidR="00AE44E0" w:rsidRDefault="00AE44E0" w:rsidP="00AE44E0">
            <w:pPr>
              <w:shd w:val="clear" w:color="auto" w:fill="FFFFFF"/>
              <w:spacing w:after="0" w:line="240" w:lineRule="auto"/>
              <w:rPr>
                <w:rFonts w:eastAsia="Times New Roman" w:cs="Calibri"/>
                <w:sz w:val="20"/>
                <w:szCs w:val="20"/>
              </w:rPr>
            </w:pPr>
            <w:r w:rsidRPr="004A2442">
              <w:rPr>
                <w:rFonts w:eastAsia="Times New Roman" w:cs="Calibri"/>
                <w:bCs/>
                <w:sz w:val="18"/>
                <w:szCs w:val="18"/>
              </w:rPr>
              <w:t>- Preferowane kolory: (szary, fioletowy, niebieski, czarny)</w:t>
            </w:r>
          </w:p>
        </w:tc>
        <w:tc>
          <w:tcPr>
            <w:tcW w:w="318" w:type="pct"/>
            <w:tcBorders>
              <w:top w:val="single" w:sz="4" w:space="0" w:color="auto"/>
              <w:left w:val="single" w:sz="4" w:space="0" w:color="auto"/>
              <w:bottom w:val="single" w:sz="4" w:space="0" w:color="auto"/>
              <w:right w:val="single" w:sz="4" w:space="0" w:color="auto"/>
            </w:tcBorders>
            <w:vAlign w:val="center"/>
          </w:tcPr>
          <w:p w14:paraId="51102BDC"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746F7FAB"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7481C0C6"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1B8066C3" w14:textId="77777777" w:rsidTr="00631291">
        <w:trPr>
          <w:gridAfter w:val="1"/>
          <w:wAfter w:w="45" w:type="pct"/>
          <w:cantSplit/>
          <w:trHeight w:val="236"/>
        </w:trPr>
        <w:tc>
          <w:tcPr>
            <w:tcW w:w="205" w:type="pct"/>
            <w:vMerge/>
            <w:tcBorders>
              <w:top w:val="single" w:sz="4" w:space="0" w:color="auto"/>
              <w:left w:val="single" w:sz="4" w:space="0" w:color="auto"/>
              <w:right w:val="single" w:sz="4" w:space="0" w:color="auto"/>
            </w:tcBorders>
            <w:vAlign w:val="center"/>
          </w:tcPr>
          <w:p w14:paraId="5180FFB4"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top w:val="single" w:sz="4" w:space="0" w:color="auto"/>
              <w:left w:val="nil"/>
              <w:right w:val="single" w:sz="4" w:space="0" w:color="auto"/>
            </w:tcBorders>
            <w:shd w:val="clear" w:color="auto" w:fill="FFFFFF" w:themeFill="background1"/>
            <w:noWrap/>
            <w:vAlign w:val="center"/>
          </w:tcPr>
          <w:p w14:paraId="5CDE8716" w14:textId="77777777" w:rsidR="00AE44E0" w:rsidRDefault="00AE44E0" w:rsidP="00AE44E0">
            <w:pPr>
              <w:spacing w:after="0" w:line="240" w:lineRule="auto"/>
              <w:rPr>
                <w:rFonts w:cs="Calibri"/>
                <w:color w:val="000000"/>
              </w:rPr>
            </w:pPr>
          </w:p>
        </w:tc>
        <w:tc>
          <w:tcPr>
            <w:tcW w:w="279" w:type="pct"/>
            <w:vMerge/>
            <w:tcBorders>
              <w:top w:val="single" w:sz="4" w:space="0" w:color="auto"/>
              <w:left w:val="single" w:sz="4" w:space="0" w:color="auto"/>
              <w:right w:val="nil"/>
            </w:tcBorders>
            <w:shd w:val="clear" w:color="auto" w:fill="FFFFFF" w:themeFill="background1"/>
            <w:noWrap/>
            <w:textDirection w:val="btLr"/>
            <w:vAlign w:val="center"/>
          </w:tcPr>
          <w:p w14:paraId="5FF14A01"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46B10199" w14:textId="527AE73C" w:rsidR="00AE44E0" w:rsidRDefault="00AE44E0" w:rsidP="00AE44E0">
            <w:pPr>
              <w:shd w:val="clear" w:color="auto" w:fill="FFFFFF"/>
              <w:spacing w:after="0" w:line="240" w:lineRule="auto"/>
              <w:rPr>
                <w:rFonts w:eastAsia="Times New Roman" w:cs="Calibri"/>
                <w:sz w:val="20"/>
                <w:szCs w:val="20"/>
              </w:rPr>
            </w:pPr>
            <w:r w:rsidRPr="004A2442">
              <w:rPr>
                <w:rFonts w:eastAsia="Times New Roman" w:cs="Calibri"/>
                <w:bCs/>
                <w:sz w:val="18"/>
                <w:szCs w:val="18"/>
              </w:rPr>
              <w:t>- Ilość: około kilogram 1 szt.</w:t>
            </w:r>
          </w:p>
        </w:tc>
        <w:tc>
          <w:tcPr>
            <w:tcW w:w="318" w:type="pct"/>
            <w:tcBorders>
              <w:top w:val="single" w:sz="4" w:space="0" w:color="auto"/>
              <w:left w:val="single" w:sz="4" w:space="0" w:color="auto"/>
              <w:bottom w:val="single" w:sz="4" w:space="0" w:color="auto"/>
              <w:right w:val="single" w:sz="4" w:space="0" w:color="auto"/>
            </w:tcBorders>
            <w:vAlign w:val="center"/>
          </w:tcPr>
          <w:p w14:paraId="0F972061"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33C1DBE4"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2F1D8B94"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38621DB8" w14:textId="77777777" w:rsidTr="00631291">
        <w:trPr>
          <w:gridAfter w:val="1"/>
          <w:wAfter w:w="45" w:type="pct"/>
          <w:cantSplit/>
          <w:trHeight w:val="263"/>
        </w:trPr>
        <w:tc>
          <w:tcPr>
            <w:tcW w:w="205" w:type="pct"/>
            <w:vMerge/>
            <w:tcBorders>
              <w:top w:val="single" w:sz="4" w:space="0" w:color="auto"/>
              <w:left w:val="single" w:sz="4" w:space="0" w:color="auto"/>
              <w:right w:val="single" w:sz="4" w:space="0" w:color="auto"/>
            </w:tcBorders>
            <w:vAlign w:val="center"/>
          </w:tcPr>
          <w:p w14:paraId="27F310F2"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top w:val="single" w:sz="4" w:space="0" w:color="auto"/>
              <w:left w:val="nil"/>
              <w:right w:val="single" w:sz="4" w:space="0" w:color="auto"/>
            </w:tcBorders>
            <w:shd w:val="clear" w:color="auto" w:fill="FFFFFF" w:themeFill="background1"/>
            <w:noWrap/>
            <w:vAlign w:val="center"/>
          </w:tcPr>
          <w:p w14:paraId="32DDE00B" w14:textId="77777777" w:rsidR="00AE44E0" w:rsidRDefault="00AE44E0" w:rsidP="00AE44E0">
            <w:pPr>
              <w:spacing w:after="0" w:line="240" w:lineRule="auto"/>
              <w:rPr>
                <w:rFonts w:cs="Calibri"/>
                <w:color w:val="000000"/>
              </w:rPr>
            </w:pPr>
          </w:p>
        </w:tc>
        <w:tc>
          <w:tcPr>
            <w:tcW w:w="279" w:type="pct"/>
            <w:vMerge/>
            <w:tcBorders>
              <w:top w:val="single" w:sz="4" w:space="0" w:color="auto"/>
              <w:left w:val="single" w:sz="4" w:space="0" w:color="auto"/>
              <w:right w:val="nil"/>
            </w:tcBorders>
            <w:shd w:val="clear" w:color="auto" w:fill="FFFFFF" w:themeFill="background1"/>
            <w:noWrap/>
            <w:textDirection w:val="btLr"/>
            <w:vAlign w:val="center"/>
          </w:tcPr>
          <w:p w14:paraId="04E8CE75"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7245046A" w14:textId="5005CD20" w:rsidR="00AE44E0" w:rsidRDefault="00AE44E0" w:rsidP="00AE44E0">
            <w:pPr>
              <w:shd w:val="clear" w:color="auto" w:fill="FFFFFF"/>
              <w:spacing w:after="0" w:line="240" w:lineRule="auto"/>
              <w:rPr>
                <w:rFonts w:eastAsia="Times New Roman" w:cs="Calibri"/>
                <w:sz w:val="20"/>
                <w:szCs w:val="20"/>
              </w:rPr>
            </w:pPr>
            <w:r w:rsidRPr="004A2442">
              <w:rPr>
                <w:rFonts w:eastAsia="Times New Roman" w:cs="Calibri"/>
                <w:bCs/>
                <w:sz w:val="18"/>
                <w:szCs w:val="18"/>
              </w:rPr>
              <w:t>- Gęstość: około 1,13 g/m³</w:t>
            </w:r>
          </w:p>
        </w:tc>
        <w:tc>
          <w:tcPr>
            <w:tcW w:w="318" w:type="pct"/>
            <w:tcBorders>
              <w:top w:val="single" w:sz="4" w:space="0" w:color="auto"/>
              <w:left w:val="single" w:sz="4" w:space="0" w:color="auto"/>
              <w:bottom w:val="single" w:sz="4" w:space="0" w:color="auto"/>
              <w:right w:val="single" w:sz="4" w:space="0" w:color="auto"/>
            </w:tcBorders>
            <w:vAlign w:val="center"/>
          </w:tcPr>
          <w:p w14:paraId="5CC75343"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65D21BD0"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4881D8AC"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75D07428" w14:textId="77777777" w:rsidTr="00631291">
        <w:trPr>
          <w:gridAfter w:val="1"/>
          <w:wAfter w:w="45" w:type="pct"/>
          <w:cantSplit/>
          <w:trHeight w:val="270"/>
        </w:trPr>
        <w:tc>
          <w:tcPr>
            <w:tcW w:w="205" w:type="pct"/>
            <w:vMerge/>
            <w:tcBorders>
              <w:top w:val="single" w:sz="4" w:space="0" w:color="auto"/>
              <w:left w:val="single" w:sz="4" w:space="0" w:color="auto"/>
              <w:right w:val="single" w:sz="4" w:space="0" w:color="auto"/>
            </w:tcBorders>
            <w:vAlign w:val="center"/>
          </w:tcPr>
          <w:p w14:paraId="271AF084"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top w:val="single" w:sz="4" w:space="0" w:color="auto"/>
              <w:left w:val="nil"/>
              <w:right w:val="single" w:sz="4" w:space="0" w:color="auto"/>
            </w:tcBorders>
            <w:shd w:val="clear" w:color="auto" w:fill="FFFFFF" w:themeFill="background1"/>
            <w:noWrap/>
            <w:vAlign w:val="center"/>
          </w:tcPr>
          <w:p w14:paraId="4F89B52B" w14:textId="77777777" w:rsidR="00AE44E0" w:rsidRDefault="00AE44E0" w:rsidP="00AE44E0">
            <w:pPr>
              <w:spacing w:after="0" w:line="240" w:lineRule="auto"/>
              <w:rPr>
                <w:rFonts w:cs="Calibri"/>
                <w:color w:val="000000"/>
              </w:rPr>
            </w:pPr>
          </w:p>
        </w:tc>
        <w:tc>
          <w:tcPr>
            <w:tcW w:w="279" w:type="pct"/>
            <w:vMerge/>
            <w:tcBorders>
              <w:top w:val="single" w:sz="4" w:space="0" w:color="auto"/>
              <w:left w:val="single" w:sz="4" w:space="0" w:color="auto"/>
              <w:right w:val="nil"/>
            </w:tcBorders>
            <w:shd w:val="clear" w:color="auto" w:fill="FFFFFF" w:themeFill="background1"/>
            <w:noWrap/>
            <w:textDirection w:val="btLr"/>
            <w:vAlign w:val="center"/>
          </w:tcPr>
          <w:p w14:paraId="70F81BD1"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79502206" w14:textId="099B26C9" w:rsidR="00AE44E0" w:rsidRDefault="00AE44E0" w:rsidP="00AE44E0">
            <w:pPr>
              <w:shd w:val="clear" w:color="auto" w:fill="FFFFFF"/>
              <w:spacing w:after="0" w:line="240" w:lineRule="auto"/>
              <w:rPr>
                <w:rFonts w:eastAsia="Times New Roman" w:cs="Calibri"/>
                <w:sz w:val="20"/>
                <w:szCs w:val="20"/>
              </w:rPr>
            </w:pPr>
            <w:r w:rsidRPr="004A2442">
              <w:rPr>
                <w:rFonts w:eastAsia="Times New Roman" w:cs="Calibri"/>
                <w:bCs/>
                <w:sz w:val="18"/>
                <w:szCs w:val="18"/>
              </w:rPr>
              <w:t>- Twardość powierzchni: minimum 84-86 HD</w:t>
            </w:r>
          </w:p>
        </w:tc>
        <w:tc>
          <w:tcPr>
            <w:tcW w:w="318" w:type="pct"/>
            <w:tcBorders>
              <w:top w:val="single" w:sz="4" w:space="0" w:color="auto"/>
              <w:left w:val="single" w:sz="4" w:space="0" w:color="auto"/>
              <w:bottom w:val="single" w:sz="4" w:space="0" w:color="auto"/>
              <w:right w:val="single" w:sz="4" w:space="0" w:color="auto"/>
            </w:tcBorders>
            <w:vAlign w:val="center"/>
          </w:tcPr>
          <w:p w14:paraId="12363F30"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4622C36B"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3EAFB571"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6D918B72" w14:textId="77777777" w:rsidTr="00631291">
        <w:trPr>
          <w:gridAfter w:val="1"/>
          <w:wAfter w:w="45" w:type="pct"/>
          <w:cantSplit/>
          <w:trHeight w:val="207"/>
        </w:trPr>
        <w:tc>
          <w:tcPr>
            <w:tcW w:w="205" w:type="pct"/>
            <w:vMerge/>
            <w:tcBorders>
              <w:top w:val="single" w:sz="4" w:space="0" w:color="auto"/>
              <w:left w:val="single" w:sz="4" w:space="0" w:color="auto"/>
              <w:right w:val="single" w:sz="4" w:space="0" w:color="auto"/>
            </w:tcBorders>
            <w:vAlign w:val="center"/>
          </w:tcPr>
          <w:p w14:paraId="59052701"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top w:val="single" w:sz="4" w:space="0" w:color="auto"/>
              <w:left w:val="nil"/>
              <w:right w:val="single" w:sz="4" w:space="0" w:color="auto"/>
            </w:tcBorders>
            <w:shd w:val="clear" w:color="auto" w:fill="FFFFFF" w:themeFill="background1"/>
            <w:noWrap/>
            <w:vAlign w:val="center"/>
          </w:tcPr>
          <w:p w14:paraId="35B63099" w14:textId="77777777" w:rsidR="00AE44E0" w:rsidRDefault="00AE44E0" w:rsidP="00AE44E0">
            <w:pPr>
              <w:spacing w:after="0" w:line="240" w:lineRule="auto"/>
              <w:rPr>
                <w:rFonts w:cs="Calibri"/>
                <w:color w:val="000000"/>
              </w:rPr>
            </w:pPr>
          </w:p>
        </w:tc>
        <w:tc>
          <w:tcPr>
            <w:tcW w:w="279" w:type="pct"/>
            <w:vMerge/>
            <w:tcBorders>
              <w:top w:val="single" w:sz="4" w:space="0" w:color="auto"/>
              <w:left w:val="single" w:sz="4" w:space="0" w:color="auto"/>
              <w:right w:val="nil"/>
            </w:tcBorders>
            <w:shd w:val="clear" w:color="auto" w:fill="FFFFFF" w:themeFill="background1"/>
            <w:noWrap/>
            <w:textDirection w:val="btLr"/>
            <w:vAlign w:val="center"/>
          </w:tcPr>
          <w:p w14:paraId="29733241"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435BA4D4" w14:textId="202B9E8D" w:rsidR="00AE44E0" w:rsidRDefault="00AE44E0" w:rsidP="00AE44E0">
            <w:pPr>
              <w:shd w:val="clear" w:color="auto" w:fill="FFFFFF"/>
              <w:spacing w:after="0" w:line="240" w:lineRule="auto"/>
              <w:rPr>
                <w:rFonts w:eastAsia="Times New Roman" w:cs="Calibri"/>
                <w:sz w:val="20"/>
                <w:szCs w:val="20"/>
              </w:rPr>
            </w:pPr>
            <w:r w:rsidRPr="004A2442">
              <w:rPr>
                <w:rFonts w:eastAsia="Times New Roman" w:cs="Calibri"/>
                <w:bCs/>
                <w:sz w:val="18"/>
                <w:szCs w:val="18"/>
              </w:rPr>
              <w:t>- Rodzaj materiału: Żywica UV utwardzalna światłem o długości fali 405 nm, kompatybilna z drukarkami 3D typu vat (DLP/LCD)</w:t>
            </w:r>
          </w:p>
        </w:tc>
        <w:tc>
          <w:tcPr>
            <w:tcW w:w="318" w:type="pct"/>
            <w:tcBorders>
              <w:top w:val="single" w:sz="4" w:space="0" w:color="auto"/>
              <w:left w:val="single" w:sz="4" w:space="0" w:color="auto"/>
              <w:bottom w:val="single" w:sz="4" w:space="0" w:color="auto"/>
              <w:right w:val="single" w:sz="4" w:space="0" w:color="auto"/>
            </w:tcBorders>
            <w:vAlign w:val="center"/>
          </w:tcPr>
          <w:p w14:paraId="2DCF4237"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032C12B9"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4CD6F569"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069A3B98" w14:textId="77777777" w:rsidTr="00631291">
        <w:trPr>
          <w:gridAfter w:val="1"/>
          <w:wAfter w:w="45" w:type="pct"/>
          <w:cantSplit/>
          <w:trHeight w:val="213"/>
        </w:trPr>
        <w:tc>
          <w:tcPr>
            <w:tcW w:w="205" w:type="pct"/>
            <w:vMerge/>
            <w:tcBorders>
              <w:top w:val="single" w:sz="4" w:space="0" w:color="auto"/>
              <w:left w:val="single" w:sz="4" w:space="0" w:color="auto"/>
              <w:right w:val="single" w:sz="4" w:space="0" w:color="auto"/>
            </w:tcBorders>
            <w:vAlign w:val="center"/>
          </w:tcPr>
          <w:p w14:paraId="039F7E24"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top w:val="single" w:sz="4" w:space="0" w:color="auto"/>
              <w:left w:val="nil"/>
              <w:right w:val="single" w:sz="4" w:space="0" w:color="auto"/>
            </w:tcBorders>
            <w:shd w:val="clear" w:color="auto" w:fill="FFFFFF" w:themeFill="background1"/>
            <w:noWrap/>
            <w:vAlign w:val="center"/>
          </w:tcPr>
          <w:p w14:paraId="18B6E9F2" w14:textId="77777777" w:rsidR="00AE44E0" w:rsidRDefault="00AE44E0" w:rsidP="00AE44E0">
            <w:pPr>
              <w:spacing w:after="0" w:line="240" w:lineRule="auto"/>
              <w:rPr>
                <w:rFonts w:cs="Calibri"/>
                <w:color w:val="000000"/>
              </w:rPr>
            </w:pPr>
          </w:p>
        </w:tc>
        <w:tc>
          <w:tcPr>
            <w:tcW w:w="279" w:type="pct"/>
            <w:vMerge/>
            <w:tcBorders>
              <w:top w:val="single" w:sz="4" w:space="0" w:color="auto"/>
              <w:left w:val="single" w:sz="4" w:space="0" w:color="auto"/>
              <w:right w:val="nil"/>
            </w:tcBorders>
            <w:shd w:val="clear" w:color="auto" w:fill="FFFFFF" w:themeFill="background1"/>
            <w:noWrap/>
            <w:textDirection w:val="btLr"/>
            <w:vAlign w:val="center"/>
          </w:tcPr>
          <w:p w14:paraId="3C39AB9A"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0B78FFC0" w14:textId="446E3D2C" w:rsidR="00AE44E0" w:rsidRDefault="00AE44E0" w:rsidP="00AE44E0">
            <w:pPr>
              <w:shd w:val="clear" w:color="auto" w:fill="FFFFFF"/>
              <w:spacing w:after="0" w:line="240" w:lineRule="auto"/>
              <w:rPr>
                <w:rFonts w:eastAsia="Times New Roman" w:cs="Calibri"/>
                <w:sz w:val="20"/>
                <w:szCs w:val="20"/>
              </w:rPr>
            </w:pPr>
            <w:r w:rsidRPr="004A2442">
              <w:rPr>
                <w:rFonts w:eastAsia="Times New Roman" w:cs="Calibri"/>
                <w:bCs/>
                <w:sz w:val="18"/>
                <w:szCs w:val="18"/>
              </w:rPr>
              <w:t>- Wysoka precyzja druku oraz wysoka jakość powierzchni wydruków.</w:t>
            </w:r>
          </w:p>
        </w:tc>
        <w:tc>
          <w:tcPr>
            <w:tcW w:w="318" w:type="pct"/>
            <w:tcBorders>
              <w:top w:val="single" w:sz="4" w:space="0" w:color="auto"/>
              <w:left w:val="single" w:sz="4" w:space="0" w:color="auto"/>
              <w:bottom w:val="single" w:sz="4" w:space="0" w:color="auto"/>
              <w:right w:val="single" w:sz="4" w:space="0" w:color="auto"/>
            </w:tcBorders>
            <w:vAlign w:val="center"/>
          </w:tcPr>
          <w:p w14:paraId="3BF82332"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396B02B7"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5954003E"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0EEFD88A" w14:textId="77777777" w:rsidTr="00631291">
        <w:trPr>
          <w:gridAfter w:val="1"/>
          <w:wAfter w:w="45" w:type="pct"/>
          <w:cantSplit/>
          <w:trHeight w:val="556"/>
        </w:trPr>
        <w:tc>
          <w:tcPr>
            <w:tcW w:w="205" w:type="pct"/>
            <w:vMerge/>
            <w:tcBorders>
              <w:top w:val="single" w:sz="4" w:space="0" w:color="auto"/>
              <w:left w:val="single" w:sz="4" w:space="0" w:color="auto"/>
              <w:right w:val="single" w:sz="4" w:space="0" w:color="auto"/>
            </w:tcBorders>
            <w:vAlign w:val="center"/>
          </w:tcPr>
          <w:p w14:paraId="65ECED5D"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top w:val="single" w:sz="4" w:space="0" w:color="auto"/>
              <w:left w:val="nil"/>
              <w:right w:val="single" w:sz="4" w:space="0" w:color="auto"/>
            </w:tcBorders>
            <w:shd w:val="clear" w:color="auto" w:fill="FFFFFF" w:themeFill="background1"/>
            <w:noWrap/>
            <w:vAlign w:val="center"/>
          </w:tcPr>
          <w:p w14:paraId="4D5AFD00" w14:textId="77777777" w:rsidR="00AE44E0" w:rsidRDefault="00AE44E0" w:rsidP="00AE44E0">
            <w:pPr>
              <w:spacing w:after="0" w:line="240" w:lineRule="auto"/>
              <w:rPr>
                <w:rFonts w:cs="Calibri"/>
                <w:color w:val="000000"/>
              </w:rPr>
            </w:pPr>
          </w:p>
        </w:tc>
        <w:tc>
          <w:tcPr>
            <w:tcW w:w="279" w:type="pct"/>
            <w:vMerge/>
            <w:tcBorders>
              <w:top w:val="single" w:sz="4" w:space="0" w:color="auto"/>
              <w:left w:val="single" w:sz="4" w:space="0" w:color="auto"/>
              <w:right w:val="nil"/>
            </w:tcBorders>
            <w:shd w:val="clear" w:color="auto" w:fill="FFFFFF" w:themeFill="background1"/>
            <w:noWrap/>
            <w:textDirection w:val="btLr"/>
            <w:vAlign w:val="center"/>
          </w:tcPr>
          <w:p w14:paraId="36A8B846"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01B23604" w14:textId="542D926E" w:rsidR="00AE44E0" w:rsidRDefault="00AE44E0" w:rsidP="00AE44E0">
            <w:pPr>
              <w:shd w:val="clear" w:color="auto" w:fill="FFFFFF"/>
              <w:spacing w:after="0" w:line="240" w:lineRule="auto"/>
              <w:rPr>
                <w:rFonts w:eastAsia="Times New Roman" w:cs="Calibri"/>
                <w:sz w:val="20"/>
                <w:szCs w:val="20"/>
              </w:rPr>
            </w:pPr>
            <w:r w:rsidRPr="004A2442">
              <w:rPr>
                <w:rFonts w:eastAsia="Times New Roman" w:cs="Calibri"/>
                <w:bCs/>
                <w:sz w:val="18"/>
                <w:szCs w:val="18"/>
              </w:rPr>
              <w:t>- Niski lub kontrolowany skurcz podczas utwardzania, zapewniający dokładność wymiarową.</w:t>
            </w:r>
          </w:p>
        </w:tc>
        <w:tc>
          <w:tcPr>
            <w:tcW w:w="318" w:type="pct"/>
            <w:tcBorders>
              <w:top w:val="single" w:sz="4" w:space="0" w:color="auto"/>
              <w:left w:val="single" w:sz="4" w:space="0" w:color="auto"/>
              <w:bottom w:val="single" w:sz="4" w:space="0" w:color="auto"/>
              <w:right w:val="single" w:sz="4" w:space="0" w:color="auto"/>
            </w:tcBorders>
            <w:vAlign w:val="center"/>
          </w:tcPr>
          <w:p w14:paraId="2CCEF01A"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19DDD537"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6E495932"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78F4233A" w14:textId="77777777" w:rsidTr="00631291">
        <w:trPr>
          <w:gridAfter w:val="1"/>
          <w:wAfter w:w="45" w:type="pct"/>
          <w:cantSplit/>
          <w:trHeight w:val="283"/>
        </w:trPr>
        <w:tc>
          <w:tcPr>
            <w:tcW w:w="205" w:type="pct"/>
            <w:vMerge/>
            <w:tcBorders>
              <w:top w:val="single" w:sz="4" w:space="0" w:color="auto"/>
              <w:left w:val="single" w:sz="4" w:space="0" w:color="auto"/>
              <w:right w:val="single" w:sz="4" w:space="0" w:color="auto"/>
            </w:tcBorders>
            <w:vAlign w:val="center"/>
          </w:tcPr>
          <w:p w14:paraId="6DE50F8B"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top w:val="single" w:sz="4" w:space="0" w:color="auto"/>
              <w:left w:val="nil"/>
              <w:right w:val="single" w:sz="4" w:space="0" w:color="auto"/>
            </w:tcBorders>
            <w:shd w:val="clear" w:color="auto" w:fill="FFFFFF" w:themeFill="background1"/>
            <w:noWrap/>
            <w:vAlign w:val="center"/>
          </w:tcPr>
          <w:p w14:paraId="07923BDD" w14:textId="77777777" w:rsidR="00AE44E0" w:rsidRDefault="00AE44E0" w:rsidP="00AE44E0">
            <w:pPr>
              <w:spacing w:after="0" w:line="240" w:lineRule="auto"/>
              <w:rPr>
                <w:rFonts w:cs="Calibri"/>
                <w:color w:val="000000"/>
              </w:rPr>
            </w:pPr>
          </w:p>
        </w:tc>
        <w:tc>
          <w:tcPr>
            <w:tcW w:w="279" w:type="pct"/>
            <w:vMerge/>
            <w:tcBorders>
              <w:top w:val="single" w:sz="4" w:space="0" w:color="auto"/>
              <w:left w:val="single" w:sz="4" w:space="0" w:color="auto"/>
              <w:right w:val="nil"/>
            </w:tcBorders>
            <w:shd w:val="clear" w:color="auto" w:fill="FFFFFF" w:themeFill="background1"/>
            <w:noWrap/>
            <w:textDirection w:val="btLr"/>
            <w:vAlign w:val="center"/>
          </w:tcPr>
          <w:p w14:paraId="100F4436"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34B88490" w14:textId="735770CE" w:rsidR="00AE44E0" w:rsidRDefault="00AE44E0" w:rsidP="00AE44E0">
            <w:pPr>
              <w:shd w:val="clear" w:color="auto" w:fill="FFFFFF"/>
              <w:spacing w:after="0" w:line="240" w:lineRule="auto"/>
              <w:rPr>
                <w:rFonts w:eastAsia="Times New Roman" w:cs="Calibri"/>
                <w:sz w:val="20"/>
                <w:szCs w:val="20"/>
              </w:rPr>
            </w:pPr>
            <w:r w:rsidRPr="004A2442">
              <w:rPr>
                <w:rFonts w:eastAsia="Times New Roman" w:cs="Calibri"/>
                <w:bCs/>
                <w:sz w:val="18"/>
                <w:szCs w:val="18"/>
              </w:rPr>
              <w:t>- Odporność mechaniczna umożliwiająca zastosowanie zarówno w prototypowaniu, jak i w modelach funkcjonalnych</w:t>
            </w:r>
          </w:p>
        </w:tc>
        <w:tc>
          <w:tcPr>
            <w:tcW w:w="318" w:type="pct"/>
            <w:tcBorders>
              <w:top w:val="single" w:sz="4" w:space="0" w:color="auto"/>
              <w:left w:val="single" w:sz="4" w:space="0" w:color="auto"/>
              <w:bottom w:val="single" w:sz="4" w:space="0" w:color="auto"/>
              <w:right w:val="single" w:sz="4" w:space="0" w:color="auto"/>
            </w:tcBorders>
            <w:vAlign w:val="center"/>
          </w:tcPr>
          <w:p w14:paraId="25C263F4"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2D8140BD"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529D55DF"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1D8E1D33" w14:textId="77777777" w:rsidTr="00631291">
        <w:trPr>
          <w:gridAfter w:val="1"/>
          <w:wAfter w:w="45" w:type="pct"/>
          <w:cantSplit/>
          <w:trHeight w:val="248"/>
        </w:trPr>
        <w:tc>
          <w:tcPr>
            <w:tcW w:w="205" w:type="pct"/>
            <w:vMerge/>
            <w:tcBorders>
              <w:left w:val="single" w:sz="4" w:space="0" w:color="auto"/>
              <w:right w:val="single" w:sz="4" w:space="0" w:color="auto"/>
            </w:tcBorders>
            <w:vAlign w:val="center"/>
          </w:tcPr>
          <w:p w14:paraId="2252E5E6"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614A7222"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00096A6E"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0444BCE8" w14:textId="7C8F8FC9" w:rsidR="00AE44E0" w:rsidRPr="00207B48" w:rsidRDefault="00AE44E0" w:rsidP="00AE44E0">
            <w:pPr>
              <w:shd w:val="clear" w:color="auto" w:fill="FFFFFF"/>
              <w:spacing w:after="0" w:line="240" w:lineRule="auto"/>
              <w:rPr>
                <w:rFonts w:eastAsia="Times New Roman" w:cstheme="minorHAnsi"/>
                <w:sz w:val="20"/>
                <w:szCs w:val="20"/>
                <w:lang w:eastAsia="pl-PL"/>
              </w:rPr>
            </w:pPr>
            <w:r w:rsidRPr="004A2442">
              <w:rPr>
                <w:rFonts w:eastAsia="Times New Roman" w:cs="Calibri"/>
                <w:bCs/>
                <w:sz w:val="18"/>
                <w:szCs w:val="18"/>
              </w:rPr>
              <w:t xml:space="preserve">- Materiał nietoksyczny, wymagający standardowych procesów postprodukcji: mycie wydruku oraz końcowe utwardzanie UV </w:t>
            </w:r>
          </w:p>
        </w:tc>
        <w:tc>
          <w:tcPr>
            <w:tcW w:w="318" w:type="pct"/>
            <w:tcBorders>
              <w:top w:val="single" w:sz="4" w:space="0" w:color="auto"/>
              <w:left w:val="single" w:sz="4" w:space="0" w:color="auto"/>
              <w:bottom w:val="single" w:sz="4" w:space="0" w:color="auto"/>
              <w:right w:val="single" w:sz="4" w:space="0" w:color="auto"/>
            </w:tcBorders>
            <w:vAlign w:val="center"/>
          </w:tcPr>
          <w:p w14:paraId="5C0FB393"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6168E4BD"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101C023A"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1954D56D" w14:textId="77777777" w:rsidTr="00631291">
        <w:trPr>
          <w:gridAfter w:val="1"/>
          <w:wAfter w:w="45" w:type="pct"/>
          <w:cantSplit/>
          <w:trHeight w:val="394"/>
        </w:trPr>
        <w:tc>
          <w:tcPr>
            <w:tcW w:w="205" w:type="pct"/>
            <w:vMerge/>
            <w:tcBorders>
              <w:left w:val="single" w:sz="4" w:space="0" w:color="auto"/>
              <w:right w:val="single" w:sz="4" w:space="0" w:color="auto"/>
            </w:tcBorders>
            <w:vAlign w:val="center"/>
          </w:tcPr>
          <w:p w14:paraId="7002F4DB"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3C7872C4"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73D790C2"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2FD94E3A" w14:textId="2A8C0317" w:rsidR="00AE44E0" w:rsidRPr="00207B48" w:rsidRDefault="00AE44E0" w:rsidP="00AE44E0">
            <w:pPr>
              <w:shd w:val="clear" w:color="auto" w:fill="FFFFFF"/>
              <w:spacing w:after="0" w:line="240" w:lineRule="auto"/>
              <w:rPr>
                <w:rFonts w:eastAsia="Times New Roman" w:cstheme="minorHAnsi"/>
                <w:sz w:val="20"/>
                <w:szCs w:val="20"/>
                <w:lang w:eastAsia="pl-PL"/>
              </w:rPr>
            </w:pPr>
            <w:r w:rsidRPr="004A2442">
              <w:rPr>
                <w:rFonts w:eastAsia="Times New Roman" w:cs="Calibri"/>
                <w:b/>
                <w:bCs/>
                <w:sz w:val="18"/>
                <w:szCs w:val="18"/>
              </w:rPr>
              <w:t>Kompatybilny z drukarką o poniższych parametrach: Żywiczna drukarka 3D</w:t>
            </w:r>
            <w:r w:rsidRPr="004A2442">
              <w:rPr>
                <w:rFonts w:eastAsia="Times New Roman" w:cs="Calibri"/>
                <w:bCs/>
                <w:sz w:val="18"/>
                <w:szCs w:val="18"/>
              </w:rPr>
              <w:t xml:space="preserve">: </w:t>
            </w:r>
          </w:p>
        </w:tc>
        <w:tc>
          <w:tcPr>
            <w:tcW w:w="318" w:type="pct"/>
            <w:tcBorders>
              <w:top w:val="single" w:sz="4" w:space="0" w:color="auto"/>
              <w:left w:val="single" w:sz="4" w:space="0" w:color="auto"/>
              <w:bottom w:val="single" w:sz="4" w:space="0" w:color="auto"/>
              <w:right w:val="single" w:sz="4" w:space="0" w:color="auto"/>
            </w:tcBorders>
            <w:vAlign w:val="center"/>
          </w:tcPr>
          <w:p w14:paraId="3E9AC257"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521E5115"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7019656C"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01A8E07A" w14:textId="77777777" w:rsidTr="00631291">
        <w:trPr>
          <w:gridAfter w:val="1"/>
          <w:wAfter w:w="45" w:type="pct"/>
          <w:cantSplit/>
          <w:trHeight w:val="273"/>
        </w:trPr>
        <w:tc>
          <w:tcPr>
            <w:tcW w:w="205" w:type="pct"/>
            <w:vMerge/>
            <w:tcBorders>
              <w:left w:val="single" w:sz="4" w:space="0" w:color="auto"/>
              <w:right w:val="single" w:sz="4" w:space="0" w:color="auto"/>
            </w:tcBorders>
            <w:vAlign w:val="center"/>
          </w:tcPr>
          <w:p w14:paraId="668C6D5E"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344CA6E3"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7BAB0FFA"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6C90EEE4" w14:textId="585F4094" w:rsidR="00AE44E0" w:rsidRPr="00207B48" w:rsidRDefault="00AE44E0" w:rsidP="00AE44E0">
            <w:pPr>
              <w:shd w:val="clear" w:color="auto" w:fill="FFFFFF"/>
              <w:spacing w:after="0" w:line="240" w:lineRule="auto"/>
              <w:rPr>
                <w:rFonts w:eastAsia="Times New Roman" w:cstheme="minorHAnsi"/>
                <w:sz w:val="20"/>
                <w:szCs w:val="20"/>
                <w:lang w:eastAsia="pl-PL"/>
              </w:rPr>
            </w:pPr>
            <w:r w:rsidRPr="004A2442">
              <w:rPr>
                <w:rFonts w:eastAsia="Times New Roman" w:cs="Calibri"/>
                <w:bCs/>
                <w:sz w:val="18"/>
                <w:szCs w:val="18"/>
              </w:rPr>
              <w:t xml:space="preserve">- </w:t>
            </w:r>
            <w:r w:rsidRPr="004A2442">
              <w:rPr>
                <w:rFonts w:eastAsia="Times New Roman" w:cs="Calibri"/>
                <w:bCs/>
                <w:sz w:val="16"/>
                <w:szCs w:val="16"/>
              </w:rPr>
              <w:t xml:space="preserve">Rozmiar druku: minimum 295 x 160 x 300 mm </w:t>
            </w:r>
          </w:p>
        </w:tc>
        <w:tc>
          <w:tcPr>
            <w:tcW w:w="318" w:type="pct"/>
            <w:tcBorders>
              <w:top w:val="single" w:sz="4" w:space="0" w:color="auto"/>
              <w:left w:val="single" w:sz="4" w:space="0" w:color="auto"/>
              <w:bottom w:val="single" w:sz="4" w:space="0" w:color="auto"/>
              <w:right w:val="single" w:sz="4" w:space="0" w:color="auto"/>
            </w:tcBorders>
            <w:vAlign w:val="center"/>
          </w:tcPr>
          <w:p w14:paraId="0F299173"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48BD9C8D"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2D2BBAC5"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700F608F" w14:textId="77777777" w:rsidTr="00631291">
        <w:trPr>
          <w:gridAfter w:val="1"/>
          <w:wAfter w:w="45" w:type="pct"/>
          <w:cantSplit/>
          <w:trHeight w:val="273"/>
        </w:trPr>
        <w:tc>
          <w:tcPr>
            <w:tcW w:w="205" w:type="pct"/>
            <w:vMerge/>
            <w:tcBorders>
              <w:left w:val="single" w:sz="4" w:space="0" w:color="auto"/>
              <w:right w:val="single" w:sz="4" w:space="0" w:color="auto"/>
            </w:tcBorders>
            <w:vAlign w:val="center"/>
          </w:tcPr>
          <w:p w14:paraId="26015C14"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1D3639CB"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4453E202"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61124895" w14:textId="593D4295" w:rsidR="00AE44E0" w:rsidRPr="006D27BE" w:rsidRDefault="00AE44E0" w:rsidP="00AE44E0">
            <w:pPr>
              <w:shd w:val="clear" w:color="auto" w:fill="FFFFFF"/>
              <w:spacing w:after="0" w:line="240" w:lineRule="auto"/>
              <w:rPr>
                <w:rFonts w:eastAsia="Times New Roman" w:cs="Calibri"/>
                <w:bCs/>
                <w:sz w:val="18"/>
                <w:szCs w:val="18"/>
              </w:rPr>
            </w:pPr>
            <w:r w:rsidRPr="004A2442">
              <w:rPr>
                <w:rFonts w:eastAsia="Times New Roman" w:cs="Calibri"/>
                <w:bCs/>
                <w:sz w:val="16"/>
                <w:szCs w:val="16"/>
              </w:rPr>
              <w:t>- Rozdzielczość druku: minimum 6480 x 3600 px (7K)’</w:t>
            </w:r>
          </w:p>
        </w:tc>
        <w:tc>
          <w:tcPr>
            <w:tcW w:w="318" w:type="pct"/>
            <w:tcBorders>
              <w:top w:val="single" w:sz="4" w:space="0" w:color="auto"/>
              <w:left w:val="single" w:sz="4" w:space="0" w:color="auto"/>
              <w:bottom w:val="single" w:sz="4" w:space="0" w:color="auto"/>
              <w:right w:val="single" w:sz="4" w:space="0" w:color="auto"/>
            </w:tcBorders>
            <w:vAlign w:val="center"/>
          </w:tcPr>
          <w:p w14:paraId="15775E83"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1F718E06"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62624C20"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631291" w:rsidRPr="00BF232D" w14:paraId="7364AF04" w14:textId="77777777" w:rsidTr="00631291">
        <w:trPr>
          <w:gridAfter w:val="1"/>
          <w:wAfter w:w="45" w:type="pct"/>
          <w:cantSplit/>
          <w:trHeight w:val="273"/>
        </w:trPr>
        <w:tc>
          <w:tcPr>
            <w:tcW w:w="205" w:type="pct"/>
            <w:vMerge/>
            <w:tcBorders>
              <w:left w:val="single" w:sz="4" w:space="0" w:color="auto"/>
              <w:right w:val="single" w:sz="4" w:space="0" w:color="auto"/>
            </w:tcBorders>
            <w:vAlign w:val="center"/>
          </w:tcPr>
          <w:p w14:paraId="397ADD60"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398B899C"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392B086E"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42EF26DF" w14:textId="1E303FA6" w:rsidR="00AE44E0" w:rsidRPr="006D27BE" w:rsidRDefault="00AE44E0" w:rsidP="00AE44E0">
            <w:pPr>
              <w:shd w:val="clear" w:color="auto" w:fill="FFFFFF"/>
              <w:spacing w:after="0" w:line="240" w:lineRule="auto"/>
              <w:rPr>
                <w:rFonts w:eastAsia="Times New Roman" w:cs="Calibri"/>
                <w:bCs/>
                <w:sz w:val="18"/>
                <w:szCs w:val="18"/>
              </w:rPr>
            </w:pPr>
            <w:r w:rsidRPr="004A2442">
              <w:rPr>
                <w:rFonts w:eastAsia="Times New Roman" w:cs="Calibri"/>
                <w:bCs/>
                <w:sz w:val="16"/>
                <w:szCs w:val="16"/>
              </w:rPr>
              <w:t>- Typ ekranu: LCD, monochromatyczny</w:t>
            </w:r>
          </w:p>
        </w:tc>
        <w:tc>
          <w:tcPr>
            <w:tcW w:w="318" w:type="pct"/>
            <w:tcBorders>
              <w:top w:val="single" w:sz="4" w:space="0" w:color="auto"/>
              <w:left w:val="single" w:sz="4" w:space="0" w:color="auto"/>
              <w:bottom w:val="single" w:sz="4" w:space="0" w:color="auto"/>
              <w:right w:val="single" w:sz="4" w:space="0" w:color="auto"/>
            </w:tcBorders>
            <w:vAlign w:val="center"/>
          </w:tcPr>
          <w:p w14:paraId="6BB31AB7"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5114D94A"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27E0BAA2"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AE44E0" w:rsidRPr="00BF232D" w14:paraId="58356F4F" w14:textId="77777777" w:rsidTr="00631291">
        <w:trPr>
          <w:gridAfter w:val="1"/>
          <w:wAfter w:w="45" w:type="pct"/>
          <w:cantSplit/>
          <w:trHeight w:val="273"/>
        </w:trPr>
        <w:tc>
          <w:tcPr>
            <w:tcW w:w="205" w:type="pct"/>
            <w:vMerge/>
            <w:tcBorders>
              <w:left w:val="single" w:sz="4" w:space="0" w:color="auto"/>
              <w:right w:val="single" w:sz="4" w:space="0" w:color="auto"/>
            </w:tcBorders>
            <w:vAlign w:val="center"/>
          </w:tcPr>
          <w:p w14:paraId="1619C9C7"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765E8A2B"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23E77A46"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024AA394" w14:textId="232F3C1B" w:rsidR="00AE44E0" w:rsidRPr="009701B9" w:rsidRDefault="00AE44E0" w:rsidP="00AE44E0">
            <w:pPr>
              <w:shd w:val="clear" w:color="auto" w:fill="FFFFFF"/>
              <w:spacing w:after="0" w:line="240" w:lineRule="auto"/>
              <w:rPr>
                <w:rFonts w:eastAsia="Times New Roman" w:cs="Calibri"/>
                <w:bCs/>
                <w:sz w:val="18"/>
                <w:szCs w:val="18"/>
              </w:rPr>
            </w:pPr>
            <w:r w:rsidRPr="00F5754B">
              <w:rPr>
                <w:rFonts w:eastAsia="Times New Roman" w:cs="Calibri"/>
                <w:bCs/>
                <w:sz w:val="16"/>
                <w:szCs w:val="16"/>
              </w:rPr>
              <w:t>- Prędkość druku w zależności od materiału:</w:t>
            </w:r>
          </w:p>
        </w:tc>
        <w:tc>
          <w:tcPr>
            <w:tcW w:w="318" w:type="pct"/>
            <w:tcBorders>
              <w:top w:val="single" w:sz="4" w:space="0" w:color="auto"/>
              <w:left w:val="single" w:sz="4" w:space="0" w:color="auto"/>
              <w:bottom w:val="single" w:sz="4" w:space="0" w:color="auto"/>
              <w:right w:val="single" w:sz="4" w:space="0" w:color="auto"/>
            </w:tcBorders>
            <w:vAlign w:val="center"/>
          </w:tcPr>
          <w:p w14:paraId="04721792"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27FEF55D"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7B17B987"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AE44E0" w:rsidRPr="00BF232D" w14:paraId="58E3C4EC" w14:textId="77777777" w:rsidTr="00631291">
        <w:trPr>
          <w:gridAfter w:val="1"/>
          <w:wAfter w:w="45" w:type="pct"/>
          <w:cantSplit/>
          <w:trHeight w:val="273"/>
        </w:trPr>
        <w:tc>
          <w:tcPr>
            <w:tcW w:w="205" w:type="pct"/>
            <w:vMerge/>
            <w:tcBorders>
              <w:left w:val="single" w:sz="4" w:space="0" w:color="auto"/>
              <w:right w:val="single" w:sz="4" w:space="0" w:color="auto"/>
            </w:tcBorders>
            <w:vAlign w:val="center"/>
          </w:tcPr>
          <w:p w14:paraId="21E7575C"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430F3485"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395EB2D3"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00FF20B2" w14:textId="6621A967" w:rsidR="00AE44E0" w:rsidRPr="009701B9" w:rsidRDefault="00AE44E0" w:rsidP="00AE44E0">
            <w:pPr>
              <w:shd w:val="clear" w:color="auto" w:fill="FFFFFF"/>
              <w:spacing w:after="0" w:line="240" w:lineRule="auto"/>
              <w:rPr>
                <w:rFonts w:eastAsia="Times New Roman" w:cs="Calibri"/>
                <w:bCs/>
                <w:sz w:val="18"/>
                <w:szCs w:val="18"/>
              </w:rPr>
            </w:pPr>
            <w:r w:rsidRPr="00F5754B">
              <w:rPr>
                <w:rFonts w:eastAsia="Times New Roman" w:cs="Calibri"/>
                <w:bCs/>
                <w:sz w:val="16"/>
                <w:szCs w:val="16"/>
              </w:rPr>
              <w:t>- do około 30 mm/h przy warstwie ok. 0,05 mm (żywica standardowa)</w:t>
            </w:r>
          </w:p>
        </w:tc>
        <w:tc>
          <w:tcPr>
            <w:tcW w:w="318" w:type="pct"/>
            <w:tcBorders>
              <w:top w:val="single" w:sz="4" w:space="0" w:color="auto"/>
              <w:left w:val="single" w:sz="4" w:space="0" w:color="auto"/>
              <w:bottom w:val="single" w:sz="4" w:space="0" w:color="auto"/>
              <w:right w:val="single" w:sz="4" w:space="0" w:color="auto"/>
            </w:tcBorders>
            <w:vAlign w:val="center"/>
          </w:tcPr>
          <w:p w14:paraId="5696108C"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5605BA6E"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34CDDEA9"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AE44E0" w:rsidRPr="00BF232D" w14:paraId="2D0F0C0C" w14:textId="77777777" w:rsidTr="00631291">
        <w:trPr>
          <w:gridAfter w:val="1"/>
          <w:wAfter w:w="45" w:type="pct"/>
          <w:cantSplit/>
          <w:trHeight w:val="273"/>
        </w:trPr>
        <w:tc>
          <w:tcPr>
            <w:tcW w:w="205" w:type="pct"/>
            <w:vMerge/>
            <w:tcBorders>
              <w:left w:val="single" w:sz="4" w:space="0" w:color="auto"/>
              <w:right w:val="single" w:sz="4" w:space="0" w:color="auto"/>
            </w:tcBorders>
            <w:vAlign w:val="center"/>
          </w:tcPr>
          <w:p w14:paraId="0BA52752"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59E23287"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55B958A8"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428B0949" w14:textId="346CCD34" w:rsidR="00AE44E0" w:rsidRPr="009701B9" w:rsidRDefault="00AE44E0" w:rsidP="00AE44E0">
            <w:pPr>
              <w:shd w:val="clear" w:color="auto" w:fill="FFFFFF"/>
              <w:spacing w:after="0" w:line="240" w:lineRule="auto"/>
              <w:rPr>
                <w:rFonts w:eastAsia="Times New Roman" w:cs="Calibri"/>
                <w:bCs/>
                <w:sz w:val="18"/>
                <w:szCs w:val="18"/>
              </w:rPr>
            </w:pPr>
            <w:r w:rsidRPr="00F5754B">
              <w:rPr>
                <w:rFonts w:eastAsia="Times New Roman" w:cs="Calibri"/>
                <w:bCs/>
                <w:sz w:val="16"/>
                <w:szCs w:val="16"/>
              </w:rPr>
              <w:t>- do około 60 mm/h przy warstwie ok. 0,1 mm (żywica standardowa)</w:t>
            </w:r>
          </w:p>
        </w:tc>
        <w:tc>
          <w:tcPr>
            <w:tcW w:w="318" w:type="pct"/>
            <w:tcBorders>
              <w:top w:val="single" w:sz="4" w:space="0" w:color="auto"/>
              <w:left w:val="single" w:sz="4" w:space="0" w:color="auto"/>
              <w:bottom w:val="single" w:sz="4" w:space="0" w:color="auto"/>
              <w:right w:val="single" w:sz="4" w:space="0" w:color="auto"/>
            </w:tcBorders>
            <w:vAlign w:val="center"/>
          </w:tcPr>
          <w:p w14:paraId="6AF010B4"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16BDCBC5"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0A3EFA25"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AE44E0" w:rsidRPr="00BF232D" w14:paraId="230700D0" w14:textId="77777777" w:rsidTr="00631291">
        <w:trPr>
          <w:gridAfter w:val="1"/>
          <w:wAfter w:w="45" w:type="pct"/>
          <w:cantSplit/>
          <w:trHeight w:val="273"/>
        </w:trPr>
        <w:tc>
          <w:tcPr>
            <w:tcW w:w="205" w:type="pct"/>
            <w:vMerge/>
            <w:tcBorders>
              <w:left w:val="single" w:sz="4" w:space="0" w:color="auto"/>
              <w:right w:val="single" w:sz="4" w:space="0" w:color="auto"/>
            </w:tcBorders>
            <w:vAlign w:val="center"/>
          </w:tcPr>
          <w:p w14:paraId="6ACA9F21"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7A47A561"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29A065C3"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096CB67F" w14:textId="4D09163D" w:rsidR="00AE44E0" w:rsidRPr="009701B9" w:rsidRDefault="00AE44E0" w:rsidP="00AE44E0">
            <w:pPr>
              <w:shd w:val="clear" w:color="auto" w:fill="FFFFFF"/>
              <w:spacing w:after="0" w:line="240" w:lineRule="auto"/>
              <w:rPr>
                <w:rFonts w:eastAsia="Times New Roman" w:cs="Calibri"/>
                <w:bCs/>
                <w:sz w:val="18"/>
                <w:szCs w:val="18"/>
              </w:rPr>
            </w:pPr>
            <w:r w:rsidRPr="00F5754B">
              <w:rPr>
                <w:rFonts w:eastAsia="Times New Roman" w:cs="Calibri"/>
                <w:bCs/>
                <w:sz w:val="16"/>
                <w:szCs w:val="16"/>
              </w:rPr>
              <w:t>- do około 85 mm/h przy warstwie ok. 0,1 mm (żywica typu High Speed</w:t>
            </w:r>
          </w:p>
        </w:tc>
        <w:tc>
          <w:tcPr>
            <w:tcW w:w="318" w:type="pct"/>
            <w:tcBorders>
              <w:top w:val="single" w:sz="4" w:space="0" w:color="auto"/>
              <w:left w:val="single" w:sz="4" w:space="0" w:color="auto"/>
              <w:bottom w:val="single" w:sz="4" w:space="0" w:color="auto"/>
              <w:right w:val="single" w:sz="4" w:space="0" w:color="auto"/>
            </w:tcBorders>
            <w:vAlign w:val="center"/>
          </w:tcPr>
          <w:p w14:paraId="2AA1D2A5"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1D1AD9BD"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2A1FDA50"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AE44E0" w:rsidRPr="00BF232D" w14:paraId="575C3CD2" w14:textId="77777777" w:rsidTr="00631291">
        <w:trPr>
          <w:gridAfter w:val="1"/>
          <w:wAfter w:w="45" w:type="pct"/>
          <w:cantSplit/>
          <w:trHeight w:val="273"/>
        </w:trPr>
        <w:tc>
          <w:tcPr>
            <w:tcW w:w="205" w:type="pct"/>
            <w:vMerge/>
            <w:tcBorders>
              <w:left w:val="single" w:sz="4" w:space="0" w:color="auto"/>
              <w:right w:val="single" w:sz="4" w:space="0" w:color="auto"/>
            </w:tcBorders>
            <w:vAlign w:val="center"/>
          </w:tcPr>
          <w:p w14:paraId="2AF738DC"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694D2CFB"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50C389F3"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78901746" w14:textId="70A6ED89" w:rsidR="00AE44E0" w:rsidRPr="009701B9" w:rsidRDefault="00AE44E0" w:rsidP="00AE44E0">
            <w:pPr>
              <w:shd w:val="clear" w:color="auto" w:fill="FFFFFF"/>
              <w:spacing w:after="0" w:line="240" w:lineRule="auto"/>
              <w:rPr>
                <w:rFonts w:eastAsia="Times New Roman" w:cs="Calibri"/>
                <w:bCs/>
                <w:sz w:val="18"/>
                <w:szCs w:val="18"/>
              </w:rPr>
            </w:pPr>
            <w:r w:rsidRPr="00F5754B">
              <w:rPr>
                <w:rFonts w:eastAsia="Times New Roman" w:cs="Calibri"/>
                <w:bCs/>
                <w:sz w:val="16"/>
                <w:szCs w:val="16"/>
              </w:rPr>
              <w:t>- Wysokość warstwy: nie większa niż 0,01 mm</w:t>
            </w:r>
          </w:p>
        </w:tc>
        <w:tc>
          <w:tcPr>
            <w:tcW w:w="318" w:type="pct"/>
            <w:tcBorders>
              <w:top w:val="single" w:sz="4" w:space="0" w:color="auto"/>
              <w:left w:val="single" w:sz="4" w:space="0" w:color="auto"/>
              <w:bottom w:val="single" w:sz="4" w:space="0" w:color="auto"/>
              <w:right w:val="single" w:sz="4" w:space="0" w:color="auto"/>
            </w:tcBorders>
            <w:vAlign w:val="center"/>
          </w:tcPr>
          <w:p w14:paraId="4AD9DD21"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230508D7"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1330EF62"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AE44E0" w:rsidRPr="00BF232D" w14:paraId="0EAEB865" w14:textId="77777777" w:rsidTr="00631291">
        <w:trPr>
          <w:gridAfter w:val="1"/>
          <w:wAfter w:w="45" w:type="pct"/>
          <w:cantSplit/>
          <w:trHeight w:val="273"/>
        </w:trPr>
        <w:tc>
          <w:tcPr>
            <w:tcW w:w="205" w:type="pct"/>
            <w:vMerge/>
            <w:tcBorders>
              <w:left w:val="single" w:sz="4" w:space="0" w:color="auto"/>
              <w:right w:val="single" w:sz="4" w:space="0" w:color="auto"/>
            </w:tcBorders>
            <w:vAlign w:val="center"/>
          </w:tcPr>
          <w:p w14:paraId="4A3D4925"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2C2BFC57"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2E7C5EA9"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7448570D" w14:textId="4EF396A2" w:rsidR="00AE44E0" w:rsidRPr="009701B9" w:rsidRDefault="00AE44E0" w:rsidP="00AE44E0">
            <w:pPr>
              <w:shd w:val="clear" w:color="auto" w:fill="FFFFFF"/>
              <w:spacing w:after="0" w:line="240" w:lineRule="auto"/>
              <w:rPr>
                <w:rFonts w:eastAsia="Times New Roman" w:cs="Calibri"/>
                <w:bCs/>
                <w:sz w:val="18"/>
                <w:szCs w:val="18"/>
              </w:rPr>
            </w:pPr>
            <w:r w:rsidRPr="00F5754B">
              <w:rPr>
                <w:rFonts w:eastAsia="Times New Roman" w:cs="Calibri"/>
                <w:bCs/>
                <w:sz w:val="16"/>
                <w:szCs w:val="16"/>
              </w:rPr>
              <w:t>- Rozdzielczość XY: 46 x 46 μm lub wyższa</w:t>
            </w:r>
          </w:p>
        </w:tc>
        <w:tc>
          <w:tcPr>
            <w:tcW w:w="318" w:type="pct"/>
            <w:tcBorders>
              <w:top w:val="single" w:sz="4" w:space="0" w:color="auto"/>
              <w:left w:val="single" w:sz="4" w:space="0" w:color="auto"/>
              <w:bottom w:val="single" w:sz="4" w:space="0" w:color="auto"/>
              <w:right w:val="single" w:sz="4" w:space="0" w:color="auto"/>
            </w:tcBorders>
            <w:vAlign w:val="center"/>
          </w:tcPr>
          <w:p w14:paraId="16408FE0"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45DC4B7B"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2F4895FC"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AE44E0" w:rsidRPr="00BF232D" w14:paraId="5549A9E9" w14:textId="77777777" w:rsidTr="00631291">
        <w:trPr>
          <w:gridAfter w:val="1"/>
          <w:wAfter w:w="45" w:type="pct"/>
          <w:cantSplit/>
          <w:trHeight w:val="273"/>
        </w:trPr>
        <w:tc>
          <w:tcPr>
            <w:tcW w:w="205" w:type="pct"/>
            <w:vMerge/>
            <w:tcBorders>
              <w:left w:val="single" w:sz="4" w:space="0" w:color="auto"/>
              <w:right w:val="single" w:sz="4" w:space="0" w:color="auto"/>
            </w:tcBorders>
            <w:vAlign w:val="center"/>
          </w:tcPr>
          <w:p w14:paraId="08AACB3C"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1B4362F0"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03375620"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7CEFC14B" w14:textId="71E6940C" w:rsidR="00AE44E0" w:rsidRPr="009701B9" w:rsidRDefault="00AE44E0" w:rsidP="00AE44E0">
            <w:pPr>
              <w:shd w:val="clear" w:color="auto" w:fill="FFFFFF"/>
              <w:spacing w:after="0" w:line="240" w:lineRule="auto"/>
              <w:rPr>
                <w:rFonts w:eastAsia="Times New Roman" w:cs="Calibri"/>
                <w:bCs/>
                <w:sz w:val="18"/>
                <w:szCs w:val="18"/>
              </w:rPr>
            </w:pPr>
            <w:r w:rsidRPr="00F5754B">
              <w:rPr>
                <w:rFonts w:eastAsia="Times New Roman" w:cs="Calibri"/>
                <w:bCs/>
                <w:sz w:val="16"/>
                <w:szCs w:val="16"/>
              </w:rPr>
              <w:t>- Oprogramowanie sterujące: oprogramowanie producenta drukarki lub równoważne, umożliwiające przygotowanie modeli do druku oraz zarządzanie procesem drukowania</w:t>
            </w:r>
          </w:p>
        </w:tc>
        <w:tc>
          <w:tcPr>
            <w:tcW w:w="318" w:type="pct"/>
            <w:tcBorders>
              <w:top w:val="single" w:sz="4" w:space="0" w:color="auto"/>
              <w:left w:val="single" w:sz="4" w:space="0" w:color="auto"/>
              <w:bottom w:val="single" w:sz="4" w:space="0" w:color="auto"/>
              <w:right w:val="single" w:sz="4" w:space="0" w:color="auto"/>
            </w:tcBorders>
            <w:vAlign w:val="center"/>
          </w:tcPr>
          <w:p w14:paraId="14D758E1"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2479793F"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632D20A1"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AE44E0" w:rsidRPr="00BF232D" w14:paraId="166742EB" w14:textId="77777777" w:rsidTr="00631291">
        <w:trPr>
          <w:gridAfter w:val="1"/>
          <w:wAfter w:w="45" w:type="pct"/>
          <w:cantSplit/>
          <w:trHeight w:val="273"/>
        </w:trPr>
        <w:tc>
          <w:tcPr>
            <w:tcW w:w="205" w:type="pct"/>
            <w:vMerge/>
            <w:tcBorders>
              <w:left w:val="single" w:sz="4" w:space="0" w:color="auto"/>
              <w:right w:val="single" w:sz="4" w:space="0" w:color="auto"/>
            </w:tcBorders>
            <w:vAlign w:val="center"/>
          </w:tcPr>
          <w:p w14:paraId="39BDE154"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447A1C45"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1B9B6B38"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346D0941" w14:textId="35CA9056" w:rsidR="00AE44E0" w:rsidRPr="009701B9" w:rsidRDefault="00AE44E0" w:rsidP="00AE44E0">
            <w:pPr>
              <w:shd w:val="clear" w:color="auto" w:fill="FFFFFF"/>
              <w:spacing w:after="0" w:line="240" w:lineRule="auto"/>
              <w:rPr>
                <w:rFonts w:eastAsia="Times New Roman" w:cs="Calibri"/>
                <w:bCs/>
                <w:sz w:val="18"/>
                <w:szCs w:val="18"/>
              </w:rPr>
            </w:pPr>
            <w:r w:rsidRPr="00F5754B">
              <w:rPr>
                <w:rFonts w:eastAsia="Times New Roman" w:cs="Calibri"/>
                <w:bCs/>
                <w:sz w:val="16"/>
                <w:szCs w:val="16"/>
              </w:rPr>
              <w:t>- Źródło światła: system o wysokiej równomierności naświetlania nie mniejszej niż 90%</w:t>
            </w:r>
          </w:p>
        </w:tc>
        <w:tc>
          <w:tcPr>
            <w:tcW w:w="318" w:type="pct"/>
            <w:tcBorders>
              <w:top w:val="single" w:sz="4" w:space="0" w:color="auto"/>
              <w:left w:val="single" w:sz="4" w:space="0" w:color="auto"/>
              <w:bottom w:val="single" w:sz="4" w:space="0" w:color="auto"/>
              <w:right w:val="single" w:sz="4" w:space="0" w:color="auto"/>
            </w:tcBorders>
            <w:vAlign w:val="center"/>
          </w:tcPr>
          <w:p w14:paraId="5608C825"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29F322DD"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6F8D2F94"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AE44E0" w:rsidRPr="00BF232D" w14:paraId="3028F2D7" w14:textId="77777777" w:rsidTr="00631291">
        <w:trPr>
          <w:gridAfter w:val="1"/>
          <w:wAfter w:w="45" w:type="pct"/>
          <w:cantSplit/>
          <w:trHeight w:val="273"/>
        </w:trPr>
        <w:tc>
          <w:tcPr>
            <w:tcW w:w="205" w:type="pct"/>
            <w:vMerge/>
            <w:tcBorders>
              <w:left w:val="single" w:sz="4" w:space="0" w:color="auto"/>
              <w:right w:val="single" w:sz="4" w:space="0" w:color="auto"/>
            </w:tcBorders>
            <w:vAlign w:val="center"/>
          </w:tcPr>
          <w:p w14:paraId="57C70BFD"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0A23D51C"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1BB351BD"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49538CD6" w14:textId="37101660" w:rsidR="00AE44E0" w:rsidRPr="009701B9" w:rsidRDefault="00AE44E0" w:rsidP="00AE44E0">
            <w:pPr>
              <w:shd w:val="clear" w:color="auto" w:fill="FFFFFF"/>
              <w:spacing w:after="0" w:line="240" w:lineRule="auto"/>
              <w:rPr>
                <w:rFonts w:eastAsia="Times New Roman" w:cs="Calibri"/>
                <w:bCs/>
                <w:sz w:val="18"/>
                <w:szCs w:val="18"/>
              </w:rPr>
            </w:pPr>
            <w:r w:rsidRPr="00F5754B">
              <w:rPr>
                <w:rFonts w:eastAsia="Times New Roman" w:cs="Calibri"/>
                <w:bCs/>
                <w:sz w:val="16"/>
                <w:szCs w:val="16"/>
              </w:rPr>
              <w:t>- Przesyłanie plików: USB, WiFi, LAN</w:t>
            </w:r>
          </w:p>
        </w:tc>
        <w:tc>
          <w:tcPr>
            <w:tcW w:w="318" w:type="pct"/>
            <w:tcBorders>
              <w:top w:val="single" w:sz="4" w:space="0" w:color="auto"/>
              <w:left w:val="single" w:sz="4" w:space="0" w:color="auto"/>
              <w:bottom w:val="single" w:sz="4" w:space="0" w:color="auto"/>
              <w:right w:val="single" w:sz="4" w:space="0" w:color="auto"/>
            </w:tcBorders>
            <w:vAlign w:val="center"/>
          </w:tcPr>
          <w:p w14:paraId="254ECB08"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5ACFAADA"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6BDA48D5"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AE44E0" w:rsidRPr="00BF232D" w14:paraId="3D9DF8E3" w14:textId="77777777" w:rsidTr="00631291">
        <w:trPr>
          <w:gridAfter w:val="1"/>
          <w:wAfter w:w="45" w:type="pct"/>
          <w:cantSplit/>
          <w:trHeight w:val="273"/>
        </w:trPr>
        <w:tc>
          <w:tcPr>
            <w:tcW w:w="205" w:type="pct"/>
            <w:vMerge/>
            <w:tcBorders>
              <w:left w:val="single" w:sz="4" w:space="0" w:color="auto"/>
              <w:right w:val="single" w:sz="4" w:space="0" w:color="auto"/>
            </w:tcBorders>
            <w:vAlign w:val="center"/>
          </w:tcPr>
          <w:p w14:paraId="3F7B377E"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750CB27D"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03285DD3"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2910" w:type="pct"/>
            <w:gridSpan w:val="3"/>
            <w:tcBorders>
              <w:top w:val="single" w:sz="4" w:space="0" w:color="auto"/>
              <w:left w:val="single" w:sz="4" w:space="0" w:color="auto"/>
              <w:bottom w:val="single" w:sz="4" w:space="0" w:color="auto"/>
              <w:right w:val="single" w:sz="4" w:space="0" w:color="auto"/>
            </w:tcBorders>
            <w:noWrap/>
          </w:tcPr>
          <w:p w14:paraId="3EA4173B" w14:textId="76B4BCB7" w:rsidR="00AE44E0" w:rsidRPr="00F5754B" w:rsidRDefault="00AE44E0" w:rsidP="00AE44E0">
            <w:pPr>
              <w:shd w:val="clear" w:color="auto" w:fill="FFFFFF"/>
              <w:spacing w:after="0" w:line="240" w:lineRule="auto"/>
              <w:rPr>
                <w:rFonts w:eastAsia="Times New Roman" w:cs="Calibri"/>
                <w:bCs/>
                <w:sz w:val="16"/>
                <w:szCs w:val="16"/>
              </w:rPr>
            </w:pPr>
            <w:r w:rsidRPr="00AE44E0">
              <w:rPr>
                <w:rFonts w:eastAsia="Times New Roman" w:cs="Calibri"/>
                <w:bCs/>
                <w:sz w:val="16"/>
                <w:szCs w:val="16"/>
              </w:rPr>
              <w:t>- Panel sterowania: ekran dotykowy o przekątnej około 4-5</w:t>
            </w:r>
          </w:p>
        </w:tc>
        <w:tc>
          <w:tcPr>
            <w:tcW w:w="318" w:type="pct"/>
            <w:tcBorders>
              <w:top w:val="single" w:sz="4" w:space="0" w:color="auto"/>
              <w:left w:val="single" w:sz="4" w:space="0" w:color="auto"/>
              <w:bottom w:val="single" w:sz="4" w:space="0" w:color="auto"/>
              <w:right w:val="single" w:sz="4" w:space="0" w:color="auto"/>
            </w:tcBorders>
            <w:vAlign w:val="center"/>
          </w:tcPr>
          <w:p w14:paraId="381C1963"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325" w:type="pct"/>
            <w:tcBorders>
              <w:top w:val="single" w:sz="4" w:space="0" w:color="auto"/>
              <w:left w:val="single" w:sz="4" w:space="0" w:color="auto"/>
              <w:bottom w:val="single" w:sz="4" w:space="0" w:color="auto"/>
              <w:right w:val="single" w:sz="4" w:space="0" w:color="auto"/>
            </w:tcBorders>
            <w:vAlign w:val="center"/>
          </w:tcPr>
          <w:p w14:paraId="2906CB79" w14:textId="77777777" w:rsidR="00AE44E0" w:rsidRPr="00BF232D" w:rsidRDefault="00AE44E0" w:rsidP="00AE44E0">
            <w:pPr>
              <w:shd w:val="clear" w:color="auto" w:fill="FFFFFF"/>
              <w:spacing w:after="0" w:line="240" w:lineRule="auto"/>
              <w:rPr>
                <w:rFonts w:eastAsia="Times New Roman" w:cstheme="minorHAnsi"/>
                <w:lang w:eastAsia="pl-PL"/>
              </w:rPr>
            </w:pPr>
          </w:p>
        </w:tc>
        <w:tc>
          <w:tcPr>
            <w:tcW w:w="417" w:type="pct"/>
            <w:tcBorders>
              <w:top w:val="single" w:sz="4" w:space="0" w:color="auto"/>
              <w:left w:val="single" w:sz="4" w:space="0" w:color="auto"/>
              <w:bottom w:val="single" w:sz="4" w:space="0" w:color="auto"/>
              <w:right w:val="single" w:sz="4" w:space="0" w:color="auto"/>
            </w:tcBorders>
            <w:vAlign w:val="center"/>
          </w:tcPr>
          <w:p w14:paraId="04B8B900" w14:textId="77777777" w:rsidR="00AE44E0" w:rsidRPr="00BF232D" w:rsidRDefault="00AE44E0" w:rsidP="00AE44E0">
            <w:pPr>
              <w:shd w:val="clear" w:color="auto" w:fill="FFFFFF"/>
              <w:spacing w:after="0" w:line="240" w:lineRule="auto"/>
              <w:rPr>
                <w:rFonts w:eastAsia="Times New Roman" w:cstheme="minorHAnsi"/>
                <w:lang w:eastAsia="pl-PL"/>
              </w:rPr>
            </w:pPr>
          </w:p>
        </w:tc>
      </w:tr>
      <w:tr w:rsidR="00AE44E0" w:rsidRPr="00BF232D" w14:paraId="728A0AB3" w14:textId="77777777" w:rsidTr="00631291">
        <w:trPr>
          <w:gridAfter w:val="1"/>
          <w:wAfter w:w="45" w:type="pct"/>
          <w:cantSplit/>
          <w:trHeight w:val="474"/>
        </w:trPr>
        <w:tc>
          <w:tcPr>
            <w:tcW w:w="205" w:type="pct"/>
            <w:vMerge/>
            <w:tcBorders>
              <w:left w:val="single" w:sz="4" w:space="0" w:color="auto"/>
              <w:right w:val="single" w:sz="4" w:space="0" w:color="auto"/>
            </w:tcBorders>
            <w:vAlign w:val="center"/>
          </w:tcPr>
          <w:p w14:paraId="46B851AE"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right w:val="single" w:sz="4" w:space="0" w:color="auto"/>
            </w:tcBorders>
            <w:shd w:val="clear" w:color="auto" w:fill="FFFFFF" w:themeFill="background1"/>
            <w:noWrap/>
            <w:vAlign w:val="center"/>
          </w:tcPr>
          <w:p w14:paraId="2822643E" w14:textId="77777777" w:rsidR="00AE44E0" w:rsidRDefault="00AE44E0" w:rsidP="00AE44E0">
            <w:pPr>
              <w:spacing w:after="0" w:line="240" w:lineRule="auto"/>
              <w:rPr>
                <w:rFonts w:cs="Calibri"/>
                <w:color w:val="000000"/>
              </w:rPr>
            </w:pPr>
          </w:p>
        </w:tc>
        <w:tc>
          <w:tcPr>
            <w:tcW w:w="279" w:type="pct"/>
            <w:vMerge/>
            <w:tcBorders>
              <w:left w:val="single" w:sz="4" w:space="0" w:color="auto"/>
              <w:right w:val="nil"/>
            </w:tcBorders>
            <w:shd w:val="clear" w:color="auto" w:fill="FFFFFF" w:themeFill="background1"/>
            <w:noWrap/>
            <w:textDirection w:val="btLr"/>
            <w:vAlign w:val="center"/>
          </w:tcPr>
          <w:p w14:paraId="4A6C7045"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3970" w:type="pct"/>
            <w:gridSpan w:val="6"/>
            <w:tcBorders>
              <w:top w:val="single" w:sz="4" w:space="0" w:color="auto"/>
              <w:left w:val="single" w:sz="4" w:space="0" w:color="auto"/>
              <w:bottom w:val="single" w:sz="4" w:space="0" w:color="auto"/>
              <w:right w:val="single" w:sz="4" w:space="0" w:color="auto"/>
            </w:tcBorders>
            <w:noWrap/>
          </w:tcPr>
          <w:p w14:paraId="3D1BE76D" w14:textId="44FC75CA" w:rsidR="00AE44E0" w:rsidRPr="00BF232D" w:rsidRDefault="00AE44E0" w:rsidP="00AE44E0">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AE44E0" w:rsidRPr="00BF232D" w14:paraId="56DDCC57" w14:textId="77777777" w:rsidTr="00631291">
        <w:trPr>
          <w:gridAfter w:val="1"/>
          <w:wAfter w:w="45" w:type="pct"/>
          <w:cantSplit/>
          <w:trHeight w:val="443"/>
        </w:trPr>
        <w:tc>
          <w:tcPr>
            <w:tcW w:w="205" w:type="pct"/>
            <w:vMerge/>
            <w:tcBorders>
              <w:left w:val="single" w:sz="4" w:space="0" w:color="auto"/>
              <w:bottom w:val="single" w:sz="4" w:space="0" w:color="auto"/>
              <w:right w:val="single" w:sz="4" w:space="0" w:color="auto"/>
            </w:tcBorders>
            <w:vAlign w:val="center"/>
          </w:tcPr>
          <w:p w14:paraId="34C96785" w14:textId="77777777" w:rsidR="00AE44E0" w:rsidRPr="00BF232D" w:rsidRDefault="00AE44E0" w:rsidP="00AE44E0">
            <w:pPr>
              <w:spacing w:after="0" w:line="240" w:lineRule="auto"/>
              <w:rPr>
                <w:rFonts w:eastAsia="Times New Roman" w:cstheme="minorHAnsi"/>
                <w:b/>
                <w:bCs/>
                <w:lang w:eastAsia="pl-PL"/>
              </w:rPr>
            </w:pPr>
          </w:p>
        </w:tc>
        <w:tc>
          <w:tcPr>
            <w:tcW w:w="501" w:type="pct"/>
            <w:gridSpan w:val="2"/>
            <w:vMerge/>
            <w:tcBorders>
              <w:left w:val="nil"/>
              <w:bottom w:val="single" w:sz="4" w:space="0" w:color="auto"/>
              <w:right w:val="single" w:sz="4" w:space="0" w:color="auto"/>
            </w:tcBorders>
            <w:shd w:val="clear" w:color="auto" w:fill="FFFFFF" w:themeFill="background1"/>
            <w:noWrap/>
            <w:vAlign w:val="center"/>
          </w:tcPr>
          <w:p w14:paraId="2D9521C6" w14:textId="77777777" w:rsidR="00AE44E0" w:rsidRDefault="00AE44E0" w:rsidP="00AE44E0">
            <w:pPr>
              <w:spacing w:after="0" w:line="240" w:lineRule="auto"/>
              <w:rPr>
                <w:rFonts w:cs="Calibri"/>
                <w:color w:val="000000"/>
              </w:rPr>
            </w:pPr>
          </w:p>
        </w:tc>
        <w:tc>
          <w:tcPr>
            <w:tcW w:w="279" w:type="pct"/>
            <w:vMerge/>
            <w:tcBorders>
              <w:left w:val="single" w:sz="4" w:space="0" w:color="auto"/>
              <w:bottom w:val="single" w:sz="4" w:space="0" w:color="auto"/>
              <w:right w:val="nil"/>
            </w:tcBorders>
            <w:shd w:val="clear" w:color="auto" w:fill="FFFFFF" w:themeFill="background1"/>
            <w:noWrap/>
            <w:textDirection w:val="btLr"/>
            <w:vAlign w:val="center"/>
          </w:tcPr>
          <w:p w14:paraId="4D3D7535" w14:textId="77777777" w:rsidR="00AE44E0" w:rsidRPr="00470ABA" w:rsidRDefault="00AE44E0" w:rsidP="00AE44E0">
            <w:pPr>
              <w:spacing w:after="0" w:line="240" w:lineRule="auto"/>
              <w:ind w:left="113" w:right="113"/>
              <w:jc w:val="center"/>
              <w:rPr>
                <w:rFonts w:eastAsia="Times New Roman" w:cstheme="minorHAnsi"/>
                <w:lang w:eastAsia="pl-PL"/>
              </w:rPr>
            </w:pPr>
          </w:p>
        </w:tc>
        <w:tc>
          <w:tcPr>
            <w:tcW w:w="3970" w:type="pct"/>
            <w:gridSpan w:val="6"/>
            <w:tcBorders>
              <w:top w:val="single" w:sz="4" w:space="0" w:color="auto"/>
              <w:left w:val="single" w:sz="4" w:space="0" w:color="auto"/>
              <w:bottom w:val="single" w:sz="4" w:space="0" w:color="auto"/>
              <w:right w:val="single" w:sz="4" w:space="0" w:color="auto"/>
            </w:tcBorders>
            <w:noWrap/>
          </w:tcPr>
          <w:p w14:paraId="49C648A5" w14:textId="243FAA7D" w:rsidR="00AE44E0" w:rsidRPr="00BF232D" w:rsidRDefault="00AE44E0" w:rsidP="00AE44E0">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AE44E0" w:rsidRPr="00BF232D" w14:paraId="6387D293" w14:textId="77777777" w:rsidTr="00631291">
        <w:tc>
          <w:tcPr>
            <w:tcW w:w="2261" w:type="pct"/>
            <w:gridSpan w:val="6"/>
            <w:hideMark/>
          </w:tcPr>
          <w:p w14:paraId="168874E7" w14:textId="77777777" w:rsidR="00AE44E0" w:rsidRDefault="00AE44E0" w:rsidP="00AE44E0">
            <w:pPr>
              <w:widowControl w:val="0"/>
              <w:suppressAutoHyphens/>
              <w:snapToGrid w:val="0"/>
              <w:spacing w:after="0" w:line="240" w:lineRule="auto"/>
              <w:jc w:val="both"/>
              <w:rPr>
                <w:rFonts w:cstheme="minorHAnsi"/>
              </w:rPr>
            </w:pPr>
          </w:p>
          <w:p w14:paraId="0BF96FDA" w14:textId="77777777" w:rsidR="00AE44E0" w:rsidRDefault="00AE44E0" w:rsidP="00AE44E0">
            <w:pPr>
              <w:widowControl w:val="0"/>
              <w:suppressAutoHyphens/>
              <w:snapToGrid w:val="0"/>
              <w:spacing w:after="0" w:line="240" w:lineRule="auto"/>
              <w:jc w:val="both"/>
              <w:rPr>
                <w:rFonts w:cstheme="minorHAnsi"/>
              </w:rPr>
            </w:pPr>
          </w:p>
          <w:p w14:paraId="7B44BEEE" w14:textId="77777777" w:rsidR="00AE44E0" w:rsidRDefault="00AE44E0" w:rsidP="00AE44E0">
            <w:pPr>
              <w:widowControl w:val="0"/>
              <w:suppressAutoHyphens/>
              <w:snapToGrid w:val="0"/>
              <w:spacing w:after="0" w:line="240" w:lineRule="auto"/>
              <w:jc w:val="both"/>
              <w:rPr>
                <w:rFonts w:cstheme="minorHAnsi"/>
              </w:rPr>
            </w:pPr>
            <w:r>
              <w:rPr>
                <w:rFonts w:cstheme="minorHAnsi"/>
              </w:rPr>
              <w:t>………………………………………………….</w:t>
            </w:r>
          </w:p>
          <w:p w14:paraId="175DAE45" w14:textId="77777777" w:rsidR="00AE44E0" w:rsidRPr="00BF232D" w:rsidRDefault="00AE44E0" w:rsidP="00AE44E0">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739" w:type="pct"/>
            <w:gridSpan w:val="5"/>
            <w:hideMark/>
          </w:tcPr>
          <w:p w14:paraId="31DD67B9" w14:textId="77777777" w:rsidR="00AE44E0" w:rsidRDefault="00AE44E0" w:rsidP="00AE44E0">
            <w:pPr>
              <w:widowControl w:val="0"/>
              <w:suppressAutoHyphens/>
              <w:spacing w:after="0" w:line="240" w:lineRule="auto"/>
              <w:jc w:val="both"/>
              <w:rPr>
                <w:rFonts w:cstheme="minorHAnsi"/>
              </w:rPr>
            </w:pPr>
          </w:p>
          <w:p w14:paraId="15E0E27A" w14:textId="77777777" w:rsidR="00AE44E0" w:rsidRDefault="00AE44E0" w:rsidP="00AE44E0">
            <w:pPr>
              <w:widowControl w:val="0"/>
              <w:suppressAutoHyphens/>
              <w:spacing w:after="0" w:line="240" w:lineRule="auto"/>
              <w:jc w:val="both"/>
              <w:rPr>
                <w:rFonts w:cstheme="minorHAnsi"/>
              </w:rPr>
            </w:pPr>
            <w:r>
              <w:rPr>
                <w:rFonts w:cstheme="minorHAnsi"/>
              </w:rPr>
              <w:t xml:space="preserve">            ………………………………………………………………</w:t>
            </w:r>
          </w:p>
          <w:p w14:paraId="6F5D139F" w14:textId="77777777" w:rsidR="00AE44E0" w:rsidRPr="00BF232D" w:rsidRDefault="00AE44E0" w:rsidP="00AE44E0">
            <w:pPr>
              <w:widowControl w:val="0"/>
              <w:suppressAutoHyphens/>
              <w:spacing w:after="0" w:line="240" w:lineRule="auto"/>
              <w:jc w:val="both"/>
              <w:rPr>
                <w:rFonts w:cstheme="minorHAnsi"/>
              </w:rPr>
            </w:pPr>
            <w:r w:rsidRPr="00BF232D">
              <w:rPr>
                <w:rFonts w:cstheme="minorHAnsi"/>
              </w:rPr>
              <w:t xml:space="preserve">                         (Imię, nazwisko, podpis, pieczątka)*</w:t>
            </w:r>
          </w:p>
          <w:p w14:paraId="60C6A888" w14:textId="77777777" w:rsidR="00AE44E0" w:rsidRPr="00BF232D" w:rsidRDefault="00AE44E0" w:rsidP="00AE44E0">
            <w:pPr>
              <w:widowControl w:val="0"/>
              <w:suppressAutoHyphens/>
              <w:spacing w:after="0" w:line="240" w:lineRule="auto"/>
              <w:jc w:val="both"/>
              <w:rPr>
                <w:rFonts w:cstheme="minorHAnsi"/>
              </w:rPr>
            </w:pPr>
          </w:p>
          <w:p w14:paraId="403C474B" w14:textId="77777777" w:rsidR="00AE44E0" w:rsidRPr="00BF232D" w:rsidRDefault="00AE44E0" w:rsidP="00AE44E0">
            <w:pPr>
              <w:widowControl w:val="0"/>
              <w:suppressAutoHyphens/>
              <w:spacing w:after="0" w:line="240" w:lineRule="auto"/>
              <w:jc w:val="both"/>
              <w:rPr>
                <w:rFonts w:cstheme="minorHAnsi"/>
              </w:rPr>
            </w:pPr>
          </w:p>
        </w:tc>
      </w:tr>
    </w:tbl>
    <w:p w14:paraId="6CA6326F" w14:textId="248D3929" w:rsidR="00CB5063" w:rsidRDefault="00191D74" w:rsidP="00CB5063">
      <w:pPr>
        <w:tabs>
          <w:tab w:val="left" w:pos="0"/>
          <w:tab w:val="left" w:pos="7200"/>
        </w:tabs>
        <w:spacing w:after="0" w:line="240" w:lineRule="auto"/>
        <w:jc w:val="both"/>
        <w:rPr>
          <w:rFonts w:eastAsia="Times New Roman" w:cstheme="minorHAnsi"/>
          <w:b/>
          <w:i/>
        </w:rPr>
      </w:pPr>
      <w:r>
        <w:rPr>
          <w:rFonts w:eastAsia="Times New Roman" w:cstheme="minorHAnsi"/>
          <w:b/>
          <w:i/>
        </w:rPr>
        <w:br w:type="textWrapping" w:clear="all"/>
      </w:r>
      <w:r w:rsidR="00CB5063" w:rsidRPr="00BF232D">
        <w:rPr>
          <w:rFonts w:eastAsia="Times New Roman" w:cstheme="minorHAnsi"/>
          <w:b/>
          <w:i/>
        </w:rPr>
        <w:t xml:space="preserve">* Podpis osoby figurującej lub osób figurujących w rejestrach do zaciągania zobowiązań w imieniu </w:t>
      </w:r>
      <w:r w:rsidR="00CB5063" w:rsidRPr="00BF232D">
        <w:rPr>
          <w:rFonts w:eastAsia="Times New Roman" w:cstheme="minorHAnsi"/>
          <w:b/>
          <w:i/>
          <w:lang w:eastAsia="pl-PL"/>
        </w:rPr>
        <w:t>Oferenta</w:t>
      </w:r>
      <w:r w:rsidR="00CB5063" w:rsidRPr="00BF232D">
        <w:rPr>
          <w:rFonts w:eastAsia="Times New Roman" w:cstheme="minorHAnsi"/>
          <w:b/>
          <w:i/>
        </w:rPr>
        <w:t xml:space="preserve"> lub we właściwym upoważnieniu.</w:t>
      </w:r>
    </w:p>
    <w:p w14:paraId="7E5D0040"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p w14:paraId="15F4FCC0"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p w14:paraId="72910EBD"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p w14:paraId="41EF6351"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p w14:paraId="17C2019B"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p w14:paraId="77540AB2" w14:textId="77777777" w:rsidR="00191D74" w:rsidRDefault="00191D74" w:rsidP="00815BF8">
      <w:pPr>
        <w:pStyle w:val="Text"/>
        <w:spacing w:after="0" w:line="276" w:lineRule="auto"/>
        <w:ind w:left="15" w:firstLine="0"/>
        <w:jc w:val="right"/>
        <w:rPr>
          <w:rFonts w:asciiTheme="minorHAnsi" w:hAnsiTheme="minorHAnsi" w:cstheme="minorHAnsi"/>
          <w:sz w:val="20"/>
          <w:lang w:val="pl-PL"/>
        </w:rPr>
      </w:pPr>
    </w:p>
    <w:p w14:paraId="6E2B5801" w14:textId="77777777" w:rsidR="00191D74" w:rsidRDefault="00191D74" w:rsidP="00815BF8">
      <w:pPr>
        <w:pStyle w:val="Text"/>
        <w:spacing w:after="0" w:line="276" w:lineRule="auto"/>
        <w:ind w:left="15" w:firstLine="0"/>
        <w:jc w:val="right"/>
        <w:rPr>
          <w:rFonts w:asciiTheme="minorHAnsi" w:hAnsiTheme="minorHAnsi" w:cstheme="minorHAnsi"/>
          <w:sz w:val="20"/>
          <w:lang w:val="pl-PL"/>
        </w:rPr>
      </w:pPr>
    </w:p>
    <w:p w14:paraId="08C44F5C"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p w14:paraId="6E252ACD"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tbl>
      <w:tblPr>
        <w:tblW w:w="5308" w:type="pct"/>
        <w:jc w:val="center"/>
        <w:tblLayout w:type="fixed"/>
        <w:tblCellMar>
          <w:left w:w="70" w:type="dxa"/>
          <w:right w:w="70" w:type="dxa"/>
        </w:tblCellMar>
        <w:tblLook w:val="04A0" w:firstRow="1" w:lastRow="0" w:firstColumn="1" w:lastColumn="0" w:noHBand="0" w:noVBand="1"/>
      </w:tblPr>
      <w:tblGrid>
        <w:gridCol w:w="663"/>
        <w:gridCol w:w="44"/>
        <w:gridCol w:w="1276"/>
        <w:gridCol w:w="661"/>
        <w:gridCol w:w="2609"/>
        <w:gridCol w:w="2637"/>
        <w:gridCol w:w="579"/>
        <w:gridCol w:w="560"/>
        <w:gridCol w:w="702"/>
        <w:gridCol w:w="191"/>
      </w:tblGrid>
      <w:tr w:rsidR="00CB5063" w:rsidRPr="00BC6C18" w14:paraId="1596BA56" w14:textId="77777777" w:rsidTr="002D01D8">
        <w:trPr>
          <w:gridAfter w:val="1"/>
          <w:wAfter w:w="96" w:type="pct"/>
          <w:trHeight w:val="678"/>
          <w:jc w:val="center"/>
        </w:trPr>
        <w:tc>
          <w:tcPr>
            <w:tcW w:w="1332"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49D60C" w14:textId="18808348" w:rsidR="00CB5063" w:rsidRPr="00804400" w:rsidRDefault="00CB5063" w:rsidP="00D30AC5">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1</w:t>
            </w:r>
            <w:r w:rsidR="00D30AC5">
              <w:rPr>
                <w:rFonts w:eastAsia="Times New Roman" w:cstheme="minorHAnsi"/>
                <w:b/>
                <w:bCs/>
                <w:lang w:eastAsia="pl-PL"/>
              </w:rPr>
              <w:t>3</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A54D0B"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89922A"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B90FC6"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9F19D0" w14:textId="77777777" w:rsidR="00CB5063"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INNE</w:t>
            </w:r>
          </w:p>
          <w:p w14:paraId="34AE1635" w14:textId="77777777" w:rsidR="00CB5063" w:rsidRPr="00B96BEE" w:rsidRDefault="00CB5063" w:rsidP="00E57A68">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2D01D8" w:rsidRPr="00BC6C18" w14:paraId="03F5E230" w14:textId="77777777" w:rsidTr="006077EB">
        <w:trPr>
          <w:gridAfter w:val="1"/>
          <w:wAfter w:w="96" w:type="pct"/>
          <w:trHeight w:val="506"/>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349EE0CC" w14:textId="77777777" w:rsidR="002D01D8" w:rsidRPr="00804400" w:rsidRDefault="002D01D8" w:rsidP="002D01D8">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117D8D98" w14:textId="77777777" w:rsidR="002D01D8" w:rsidRDefault="002D01D8" w:rsidP="002D01D8">
            <w:pPr>
              <w:spacing w:after="0" w:line="100" w:lineRule="atLeast"/>
              <w:rPr>
                <w:rFonts w:eastAsia="Times New Roman" w:cs="Calibri"/>
                <w:bCs/>
                <w:sz w:val="18"/>
                <w:szCs w:val="18"/>
              </w:rPr>
            </w:pPr>
            <w:r w:rsidRPr="008D55A3">
              <w:rPr>
                <w:rFonts w:eastAsia="Times New Roman" w:cs="Calibri"/>
                <w:bCs/>
                <w:sz w:val="18"/>
                <w:szCs w:val="18"/>
              </w:rPr>
              <w:t>Minikomputer( zestaw)</w:t>
            </w:r>
          </w:p>
          <w:p w14:paraId="4E22C08F" w14:textId="18ADCBD3" w:rsidR="002D01D8" w:rsidRPr="00804400" w:rsidRDefault="002D01D8" w:rsidP="002D01D8">
            <w:pPr>
              <w:spacing w:after="0" w:line="240" w:lineRule="auto"/>
              <w:jc w:val="center"/>
              <w:rPr>
                <w:rFonts w:eastAsia="Times New Roman" w:cstheme="minorHAnsi"/>
                <w:b/>
                <w:bCs/>
                <w:lang w:eastAsia="pl-PL"/>
              </w:rPr>
            </w:pP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0A78FA93" w14:textId="5E711BB1" w:rsidR="002D01D8" w:rsidRPr="00804400" w:rsidRDefault="002D01D8" w:rsidP="002D01D8">
            <w:pPr>
              <w:spacing w:after="0" w:line="240" w:lineRule="auto"/>
              <w:jc w:val="center"/>
              <w:rPr>
                <w:rFonts w:eastAsia="Times New Roman" w:cstheme="minorHAnsi"/>
                <w:b/>
                <w:bCs/>
                <w:lang w:eastAsia="pl-PL"/>
              </w:rPr>
            </w:pPr>
            <w:r>
              <w:rPr>
                <w:rFonts w:eastAsia="Times New Roman" w:cstheme="minorHAnsi"/>
                <w:b/>
                <w:bCs/>
                <w:lang w:eastAsia="pl-PL"/>
              </w:rPr>
              <w:t>17</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319831" w14:textId="74D15F67" w:rsidR="002D01D8" w:rsidRDefault="002D01D8" w:rsidP="002D01D8">
            <w:pPr>
              <w:spacing w:after="0" w:line="240" w:lineRule="auto"/>
              <w:rPr>
                <w:rFonts w:eastAsia="Times New Roman" w:cstheme="minorHAnsi"/>
                <w:b/>
                <w:bCs/>
                <w:lang w:eastAsia="pl-PL"/>
              </w:rPr>
            </w:pPr>
            <w:r w:rsidRPr="008D2B04">
              <w:rPr>
                <w:rFonts w:eastAsia="Times New Roman" w:cs="Calibri"/>
                <w:b/>
                <w:bCs/>
                <w:sz w:val="18"/>
                <w:szCs w:val="18"/>
              </w:rPr>
              <w:t>Zestaw edukacyjny z minikomputerem jednopłytkowym</w:t>
            </w:r>
            <w:r w:rsidRPr="008D2B04">
              <w:rPr>
                <w:rFonts w:eastAsia="Times New Roman" w:cs="Calibri"/>
                <w:bCs/>
                <w:sz w:val="18"/>
                <w:szCs w:val="18"/>
              </w:rPr>
              <w:t xml:space="preserve"> + karta microSD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A871E2"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5BC06"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AB129C"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3D7A190" w14:textId="77777777" w:rsidTr="006077EB">
        <w:trPr>
          <w:gridAfter w:val="1"/>
          <w:wAfter w:w="96" w:type="pct"/>
          <w:trHeight w:val="414"/>
          <w:jc w:val="center"/>
        </w:trPr>
        <w:tc>
          <w:tcPr>
            <w:tcW w:w="334" w:type="pct"/>
            <w:vMerge/>
            <w:tcBorders>
              <w:left w:val="single" w:sz="4" w:space="0" w:color="auto"/>
              <w:right w:val="single" w:sz="4" w:space="0" w:color="auto"/>
            </w:tcBorders>
            <w:shd w:val="clear" w:color="auto" w:fill="FFFFFF" w:themeFill="background1"/>
            <w:vAlign w:val="center"/>
          </w:tcPr>
          <w:p w14:paraId="42AA30E0"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621E2E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B6ED4FD" w14:textId="465B9684"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5EDDFA7" w14:textId="1F45F279"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Jeden zestaw powinien składać się z modułu mikrokomputera jednopłytkowego oraz karty microSD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9D951"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2D57C"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C4E6D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6CF96752" w14:textId="77777777" w:rsidTr="006077EB">
        <w:trPr>
          <w:gridAfter w:val="1"/>
          <w:wAfter w:w="96" w:type="pct"/>
          <w:trHeight w:val="378"/>
          <w:jc w:val="center"/>
        </w:trPr>
        <w:tc>
          <w:tcPr>
            <w:tcW w:w="334" w:type="pct"/>
            <w:vMerge/>
            <w:tcBorders>
              <w:left w:val="single" w:sz="4" w:space="0" w:color="auto"/>
              <w:right w:val="single" w:sz="4" w:space="0" w:color="auto"/>
            </w:tcBorders>
            <w:shd w:val="clear" w:color="auto" w:fill="FFFFFF" w:themeFill="background1"/>
            <w:vAlign w:val="center"/>
          </w:tcPr>
          <w:p w14:paraId="204F6269"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07F1529"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B10CDBE" w14:textId="23196549"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B1BCE0" w14:textId="5973CFC4"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Zestaw z modułem mikrokomputera: jednopłytkowego w typie/podobie Raspberry Pi lub równoważny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A7C8D2"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00C43"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3365C"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035293F6" w14:textId="77777777" w:rsidTr="006077EB">
        <w:trPr>
          <w:gridAfter w:val="1"/>
          <w:wAfter w:w="96" w:type="pct"/>
          <w:trHeight w:val="228"/>
          <w:jc w:val="center"/>
        </w:trPr>
        <w:tc>
          <w:tcPr>
            <w:tcW w:w="334" w:type="pct"/>
            <w:vMerge/>
            <w:tcBorders>
              <w:left w:val="single" w:sz="4" w:space="0" w:color="auto"/>
              <w:right w:val="single" w:sz="4" w:space="0" w:color="auto"/>
            </w:tcBorders>
            <w:shd w:val="clear" w:color="auto" w:fill="FFFFFF" w:themeFill="background1"/>
            <w:vAlign w:val="center"/>
          </w:tcPr>
          <w:p w14:paraId="217CB96B"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8E20CF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6769B09" w14:textId="0E95BCE8"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F269AC3" w14:textId="4AF67ACD"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Pamięć RAM: minimum 2 GB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BF34C"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176E4"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BAB8DB"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1391044" w14:textId="77777777" w:rsidTr="00FA7F3D">
        <w:trPr>
          <w:gridAfter w:val="1"/>
          <w:wAfter w:w="96" w:type="pct"/>
          <w:trHeight w:val="233"/>
          <w:jc w:val="center"/>
        </w:trPr>
        <w:tc>
          <w:tcPr>
            <w:tcW w:w="334" w:type="pct"/>
            <w:vMerge/>
            <w:tcBorders>
              <w:left w:val="single" w:sz="4" w:space="0" w:color="auto"/>
              <w:right w:val="single" w:sz="4" w:space="0" w:color="auto"/>
            </w:tcBorders>
            <w:shd w:val="clear" w:color="auto" w:fill="FFFFFF" w:themeFill="background1"/>
            <w:vAlign w:val="center"/>
          </w:tcPr>
          <w:p w14:paraId="5BE88C28"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355D33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67BB983" w14:textId="47BDEAE1"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388A63D" w14:textId="6CD1FA30"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Pamięć zewnętrzna: obsługa kart microSD.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5E4F3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12081C"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CE023F"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1BE787DA" w14:textId="77777777" w:rsidTr="00FA7F3D">
        <w:trPr>
          <w:gridAfter w:val="1"/>
          <w:wAfter w:w="96" w:type="pct"/>
          <w:trHeight w:val="210"/>
          <w:jc w:val="center"/>
        </w:trPr>
        <w:tc>
          <w:tcPr>
            <w:tcW w:w="334" w:type="pct"/>
            <w:vMerge/>
            <w:tcBorders>
              <w:left w:val="single" w:sz="4" w:space="0" w:color="auto"/>
              <w:right w:val="single" w:sz="4" w:space="0" w:color="auto"/>
            </w:tcBorders>
            <w:shd w:val="clear" w:color="auto" w:fill="FFFFFF" w:themeFill="background1"/>
            <w:vAlign w:val="center"/>
          </w:tcPr>
          <w:p w14:paraId="22D74C57"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89859E8"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BFA5049" w14:textId="03DF2691"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CE6E00E" w14:textId="4E77FCF8"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Procesor: czterordzeniowy (Quad Core), taktowanie około 1,4 GHz</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2E4345"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D75ACC"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C32ECF"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21B727F0" w14:textId="77777777" w:rsidTr="002D01D8">
        <w:trPr>
          <w:gridAfter w:val="1"/>
          <w:wAfter w:w="96" w:type="pct"/>
          <w:trHeight w:val="292"/>
          <w:jc w:val="center"/>
        </w:trPr>
        <w:tc>
          <w:tcPr>
            <w:tcW w:w="334" w:type="pct"/>
            <w:vMerge/>
            <w:tcBorders>
              <w:left w:val="single" w:sz="4" w:space="0" w:color="auto"/>
              <w:right w:val="single" w:sz="4" w:space="0" w:color="auto"/>
            </w:tcBorders>
            <w:shd w:val="clear" w:color="auto" w:fill="FFFFFF" w:themeFill="background1"/>
            <w:vAlign w:val="center"/>
          </w:tcPr>
          <w:p w14:paraId="4CD6E689"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B570170"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D148CEB" w14:textId="1B9F6448"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86EF322" w14:textId="6C30A7E8"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Liczba pinów GPIO: minimum 40</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21813"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1257A3"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B8CDAC"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1A3E22BA" w14:textId="77777777" w:rsidTr="002D01D8">
        <w:trPr>
          <w:gridAfter w:val="1"/>
          <w:wAfter w:w="96" w:type="pct"/>
          <w:trHeight w:val="269"/>
          <w:jc w:val="center"/>
        </w:trPr>
        <w:tc>
          <w:tcPr>
            <w:tcW w:w="334" w:type="pct"/>
            <w:vMerge/>
            <w:tcBorders>
              <w:left w:val="single" w:sz="4" w:space="0" w:color="auto"/>
              <w:right w:val="single" w:sz="4" w:space="0" w:color="auto"/>
            </w:tcBorders>
            <w:shd w:val="clear" w:color="auto" w:fill="FFFFFF" w:themeFill="background1"/>
            <w:vAlign w:val="center"/>
          </w:tcPr>
          <w:p w14:paraId="13F14164"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664A09"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432F14B"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15FA2A9" w14:textId="21A66C1D"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Pamięć zewnętrzna: karta microSD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01420"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40C439"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4AC2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D34E3F8" w14:textId="77777777" w:rsidTr="002D01D8">
        <w:trPr>
          <w:gridAfter w:val="1"/>
          <w:wAfter w:w="96" w:type="pct"/>
          <w:trHeight w:val="272"/>
          <w:jc w:val="center"/>
        </w:trPr>
        <w:tc>
          <w:tcPr>
            <w:tcW w:w="334" w:type="pct"/>
            <w:vMerge/>
            <w:tcBorders>
              <w:left w:val="single" w:sz="4" w:space="0" w:color="auto"/>
              <w:right w:val="single" w:sz="4" w:space="0" w:color="auto"/>
            </w:tcBorders>
            <w:shd w:val="clear" w:color="auto" w:fill="FFFFFF" w:themeFill="background1"/>
            <w:vAlign w:val="center"/>
          </w:tcPr>
          <w:p w14:paraId="3C40D85F"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EB99A1E"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15A3B87"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DAA8097" w14:textId="088E5FB1"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Złącza USB: 2 × USB 3.0 oraz 2 × USB 2.0</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13CC76"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7C021"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B29619"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8260290" w14:textId="77777777" w:rsidTr="002D01D8">
        <w:trPr>
          <w:gridAfter w:val="1"/>
          <w:wAfter w:w="96" w:type="pct"/>
          <w:trHeight w:val="277"/>
          <w:jc w:val="center"/>
        </w:trPr>
        <w:tc>
          <w:tcPr>
            <w:tcW w:w="334" w:type="pct"/>
            <w:vMerge/>
            <w:tcBorders>
              <w:left w:val="single" w:sz="4" w:space="0" w:color="auto"/>
              <w:right w:val="single" w:sz="4" w:space="0" w:color="auto"/>
            </w:tcBorders>
            <w:shd w:val="clear" w:color="auto" w:fill="FFFFFF" w:themeFill="background1"/>
            <w:vAlign w:val="center"/>
          </w:tcPr>
          <w:p w14:paraId="33A990D1"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B2578F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79F84A9"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DB11FCE" w14:textId="58F9C3E5"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Sieć przewodowa: Ethernet – tak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E2EEE"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FB1523"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66ADCB"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14C7D0B" w14:textId="77777777" w:rsidTr="00FA7F3D">
        <w:trPr>
          <w:gridAfter w:val="1"/>
          <w:wAfter w:w="96" w:type="pct"/>
          <w:trHeight w:val="204"/>
          <w:jc w:val="center"/>
        </w:trPr>
        <w:tc>
          <w:tcPr>
            <w:tcW w:w="334" w:type="pct"/>
            <w:vMerge/>
            <w:tcBorders>
              <w:left w:val="single" w:sz="4" w:space="0" w:color="auto"/>
              <w:right w:val="single" w:sz="4" w:space="0" w:color="auto"/>
            </w:tcBorders>
            <w:shd w:val="clear" w:color="auto" w:fill="FFFFFF" w:themeFill="background1"/>
            <w:vAlign w:val="center"/>
          </w:tcPr>
          <w:p w14:paraId="095982F2"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A0122DA"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8A2F417"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E7AE99B" w14:textId="00DD03AF"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xml:space="preserve">- Łączność bezprzewodowa: Wi-Fi, Bluetooth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608B3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C9A7C1"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56ABB"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383B5FD8" w14:textId="77777777" w:rsidTr="002D01D8">
        <w:trPr>
          <w:gridAfter w:val="1"/>
          <w:wAfter w:w="96" w:type="pct"/>
          <w:trHeight w:val="272"/>
          <w:jc w:val="center"/>
        </w:trPr>
        <w:tc>
          <w:tcPr>
            <w:tcW w:w="334" w:type="pct"/>
            <w:vMerge/>
            <w:tcBorders>
              <w:left w:val="single" w:sz="4" w:space="0" w:color="auto"/>
              <w:right w:val="single" w:sz="4" w:space="0" w:color="auto"/>
            </w:tcBorders>
            <w:shd w:val="clear" w:color="auto" w:fill="FFFFFF" w:themeFill="background1"/>
            <w:vAlign w:val="center"/>
          </w:tcPr>
          <w:p w14:paraId="45AE9621"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5C25763"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9372C57" w14:textId="3CE2038A"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4ACD58D" w14:textId="39E2FBBC"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Porty wideo: 2 × micro HDMI lub równoważne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897B29"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68DF7"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C10DC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4D0A7AA5" w14:textId="77777777" w:rsidTr="002D01D8">
        <w:trPr>
          <w:gridAfter w:val="1"/>
          <w:wAfter w:w="96" w:type="pct"/>
          <w:trHeight w:val="276"/>
          <w:jc w:val="center"/>
        </w:trPr>
        <w:tc>
          <w:tcPr>
            <w:tcW w:w="334" w:type="pct"/>
            <w:vMerge/>
            <w:tcBorders>
              <w:left w:val="single" w:sz="4" w:space="0" w:color="auto"/>
              <w:right w:val="single" w:sz="4" w:space="0" w:color="auto"/>
            </w:tcBorders>
            <w:shd w:val="clear" w:color="auto" w:fill="FFFFFF" w:themeFill="background1"/>
            <w:vAlign w:val="center"/>
          </w:tcPr>
          <w:p w14:paraId="235F8215"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20E24F1"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ABE5B4"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497EE0D" w14:textId="416A7F37"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 Interfejsy: I²C, UART, SPI, LCD, kamera (CSI) – tak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944364"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E9FE90"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7ACBB"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018BD55C" w14:textId="77777777" w:rsidTr="00FA7F3D">
        <w:trPr>
          <w:gridAfter w:val="1"/>
          <w:wAfter w:w="96" w:type="pct"/>
          <w:trHeight w:val="218"/>
          <w:jc w:val="center"/>
        </w:trPr>
        <w:tc>
          <w:tcPr>
            <w:tcW w:w="334" w:type="pct"/>
            <w:vMerge/>
            <w:tcBorders>
              <w:left w:val="single" w:sz="4" w:space="0" w:color="auto"/>
              <w:right w:val="single" w:sz="4" w:space="0" w:color="auto"/>
            </w:tcBorders>
            <w:shd w:val="clear" w:color="auto" w:fill="FFFFFF" w:themeFill="background1"/>
            <w:vAlign w:val="center"/>
          </w:tcPr>
          <w:p w14:paraId="42030B92"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9DFA580"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3DCE196"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BC71946" w14:textId="2D9F3773"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 Zasilanie: USB typu C lub równoważne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216DD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7FC205"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432FC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C7F71A6" w14:textId="77777777" w:rsidTr="00FA7F3D">
        <w:trPr>
          <w:gridAfter w:val="1"/>
          <w:wAfter w:w="96" w:type="pct"/>
          <w:trHeight w:val="211"/>
          <w:jc w:val="center"/>
        </w:trPr>
        <w:tc>
          <w:tcPr>
            <w:tcW w:w="334" w:type="pct"/>
            <w:vMerge/>
            <w:tcBorders>
              <w:left w:val="single" w:sz="4" w:space="0" w:color="auto"/>
              <w:right w:val="single" w:sz="4" w:space="0" w:color="auto"/>
            </w:tcBorders>
            <w:shd w:val="clear" w:color="auto" w:fill="FFFFFF" w:themeFill="background1"/>
            <w:vAlign w:val="center"/>
          </w:tcPr>
          <w:p w14:paraId="36F9DCC7"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A978F71"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66B107"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A21E40" w14:textId="501F01C8"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 xml:space="preserve">- Systemy operacyjne: Linux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6F6CBF"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B99A7"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27355"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454296DB" w14:textId="77777777" w:rsidTr="002D01D8">
        <w:trPr>
          <w:gridAfter w:val="1"/>
          <w:wAfter w:w="96" w:type="pct"/>
          <w:trHeight w:val="292"/>
          <w:jc w:val="center"/>
        </w:trPr>
        <w:tc>
          <w:tcPr>
            <w:tcW w:w="334" w:type="pct"/>
            <w:vMerge/>
            <w:tcBorders>
              <w:left w:val="single" w:sz="4" w:space="0" w:color="auto"/>
              <w:right w:val="single" w:sz="4" w:space="0" w:color="auto"/>
            </w:tcBorders>
            <w:shd w:val="clear" w:color="auto" w:fill="FFFFFF" w:themeFill="background1"/>
            <w:vAlign w:val="center"/>
          </w:tcPr>
          <w:p w14:paraId="2A390EE4"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9FD1CB0"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E42804D"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40E72F" w14:textId="509428AD"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Karta microSD: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F1CE69"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889844"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647F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F0FB74C" w14:textId="77777777" w:rsidTr="00FA7F3D">
        <w:trPr>
          <w:gridAfter w:val="1"/>
          <w:wAfter w:w="96" w:type="pct"/>
          <w:trHeight w:val="216"/>
          <w:jc w:val="center"/>
        </w:trPr>
        <w:tc>
          <w:tcPr>
            <w:tcW w:w="334" w:type="pct"/>
            <w:vMerge/>
            <w:tcBorders>
              <w:left w:val="single" w:sz="4" w:space="0" w:color="auto"/>
              <w:right w:val="single" w:sz="4" w:space="0" w:color="auto"/>
            </w:tcBorders>
            <w:shd w:val="clear" w:color="auto" w:fill="FFFFFF" w:themeFill="background1"/>
            <w:vAlign w:val="center"/>
          </w:tcPr>
          <w:p w14:paraId="5F51F4F8"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62FB3EB"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F1638CE"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8E0909" w14:textId="5EE95893"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 pojemność: minimum 32 GB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D5BB6"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42CDC"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29C24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219BADE" w14:textId="77777777" w:rsidTr="00FA7F3D">
        <w:trPr>
          <w:gridAfter w:val="1"/>
          <w:wAfter w:w="96" w:type="pct"/>
          <w:trHeight w:val="206"/>
          <w:jc w:val="center"/>
        </w:trPr>
        <w:tc>
          <w:tcPr>
            <w:tcW w:w="334" w:type="pct"/>
            <w:vMerge/>
            <w:tcBorders>
              <w:left w:val="single" w:sz="4" w:space="0" w:color="auto"/>
              <w:right w:val="single" w:sz="4" w:space="0" w:color="auto"/>
            </w:tcBorders>
            <w:shd w:val="clear" w:color="auto" w:fill="FFFFFF" w:themeFill="background1"/>
            <w:vAlign w:val="center"/>
          </w:tcPr>
          <w:p w14:paraId="58694070"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8D9F6E8"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01EC71A" w14:textId="77BAE828"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7C91B71" w14:textId="38F7F68A" w:rsidR="002D01D8" w:rsidRDefault="002D01D8" w:rsidP="002D01D8">
            <w:pPr>
              <w:spacing w:after="0" w:line="240" w:lineRule="auto"/>
              <w:rPr>
                <w:rFonts w:eastAsia="Times New Roman" w:cstheme="minorHAnsi"/>
                <w:b/>
                <w:bCs/>
                <w:lang w:eastAsia="pl-PL"/>
              </w:rPr>
            </w:pPr>
            <w:r w:rsidRPr="00E94AB9">
              <w:rPr>
                <w:rFonts w:eastAsia="Times New Roman" w:cs="Calibri"/>
                <w:bCs/>
                <w:sz w:val="18"/>
                <w:szCs w:val="18"/>
              </w:rPr>
              <w:t>- kompatybilna z zestawem edukacyjnym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2EA694"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B93E26"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923576" w14:textId="77777777" w:rsidR="002D01D8" w:rsidRDefault="002D01D8" w:rsidP="002D01D8">
            <w:pPr>
              <w:spacing w:after="0" w:line="240" w:lineRule="auto"/>
              <w:jc w:val="center"/>
              <w:rPr>
                <w:rFonts w:eastAsia="Times New Roman" w:cstheme="minorHAnsi"/>
                <w:b/>
                <w:bCs/>
                <w:lang w:eastAsia="pl-PL"/>
              </w:rPr>
            </w:pPr>
          </w:p>
        </w:tc>
      </w:tr>
      <w:tr w:rsidR="0096209A" w:rsidRPr="00BC6C18" w14:paraId="46414729" w14:textId="77777777" w:rsidTr="00631291">
        <w:trPr>
          <w:gridAfter w:val="1"/>
          <w:wAfter w:w="96" w:type="pct"/>
          <w:trHeight w:val="446"/>
          <w:jc w:val="center"/>
        </w:trPr>
        <w:tc>
          <w:tcPr>
            <w:tcW w:w="334" w:type="pct"/>
            <w:vMerge/>
            <w:tcBorders>
              <w:left w:val="single" w:sz="4" w:space="0" w:color="auto"/>
              <w:right w:val="single" w:sz="4" w:space="0" w:color="auto"/>
            </w:tcBorders>
            <w:shd w:val="clear" w:color="auto" w:fill="FFFFFF" w:themeFill="background1"/>
            <w:vAlign w:val="center"/>
          </w:tcPr>
          <w:p w14:paraId="2A0EAD4C"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01B05D1"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3D96310" w14:textId="339D067D"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96AEE35" w14:textId="248745C2"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96209A" w:rsidRPr="00BC6C18" w14:paraId="73AD6431" w14:textId="77777777" w:rsidTr="002D01D8">
        <w:trPr>
          <w:gridAfter w:val="1"/>
          <w:wAfter w:w="96" w:type="pct"/>
          <w:trHeight w:val="678"/>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6325F578"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4246DD1A"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5A4BB039" w14:textId="5AD2C6EA"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94E80BC" w14:textId="748BF7D8"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2D01D8" w:rsidRPr="00BC6C18" w14:paraId="776BC60E" w14:textId="77777777" w:rsidTr="002D01D8">
        <w:trPr>
          <w:gridAfter w:val="1"/>
          <w:wAfter w:w="96" w:type="pct"/>
          <w:trHeight w:val="345"/>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102D8366" w14:textId="6CD57DC9" w:rsidR="002D01D8" w:rsidRPr="00804400" w:rsidRDefault="002D01D8" w:rsidP="002D01D8">
            <w:pPr>
              <w:spacing w:after="0" w:line="240" w:lineRule="auto"/>
              <w:jc w:val="center"/>
              <w:rPr>
                <w:rFonts w:eastAsia="Times New Roman" w:cstheme="minorHAnsi"/>
                <w:b/>
                <w:bCs/>
                <w:lang w:eastAsia="pl-PL"/>
              </w:rPr>
            </w:pPr>
            <w:r>
              <w:rPr>
                <w:rFonts w:eastAsia="Times New Roman" w:cstheme="minorHAnsi"/>
                <w:b/>
                <w:bCs/>
                <w:lang w:eastAsia="pl-PL"/>
              </w:rPr>
              <w:t>2</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3D1695EE" w14:textId="7EFF85D5" w:rsidR="002D01D8" w:rsidRPr="00804400" w:rsidRDefault="002D01D8" w:rsidP="002D01D8">
            <w:pPr>
              <w:spacing w:after="0" w:line="240" w:lineRule="auto"/>
              <w:jc w:val="center"/>
              <w:rPr>
                <w:rFonts w:eastAsia="Times New Roman" w:cstheme="minorHAnsi"/>
                <w:b/>
                <w:bCs/>
                <w:lang w:eastAsia="pl-PL"/>
              </w:rPr>
            </w:pPr>
            <w:r w:rsidRPr="00BD3A83">
              <w:rPr>
                <w:rFonts w:eastAsia="Times New Roman" w:cs="Calibri"/>
                <w:bCs/>
                <w:sz w:val="18"/>
                <w:szCs w:val="18"/>
              </w:rPr>
              <w:t xml:space="preserve">Komputer </w:t>
            </w:r>
            <w:r w:rsidRPr="000B7D55">
              <w:rPr>
                <w:rFonts w:eastAsia="Times New Roman" w:cs="Calibri"/>
                <w:bCs/>
                <w:sz w:val="18"/>
                <w:szCs w:val="18"/>
              </w:rPr>
              <w:t>-</w:t>
            </w:r>
            <w:r>
              <w:rPr>
                <w:rFonts w:eastAsia="Times New Roman" w:cs="Calibri"/>
                <w:bCs/>
                <w:sz w:val="18"/>
                <w:szCs w:val="18"/>
              </w:rPr>
              <w:t>(10.2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17EAF9A8" w14:textId="2BBE30AB" w:rsidR="002D01D8" w:rsidRPr="00804400" w:rsidRDefault="002D01D8" w:rsidP="002D01D8">
            <w:pPr>
              <w:spacing w:after="0" w:line="240" w:lineRule="auto"/>
              <w:jc w:val="center"/>
              <w:rPr>
                <w:rFonts w:eastAsia="Times New Roman" w:cstheme="minorHAnsi"/>
                <w:b/>
                <w:bCs/>
                <w:lang w:eastAsia="pl-PL"/>
              </w:rPr>
            </w:pPr>
            <w:r>
              <w:rPr>
                <w:rFonts w:eastAsia="Times New Roman" w:cstheme="minorHAnsi"/>
                <w:b/>
                <w:bCs/>
                <w:lang w:eastAsia="pl-PL"/>
              </w:rPr>
              <w:t>2</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C786565" w14:textId="45B3AF15" w:rsidR="002D01D8" w:rsidRDefault="002D01D8" w:rsidP="002D01D8">
            <w:pPr>
              <w:spacing w:after="0" w:line="240" w:lineRule="auto"/>
              <w:rPr>
                <w:rFonts w:eastAsia="Times New Roman" w:cstheme="minorHAnsi"/>
                <w:b/>
                <w:bCs/>
                <w:lang w:eastAsia="pl-PL"/>
              </w:rPr>
            </w:pPr>
            <w:r w:rsidRPr="00363876">
              <w:rPr>
                <w:rFonts w:eastAsia="Times New Roman" w:cs="Calibri"/>
                <w:b/>
                <w:bCs/>
                <w:sz w:val="18"/>
                <w:szCs w:val="18"/>
              </w:rPr>
              <w:t>Komputer stacjonarny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6927C"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BE5AC4"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ACE22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6DA03999" w14:textId="77777777" w:rsidTr="00753013">
        <w:trPr>
          <w:gridAfter w:val="1"/>
          <w:wAfter w:w="96" w:type="pct"/>
          <w:trHeight w:val="568"/>
          <w:jc w:val="center"/>
        </w:trPr>
        <w:tc>
          <w:tcPr>
            <w:tcW w:w="334" w:type="pct"/>
            <w:vMerge/>
            <w:tcBorders>
              <w:left w:val="single" w:sz="4" w:space="0" w:color="auto"/>
              <w:right w:val="single" w:sz="4" w:space="0" w:color="auto"/>
            </w:tcBorders>
            <w:shd w:val="clear" w:color="auto" w:fill="FFFFFF" w:themeFill="background1"/>
            <w:vAlign w:val="center"/>
          </w:tcPr>
          <w:p w14:paraId="1483EA5B"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3C25B4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A84529B" w14:textId="12424CAB"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161D696" w14:textId="1950A068"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Karta graficzna: dedykowana karta graficzna o wydajności minimum klasy RTX 5070 Ti lub równoważna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1D68A"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403FC1"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AA95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33D3FF85" w14:textId="77777777" w:rsidTr="00753013">
        <w:trPr>
          <w:gridAfter w:val="1"/>
          <w:wAfter w:w="96" w:type="pct"/>
          <w:trHeight w:val="264"/>
          <w:jc w:val="center"/>
        </w:trPr>
        <w:tc>
          <w:tcPr>
            <w:tcW w:w="334" w:type="pct"/>
            <w:vMerge/>
            <w:tcBorders>
              <w:left w:val="single" w:sz="4" w:space="0" w:color="auto"/>
              <w:right w:val="single" w:sz="4" w:space="0" w:color="auto"/>
            </w:tcBorders>
            <w:shd w:val="clear" w:color="auto" w:fill="FFFFFF" w:themeFill="background1"/>
            <w:vAlign w:val="center"/>
          </w:tcPr>
          <w:p w14:paraId="563FD6BC"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A1DBF57"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69B74A4" w14:textId="5EC2122B"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4D68A5F" w14:textId="45267F36"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Pamięć: minimum 16 GB typu GDDR7 lub równoważna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8753B3"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2D729"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2537A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C74F163" w14:textId="77777777" w:rsidTr="00FA7F3D">
        <w:trPr>
          <w:gridAfter w:val="1"/>
          <w:wAfter w:w="96" w:type="pct"/>
          <w:trHeight w:val="198"/>
          <w:jc w:val="center"/>
        </w:trPr>
        <w:tc>
          <w:tcPr>
            <w:tcW w:w="334" w:type="pct"/>
            <w:vMerge/>
            <w:tcBorders>
              <w:left w:val="single" w:sz="4" w:space="0" w:color="auto"/>
              <w:right w:val="single" w:sz="4" w:space="0" w:color="auto"/>
            </w:tcBorders>
            <w:shd w:val="clear" w:color="auto" w:fill="FFFFFF" w:themeFill="background1"/>
            <w:vAlign w:val="center"/>
          </w:tcPr>
          <w:p w14:paraId="76D1D8DE"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B79AC37"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5D0A5A7"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06FD242" w14:textId="70EB14C1"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Obsługa technologii renderingu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E1F89A"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0B28DB"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B053E"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2E878DB" w14:textId="77777777" w:rsidTr="00753013">
        <w:trPr>
          <w:gridAfter w:val="1"/>
          <w:wAfter w:w="96" w:type="pct"/>
          <w:trHeight w:val="463"/>
          <w:jc w:val="center"/>
        </w:trPr>
        <w:tc>
          <w:tcPr>
            <w:tcW w:w="334" w:type="pct"/>
            <w:vMerge/>
            <w:tcBorders>
              <w:left w:val="single" w:sz="4" w:space="0" w:color="auto"/>
              <w:right w:val="single" w:sz="4" w:space="0" w:color="auto"/>
            </w:tcBorders>
            <w:shd w:val="clear" w:color="auto" w:fill="FFFFFF" w:themeFill="background1"/>
            <w:vAlign w:val="center"/>
          </w:tcPr>
          <w:p w14:paraId="1895A2FD"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F9A8300"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5A06E98"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6BF7DA9" w14:textId="05881DAA"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Procesor: Jednostka obliczeniowa klasy minimum 24-wątkowej, o architekturze x86-64 lub równoważnej</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477F6"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BB01B8"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3DB228"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60CA5F3C" w14:textId="77777777" w:rsidTr="00753013">
        <w:trPr>
          <w:gridAfter w:val="1"/>
          <w:wAfter w:w="96" w:type="pct"/>
          <w:trHeight w:val="413"/>
          <w:jc w:val="center"/>
        </w:trPr>
        <w:tc>
          <w:tcPr>
            <w:tcW w:w="334" w:type="pct"/>
            <w:vMerge/>
            <w:tcBorders>
              <w:left w:val="single" w:sz="4" w:space="0" w:color="auto"/>
              <w:right w:val="single" w:sz="4" w:space="0" w:color="auto"/>
            </w:tcBorders>
            <w:shd w:val="clear" w:color="auto" w:fill="FFFFFF" w:themeFill="background1"/>
            <w:vAlign w:val="center"/>
          </w:tcPr>
          <w:p w14:paraId="4633998F"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496DB84"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A702540"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B520155" w14:textId="51E6A573"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Częstotliwość bazowa i/lub tryb turbo zapewniający wysoką wydajność w zastosowaniach graficznych i obliczeniowych</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0A0819"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5886A"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AF227A"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3EF0B477" w14:textId="77777777" w:rsidTr="00753013">
        <w:trPr>
          <w:gridAfter w:val="1"/>
          <w:wAfter w:w="96" w:type="pct"/>
          <w:trHeight w:val="249"/>
          <w:jc w:val="center"/>
        </w:trPr>
        <w:tc>
          <w:tcPr>
            <w:tcW w:w="334" w:type="pct"/>
            <w:vMerge/>
            <w:tcBorders>
              <w:left w:val="single" w:sz="4" w:space="0" w:color="auto"/>
              <w:right w:val="single" w:sz="4" w:space="0" w:color="auto"/>
            </w:tcBorders>
            <w:shd w:val="clear" w:color="auto" w:fill="FFFFFF" w:themeFill="background1"/>
            <w:vAlign w:val="center"/>
          </w:tcPr>
          <w:p w14:paraId="40206E45"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733172C"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E0CBF1D"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A0C83FF" w14:textId="18660A71"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Pamięć RAM: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30738E"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CDBE9D"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16776E"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63EFA091" w14:textId="77777777" w:rsidTr="00753013">
        <w:trPr>
          <w:gridAfter w:val="1"/>
          <w:wAfter w:w="96" w:type="pct"/>
          <w:trHeight w:val="252"/>
          <w:jc w:val="center"/>
        </w:trPr>
        <w:tc>
          <w:tcPr>
            <w:tcW w:w="334" w:type="pct"/>
            <w:vMerge/>
            <w:tcBorders>
              <w:left w:val="single" w:sz="4" w:space="0" w:color="auto"/>
              <w:right w:val="single" w:sz="4" w:space="0" w:color="auto"/>
            </w:tcBorders>
            <w:shd w:val="clear" w:color="auto" w:fill="FFFFFF" w:themeFill="background1"/>
            <w:vAlign w:val="center"/>
          </w:tcPr>
          <w:p w14:paraId="12EA0424"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6AD8BCE"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AD9368D"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A0E9B76" w14:textId="1DAB467A"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Typ: DDR5 lub równoważny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6EC85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08C6EF"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4BF67"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4DD8595E" w14:textId="77777777" w:rsidTr="00753013">
        <w:trPr>
          <w:gridAfter w:val="1"/>
          <w:wAfter w:w="96" w:type="pct"/>
          <w:trHeight w:val="257"/>
          <w:jc w:val="center"/>
        </w:trPr>
        <w:tc>
          <w:tcPr>
            <w:tcW w:w="334" w:type="pct"/>
            <w:vMerge/>
            <w:tcBorders>
              <w:left w:val="single" w:sz="4" w:space="0" w:color="auto"/>
              <w:right w:val="single" w:sz="4" w:space="0" w:color="auto"/>
            </w:tcBorders>
            <w:shd w:val="clear" w:color="auto" w:fill="FFFFFF" w:themeFill="background1"/>
            <w:vAlign w:val="center"/>
          </w:tcPr>
          <w:p w14:paraId="7E156667"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60688A3"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B49B93"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2C11F63" w14:textId="4EBB7D5A"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Pojemność: minimum 96 GB (2 × 48 GB) w trybie dual-channel</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DDC94C"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802227"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AB1F30"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01B2D232" w14:textId="77777777" w:rsidTr="00753013">
        <w:trPr>
          <w:gridAfter w:val="1"/>
          <w:wAfter w:w="96" w:type="pct"/>
          <w:trHeight w:val="260"/>
          <w:jc w:val="center"/>
        </w:trPr>
        <w:tc>
          <w:tcPr>
            <w:tcW w:w="334" w:type="pct"/>
            <w:vMerge/>
            <w:tcBorders>
              <w:left w:val="single" w:sz="4" w:space="0" w:color="auto"/>
              <w:right w:val="single" w:sz="4" w:space="0" w:color="auto"/>
            </w:tcBorders>
            <w:shd w:val="clear" w:color="auto" w:fill="FFFFFF" w:themeFill="background1"/>
            <w:vAlign w:val="center"/>
          </w:tcPr>
          <w:p w14:paraId="2540130C"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62775E6"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2E2B76B"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A36CEB" w14:textId="09C4C708"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Typ dysku: SSD lub równoważny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966689"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E87694"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9D95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196866B7" w14:textId="77777777" w:rsidTr="002D01D8">
        <w:trPr>
          <w:gridAfter w:val="1"/>
          <w:wAfter w:w="96" w:type="pct"/>
          <w:trHeight w:val="274"/>
          <w:jc w:val="center"/>
        </w:trPr>
        <w:tc>
          <w:tcPr>
            <w:tcW w:w="334" w:type="pct"/>
            <w:vMerge/>
            <w:tcBorders>
              <w:left w:val="single" w:sz="4" w:space="0" w:color="auto"/>
              <w:right w:val="single" w:sz="4" w:space="0" w:color="auto"/>
            </w:tcBorders>
            <w:shd w:val="clear" w:color="auto" w:fill="FFFFFF" w:themeFill="background1"/>
            <w:vAlign w:val="center"/>
          </w:tcPr>
          <w:p w14:paraId="6A74794B"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15E330D"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5D9366A"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095F4A" w14:textId="5D142F82"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Pojemność dysku: minimum 2 TB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99917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6E7E8A"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F934B8"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2B88442" w14:textId="77777777" w:rsidTr="00753013">
        <w:trPr>
          <w:gridAfter w:val="1"/>
          <w:wAfter w:w="96" w:type="pct"/>
          <w:trHeight w:val="552"/>
          <w:jc w:val="center"/>
        </w:trPr>
        <w:tc>
          <w:tcPr>
            <w:tcW w:w="334" w:type="pct"/>
            <w:vMerge/>
            <w:tcBorders>
              <w:left w:val="single" w:sz="4" w:space="0" w:color="auto"/>
              <w:right w:val="single" w:sz="4" w:space="0" w:color="auto"/>
            </w:tcBorders>
            <w:shd w:val="clear" w:color="auto" w:fill="FFFFFF" w:themeFill="background1"/>
            <w:vAlign w:val="center"/>
          </w:tcPr>
          <w:p w14:paraId="46E98453"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78644E3"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50D7F0C"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CFCD3F" w14:textId="6A6F7181"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Obudowa komputera: wysokiej jakości konstrukcja z podświetleniem ARGB lub równoważnym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01B43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6B8303"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DEC8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1E7F5EC" w14:textId="77777777" w:rsidTr="00753013">
        <w:trPr>
          <w:gridAfter w:val="1"/>
          <w:wAfter w:w="96" w:type="pct"/>
          <w:trHeight w:val="276"/>
          <w:jc w:val="center"/>
        </w:trPr>
        <w:tc>
          <w:tcPr>
            <w:tcW w:w="334" w:type="pct"/>
            <w:vMerge/>
            <w:tcBorders>
              <w:left w:val="single" w:sz="4" w:space="0" w:color="auto"/>
              <w:right w:val="single" w:sz="4" w:space="0" w:color="auto"/>
            </w:tcBorders>
            <w:shd w:val="clear" w:color="auto" w:fill="FFFFFF" w:themeFill="background1"/>
            <w:vAlign w:val="center"/>
          </w:tcPr>
          <w:p w14:paraId="35E8B199"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AF1FC85"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0714E29"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D05E8D" w14:textId="5062558D"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Wydajne i ciche chłodzenie wodne (AIO) lub równoważne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8112D"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47CFE7"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FFA19E" w14:textId="77777777" w:rsidR="002D01D8" w:rsidRDefault="002D01D8" w:rsidP="002D01D8">
            <w:pPr>
              <w:spacing w:after="0" w:line="240" w:lineRule="auto"/>
              <w:jc w:val="center"/>
              <w:rPr>
                <w:rFonts w:eastAsia="Times New Roman" w:cstheme="minorHAnsi"/>
                <w:b/>
                <w:bCs/>
                <w:lang w:eastAsia="pl-PL"/>
              </w:rPr>
            </w:pPr>
          </w:p>
        </w:tc>
      </w:tr>
      <w:tr w:rsidR="00BC38C7" w:rsidRPr="00BC6C18" w14:paraId="45BE945E" w14:textId="77777777" w:rsidTr="00753013">
        <w:trPr>
          <w:gridAfter w:val="1"/>
          <w:wAfter w:w="96" w:type="pct"/>
          <w:trHeight w:val="276"/>
          <w:jc w:val="center"/>
        </w:trPr>
        <w:tc>
          <w:tcPr>
            <w:tcW w:w="334" w:type="pct"/>
            <w:vMerge/>
            <w:tcBorders>
              <w:left w:val="single" w:sz="4" w:space="0" w:color="auto"/>
              <w:right w:val="single" w:sz="4" w:space="0" w:color="auto"/>
            </w:tcBorders>
            <w:shd w:val="clear" w:color="auto" w:fill="FFFFFF" w:themeFill="background1"/>
            <w:vAlign w:val="center"/>
          </w:tcPr>
          <w:p w14:paraId="1C6E88DB" w14:textId="77777777" w:rsidR="00BC38C7" w:rsidRPr="00804400" w:rsidRDefault="00BC38C7"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784F7D3" w14:textId="77777777" w:rsidR="00BC38C7" w:rsidRPr="00804400" w:rsidRDefault="00BC38C7"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3243152" w14:textId="77777777" w:rsidR="00BC38C7" w:rsidRPr="00804400" w:rsidRDefault="00BC38C7"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E84DE32" w14:textId="788A0F6E" w:rsidR="00BC38C7" w:rsidRPr="00363876" w:rsidRDefault="00BC38C7" w:rsidP="002D01D8">
            <w:pPr>
              <w:spacing w:after="0" w:line="240" w:lineRule="auto"/>
              <w:rPr>
                <w:rFonts w:eastAsia="Times New Roman" w:cs="Calibri"/>
                <w:bCs/>
                <w:sz w:val="18"/>
                <w:szCs w:val="18"/>
              </w:rPr>
            </w:pPr>
            <w:r>
              <w:rPr>
                <w:rFonts w:eastAsia="Times New Roman" w:cs="Calibri"/>
                <w:bCs/>
                <w:sz w:val="18"/>
                <w:szCs w:val="18"/>
              </w:rPr>
              <w:t>- Port LAN</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D01FA" w14:textId="77777777" w:rsidR="00BC38C7" w:rsidRDefault="00BC38C7"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1972E" w14:textId="77777777" w:rsidR="00BC38C7" w:rsidRDefault="00BC38C7"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21A4DE" w14:textId="77777777" w:rsidR="00BC38C7" w:rsidRDefault="00BC38C7" w:rsidP="002D01D8">
            <w:pPr>
              <w:spacing w:after="0" w:line="240" w:lineRule="auto"/>
              <w:jc w:val="center"/>
              <w:rPr>
                <w:rFonts w:eastAsia="Times New Roman" w:cstheme="minorHAnsi"/>
                <w:b/>
                <w:bCs/>
                <w:lang w:eastAsia="pl-PL"/>
              </w:rPr>
            </w:pPr>
          </w:p>
        </w:tc>
      </w:tr>
      <w:tr w:rsidR="002D01D8" w:rsidRPr="00BC6C18" w14:paraId="23CFB531" w14:textId="77777777" w:rsidTr="002D01D8">
        <w:trPr>
          <w:gridAfter w:val="1"/>
          <w:wAfter w:w="96" w:type="pct"/>
          <w:trHeight w:val="678"/>
          <w:jc w:val="center"/>
        </w:trPr>
        <w:tc>
          <w:tcPr>
            <w:tcW w:w="334" w:type="pct"/>
            <w:vMerge/>
            <w:tcBorders>
              <w:left w:val="single" w:sz="4" w:space="0" w:color="auto"/>
              <w:right w:val="single" w:sz="4" w:space="0" w:color="auto"/>
            </w:tcBorders>
            <w:shd w:val="clear" w:color="auto" w:fill="FFFFFF" w:themeFill="background1"/>
            <w:vAlign w:val="center"/>
          </w:tcPr>
          <w:p w14:paraId="49816AED"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4EFE8B5"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2BF1CBB"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8BDF584" w14:textId="6778ED71"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System operacyjny w typie/podobie Windows 11 Home lub Pro, w pełni licencjonowany, zapewniający stabilną i bezpieczną pracę urządzenia, gotowy do natychmiastowego użytkowania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80C304"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636D0"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1928B" w14:textId="77777777" w:rsidR="002D01D8" w:rsidRDefault="002D01D8" w:rsidP="002D01D8">
            <w:pPr>
              <w:spacing w:after="0" w:line="240" w:lineRule="auto"/>
              <w:jc w:val="center"/>
              <w:rPr>
                <w:rFonts w:eastAsia="Times New Roman" w:cstheme="minorHAnsi"/>
                <w:b/>
                <w:bCs/>
                <w:lang w:eastAsia="pl-PL"/>
              </w:rPr>
            </w:pPr>
          </w:p>
        </w:tc>
      </w:tr>
      <w:tr w:rsidR="0096209A" w:rsidRPr="00BC6C18" w14:paraId="37EE463E" w14:textId="77777777" w:rsidTr="00753013">
        <w:trPr>
          <w:gridAfter w:val="1"/>
          <w:wAfter w:w="96" w:type="pct"/>
          <w:trHeight w:val="432"/>
          <w:jc w:val="center"/>
        </w:trPr>
        <w:tc>
          <w:tcPr>
            <w:tcW w:w="334" w:type="pct"/>
            <w:vMerge/>
            <w:tcBorders>
              <w:left w:val="single" w:sz="4" w:space="0" w:color="auto"/>
              <w:right w:val="single" w:sz="4" w:space="0" w:color="auto"/>
            </w:tcBorders>
            <w:shd w:val="clear" w:color="auto" w:fill="FFFFFF" w:themeFill="background1"/>
            <w:vAlign w:val="center"/>
          </w:tcPr>
          <w:p w14:paraId="55C9610E"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9D4CD9"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2DCFAAF" w14:textId="2197C0BA"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70E5B8C5" w14:textId="66CE196E"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96209A" w:rsidRPr="00BC6C18" w14:paraId="4C8F5193" w14:textId="77777777" w:rsidTr="002D01D8">
        <w:trPr>
          <w:gridAfter w:val="1"/>
          <w:wAfter w:w="96" w:type="pct"/>
          <w:trHeight w:val="678"/>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7CA2A9FF"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0760A49D"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188E79A6" w14:textId="03234F37"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3BF54CC7" w14:textId="0BB282DB"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BC38C7" w:rsidRPr="00BC6C18" w14:paraId="7BC2D0DB" w14:textId="77777777" w:rsidTr="002D01D8">
        <w:trPr>
          <w:gridAfter w:val="1"/>
          <w:wAfter w:w="96" w:type="pct"/>
          <w:trHeight w:val="247"/>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5AFAB8FA" w14:textId="77777777" w:rsidR="00BC38C7" w:rsidRPr="00804400" w:rsidRDefault="00BC38C7" w:rsidP="00BC38C7">
            <w:pPr>
              <w:spacing w:after="0" w:line="240" w:lineRule="auto"/>
              <w:jc w:val="center"/>
              <w:rPr>
                <w:rFonts w:eastAsia="Times New Roman" w:cstheme="minorHAnsi"/>
                <w:b/>
                <w:bCs/>
                <w:lang w:eastAsia="pl-PL"/>
              </w:rPr>
            </w:pPr>
            <w:r>
              <w:rPr>
                <w:rFonts w:eastAsia="Times New Roman" w:cstheme="minorHAnsi"/>
                <w:b/>
                <w:bCs/>
                <w:lang w:eastAsia="pl-PL"/>
              </w:rPr>
              <w:t>3</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5F9734DF" w14:textId="2EA20246" w:rsidR="00BC38C7" w:rsidRPr="00804400" w:rsidRDefault="00BC38C7" w:rsidP="00BC38C7">
            <w:pPr>
              <w:spacing w:after="0" w:line="240" w:lineRule="auto"/>
              <w:jc w:val="center"/>
              <w:rPr>
                <w:rFonts w:eastAsia="Times New Roman" w:cstheme="minorHAnsi"/>
                <w:b/>
                <w:bCs/>
                <w:lang w:eastAsia="pl-PL"/>
              </w:rPr>
            </w:pPr>
            <w:r>
              <w:rPr>
                <w:rFonts w:eastAsia="Times New Roman" w:cs="Calibri"/>
                <w:bCs/>
                <w:sz w:val="18"/>
                <w:szCs w:val="18"/>
              </w:rPr>
              <w:t>Komputer zestaw</w:t>
            </w:r>
            <w:r w:rsidRPr="00BD3A83">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23D89A01" w14:textId="183DF3AD" w:rsidR="00BC38C7" w:rsidRPr="00804400" w:rsidRDefault="00BC38C7" w:rsidP="00BC38C7">
            <w:pPr>
              <w:spacing w:after="0" w:line="240" w:lineRule="auto"/>
              <w:jc w:val="center"/>
              <w:rPr>
                <w:rFonts w:eastAsia="Times New Roman" w:cstheme="minorHAnsi"/>
                <w:b/>
                <w:bCs/>
                <w:lang w:eastAsia="pl-PL"/>
              </w:rPr>
            </w:pPr>
            <w:r>
              <w:rPr>
                <w:rFonts w:eastAsia="Times New Roman" w:cstheme="minorHAnsi"/>
                <w:b/>
                <w:bCs/>
                <w:lang w:eastAsia="pl-PL"/>
              </w:rPr>
              <w:t>16</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798CFCF" w14:textId="534CFBDA" w:rsidR="00BC38C7" w:rsidRDefault="00BC38C7" w:rsidP="00BC38C7">
            <w:pPr>
              <w:spacing w:after="0" w:line="240" w:lineRule="auto"/>
              <w:rPr>
                <w:rFonts w:eastAsia="Times New Roman" w:cstheme="minorHAnsi"/>
                <w:b/>
                <w:bCs/>
                <w:lang w:eastAsia="pl-PL"/>
              </w:rPr>
            </w:pPr>
            <w:r w:rsidRPr="006A61C8">
              <w:rPr>
                <w:rFonts w:eastAsia="Times New Roman" w:cs="Calibri"/>
                <w:b/>
                <w:bCs/>
                <w:sz w:val="18"/>
                <w:szCs w:val="18"/>
              </w:rPr>
              <w:t>Zestaw komputerowy</w:t>
            </w:r>
            <w:r>
              <w:rPr>
                <w:rFonts w:eastAsia="Times New Roman" w:cs="Calibri"/>
                <w:b/>
                <w:bCs/>
                <w:sz w:val="18"/>
                <w:szCs w:val="18"/>
              </w:rPr>
              <w:t xml:space="preserve"> </w:t>
            </w:r>
            <w:r w:rsidRPr="006A61C8">
              <w:rPr>
                <w:rFonts w:eastAsia="Times New Roman" w:cs="Calibri"/>
                <w:bCs/>
                <w:sz w:val="18"/>
                <w:szCs w:val="18"/>
              </w:rPr>
              <w:t>Zestaw składa się z komputera w typie All-in-One oraz Zestaw składa się z komputera w typie All-in-One oraz klawiatury i myszy bezprzewodowej,Wi-Fi, Bluetooth mikrofon, wbudowane głośniki stereo , kamery, stopy komputerowej wbudowanej, stopy komputerowej wyposażonej w regulację wysokości lub pochyłu lub obroty (PIVOT)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6921E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473FE2"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AC98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0010862" w14:textId="77777777" w:rsidTr="00FA7F3D">
        <w:trPr>
          <w:gridAfter w:val="1"/>
          <w:wAfter w:w="96" w:type="pct"/>
          <w:trHeight w:val="286"/>
          <w:jc w:val="center"/>
        </w:trPr>
        <w:tc>
          <w:tcPr>
            <w:tcW w:w="334" w:type="pct"/>
            <w:vMerge/>
            <w:tcBorders>
              <w:left w:val="single" w:sz="4" w:space="0" w:color="auto"/>
              <w:right w:val="single" w:sz="4" w:space="0" w:color="auto"/>
            </w:tcBorders>
            <w:shd w:val="clear" w:color="auto" w:fill="FFFFFF" w:themeFill="background1"/>
            <w:vAlign w:val="center"/>
          </w:tcPr>
          <w:p w14:paraId="3F61622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5FF0055"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2BC7D04"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414EEE0" w14:textId="2790FBB0" w:rsidR="00BC38C7" w:rsidRDefault="00BC38C7" w:rsidP="00BC38C7">
            <w:pPr>
              <w:spacing w:after="0" w:line="240" w:lineRule="auto"/>
              <w:rPr>
                <w:rFonts w:eastAsia="Times New Roman" w:cstheme="minorHAnsi"/>
                <w:b/>
                <w:bCs/>
                <w:lang w:eastAsia="pl-PL"/>
              </w:rPr>
            </w:pPr>
            <w:r w:rsidRPr="006A61C8">
              <w:rPr>
                <w:rFonts w:eastAsia="Times New Roman" w:cs="Calibri"/>
                <w:b/>
                <w:bCs/>
                <w:sz w:val="18"/>
                <w:szCs w:val="18"/>
              </w:rPr>
              <w:t>Ekran:</w:t>
            </w:r>
            <w:r w:rsidRPr="006A61C8">
              <w:rPr>
                <w:rFonts w:eastAsia="Times New Roman" w:cs="Calibri"/>
                <w:bCs/>
                <w:sz w:val="18"/>
                <w:szCs w:val="18"/>
              </w:rPr>
              <w:t>- Typ ekranu: Dotykowy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CDAEB"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75784"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B53D65"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C635D7B" w14:textId="77777777" w:rsidTr="002D01D8">
        <w:trPr>
          <w:gridAfter w:val="1"/>
          <w:wAfter w:w="96" w:type="pct"/>
          <w:trHeight w:val="321"/>
          <w:jc w:val="center"/>
        </w:trPr>
        <w:tc>
          <w:tcPr>
            <w:tcW w:w="334" w:type="pct"/>
            <w:vMerge/>
            <w:tcBorders>
              <w:left w:val="single" w:sz="4" w:space="0" w:color="auto"/>
              <w:right w:val="single" w:sz="4" w:space="0" w:color="auto"/>
            </w:tcBorders>
            <w:shd w:val="clear" w:color="auto" w:fill="FFFFFF" w:themeFill="background1"/>
            <w:vAlign w:val="center"/>
          </w:tcPr>
          <w:p w14:paraId="2BA6286E"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069BCFC"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83CBCB"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22DDFB8" w14:textId="7EE11B31"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Przekątna ekranu: około 27″</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C7FCA"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EF6271"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05ED9"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7337705" w14:textId="77777777" w:rsidTr="00FA7F3D">
        <w:trPr>
          <w:gridAfter w:val="1"/>
          <w:wAfter w:w="96" w:type="pct"/>
          <w:trHeight w:val="182"/>
          <w:jc w:val="center"/>
        </w:trPr>
        <w:tc>
          <w:tcPr>
            <w:tcW w:w="334" w:type="pct"/>
            <w:vMerge/>
            <w:tcBorders>
              <w:left w:val="single" w:sz="4" w:space="0" w:color="auto"/>
              <w:right w:val="single" w:sz="4" w:space="0" w:color="auto"/>
            </w:tcBorders>
            <w:shd w:val="clear" w:color="auto" w:fill="FFFFFF" w:themeFill="background1"/>
            <w:vAlign w:val="center"/>
          </w:tcPr>
          <w:p w14:paraId="773604A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E5C579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79A655F"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92FDC08" w14:textId="684E4437"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Rozdzielczość ekranu: FullHD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8F5AD"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95AE5C"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4EE85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64F69D9" w14:textId="77777777" w:rsidTr="002D01D8">
        <w:trPr>
          <w:gridAfter w:val="1"/>
          <w:wAfter w:w="96" w:type="pct"/>
          <w:trHeight w:val="270"/>
          <w:jc w:val="center"/>
        </w:trPr>
        <w:tc>
          <w:tcPr>
            <w:tcW w:w="334" w:type="pct"/>
            <w:vMerge/>
            <w:tcBorders>
              <w:left w:val="single" w:sz="4" w:space="0" w:color="auto"/>
              <w:right w:val="single" w:sz="4" w:space="0" w:color="auto"/>
            </w:tcBorders>
            <w:shd w:val="clear" w:color="auto" w:fill="FFFFFF" w:themeFill="background1"/>
            <w:vAlign w:val="center"/>
          </w:tcPr>
          <w:p w14:paraId="1696BC62"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FC5B346"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E7B5CB2"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9FF174" w14:textId="00C0FC9B"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Format ekranu: 16:9</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FED259"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D866B0"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E85D48"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3589EC0A" w14:textId="77777777" w:rsidTr="00FA7F3D">
        <w:trPr>
          <w:gridAfter w:val="1"/>
          <w:wAfter w:w="96" w:type="pct"/>
          <w:trHeight w:val="276"/>
          <w:jc w:val="center"/>
        </w:trPr>
        <w:tc>
          <w:tcPr>
            <w:tcW w:w="334" w:type="pct"/>
            <w:vMerge/>
            <w:tcBorders>
              <w:left w:val="single" w:sz="4" w:space="0" w:color="auto"/>
              <w:right w:val="single" w:sz="4" w:space="0" w:color="auto"/>
            </w:tcBorders>
            <w:shd w:val="clear" w:color="auto" w:fill="FFFFFF" w:themeFill="background1"/>
            <w:vAlign w:val="center"/>
          </w:tcPr>
          <w:p w14:paraId="45B480F8"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8C48C6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74B0AE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4ED542C" w14:textId="62C9BC40"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Powłoka ekranu: w typie TrueLife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C2EE2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383E84"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C325B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D195D8E" w14:textId="77777777" w:rsidTr="00FA7F3D">
        <w:trPr>
          <w:gridAfter w:val="1"/>
          <w:wAfter w:w="96" w:type="pct"/>
          <w:trHeight w:val="268"/>
          <w:jc w:val="center"/>
        </w:trPr>
        <w:tc>
          <w:tcPr>
            <w:tcW w:w="334" w:type="pct"/>
            <w:vMerge/>
            <w:tcBorders>
              <w:left w:val="single" w:sz="4" w:space="0" w:color="auto"/>
              <w:right w:val="single" w:sz="4" w:space="0" w:color="auto"/>
            </w:tcBorders>
            <w:shd w:val="clear" w:color="auto" w:fill="FFFFFF" w:themeFill="background1"/>
            <w:vAlign w:val="center"/>
          </w:tcPr>
          <w:p w14:paraId="6E08D9F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49DC75E"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F652AB"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BCE24B6" w14:textId="0DBE9183"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Wbudowana kamera z mikrofonem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635BF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CC0AB1"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C2FAB9"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EE73BE7" w14:textId="77777777" w:rsidTr="002D01D8">
        <w:trPr>
          <w:gridAfter w:val="1"/>
          <w:wAfter w:w="96" w:type="pct"/>
          <w:trHeight w:val="271"/>
          <w:jc w:val="center"/>
        </w:trPr>
        <w:tc>
          <w:tcPr>
            <w:tcW w:w="334" w:type="pct"/>
            <w:vMerge/>
            <w:tcBorders>
              <w:left w:val="single" w:sz="4" w:space="0" w:color="auto"/>
              <w:right w:val="single" w:sz="4" w:space="0" w:color="auto"/>
            </w:tcBorders>
            <w:shd w:val="clear" w:color="auto" w:fill="FFFFFF" w:themeFill="background1"/>
            <w:vAlign w:val="center"/>
          </w:tcPr>
          <w:p w14:paraId="3223E49B"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605EBA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C2E2D7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926F11" w14:textId="6D249754"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Wbudowany głośnik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BB44B"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08846"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78B5E8"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E93CB45" w14:textId="77777777" w:rsidTr="00753013">
        <w:trPr>
          <w:gridAfter w:val="1"/>
          <w:wAfter w:w="96" w:type="pct"/>
          <w:trHeight w:val="285"/>
          <w:jc w:val="center"/>
        </w:trPr>
        <w:tc>
          <w:tcPr>
            <w:tcW w:w="334" w:type="pct"/>
            <w:vMerge/>
            <w:tcBorders>
              <w:left w:val="single" w:sz="4" w:space="0" w:color="auto"/>
              <w:right w:val="single" w:sz="4" w:space="0" w:color="auto"/>
            </w:tcBorders>
            <w:shd w:val="clear" w:color="auto" w:fill="FFFFFF" w:themeFill="background1"/>
            <w:vAlign w:val="center"/>
          </w:tcPr>
          <w:p w14:paraId="069C105B"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C2C24E3"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AD74D75" w14:textId="67822396"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0C37E55" w14:textId="4018B319" w:rsidR="00BC38C7" w:rsidRDefault="00BC38C7" w:rsidP="00BC38C7">
            <w:pPr>
              <w:spacing w:after="0" w:line="240" w:lineRule="auto"/>
              <w:rPr>
                <w:rFonts w:eastAsia="Times New Roman" w:cstheme="minorHAnsi"/>
                <w:b/>
                <w:bCs/>
                <w:lang w:eastAsia="pl-PL"/>
              </w:rPr>
            </w:pPr>
            <w:r w:rsidRPr="006A61C8">
              <w:rPr>
                <w:rFonts w:eastAsia="Times New Roman" w:cs="Calibri"/>
                <w:b/>
                <w:bCs/>
                <w:sz w:val="18"/>
                <w:szCs w:val="18"/>
              </w:rPr>
              <w:t>Komputer</w:t>
            </w:r>
            <w:r w:rsidRPr="006A61C8">
              <w:rPr>
                <w:rFonts w:eastAsia="Times New Roman" w:cs="Calibri"/>
                <w:bCs/>
                <w:sz w:val="18"/>
                <w:szCs w:val="18"/>
              </w:rPr>
              <w:t>:- Rodzaj obudowy: w typie All-in-One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D27465"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C827A7"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A5E6C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B6A46D0" w14:textId="77777777" w:rsidTr="002D01D8">
        <w:trPr>
          <w:gridAfter w:val="1"/>
          <w:wAfter w:w="96" w:type="pct"/>
          <w:trHeight w:val="273"/>
          <w:jc w:val="center"/>
        </w:trPr>
        <w:tc>
          <w:tcPr>
            <w:tcW w:w="334" w:type="pct"/>
            <w:vMerge/>
            <w:tcBorders>
              <w:left w:val="single" w:sz="4" w:space="0" w:color="auto"/>
              <w:right w:val="single" w:sz="4" w:space="0" w:color="auto"/>
            </w:tcBorders>
            <w:shd w:val="clear" w:color="auto" w:fill="FFFFFF" w:themeFill="background1"/>
            <w:vAlign w:val="center"/>
          </w:tcPr>
          <w:p w14:paraId="4325D3D6"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D3C8219"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557CC4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443A4EC" w14:textId="5A682303"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Procesor: minimum 4 rdzeniowy w typie/podobie intelcore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1A93E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A8D82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99588"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FBB9D82" w14:textId="77777777" w:rsidTr="00FA7F3D">
        <w:trPr>
          <w:gridAfter w:val="1"/>
          <w:wAfter w:w="96" w:type="pct"/>
          <w:trHeight w:val="258"/>
          <w:jc w:val="center"/>
        </w:trPr>
        <w:tc>
          <w:tcPr>
            <w:tcW w:w="334" w:type="pct"/>
            <w:vMerge/>
            <w:tcBorders>
              <w:left w:val="single" w:sz="4" w:space="0" w:color="auto"/>
              <w:right w:val="single" w:sz="4" w:space="0" w:color="auto"/>
            </w:tcBorders>
            <w:shd w:val="clear" w:color="auto" w:fill="FFFFFF" w:themeFill="background1"/>
            <w:vAlign w:val="center"/>
          </w:tcPr>
          <w:p w14:paraId="03ABE7B7"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4E504C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0F67549"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FE1D34" w14:textId="62C234D0"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Pamięć RAM: minimum 32 GB z możliwością rozbudowy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329C3"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55D775"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37977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0DF2D37" w14:textId="77777777" w:rsidTr="00FA7F3D">
        <w:trPr>
          <w:gridAfter w:val="1"/>
          <w:wAfter w:w="96" w:type="pct"/>
          <w:trHeight w:val="264"/>
          <w:jc w:val="center"/>
        </w:trPr>
        <w:tc>
          <w:tcPr>
            <w:tcW w:w="334" w:type="pct"/>
            <w:vMerge/>
            <w:tcBorders>
              <w:left w:val="single" w:sz="4" w:space="0" w:color="auto"/>
              <w:right w:val="single" w:sz="4" w:space="0" w:color="auto"/>
            </w:tcBorders>
            <w:shd w:val="clear" w:color="auto" w:fill="FFFFFF" w:themeFill="background1"/>
            <w:vAlign w:val="center"/>
          </w:tcPr>
          <w:p w14:paraId="49EA0A3F"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297F1E6"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A27DB5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615BFAB" w14:textId="3BED2C9D"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Karta graficzna: Dedykowana, 2GB GDDR6</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6C5A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9A34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90419"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A1D5D37" w14:textId="77777777" w:rsidTr="00753013">
        <w:trPr>
          <w:gridAfter w:val="1"/>
          <w:wAfter w:w="96" w:type="pct"/>
          <w:trHeight w:val="290"/>
          <w:jc w:val="center"/>
        </w:trPr>
        <w:tc>
          <w:tcPr>
            <w:tcW w:w="334" w:type="pct"/>
            <w:vMerge/>
            <w:tcBorders>
              <w:left w:val="single" w:sz="4" w:space="0" w:color="auto"/>
              <w:right w:val="single" w:sz="4" w:space="0" w:color="auto"/>
            </w:tcBorders>
            <w:shd w:val="clear" w:color="auto" w:fill="FFFFFF" w:themeFill="background1"/>
            <w:vAlign w:val="center"/>
          </w:tcPr>
          <w:p w14:paraId="414E2A79"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EC043A3"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0EFC2B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90CF184" w14:textId="5758FA8E"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Dysk SSD: około minimum 4 TB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A406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57507"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875D90"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77919030" w14:textId="77777777" w:rsidTr="002D01D8">
        <w:trPr>
          <w:gridAfter w:val="1"/>
          <w:wAfter w:w="96" w:type="pct"/>
          <w:trHeight w:val="550"/>
          <w:jc w:val="center"/>
        </w:trPr>
        <w:tc>
          <w:tcPr>
            <w:tcW w:w="334" w:type="pct"/>
            <w:vMerge/>
            <w:tcBorders>
              <w:left w:val="single" w:sz="4" w:space="0" w:color="auto"/>
              <w:right w:val="single" w:sz="4" w:space="0" w:color="auto"/>
            </w:tcBorders>
            <w:shd w:val="clear" w:color="auto" w:fill="FFFFFF" w:themeFill="background1"/>
            <w:vAlign w:val="center"/>
          </w:tcPr>
          <w:p w14:paraId="0A272E49"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C2755A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C0DA4D0"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787B6F" w14:textId="55FF29EE" w:rsidR="00BC38C7" w:rsidRDefault="00BC38C7" w:rsidP="00BC38C7">
            <w:pPr>
              <w:spacing w:after="0" w:line="240" w:lineRule="auto"/>
              <w:rPr>
                <w:rFonts w:eastAsia="Times New Roman" w:cstheme="minorHAnsi"/>
                <w:b/>
                <w:bCs/>
                <w:lang w:eastAsia="pl-PL"/>
              </w:rPr>
            </w:pPr>
            <w:r w:rsidRPr="006A61C8">
              <w:rPr>
                <w:rFonts w:eastAsia="Times New Roman" w:cs="Calibri"/>
                <w:b/>
                <w:bCs/>
                <w:sz w:val="18"/>
                <w:szCs w:val="18"/>
              </w:rPr>
              <w:t>System operacyjny</w:t>
            </w:r>
            <w:r w:rsidRPr="006A61C8">
              <w:rPr>
                <w:rFonts w:eastAsia="Times New Roman" w:cs="Calibri"/>
                <w:bCs/>
                <w:sz w:val="18"/>
                <w:szCs w:val="18"/>
              </w:rPr>
              <w:t>: w typie/podobie Windows 11 PRO PL 64-bit lub równoważny, System powinien min zawiera: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2409D3"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9957B"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86182"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EEAD74B" w14:textId="77777777" w:rsidTr="002D01D8">
        <w:trPr>
          <w:gridAfter w:val="1"/>
          <w:wAfter w:w="96" w:type="pct"/>
          <w:trHeight w:val="416"/>
          <w:jc w:val="center"/>
        </w:trPr>
        <w:tc>
          <w:tcPr>
            <w:tcW w:w="334" w:type="pct"/>
            <w:vMerge/>
            <w:tcBorders>
              <w:left w:val="single" w:sz="4" w:space="0" w:color="auto"/>
              <w:right w:val="single" w:sz="4" w:space="0" w:color="auto"/>
            </w:tcBorders>
            <w:shd w:val="clear" w:color="auto" w:fill="FFFFFF" w:themeFill="background1"/>
            <w:vAlign w:val="center"/>
          </w:tcPr>
          <w:p w14:paraId="7AFC428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A901140"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3F29BB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4BAE2A" w14:textId="2BCA2DB5"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(edytor tekstu z możliwością osadzania zewnętrznych obiektów i możliwością zapisywania plików również w formacie PDF;</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56B6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D74390"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47B4A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4684078" w14:textId="77777777" w:rsidTr="00753013">
        <w:trPr>
          <w:gridAfter w:val="1"/>
          <w:wAfter w:w="96" w:type="pct"/>
          <w:trHeight w:val="252"/>
          <w:jc w:val="center"/>
        </w:trPr>
        <w:tc>
          <w:tcPr>
            <w:tcW w:w="334" w:type="pct"/>
            <w:vMerge/>
            <w:tcBorders>
              <w:left w:val="single" w:sz="4" w:space="0" w:color="auto"/>
              <w:right w:val="single" w:sz="4" w:space="0" w:color="auto"/>
            </w:tcBorders>
            <w:shd w:val="clear" w:color="auto" w:fill="FFFFFF" w:themeFill="background1"/>
            <w:vAlign w:val="center"/>
          </w:tcPr>
          <w:p w14:paraId="3D3B5C7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561C9D"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7948A66"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8E6350" w14:textId="1EA6CDA1"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arkusz kalkulacyjny;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84E25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ECA549"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8DAE66"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21E283C" w14:textId="77777777" w:rsidTr="002D01D8">
        <w:trPr>
          <w:gridAfter w:val="1"/>
          <w:wAfter w:w="96" w:type="pct"/>
          <w:trHeight w:val="272"/>
          <w:jc w:val="center"/>
        </w:trPr>
        <w:tc>
          <w:tcPr>
            <w:tcW w:w="334" w:type="pct"/>
            <w:vMerge/>
            <w:tcBorders>
              <w:left w:val="single" w:sz="4" w:space="0" w:color="auto"/>
              <w:right w:val="single" w:sz="4" w:space="0" w:color="auto"/>
            </w:tcBorders>
            <w:shd w:val="clear" w:color="auto" w:fill="FFFFFF" w:themeFill="background1"/>
            <w:vAlign w:val="center"/>
          </w:tcPr>
          <w:p w14:paraId="3D05FCD9"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C1E56E"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E8B6336"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469D594" w14:textId="17A797BE"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aplikacja do tworzenia prezentacji;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342C4"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95354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A3ACA"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3AAD14BF" w14:textId="77777777" w:rsidTr="00753013">
        <w:trPr>
          <w:gridAfter w:val="1"/>
          <w:wAfter w:w="96" w:type="pct"/>
          <w:trHeight w:val="260"/>
          <w:jc w:val="center"/>
        </w:trPr>
        <w:tc>
          <w:tcPr>
            <w:tcW w:w="334" w:type="pct"/>
            <w:vMerge/>
            <w:tcBorders>
              <w:left w:val="single" w:sz="4" w:space="0" w:color="auto"/>
              <w:right w:val="single" w:sz="4" w:space="0" w:color="auto"/>
            </w:tcBorders>
            <w:shd w:val="clear" w:color="auto" w:fill="FFFFFF" w:themeFill="background1"/>
            <w:vAlign w:val="center"/>
          </w:tcPr>
          <w:p w14:paraId="2FE237C2"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481DA81"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4A85636"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003D2B" w14:textId="0D2068DC"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przeglądarka internetowa;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377582"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A3E2B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3DE5F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40D50D2" w14:textId="77777777" w:rsidTr="00753013">
        <w:trPr>
          <w:gridAfter w:val="1"/>
          <w:wAfter w:w="96" w:type="pct"/>
          <w:trHeight w:val="279"/>
          <w:jc w:val="center"/>
        </w:trPr>
        <w:tc>
          <w:tcPr>
            <w:tcW w:w="334" w:type="pct"/>
            <w:vMerge/>
            <w:tcBorders>
              <w:left w:val="single" w:sz="4" w:space="0" w:color="auto"/>
              <w:right w:val="single" w:sz="4" w:space="0" w:color="auto"/>
            </w:tcBorders>
            <w:shd w:val="clear" w:color="auto" w:fill="FFFFFF" w:themeFill="background1"/>
            <w:vAlign w:val="center"/>
          </w:tcPr>
          <w:p w14:paraId="3F417A26"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DF7E716"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A690452"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9D782A5" w14:textId="16849BCB"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aplikacja do obsługi poczty elektronicznej;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BBF160"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27A5E6"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1440F8"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A4060D0" w14:textId="77777777" w:rsidTr="00FA7F3D">
        <w:trPr>
          <w:gridAfter w:val="1"/>
          <w:wAfter w:w="96" w:type="pct"/>
          <w:trHeight w:val="248"/>
          <w:jc w:val="center"/>
        </w:trPr>
        <w:tc>
          <w:tcPr>
            <w:tcW w:w="334" w:type="pct"/>
            <w:vMerge/>
            <w:tcBorders>
              <w:left w:val="single" w:sz="4" w:space="0" w:color="auto"/>
              <w:right w:val="single" w:sz="4" w:space="0" w:color="auto"/>
            </w:tcBorders>
            <w:shd w:val="clear" w:color="auto" w:fill="FFFFFF" w:themeFill="background1"/>
            <w:vAlign w:val="center"/>
          </w:tcPr>
          <w:p w14:paraId="74542F51"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CA82ED6"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B199DB0"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0C32986" w14:textId="1DB7A669"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aplikacja do tworzenia i edycji grafiki rastrowej;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CE98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3880F8"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86D27"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D5298C4" w14:textId="77777777" w:rsidTr="00FA7F3D">
        <w:trPr>
          <w:gridAfter w:val="1"/>
          <w:wAfter w:w="96" w:type="pct"/>
          <w:trHeight w:val="255"/>
          <w:jc w:val="center"/>
        </w:trPr>
        <w:tc>
          <w:tcPr>
            <w:tcW w:w="334" w:type="pct"/>
            <w:vMerge/>
            <w:tcBorders>
              <w:left w:val="single" w:sz="4" w:space="0" w:color="auto"/>
              <w:right w:val="single" w:sz="4" w:space="0" w:color="auto"/>
            </w:tcBorders>
            <w:shd w:val="clear" w:color="auto" w:fill="FFFFFF" w:themeFill="background1"/>
            <w:vAlign w:val="center"/>
          </w:tcPr>
          <w:p w14:paraId="50CCB08E"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79E1B1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89B1B9E" w14:textId="49C97650"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17F2D7B" w14:textId="74642F64"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aplikacja do tworzenia i edycji grafiki wektorowej;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07A2F"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5C473F"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6247D"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BF0AD99" w14:textId="77777777" w:rsidTr="00FA7F3D">
        <w:trPr>
          <w:gridAfter w:val="1"/>
          <w:wAfter w:w="96" w:type="pct"/>
          <w:trHeight w:val="247"/>
          <w:jc w:val="center"/>
        </w:trPr>
        <w:tc>
          <w:tcPr>
            <w:tcW w:w="334" w:type="pct"/>
            <w:vMerge/>
            <w:tcBorders>
              <w:left w:val="single" w:sz="4" w:space="0" w:color="auto"/>
              <w:right w:val="single" w:sz="4" w:space="0" w:color="auto"/>
            </w:tcBorders>
            <w:shd w:val="clear" w:color="auto" w:fill="FFFFFF" w:themeFill="background1"/>
            <w:vAlign w:val="center"/>
          </w:tcPr>
          <w:p w14:paraId="744EF75F"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474F9E4"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6A35566"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3102564" w14:textId="07405873"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aplikacje do tworzenia i obsługi baz danych;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7200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1591CE"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8741B6"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7E6064E5" w14:textId="77777777" w:rsidTr="00FA7F3D">
        <w:trPr>
          <w:gridAfter w:val="1"/>
          <w:wAfter w:w="96" w:type="pct"/>
          <w:trHeight w:val="238"/>
          <w:jc w:val="center"/>
        </w:trPr>
        <w:tc>
          <w:tcPr>
            <w:tcW w:w="334" w:type="pct"/>
            <w:vMerge/>
            <w:tcBorders>
              <w:left w:val="single" w:sz="4" w:space="0" w:color="auto"/>
              <w:right w:val="single" w:sz="4" w:space="0" w:color="auto"/>
            </w:tcBorders>
            <w:shd w:val="clear" w:color="auto" w:fill="FFFFFF" w:themeFill="background1"/>
            <w:vAlign w:val="center"/>
          </w:tcPr>
          <w:p w14:paraId="78273167"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29F2D6A"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F9DEBAF"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86790E8" w14:textId="3FAE68A4"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środowisko do programowania adekwatne do etapu edukacyjnego;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2F09B1"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93BD57"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D39DF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1DB90CF8" w14:textId="77777777" w:rsidTr="00FA7F3D">
        <w:trPr>
          <w:gridAfter w:val="1"/>
          <w:wAfter w:w="96" w:type="pct"/>
          <w:trHeight w:val="230"/>
          <w:jc w:val="center"/>
        </w:trPr>
        <w:tc>
          <w:tcPr>
            <w:tcW w:w="334" w:type="pct"/>
            <w:vMerge/>
            <w:tcBorders>
              <w:left w:val="single" w:sz="4" w:space="0" w:color="auto"/>
              <w:right w:val="single" w:sz="4" w:space="0" w:color="auto"/>
            </w:tcBorders>
            <w:shd w:val="clear" w:color="auto" w:fill="FFFFFF" w:themeFill="background1"/>
            <w:vAlign w:val="center"/>
          </w:tcPr>
          <w:p w14:paraId="09A94DF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F2052D9"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617141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E69A3B8" w14:textId="6019C15C"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edytor wideo;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BAB7FD"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313F3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25CA6"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D87F117" w14:textId="77777777" w:rsidTr="00FA7F3D">
        <w:trPr>
          <w:gridAfter w:val="1"/>
          <w:wAfter w:w="96" w:type="pct"/>
          <w:trHeight w:val="222"/>
          <w:jc w:val="center"/>
        </w:trPr>
        <w:tc>
          <w:tcPr>
            <w:tcW w:w="334" w:type="pct"/>
            <w:vMerge/>
            <w:tcBorders>
              <w:left w:val="single" w:sz="4" w:space="0" w:color="auto"/>
              <w:right w:val="single" w:sz="4" w:space="0" w:color="auto"/>
            </w:tcBorders>
            <w:shd w:val="clear" w:color="auto" w:fill="FFFFFF" w:themeFill="background1"/>
            <w:vAlign w:val="center"/>
          </w:tcPr>
          <w:p w14:paraId="37D642B4"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1C9C48A"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485B11C"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7E843E2" w14:textId="6365C590"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edytor dźwięku;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0FE3B"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A60210"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9F77A"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5FED435"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3BF5111A"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39DE10C"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ACF5198"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E79EB98" w14:textId="3FA53A46"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oprogramowanie antywirusowe wraz z jego aktualizacją co roku do najnowszej wersji w okresie 5 lat od dnia rozpoczęcia użytkowania.)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FE29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B563F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C81C9F"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7BA30A07" w14:textId="77777777" w:rsidTr="00FA7F3D">
        <w:trPr>
          <w:gridAfter w:val="1"/>
          <w:wAfter w:w="96" w:type="pct"/>
          <w:trHeight w:val="166"/>
          <w:jc w:val="center"/>
        </w:trPr>
        <w:tc>
          <w:tcPr>
            <w:tcW w:w="334" w:type="pct"/>
            <w:vMerge/>
            <w:tcBorders>
              <w:left w:val="single" w:sz="4" w:space="0" w:color="auto"/>
              <w:right w:val="single" w:sz="4" w:space="0" w:color="auto"/>
            </w:tcBorders>
            <w:shd w:val="clear" w:color="auto" w:fill="FFFFFF" w:themeFill="background1"/>
            <w:vAlign w:val="center"/>
          </w:tcPr>
          <w:p w14:paraId="65590223"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2B3DB3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8EED44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51AFAF" w14:textId="40B968BF" w:rsidR="00BC38C7" w:rsidRPr="00AE2018" w:rsidRDefault="00BC38C7" w:rsidP="00BC38C7">
            <w:pPr>
              <w:spacing w:after="0" w:line="240" w:lineRule="auto"/>
              <w:rPr>
                <w:rFonts w:eastAsia="Times New Roman" w:cs="Calibri"/>
                <w:bCs/>
                <w:sz w:val="18"/>
                <w:szCs w:val="18"/>
              </w:rPr>
            </w:pPr>
            <w:r w:rsidRPr="006A61C8">
              <w:rPr>
                <w:rFonts w:eastAsia="Times New Roman" w:cs="Calibri"/>
                <w:b/>
                <w:bCs/>
                <w:sz w:val="18"/>
                <w:szCs w:val="18"/>
              </w:rPr>
              <w:t xml:space="preserve">licencja </w:t>
            </w:r>
            <w:r w:rsidRPr="006A61C8">
              <w:rPr>
                <w:rFonts w:eastAsia="Times New Roman" w:cs="Calibri"/>
                <w:bCs/>
                <w:sz w:val="18"/>
                <w:szCs w:val="18"/>
              </w:rPr>
              <w:t>przypisana do sprzętu;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D9FE5"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BED6F"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507B9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2FDCE83" w14:textId="77777777" w:rsidTr="00FA7F3D">
        <w:trPr>
          <w:gridAfter w:val="1"/>
          <w:wAfter w:w="96" w:type="pct"/>
          <w:trHeight w:val="158"/>
          <w:jc w:val="center"/>
        </w:trPr>
        <w:tc>
          <w:tcPr>
            <w:tcW w:w="334" w:type="pct"/>
            <w:vMerge/>
            <w:tcBorders>
              <w:left w:val="single" w:sz="4" w:space="0" w:color="auto"/>
              <w:right w:val="single" w:sz="4" w:space="0" w:color="auto"/>
            </w:tcBorders>
            <w:shd w:val="clear" w:color="auto" w:fill="FFFFFF" w:themeFill="background1"/>
            <w:vAlign w:val="center"/>
          </w:tcPr>
          <w:p w14:paraId="50E0C6B4"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A33BD08"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DE7CD5A"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0BDA953" w14:textId="23F42EA5" w:rsidR="00BC38C7" w:rsidRPr="00AE2018"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 Łączność bezprzewodowa: standard WiFi 6 lub wyższy,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158E65"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4B03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E889DD"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13B6440A" w14:textId="77777777" w:rsidTr="00FA7F3D">
        <w:trPr>
          <w:gridAfter w:val="1"/>
          <w:wAfter w:w="96" w:type="pct"/>
          <w:trHeight w:val="305"/>
          <w:jc w:val="center"/>
        </w:trPr>
        <w:tc>
          <w:tcPr>
            <w:tcW w:w="334" w:type="pct"/>
            <w:vMerge/>
            <w:tcBorders>
              <w:left w:val="single" w:sz="4" w:space="0" w:color="auto"/>
              <w:right w:val="single" w:sz="4" w:space="0" w:color="auto"/>
            </w:tcBorders>
            <w:shd w:val="clear" w:color="auto" w:fill="FFFFFF" w:themeFill="background1"/>
            <w:vAlign w:val="center"/>
          </w:tcPr>
          <w:p w14:paraId="16D63344"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2797CCA"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9B516FD"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33FDE4C" w14:textId="69AE3FD0" w:rsidR="00BC38C7" w:rsidRPr="00AE2018" w:rsidRDefault="00BC38C7" w:rsidP="00BC38C7">
            <w:pPr>
              <w:spacing w:after="0" w:line="240" w:lineRule="auto"/>
              <w:rPr>
                <w:rFonts w:eastAsia="Times New Roman" w:cs="Calibri"/>
                <w:bCs/>
                <w:sz w:val="18"/>
                <w:szCs w:val="18"/>
              </w:rPr>
            </w:pPr>
            <w:r w:rsidRPr="006A61C8">
              <w:rPr>
                <w:rFonts w:eastAsia="Times New Roman" w:cs="Calibri"/>
                <w:bCs/>
                <w:sz w:val="18"/>
                <w:szCs w:val="18"/>
              </w:rPr>
              <w:t>wbudowany moduł Bluetooth minimum wersja 5.0</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3FE326"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FA04F8"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D619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30A029CE" w14:textId="77777777" w:rsidTr="00FA7F3D">
        <w:trPr>
          <w:gridAfter w:val="1"/>
          <w:wAfter w:w="96" w:type="pct"/>
          <w:trHeight w:val="296"/>
          <w:jc w:val="center"/>
        </w:trPr>
        <w:tc>
          <w:tcPr>
            <w:tcW w:w="334" w:type="pct"/>
            <w:vMerge/>
            <w:tcBorders>
              <w:left w:val="single" w:sz="4" w:space="0" w:color="auto"/>
              <w:right w:val="single" w:sz="4" w:space="0" w:color="auto"/>
            </w:tcBorders>
            <w:shd w:val="clear" w:color="auto" w:fill="FFFFFF" w:themeFill="background1"/>
            <w:vAlign w:val="center"/>
          </w:tcPr>
          <w:p w14:paraId="25C410DD"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DC7BC82"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297B958"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AE3106" w14:textId="5CD30087" w:rsidR="00BC38C7" w:rsidRPr="00AE2018" w:rsidRDefault="00BC38C7" w:rsidP="00BC38C7">
            <w:pPr>
              <w:spacing w:after="0" w:line="240" w:lineRule="auto"/>
              <w:rPr>
                <w:rFonts w:eastAsia="Times New Roman" w:cs="Calibri"/>
                <w:bCs/>
                <w:sz w:val="18"/>
                <w:szCs w:val="18"/>
              </w:rPr>
            </w:pPr>
            <w:r w:rsidRPr="006A61C8">
              <w:rPr>
                <w:rFonts w:eastAsia="Times New Roman" w:cs="Calibri"/>
                <w:bCs/>
                <w:sz w:val="18"/>
                <w:szCs w:val="18"/>
              </w:rPr>
              <w:t>- Kolor: biały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B74A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D79485"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698857"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1B0778D"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7D8EBC37"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7D787B5"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27E232A"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855227" w14:textId="77777777" w:rsidR="00BC38C7" w:rsidRPr="0015171E" w:rsidRDefault="00BC38C7" w:rsidP="00BC38C7">
            <w:pPr>
              <w:spacing w:after="0" w:line="100" w:lineRule="atLeast"/>
              <w:rPr>
                <w:rFonts w:eastAsia="Times New Roman" w:cs="Calibri"/>
                <w:bCs/>
                <w:sz w:val="18"/>
                <w:szCs w:val="18"/>
              </w:rPr>
            </w:pPr>
            <w:r w:rsidRPr="008C2905">
              <w:rPr>
                <w:rFonts w:eastAsia="Times New Roman" w:cs="Calibri"/>
                <w:b/>
                <w:bCs/>
                <w:sz w:val="18"/>
                <w:szCs w:val="18"/>
              </w:rPr>
              <w:t>Klawiatura</w:t>
            </w:r>
            <w:r w:rsidRPr="0015171E">
              <w:rPr>
                <w:rFonts w:eastAsia="Times New Roman" w:cs="Calibri"/>
                <w:bCs/>
                <w:sz w:val="18"/>
                <w:szCs w:val="18"/>
              </w:rPr>
              <w:t>:</w:t>
            </w:r>
          </w:p>
          <w:p w14:paraId="4C17D820" w14:textId="4E7023F5" w:rsidR="00BC38C7" w:rsidRPr="00AE2018" w:rsidRDefault="00BC38C7" w:rsidP="00BC38C7">
            <w:pPr>
              <w:spacing w:after="0" w:line="240" w:lineRule="auto"/>
              <w:rPr>
                <w:rFonts w:eastAsia="Times New Roman" w:cs="Calibri"/>
                <w:bCs/>
                <w:sz w:val="18"/>
                <w:szCs w:val="18"/>
              </w:rPr>
            </w:pPr>
            <w:r w:rsidRPr="00B3404E">
              <w:rPr>
                <w:rFonts w:eastAsia="Times New Roman" w:cs="Calibri"/>
                <w:bCs/>
                <w:sz w:val="18"/>
                <w:szCs w:val="18"/>
              </w:rPr>
              <w:t>Rodzaj: bezprzewodowa, zasilana na baterie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CB239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21E54D"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667557"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3EE9C810" w14:textId="77777777" w:rsidTr="00FA7F3D">
        <w:trPr>
          <w:gridAfter w:val="1"/>
          <w:wAfter w:w="96" w:type="pct"/>
          <w:trHeight w:val="111"/>
          <w:jc w:val="center"/>
        </w:trPr>
        <w:tc>
          <w:tcPr>
            <w:tcW w:w="334" w:type="pct"/>
            <w:vMerge/>
            <w:tcBorders>
              <w:left w:val="single" w:sz="4" w:space="0" w:color="auto"/>
              <w:right w:val="single" w:sz="4" w:space="0" w:color="auto"/>
            </w:tcBorders>
            <w:shd w:val="clear" w:color="auto" w:fill="FFFFFF" w:themeFill="background1"/>
            <w:vAlign w:val="center"/>
          </w:tcPr>
          <w:p w14:paraId="0D4F142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DC495CD"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9B3A27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B6C12D6" w14:textId="3F20460C"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Typ: membranowa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1B5549"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A3BE8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D1990F"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AB19610" w14:textId="77777777" w:rsidTr="00FA7F3D">
        <w:trPr>
          <w:gridAfter w:val="1"/>
          <w:wAfter w:w="96" w:type="pct"/>
          <w:trHeight w:val="245"/>
          <w:jc w:val="center"/>
        </w:trPr>
        <w:tc>
          <w:tcPr>
            <w:tcW w:w="334" w:type="pct"/>
            <w:vMerge/>
            <w:tcBorders>
              <w:left w:val="single" w:sz="4" w:space="0" w:color="auto"/>
              <w:right w:val="single" w:sz="4" w:space="0" w:color="auto"/>
            </w:tcBorders>
            <w:shd w:val="clear" w:color="auto" w:fill="FFFFFF" w:themeFill="background1"/>
            <w:vAlign w:val="center"/>
          </w:tcPr>
          <w:p w14:paraId="19FC78B7"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5AFD290"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52D8CC5"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F7E2CB7" w14:textId="542BFE3E"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Klawisze multimedialne: Tak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866FC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BE71D"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5DFCA1"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DD792A0" w14:textId="77777777" w:rsidTr="00FA7F3D">
        <w:trPr>
          <w:gridAfter w:val="1"/>
          <w:wAfter w:w="96" w:type="pct"/>
          <w:trHeight w:val="236"/>
          <w:jc w:val="center"/>
        </w:trPr>
        <w:tc>
          <w:tcPr>
            <w:tcW w:w="334" w:type="pct"/>
            <w:vMerge/>
            <w:tcBorders>
              <w:left w:val="single" w:sz="4" w:space="0" w:color="auto"/>
              <w:right w:val="single" w:sz="4" w:space="0" w:color="auto"/>
            </w:tcBorders>
            <w:shd w:val="clear" w:color="auto" w:fill="FFFFFF" w:themeFill="background1"/>
            <w:vAlign w:val="center"/>
          </w:tcPr>
          <w:p w14:paraId="34D5E3B4"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C8D47B0"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303CF8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43C53EA" w14:textId="36C58018"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Kolor: biały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6C1FDB"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0F0B52"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321EE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FAE3528" w14:textId="77777777" w:rsidTr="00FA7F3D">
        <w:trPr>
          <w:gridAfter w:val="1"/>
          <w:wAfter w:w="96" w:type="pct"/>
          <w:trHeight w:val="228"/>
          <w:jc w:val="center"/>
        </w:trPr>
        <w:tc>
          <w:tcPr>
            <w:tcW w:w="334" w:type="pct"/>
            <w:vMerge/>
            <w:tcBorders>
              <w:left w:val="single" w:sz="4" w:space="0" w:color="auto"/>
              <w:right w:val="single" w:sz="4" w:space="0" w:color="auto"/>
            </w:tcBorders>
            <w:shd w:val="clear" w:color="auto" w:fill="FFFFFF" w:themeFill="background1"/>
            <w:vAlign w:val="center"/>
          </w:tcPr>
          <w:p w14:paraId="79D9793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70B140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F0D5365"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4542A0" w14:textId="51CFDDF4"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klawiatura w układzie QWERTY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19D490"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FC4319"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6E50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1D092A8"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0E59CF39"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66F776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D447F04"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A31B7AD" w14:textId="77777777" w:rsidR="00BC38C7" w:rsidRDefault="00BC38C7" w:rsidP="00BC38C7">
            <w:pPr>
              <w:spacing w:after="0" w:line="240" w:lineRule="auto"/>
              <w:rPr>
                <w:rFonts w:eastAsia="Times New Roman" w:cs="Calibri"/>
                <w:bCs/>
                <w:sz w:val="18"/>
                <w:szCs w:val="18"/>
              </w:rPr>
            </w:pPr>
            <w:r w:rsidRPr="00B3404E">
              <w:rPr>
                <w:rFonts w:eastAsia="Times New Roman" w:cs="Calibri"/>
                <w:b/>
                <w:bCs/>
                <w:sz w:val="18"/>
                <w:szCs w:val="18"/>
              </w:rPr>
              <w:t>Mysz komputerowa</w:t>
            </w:r>
            <w:r w:rsidRPr="00B3404E">
              <w:rPr>
                <w:rFonts w:eastAsia="Times New Roman" w:cs="Calibri"/>
                <w:bCs/>
                <w:sz w:val="18"/>
                <w:szCs w:val="18"/>
              </w:rPr>
              <w:t>:</w:t>
            </w:r>
          </w:p>
          <w:p w14:paraId="67C972B3" w14:textId="106046C9"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Rodzaj: bezprzewodowa, zasilana na baterie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22A59"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5F72B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BFF2C1"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BBC8B07" w14:textId="77777777" w:rsidTr="00FA7F3D">
        <w:trPr>
          <w:gridAfter w:val="1"/>
          <w:wAfter w:w="96" w:type="pct"/>
          <w:trHeight w:val="199"/>
          <w:jc w:val="center"/>
        </w:trPr>
        <w:tc>
          <w:tcPr>
            <w:tcW w:w="334" w:type="pct"/>
            <w:vMerge/>
            <w:tcBorders>
              <w:left w:val="single" w:sz="4" w:space="0" w:color="auto"/>
              <w:right w:val="single" w:sz="4" w:space="0" w:color="auto"/>
            </w:tcBorders>
            <w:shd w:val="clear" w:color="auto" w:fill="FFFFFF" w:themeFill="background1"/>
            <w:vAlign w:val="center"/>
          </w:tcPr>
          <w:p w14:paraId="5AA46D33"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0FE2CA5"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2039E17"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FD4C4C7" w14:textId="799F88A1"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Typ: optyczny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8DD9C3"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7F504"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F78DD"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35E19E24" w14:textId="77777777" w:rsidTr="00FA7F3D">
        <w:trPr>
          <w:gridAfter w:val="1"/>
          <w:wAfter w:w="96" w:type="pct"/>
          <w:trHeight w:val="190"/>
          <w:jc w:val="center"/>
        </w:trPr>
        <w:tc>
          <w:tcPr>
            <w:tcW w:w="334" w:type="pct"/>
            <w:vMerge/>
            <w:tcBorders>
              <w:left w:val="single" w:sz="4" w:space="0" w:color="auto"/>
              <w:right w:val="single" w:sz="4" w:space="0" w:color="auto"/>
            </w:tcBorders>
            <w:shd w:val="clear" w:color="auto" w:fill="FFFFFF" w:themeFill="background1"/>
            <w:vAlign w:val="center"/>
          </w:tcPr>
          <w:p w14:paraId="2BAF5E4C"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1C163FA"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3252F0B"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48AAA8D" w14:textId="784983F8"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Typ podłączenia: USB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BDCB9A"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388779"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B1ED19"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E46110F" w14:textId="77777777" w:rsidTr="00FA7F3D">
        <w:trPr>
          <w:gridAfter w:val="1"/>
          <w:wAfter w:w="96" w:type="pct"/>
          <w:trHeight w:val="194"/>
          <w:jc w:val="center"/>
        </w:trPr>
        <w:tc>
          <w:tcPr>
            <w:tcW w:w="334" w:type="pct"/>
            <w:vMerge/>
            <w:tcBorders>
              <w:left w:val="single" w:sz="4" w:space="0" w:color="auto"/>
              <w:right w:val="single" w:sz="4" w:space="0" w:color="auto"/>
            </w:tcBorders>
            <w:shd w:val="clear" w:color="auto" w:fill="FFFFFF" w:themeFill="background1"/>
            <w:vAlign w:val="center"/>
          </w:tcPr>
          <w:p w14:paraId="464F1FB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4804B21"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8CF0BCE"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A049702" w14:textId="3758A81F"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Kolor: biały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21F1E9"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4A2460"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62619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79869E7" w14:textId="77777777" w:rsidTr="00FA7F3D">
        <w:trPr>
          <w:gridAfter w:val="1"/>
          <w:wAfter w:w="96" w:type="pct"/>
          <w:trHeight w:val="316"/>
          <w:jc w:val="center"/>
        </w:trPr>
        <w:tc>
          <w:tcPr>
            <w:tcW w:w="334" w:type="pct"/>
            <w:vMerge/>
            <w:tcBorders>
              <w:left w:val="single" w:sz="4" w:space="0" w:color="auto"/>
              <w:right w:val="single" w:sz="4" w:space="0" w:color="auto"/>
            </w:tcBorders>
            <w:shd w:val="clear" w:color="auto" w:fill="FFFFFF" w:themeFill="background1"/>
            <w:vAlign w:val="center"/>
          </w:tcPr>
          <w:p w14:paraId="10DD9E5E"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11137F2"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C9BF07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563FB5C" w14:textId="25E09B6D" w:rsidR="00BC38C7" w:rsidRPr="00B3404E" w:rsidRDefault="00BC38C7" w:rsidP="00BC38C7">
            <w:pPr>
              <w:spacing w:after="0" w:line="240" w:lineRule="auto"/>
              <w:rPr>
                <w:rFonts w:eastAsia="Times New Roman" w:cs="Calibri"/>
                <w:bCs/>
                <w:sz w:val="18"/>
                <w:szCs w:val="18"/>
              </w:rPr>
            </w:pPr>
            <w:r w:rsidRPr="00CB058B">
              <w:rPr>
                <w:rFonts w:eastAsia="Times New Roman" w:cs="Calibri"/>
                <w:b/>
                <w:bCs/>
                <w:sz w:val="18"/>
                <w:szCs w:val="18"/>
              </w:rPr>
              <w:t>Głośniki</w:t>
            </w:r>
            <w:r w:rsidRPr="00CB058B">
              <w:rPr>
                <w:rFonts w:eastAsia="Times New Roman" w:cs="Calibri"/>
                <w:bCs/>
                <w:sz w:val="18"/>
                <w:szCs w:val="18"/>
              </w:rPr>
              <w:t xml:space="preserve"> stereo</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AEF03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42F25C"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586E9D"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94615D0" w14:textId="77777777" w:rsidTr="006077EB">
        <w:trPr>
          <w:gridAfter w:val="1"/>
          <w:wAfter w:w="96" w:type="pct"/>
          <w:trHeight w:val="309"/>
          <w:jc w:val="center"/>
        </w:trPr>
        <w:tc>
          <w:tcPr>
            <w:tcW w:w="334" w:type="pct"/>
            <w:vMerge/>
            <w:tcBorders>
              <w:left w:val="single" w:sz="4" w:space="0" w:color="auto"/>
              <w:right w:val="single" w:sz="4" w:space="0" w:color="auto"/>
            </w:tcBorders>
            <w:shd w:val="clear" w:color="auto" w:fill="FFFFFF" w:themeFill="background1"/>
            <w:vAlign w:val="center"/>
          </w:tcPr>
          <w:p w14:paraId="0C5E5A5A"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ABCDDE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A99AB07"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44309A7" w14:textId="34B767E2" w:rsidR="00BC38C7" w:rsidRPr="00B3404E" w:rsidRDefault="00BC38C7" w:rsidP="00BC38C7">
            <w:pPr>
              <w:spacing w:after="0" w:line="240" w:lineRule="auto"/>
              <w:rPr>
                <w:rFonts w:eastAsia="Times New Roman" w:cs="Calibri"/>
                <w:bCs/>
                <w:sz w:val="18"/>
                <w:szCs w:val="18"/>
              </w:rPr>
            </w:pPr>
            <w:r w:rsidRPr="00CB058B">
              <w:rPr>
                <w:rFonts w:eastAsia="Times New Roman" w:cs="Calibri"/>
                <w:b/>
                <w:bCs/>
                <w:sz w:val="18"/>
                <w:szCs w:val="18"/>
              </w:rPr>
              <w:t>Mikrofon</w:t>
            </w:r>
            <w:r w:rsidRPr="00CB058B">
              <w:rPr>
                <w:rFonts w:eastAsia="Times New Roman" w:cs="Calibri"/>
                <w:bCs/>
                <w:sz w:val="18"/>
                <w:szCs w:val="18"/>
              </w:rPr>
              <w:t xml:space="preserve"> (dopuszcza się mikrofon w budowany w ekran)</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62AE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38B496"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4C21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79BEC4E" w14:textId="77777777" w:rsidTr="006077EB">
        <w:trPr>
          <w:gridAfter w:val="1"/>
          <w:wAfter w:w="96" w:type="pct"/>
          <w:trHeight w:val="301"/>
          <w:jc w:val="center"/>
        </w:trPr>
        <w:tc>
          <w:tcPr>
            <w:tcW w:w="334" w:type="pct"/>
            <w:vMerge/>
            <w:tcBorders>
              <w:left w:val="single" w:sz="4" w:space="0" w:color="auto"/>
              <w:right w:val="single" w:sz="4" w:space="0" w:color="auto"/>
            </w:tcBorders>
            <w:shd w:val="clear" w:color="auto" w:fill="FFFFFF" w:themeFill="background1"/>
            <w:vAlign w:val="center"/>
          </w:tcPr>
          <w:p w14:paraId="7CF7A17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2FA06E8"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CE7C06F"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CE271C" w14:textId="7B192748" w:rsidR="00BC38C7" w:rsidRPr="00B3404E" w:rsidRDefault="00BC38C7" w:rsidP="00BC38C7">
            <w:pPr>
              <w:spacing w:after="0" w:line="240" w:lineRule="auto"/>
              <w:rPr>
                <w:rFonts w:eastAsia="Times New Roman" w:cs="Calibri"/>
                <w:bCs/>
                <w:sz w:val="18"/>
                <w:szCs w:val="18"/>
              </w:rPr>
            </w:pPr>
            <w:r w:rsidRPr="00CB058B">
              <w:rPr>
                <w:rFonts w:eastAsia="Times New Roman" w:cs="Calibri"/>
                <w:b/>
                <w:bCs/>
                <w:sz w:val="18"/>
                <w:szCs w:val="18"/>
              </w:rPr>
              <w:t>Kamera</w:t>
            </w:r>
            <w:r w:rsidRPr="00CB058B">
              <w:rPr>
                <w:rFonts w:eastAsia="Times New Roman" w:cs="Calibri"/>
                <w:bCs/>
                <w:sz w:val="18"/>
                <w:szCs w:val="18"/>
              </w:rPr>
              <w:t xml:space="preserve"> (dopuszcza się mikrofon w budowany w ekran)</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F2D45"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8909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0F2F71"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2ED150F"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7654A211"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7DA555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E09E64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40ACFED" w14:textId="1DD78D0B" w:rsidR="00BC38C7" w:rsidRDefault="00BC38C7" w:rsidP="00BC38C7">
            <w:pPr>
              <w:spacing w:after="0" w:line="240" w:lineRule="auto"/>
              <w:rPr>
                <w:rFonts w:eastAsia="Times New Roman" w:cs="Calibri"/>
                <w:bCs/>
                <w:sz w:val="18"/>
                <w:szCs w:val="18"/>
              </w:rPr>
            </w:pPr>
            <w:r w:rsidRPr="00CB058B">
              <w:rPr>
                <w:rFonts w:eastAsia="Times New Roman" w:cs="Calibri"/>
                <w:b/>
                <w:bCs/>
                <w:sz w:val="18"/>
                <w:szCs w:val="18"/>
              </w:rPr>
              <w:t>Zestaw komputerowy powinien posiadać:</w:t>
            </w:r>
          </w:p>
          <w:p w14:paraId="5CD3A6DA" w14:textId="4E1FE6C1" w:rsidR="00BC38C7" w:rsidRPr="00B3404E" w:rsidRDefault="00BC38C7" w:rsidP="00BC38C7">
            <w:pPr>
              <w:spacing w:after="0" w:line="240" w:lineRule="auto"/>
              <w:rPr>
                <w:rFonts w:eastAsia="Times New Roman" w:cs="Calibri"/>
                <w:bCs/>
                <w:sz w:val="18"/>
                <w:szCs w:val="18"/>
              </w:rPr>
            </w:pPr>
            <w:r w:rsidRPr="00CB058B">
              <w:rPr>
                <w:rFonts w:eastAsia="Times New Roman" w:cs="Calibri"/>
                <w:bCs/>
                <w:sz w:val="18"/>
                <w:szCs w:val="18"/>
              </w:rPr>
              <w:t>Certyfikat ISO  9001 systemu zarządzania jakością</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B4E59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9B1DE"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8978D4"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3A34F1C" w14:textId="77777777" w:rsidTr="006077EB">
        <w:trPr>
          <w:gridAfter w:val="1"/>
          <w:wAfter w:w="96" w:type="pct"/>
          <w:trHeight w:val="270"/>
          <w:jc w:val="center"/>
        </w:trPr>
        <w:tc>
          <w:tcPr>
            <w:tcW w:w="334" w:type="pct"/>
            <w:vMerge/>
            <w:tcBorders>
              <w:left w:val="single" w:sz="4" w:space="0" w:color="auto"/>
              <w:right w:val="single" w:sz="4" w:space="0" w:color="auto"/>
            </w:tcBorders>
            <w:shd w:val="clear" w:color="auto" w:fill="FFFFFF" w:themeFill="background1"/>
            <w:vAlign w:val="center"/>
          </w:tcPr>
          <w:p w14:paraId="49F369BA"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A2BDDBD"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FE654FC"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56F94C" w14:textId="38E45E12" w:rsidR="00BC38C7" w:rsidRPr="00B3404E" w:rsidRDefault="00BC38C7" w:rsidP="00BC38C7">
            <w:pPr>
              <w:spacing w:after="0" w:line="240" w:lineRule="auto"/>
              <w:rPr>
                <w:rFonts w:eastAsia="Times New Roman" w:cs="Calibri"/>
                <w:bCs/>
                <w:sz w:val="18"/>
                <w:szCs w:val="18"/>
              </w:rPr>
            </w:pPr>
            <w:r w:rsidRPr="00CB058B">
              <w:rPr>
                <w:rFonts w:eastAsia="Times New Roman" w:cs="Calibri"/>
                <w:bCs/>
                <w:sz w:val="18"/>
                <w:szCs w:val="18"/>
              </w:rPr>
              <w:t>Certyfikat ISO  14001 systemu zarządzania środowiskiem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6C9D4"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998F1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139E0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9A63844" w14:textId="77777777" w:rsidTr="006077EB">
        <w:trPr>
          <w:gridAfter w:val="1"/>
          <w:wAfter w:w="96" w:type="pct"/>
          <w:trHeight w:val="262"/>
          <w:jc w:val="center"/>
        </w:trPr>
        <w:tc>
          <w:tcPr>
            <w:tcW w:w="334" w:type="pct"/>
            <w:vMerge/>
            <w:tcBorders>
              <w:left w:val="single" w:sz="4" w:space="0" w:color="auto"/>
              <w:right w:val="single" w:sz="4" w:space="0" w:color="auto"/>
            </w:tcBorders>
            <w:shd w:val="clear" w:color="auto" w:fill="FFFFFF" w:themeFill="background1"/>
            <w:vAlign w:val="center"/>
          </w:tcPr>
          <w:p w14:paraId="1756B9E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526472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8848F8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082879A" w14:textId="2BF997DB" w:rsidR="00BC38C7" w:rsidRPr="00B3404E" w:rsidRDefault="00BC38C7" w:rsidP="00BC38C7">
            <w:pPr>
              <w:spacing w:after="0" w:line="240" w:lineRule="auto"/>
              <w:rPr>
                <w:rFonts w:eastAsia="Times New Roman" w:cs="Calibri"/>
                <w:bCs/>
                <w:sz w:val="18"/>
                <w:szCs w:val="18"/>
              </w:rPr>
            </w:pPr>
            <w:r w:rsidRPr="00CB058B">
              <w:rPr>
                <w:rFonts w:eastAsia="Times New Roman" w:cs="Calibri"/>
                <w:bCs/>
                <w:sz w:val="18"/>
                <w:szCs w:val="18"/>
              </w:rPr>
              <w:t>Deklarację zgodności UE i oznakowanie CE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99182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4172A7"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D8579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2B400E8" w14:textId="77777777" w:rsidTr="006077EB">
        <w:trPr>
          <w:gridAfter w:val="1"/>
          <w:wAfter w:w="96" w:type="pct"/>
          <w:trHeight w:val="255"/>
          <w:jc w:val="center"/>
        </w:trPr>
        <w:tc>
          <w:tcPr>
            <w:tcW w:w="334" w:type="pct"/>
            <w:vMerge/>
            <w:tcBorders>
              <w:left w:val="single" w:sz="4" w:space="0" w:color="auto"/>
              <w:right w:val="single" w:sz="4" w:space="0" w:color="auto"/>
            </w:tcBorders>
            <w:shd w:val="clear" w:color="auto" w:fill="FFFFFF" w:themeFill="background1"/>
            <w:vAlign w:val="center"/>
          </w:tcPr>
          <w:p w14:paraId="694214DE"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727869B"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263A8C0"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44D8952" w14:textId="214372B2" w:rsidR="00BC38C7" w:rsidRPr="00B3404E" w:rsidRDefault="00BC38C7" w:rsidP="00BC38C7">
            <w:pPr>
              <w:spacing w:after="0" w:line="240" w:lineRule="auto"/>
              <w:rPr>
                <w:rFonts w:eastAsia="Times New Roman" w:cs="Calibri"/>
                <w:bCs/>
                <w:sz w:val="18"/>
                <w:szCs w:val="18"/>
              </w:rPr>
            </w:pPr>
            <w:r w:rsidRPr="00CB058B">
              <w:rPr>
                <w:rFonts w:eastAsia="Times New Roman" w:cs="Calibri"/>
                <w:bCs/>
                <w:sz w:val="18"/>
                <w:szCs w:val="18"/>
              </w:rPr>
              <w:t>Certyfikat TCO lub EPEAT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99D1C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11819B"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5E7A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FDDB2CE"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4C284A8B"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0C08B64"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5B06474"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0A89E9" w14:textId="26597552" w:rsidR="00BC38C7" w:rsidRPr="00CB058B" w:rsidRDefault="00BC38C7" w:rsidP="00BC38C7">
            <w:pPr>
              <w:spacing w:after="0" w:line="240" w:lineRule="auto"/>
              <w:rPr>
                <w:rFonts w:eastAsia="Times New Roman" w:cs="Calibri"/>
                <w:bCs/>
                <w:sz w:val="18"/>
                <w:szCs w:val="18"/>
              </w:rPr>
            </w:pPr>
            <w:r>
              <w:rPr>
                <w:rFonts w:eastAsia="Times New Roman" w:cs="Calibri"/>
                <w:bCs/>
                <w:sz w:val="18"/>
                <w:szCs w:val="18"/>
              </w:rPr>
              <w:t>Powinien być  objęty minimum 24-miesięcznym okresem gwarancji producent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98C54"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966CD"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9C313" w14:textId="77777777" w:rsidR="00BC38C7" w:rsidRDefault="00BC38C7" w:rsidP="00BC38C7">
            <w:pPr>
              <w:spacing w:after="0" w:line="240" w:lineRule="auto"/>
              <w:jc w:val="center"/>
              <w:rPr>
                <w:rFonts w:eastAsia="Times New Roman" w:cstheme="minorHAnsi"/>
                <w:b/>
                <w:bCs/>
                <w:lang w:eastAsia="pl-PL"/>
              </w:rPr>
            </w:pPr>
          </w:p>
        </w:tc>
      </w:tr>
      <w:tr w:rsidR="0096209A" w:rsidRPr="00BC6C18" w14:paraId="04DEAABC" w14:textId="77777777" w:rsidTr="00BC38C7">
        <w:trPr>
          <w:gridAfter w:val="1"/>
          <w:wAfter w:w="96" w:type="pct"/>
          <w:trHeight w:val="446"/>
          <w:jc w:val="center"/>
        </w:trPr>
        <w:tc>
          <w:tcPr>
            <w:tcW w:w="334" w:type="pct"/>
            <w:vMerge/>
            <w:tcBorders>
              <w:left w:val="single" w:sz="4" w:space="0" w:color="auto"/>
              <w:right w:val="single" w:sz="4" w:space="0" w:color="auto"/>
            </w:tcBorders>
            <w:shd w:val="clear" w:color="auto" w:fill="FFFFFF" w:themeFill="background1"/>
            <w:vAlign w:val="center"/>
          </w:tcPr>
          <w:p w14:paraId="190E2FBD"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04A3469"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29526A3" w14:textId="74310EB5"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FAE1814" w14:textId="2F4B3408"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96209A" w:rsidRPr="00BC6C18" w14:paraId="3F4B1C94" w14:textId="77777777" w:rsidTr="002D01D8">
        <w:trPr>
          <w:gridAfter w:val="1"/>
          <w:wAfter w:w="96" w:type="pct"/>
          <w:trHeight w:val="678"/>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07266F68"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688C94B0"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6DBE8B8D" w14:textId="4778FA48"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7BB08E2C" w14:textId="7317D611"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E1762B" w:rsidRPr="00BC6C18" w14:paraId="285BB8B5" w14:textId="77777777" w:rsidTr="002D01D8">
        <w:trPr>
          <w:gridAfter w:val="1"/>
          <w:wAfter w:w="96" w:type="pct"/>
          <w:trHeight w:val="379"/>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5F89D8C9" w14:textId="77777777" w:rsidR="00E1762B" w:rsidRPr="00804400" w:rsidRDefault="00E1762B" w:rsidP="008358BE">
            <w:pPr>
              <w:spacing w:after="0" w:line="240" w:lineRule="auto"/>
              <w:jc w:val="center"/>
              <w:rPr>
                <w:rFonts w:eastAsia="Times New Roman" w:cstheme="minorHAnsi"/>
                <w:b/>
                <w:bCs/>
                <w:lang w:eastAsia="pl-PL"/>
              </w:rPr>
            </w:pPr>
            <w:r>
              <w:rPr>
                <w:rFonts w:eastAsia="Times New Roman" w:cstheme="minorHAnsi"/>
                <w:b/>
                <w:bCs/>
                <w:lang w:eastAsia="pl-PL"/>
              </w:rPr>
              <w:t>4</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464E8131" w14:textId="218FBD65" w:rsidR="00E1762B" w:rsidRPr="00804400" w:rsidRDefault="00E1762B" w:rsidP="008358BE">
            <w:pPr>
              <w:spacing w:after="0" w:line="240" w:lineRule="auto"/>
              <w:jc w:val="center"/>
              <w:rPr>
                <w:rFonts w:eastAsia="Times New Roman" w:cstheme="minorHAnsi"/>
                <w:b/>
                <w:bCs/>
                <w:lang w:eastAsia="pl-PL"/>
              </w:rPr>
            </w:pPr>
            <w:r>
              <w:rPr>
                <w:rFonts w:eastAsia="Times New Roman" w:cs="Calibri"/>
                <w:bCs/>
                <w:sz w:val="18"/>
                <w:szCs w:val="18"/>
              </w:rPr>
              <w:t>M</w:t>
            </w:r>
            <w:r w:rsidRPr="00BD3A83">
              <w:rPr>
                <w:rFonts w:eastAsia="Times New Roman" w:cs="Calibri"/>
                <w:bCs/>
                <w:sz w:val="18"/>
                <w:szCs w:val="18"/>
              </w:rPr>
              <w:t>onitor 27 cali</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6782FD4F" w14:textId="22618E3B" w:rsidR="00E1762B" w:rsidRPr="00804400" w:rsidRDefault="00E1762B" w:rsidP="008358BE">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3447517" w14:textId="77777777" w:rsidR="00E1762B" w:rsidRPr="008358BE" w:rsidRDefault="00E1762B" w:rsidP="008358BE">
            <w:pPr>
              <w:shd w:val="clear" w:color="auto" w:fill="FFFFFF"/>
              <w:spacing w:after="0" w:line="240" w:lineRule="auto"/>
              <w:rPr>
                <w:rFonts w:eastAsia="Times New Roman" w:cs="Calibri"/>
                <w:b/>
                <w:bCs/>
                <w:sz w:val="18"/>
                <w:szCs w:val="18"/>
              </w:rPr>
            </w:pPr>
            <w:r w:rsidRPr="008358BE">
              <w:rPr>
                <w:rFonts w:eastAsia="Times New Roman" w:cs="Calibri"/>
                <w:b/>
                <w:bCs/>
                <w:sz w:val="18"/>
                <w:szCs w:val="18"/>
              </w:rPr>
              <w:t>Monitor</w:t>
            </w:r>
          </w:p>
          <w:p w14:paraId="273C9D10" w14:textId="344CDE47" w:rsidR="00E1762B" w:rsidRPr="002D01D8" w:rsidRDefault="00E1762B" w:rsidP="008358BE">
            <w:pPr>
              <w:shd w:val="clear" w:color="auto" w:fill="FFFFFF"/>
              <w:spacing w:after="0" w:line="240" w:lineRule="auto"/>
              <w:rPr>
                <w:rFonts w:eastAsia="Times New Roman" w:cs="Calibri"/>
                <w:bCs/>
                <w:sz w:val="18"/>
                <w:szCs w:val="18"/>
              </w:rPr>
            </w:pPr>
            <w:r>
              <w:rPr>
                <w:rFonts w:eastAsia="Times New Roman" w:cs="Calibri"/>
                <w:bCs/>
                <w:sz w:val="18"/>
                <w:szCs w:val="18"/>
              </w:rPr>
              <w:t>-</w:t>
            </w:r>
            <w:r w:rsidRPr="006078D1">
              <w:rPr>
                <w:rFonts w:eastAsia="Times New Roman" w:cs="Calibri"/>
                <w:bCs/>
                <w:sz w:val="18"/>
                <w:szCs w:val="18"/>
              </w:rPr>
              <w:t xml:space="preserve"> Typ matrycy: IPS</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622EBA"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A76D16"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10C4D4"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6A866156" w14:textId="77777777" w:rsidTr="006077EB">
        <w:trPr>
          <w:gridAfter w:val="1"/>
          <w:wAfter w:w="96" w:type="pct"/>
          <w:trHeight w:val="190"/>
          <w:jc w:val="center"/>
        </w:trPr>
        <w:tc>
          <w:tcPr>
            <w:tcW w:w="334" w:type="pct"/>
            <w:vMerge/>
            <w:tcBorders>
              <w:left w:val="single" w:sz="4" w:space="0" w:color="auto"/>
              <w:right w:val="single" w:sz="4" w:space="0" w:color="auto"/>
            </w:tcBorders>
            <w:shd w:val="clear" w:color="auto" w:fill="FFFFFF" w:themeFill="background1"/>
            <w:vAlign w:val="center"/>
          </w:tcPr>
          <w:p w14:paraId="6C1901B1"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662CA68"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3987233" w14:textId="0C7E809F"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A620835" w14:textId="03F82B5B"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xml:space="preserve">- Przekątna ekranu: około 27″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E1D8DB"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493035"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CB5B9C"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711EDEEC" w14:textId="77777777" w:rsidTr="006077EB">
        <w:trPr>
          <w:gridAfter w:val="1"/>
          <w:wAfter w:w="96" w:type="pct"/>
          <w:trHeight w:val="194"/>
          <w:jc w:val="center"/>
        </w:trPr>
        <w:tc>
          <w:tcPr>
            <w:tcW w:w="334" w:type="pct"/>
            <w:vMerge/>
            <w:tcBorders>
              <w:left w:val="single" w:sz="4" w:space="0" w:color="auto"/>
              <w:right w:val="single" w:sz="4" w:space="0" w:color="auto"/>
            </w:tcBorders>
            <w:shd w:val="clear" w:color="auto" w:fill="FFFFFF" w:themeFill="background1"/>
            <w:vAlign w:val="center"/>
          </w:tcPr>
          <w:p w14:paraId="2DD31F37"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7615820"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5F7786" w14:textId="7BA6172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0791690" w14:textId="62A3E233"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Format obrazu: 16:9</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6365B5"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41B0F7"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2EAFE6"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72ABE88C" w14:textId="77777777" w:rsidTr="006077EB">
        <w:trPr>
          <w:gridAfter w:val="1"/>
          <w:wAfter w:w="96" w:type="pct"/>
          <w:trHeight w:val="212"/>
          <w:jc w:val="center"/>
        </w:trPr>
        <w:tc>
          <w:tcPr>
            <w:tcW w:w="334" w:type="pct"/>
            <w:vMerge/>
            <w:tcBorders>
              <w:left w:val="single" w:sz="4" w:space="0" w:color="auto"/>
              <w:right w:val="single" w:sz="4" w:space="0" w:color="auto"/>
            </w:tcBorders>
            <w:shd w:val="clear" w:color="auto" w:fill="FFFFFF" w:themeFill="background1"/>
            <w:vAlign w:val="center"/>
          </w:tcPr>
          <w:p w14:paraId="6C2BDB82"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9910628"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8FD3DF2" w14:textId="47CF062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63E2149" w14:textId="4429BBCF"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Rozdzielczość: minimum 1920 × 1080 (Full HD)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8FEC73"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EC63A"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B77FBB"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40FB30C4" w14:textId="77777777" w:rsidTr="006077EB">
        <w:trPr>
          <w:gridAfter w:val="1"/>
          <w:wAfter w:w="96" w:type="pct"/>
          <w:trHeight w:val="344"/>
          <w:jc w:val="center"/>
        </w:trPr>
        <w:tc>
          <w:tcPr>
            <w:tcW w:w="334" w:type="pct"/>
            <w:vMerge/>
            <w:tcBorders>
              <w:left w:val="single" w:sz="4" w:space="0" w:color="auto"/>
              <w:right w:val="single" w:sz="4" w:space="0" w:color="auto"/>
            </w:tcBorders>
            <w:shd w:val="clear" w:color="auto" w:fill="FFFFFF" w:themeFill="background1"/>
            <w:vAlign w:val="center"/>
          </w:tcPr>
          <w:p w14:paraId="77A0D61A"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042A55E"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B61A67A" w14:textId="3FCB5C4D"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C3C809A" w14:textId="1016C2A7"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Częstotliwość odświeżania: około 100 Hz</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1E9A38"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0F1D01"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86DDB"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63B189E3" w14:textId="77777777" w:rsidTr="002D01D8">
        <w:trPr>
          <w:gridAfter w:val="1"/>
          <w:wAfter w:w="96" w:type="pct"/>
          <w:trHeight w:val="266"/>
          <w:jc w:val="center"/>
        </w:trPr>
        <w:tc>
          <w:tcPr>
            <w:tcW w:w="334" w:type="pct"/>
            <w:vMerge/>
            <w:tcBorders>
              <w:left w:val="single" w:sz="4" w:space="0" w:color="auto"/>
              <w:right w:val="single" w:sz="4" w:space="0" w:color="auto"/>
            </w:tcBorders>
            <w:shd w:val="clear" w:color="auto" w:fill="FFFFFF" w:themeFill="background1"/>
            <w:vAlign w:val="center"/>
          </w:tcPr>
          <w:p w14:paraId="570495BD"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5F145EE"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414A63B" w14:textId="7777777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73A1F6A" w14:textId="54363AF6"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Złącza: DisplayPort x 2, USB 3.2 x 3, USB 3.2 Typ C (z DisplayPort/Power Delivery) x 1, USB 3.2 Typ C (z Power Delivery) x 1, HDMI 1.4 x 1, LAN x 1 (lub równoważne)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D41A9E"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0E1BEE"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524F1B"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6FE7F082" w14:textId="77777777" w:rsidTr="006077EB">
        <w:trPr>
          <w:gridAfter w:val="1"/>
          <w:wAfter w:w="96" w:type="pct"/>
          <w:trHeight w:val="174"/>
          <w:jc w:val="center"/>
        </w:trPr>
        <w:tc>
          <w:tcPr>
            <w:tcW w:w="334" w:type="pct"/>
            <w:vMerge/>
            <w:tcBorders>
              <w:left w:val="single" w:sz="4" w:space="0" w:color="auto"/>
              <w:right w:val="single" w:sz="4" w:space="0" w:color="auto"/>
            </w:tcBorders>
            <w:shd w:val="clear" w:color="auto" w:fill="FFFFFF" w:themeFill="background1"/>
            <w:vAlign w:val="center"/>
          </w:tcPr>
          <w:p w14:paraId="6E6F93DD"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9886C76"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1B5C95B" w14:textId="7777777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5FA5D69" w14:textId="2C3C3762"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xml:space="preserve">- Regulacja wysokości pochylenia </w:t>
            </w:r>
            <w:r>
              <w:rPr>
                <w:rFonts w:eastAsia="Times New Roman" w:cs="Calibri"/>
                <w:bCs/>
                <w:sz w:val="18"/>
                <w:szCs w:val="18"/>
              </w:rPr>
              <w:t xml:space="preserve"> ( w przód i w tył )</w:t>
            </w:r>
            <w:r w:rsidRPr="006078D1">
              <w:rPr>
                <w:rFonts w:eastAsia="Times New Roman" w:cs="Calibri"/>
                <w:bCs/>
                <w:sz w:val="18"/>
                <w:szCs w:val="18"/>
              </w:rPr>
              <w:t>i obrotu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DE4535"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11E7B6"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F2E27F"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1D951BEE" w14:textId="77777777" w:rsidTr="006077EB">
        <w:trPr>
          <w:gridAfter w:val="1"/>
          <w:wAfter w:w="96" w:type="pct"/>
          <w:trHeight w:val="179"/>
          <w:jc w:val="center"/>
        </w:trPr>
        <w:tc>
          <w:tcPr>
            <w:tcW w:w="334" w:type="pct"/>
            <w:vMerge/>
            <w:tcBorders>
              <w:left w:val="single" w:sz="4" w:space="0" w:color="auto"/>
              <w:right w:val="single" w:sz="4" w:space="0" w:color="auto"/>
            </w:tcBorders>
            <w:shd w:val="clear" w:color="auto" w:fill="FFFFFF" w:themeFill="background1"/>
            <w:vAlign w:val="center"/>
          </w:tcPr>
          <w:p w14:paraId="5C5BDD6A"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B4A045F"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1969AAF" w14:textId="7777777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9B9142D" w14:textId="4C8572F9"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Matowa powłoka ekranu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47CBB5"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E8B90"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1CDE9D"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5DA602F3" w14:textId="77777777" w:rsidTr="002D01D8">
        <w:trPr>
          <w:gridAfter w:val="1"/>
          <w:wAfter w:w="96" w:type="pct"/>
          <w:trHeight w:val="414"/>
          <w:jc w:val="center"/>
        </w:trPr>
        <w:tc>
          <w:tcPr>
            <w:tcW w:w="334" w:type="pct"/>
            <w:vMerge/>
            <w:tcBorders>
              <w:left w:val="single" w:sz="4" w:space="0" w:color="auto"/>
              <w:right w:val="single" w:sz="4" w:space="0" w:color="auto"/>
            </w:tcBorders>
            <w:shd w:val="clear" w:color="auto" w:fill="FFFFFF" w:themeFill="background1"/>
            <w:vAlign w:val="center"/>
          </w:tcPr>
          <w:p w14:paraId="47E3692C"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A46A701"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381D265" w14:textId="7777777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6711814" w14:textId="3698AAC7"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Podświetlenie lub funkcje ergonomiczne ograniczające zmęczenie wzroku (np. filtr światła niebieskiego)</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57142"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C6E171"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C39E8B"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28FA2C87" w14:textId="77777777" w:rsidTr="002D01D8">
        <w:trPr>
          <w:gridAfter w:val="1"/>
          <w:wAfter w:w="96" w:type="pct"/>
          <w:trHeight w:val="678"/>
          <w:jc w:val="center"/>
        </w:trPr>
        <w:tc>
          <w:tcPr>
            <w:tcW w:w="334" w:type="pct"/>
            <w:vMerge/>
            <w:tcBorders>
              <w:left w:val="single" w:sz="4" w:space="0" w:color="auto"/>
              <w:right w:val="single" w:sz="4" w:space="0" w:color="auto"/>
            </w:tcBorders>
            <w:shd w:val="clear" w:color="auto" w:fill="FFFFFF" w:themeFill="background1"/>
            <w:vAlign w:val="center"/>
          </w:tcPr>
          <w:p w14:paraId="3BF39377"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A6D10FA"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A2D69A7" w14:textId="52665C66" w:rsidR="00E1762B" w:rsidRPr="00804400" w:rsidRDefault="00E1762B"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1774E0E" w14:textId="6777E9B5" w:rsidR="00E1762B" w:rsidRDefault="00E1762B" w:rsidP="008358BE">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E1762B" w:rsidRPr="00BC6C18" w14:paraId="62A69C06" w14:textId="77777777" w:rsidTr="002D01D8">
        <w:trPr>
          <w:gridAfter w:val="1"/>
          <w:wAfter w:w="96" w:type="pct"/>
          <w:trHeight w:val="678"/>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1DD5FA19"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34E8648E"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29CF2047" w14:textId="57456F91" w:rsidR="00E1762B" w:rsidRPr="00804400" w:rsidRDefault="00E1762B"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50B248FB" w14:textId="7E4DBA8A" w:rsidR="00E1762B" w:rsidRDefault="00E1762B" w:rsidP="008358BE">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358BE" w:rsidRPr="00BC6C18" w14:paraId="5F8E6D8C" w14:textId="77777777" w:rsidTr="0025433F">
        <w:trPr>
          <w:gridAfter w:val="1"/>
          <w:wAfter w:w="96" w:type="pct"/>
          <w:trHeight w:val="394"/>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42C83415" w14:textId="6C97022C" w:rsidR="008358BE" w:rsidRDefault="00D30AC5" w:rsidP="008358BE">
            <w:pPr>
              <w:spacing w:after="0" w:line="240" w:lineRule="auto"/>
              <w:jc w:val="center"/>
              <w:rPr>
                <w:rFonts w:eastAsia="Times New Roman" w:cstheme="minorHAnsi"/>
                <w:b/>
                <w:bCs/>
                <w:lang w:eastAsia="pl-PL"/>
              </w:rPr>
            </w:pPr>
            <w:r>
              <w:rPr>
                <w:rFonts w:eastAsia="Times New Roman" w:cstheme="minorHAnsi"/>
                <w:b/>
                <w:bCs/>
                <w:lang w:eastAsia="pl-PL"/>
              </w:rPr>
              <w:t>5</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298A8976" w14:textId="11181476" w:rsidR="008358BE" w:rsidRPr="00804400" w:rsidRDefault="004D7BEF" w:rsidP="008358BE">
            <w:pPr>
              <w:spacing w:after="0" w:line="240" w:lineRule="auto"/>
              <w:jc w:val="center"/>
              <w:rPr>
                <w:rFonts w:eastAsia="Times New Roman" w:cstheme="minorHAnsi"/>
                <w:b/>
                <w:bCs/>
                <w:lang w:eastAsia="pl-PL"/>
              </w:rPr>
            </w:pPr>
            <w:r w:rsidRPr="00BD3A83">
              <w:rPr>
                <w:rFonts w:eastAsia="Times New Roman" w:cs="Calibri"/>
                <w:bCs/>
                <w:sz w:val="18"/>
                <w:szCs w:val="18"/>
              </w:rPr>
              <w:t xml:space="preserve">Monitor interaktywny </w:t>
            </w:r>
            <w:r w:rsidRPr="000B7D55">
              <w:rPr>
                <w:rFonts w:eastAsia="Times New Roman" w:cs="Calibri"/>
                <w:bCs/>
                <w:sz w:val="18"/>
                <w:szCs w:val="18"/>
              </w:rPr>
              <w:t>-</w:t>
            </w:r>
            <w:r>
              <w:rPr>
                <w:rFonts w:eastAsia="Times New Roman" w:cs="Calibri"/>
                <w:bCs/>
                <w:sz w:val="18"/>
                <w:szCs w:val="18"/>
              </w:rPr>
              <w:t>(10.2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356466A5" w14:textId="30628EC8" w:rsidR="008358BE" w:rsidRPr="00804400" w:rsidRDefault="008358BE" w:rsidP="008358BE">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7C2A72C" w14:textId="1369FC2B" w:rsidR="008358BE" w:rsidRPr="00D30AC5" w:rsidRDefault="008358BE" w:rsidP="008358BE">
            <w:pPr>
              <w:shd w:val="clear" w:color="auto" w:fill="FFFFFF"/>
              <w:spacing w:after="0" w:line="240" w:lineRule="auto"/>
              <w:rPr>
                <w:rFonts w:eastAsia="Times New Roman" w:cs="Calibri"/>
                <w:b/>
                <w:bCs/>
                <w:sz w:val="18"/>
                <w:szCs w:val="18"/>
              </w:rPr>
            </w:pPr>
            <w:r w:rsidRPr="00D30AC5">
              <w:rPr>
                <w:rFonts w:eastAsia="Times New Roman" w:cs="Calibri"/>
                <w:b/>
                <w:bCs/>
                <w:sz w:val="18"/>
                <w:szCs w:val="18"/>
              </w:rPr>
              <w:t>Monitor interaktywny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943E05"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C0309"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D331C"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8ABE244" w14:textId="77777777" w:rsidTr="0025433F">
        <w:trPr>
          <w:gridAfter w:val="1"/>
          <w:wAfter w:w="96" w:type="pct"/>
          <w:trHeight w:val="286"/>
          <w:jc w:val="center"/>
        </w:trPr>
        <w:tc>
          <w:tcPr>
            <w:tcW w:w="334" w:type="pct"/>
            <w:vMerge/>
            <w:tcBorders>
              <w:top w:val="single" w:sz="4" w:space="0" w:color="auto"/>
              <w:left w:val="single" w:sz="4" w:space="0" w:color="auto"/>
              <w:right w:val="single" w:sz="4" w:space="0" w:color="auto"/>
            </w:tcBorders>
            <w:shd w:val="clear" w:color="auto" w:fill="FFFFFF" w:themeFill="background1"/>
            <w:vAlign w:val="center"/>
          </w:tcPr>
          <w:p w14:paraId="65AA95B5" w14:textId="77777777" w:rsidR="008358BE" w:rsidRDefault="008358BE" w:rsidP="008358BE">
            <w:pPr>
              <w:spacing w:after="0" w:line="240" w:lineRule="auto"/>
              <w:jc w:val="center"/>
              <w:rPr>
                <w:rFonts w:eastAsia="Times New Roman" w:cstheme="minorHAnsi"/>
                <w:b/>
                <w:bCs/>
                <w:lang w:eastAsia="pl-PL"/>
              </w:rPr>
            </w:pPr>
          </w:p>
        </w:tc>
        <w:tc>
          <w:tcPr>
            <w:tcW w:w="665" w:type="pct"/>
            <w:gridSpan w:val="2"/>
            <w:vMerge/>
            <w:tcBorders>
              <w:top w:val="single" w:sz="4" w:space="0" w:color="auto"/>
              <w:left w:val="single" w:sz="4" w:space="0" w:color="auto"/>
              <w:right w:val="single" w:sz="4" w:space="0" w:color="auto"/>
            </w:tcBorders>
            <w:shd w:val="clear" w:color="auto" w:fill="FFFFFF" w:themeFill="background1"/>
            <w:vAlign w:val="center"/>
          </w:tcPr>
          <w:p w14:paraId="5C3E3A36" w14:textId="77777777" w:rsidR="008358BE" w:rsidRDefault="008358BE" w:rsidP="008358BE">
            <w:pPr>
              <w:spacing w:after="0" w:line="240" w:lineRule="auto"/>
              <w:jc w:val="center"/>
              <w:rPr>
                <w:rFonts w:eastAsia="Times New Roman" w:cstheme="minorHAnsi"/>
                <w:b/>
                <w:bCs/>
                <w:lang w:eastAsia="pl-PL"/>
              </w:rPr>
            </w:pPr>
          </w:p>
        </w:tc>
        <w:tc>
          <w:tcPr>
            <w:tcW w:w="333" w:type="pct"/>
            <w:vMerge/>
            <w:tcBorders>
              <w:top w:val="single" w:sz="4" w:space="0" w:color="auto"/>
              <w:left w:val="single" w:sz="4" w:space="0" w:color="auto"/>
              <w:right w:val="single" w:sz="4" w:space="0" w:color="auto"/>
            </w:tcBorders>
            <w:shd w:val="clear" w:color="auto" w:fill="FFFFFF" w:themeFill="background1"/>
            <w:vAlign w:val="center"/>
          </w:tcPr>
          <w:p w14:paraId="5A4C1450"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3B43414" w14:textId="63FBBCC9"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Przekątna ekranu: około 85 cali</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3EB623"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E3282"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447E3D"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2A4D830A" w14:textId="77777777" w:rsidTr="0025433F">
        <w:trPr>
          <w:gridAfter w:val="1"/>
          <w:wAfter w:w="96" w:type="pct"/>
          <w:trHeight w:val="277"/>
          <w:jc w:val="center"/>
        </w:trPr>
        <w:tc>
          <w:tcPr>
            <w:tcW w:w="334" w:type="pct"/>
            <w:vMerge/>
            <w:tcBorders>
              <w:top w:val="single" w:sz="4" w:space="0" w:color="auto"/>
              <w:left w:val="single" w:sz="4" w:space="0" w:color="auto"/>
              <w:right w:val="single" w:sz="4" w:space="0" w:color="auto"/>
            </w:tcBorders>
            <w:shd w:val="clear" w:color="auto" w:fill="FFFFFF" w:themeFill="background1"/>
            <w:vAlign w:val="center"/>
          </w:tcPr>
          <w:p w14:paraId="361A605E" w14:textId="77777777" w:rsidR="008358BE" w:rsidRDefault="008358BE" w:rsidP="008358BE">
            <w:pPr>
              <w:spacing w:after="0" w:line="240" w:lineRule="auto"/>
              <w:jc w:val="center"/>
              <w:rPr>
                <w:rFonts w:eastAsia="Times New Roman" w:cstheme="minorHAnsi"/>
                <w:b/>
                <w:bCs/>
                <w:lang w:eastAsia="pl-PL"/>
              </w:rPr>
            </w:pPr>
          </w:p>
        </w:tc>
        <w:tc>
          <w:tcPr>
            <w:tcW w:w="665" w:type="pct"/>
            <w:gridSpan w:val="2"/>
            <w:vMerge/>
            <w:tcBorders>
              <w:top w:val="single" w:sz="4" w:space="0" w:color="auto"/>
              <w:left w:val="single" w:sz="4" w:space="0" w:color="auto"/>
              <w:right w:val="single" w:sz="4" w:space="0" w:color="auto"/>
            </w:tcBorders>
            <w:shd w:val="clear" w:color="auto" w:fill="FFFFFF" w:themeFill="background1"/>
            <w:vAlign w:val="center"/>
          </w:tcPr>
          <w:p w14:paraId="2CEFBE15" w14:textId="77777777" w:rsidR="008358BE" w:rsidRDefault="008358BE" w:rsidP="008358BE">
            <w:pPr>
              <w:spacing w:after="0" w:line="240" w:lineRule="auto"/>
              <w:jc w:val="center"/>
              <w:rPr>
                <w:rFonts w:eastAsia="Times New Roman" w:cstheme="minorHAnsi"/>
                <w:b/>
                <w:bCs/>
                <w:lang w:eastAsia="pl-PL"/>
              </w:rPr>
            </w:pPr>
          </w:p>
        </w:tc>
        <w:tc>
          <w:tcPr>
            <w:tcW w:w="333" w:type="pct"/>
            <w:vMerge/>
            <w:tcBorders>
              <w:top w:val="single" w:sz="4" w:space="0" w:color="auto"/>
              <w:left w:val="single" w:sz="4" w:space="0" w:color="auto"/>
              <w:right w:val="single" w:sz="4" w:space="0" w:color="auto"/>
            </w:tcBorders>
            <w:shd w:val="clear" w:color="auto" w:fill="FFFFFF" w:themeFill="background1"/>
            <w:vAlign w:val="center"/>
          </w:tcPr>
          <w:p w14:paraId="045BED7F"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5B2C7A6" w14:textId="4B864994"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Technologia wyświetlacza: IPS LED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A21315"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2D60F"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AD797"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FDCA172" w14:textId="77777777" w:rsidTr="0025433F">
        <w:trPr>
          <w:gridAfter w:val="1"/>
          <w:wAfter w:w="96" w:type="pct"/>
          <w:trHeight w:val="280"/>
          <w:jc w:val="center"/>
        </w:trPr>
        <w:tc>
          <w:tcPr>
            <w:tcW w:w="334" w:type="pct"/>
            <w:vMerge/>
            <w:tcBorders>
              <w:top w:val="single" w:sz="4" w:space="0" w:color="auto"/>
              <w:left w:val="single" w:sz="4" w:space="0" w:color="auto"/>
              <w:right w:val="single" w:sz="4" w:space="0" w:color="auto"/>
            </w:tcBorders>
            <w:shd w:val="clear" w:color="auto" w:fill="FFFFFF" w:themeFill="background1"/>
            <w:vAlign w:val="center"/>
          </w:tcPr>
          <w:p w14:paraId="7BFB3C66" w14:textId="77777777" w:rsidR="008358BE" w:rsidRDefault="008358BE" w:rsidP="008358BE">
            <w:pPr>
              <w:spacing w:after="0" w:line="240" w:lineRule="auto"/>
              <w:jc w:val="center"/>
              <w:rPr>
                <w:rFonts w:eastAsia="Times New Roman" w:cstheme="minorHAnsi"/>
                <w:b/>
                <w:bCs/>
                <w:lang w:eastAsia="pl-PL"/>
              </w:rPr>
            </w:pPr>
          </w:p>
        </w:tc>
        <w:tc>
          <w:tcPr>
            <w:tcW w:w="665" w:type="pct"/>
            <w:gridSpan w:val="2"/>
            <w:vMerge/>
            <w:tcBorders>
              <w:top w:val="single" w:sz="4" w:space="0" w:color="auto"/>
              <w:left w:val="single" w:sz="4" w:space="0" w:color="auto"/>
              <w:right w:val="single" w:sz="4" w:space="0" w:color="auto"/>
            </w:tcBorders>
            <w:shd w:val="clear" w:color="auto" w:fill="FFFFFF" w:themeFill="background1"/>
            <w:vAlign w:val="center"/>
          </w:tcPr>
          <w:p w14:paraId="70490B5D" w14:textId="77777777" w:rsidR="008358BE" w:rsidRDefault="008358BE" w:rsidP="008358BE">
            <w:pPr>
              <w:spacing w:after="0" w:line="240" w:lineRule="auto"/>
              <w:jc w:val="center"/>
              <w:rPr>
                <w:rFonts w:eastAsia="Times New Roman" w:cstheme="minorHAnsi"/>
                <w:b/>
                <w:bCs/>
                <w:lang w:eastAsia="pl-PL"/>
              </w:rPr>
            </w:pPr>
          </w:p>
        </w:tc>
        <w:tc>
          <w:tcPr>
            <w:tcW w:w="333" w:type="pct"/>
            <w:vMerge/>
            <w:tcBorders>
              <w:top w:val="single" w:sz="4" w:space="0" w:color="auto"/>
              <w:left w:val="single" w:sz="4" w:space="0" w:color="auto"/>
              <w:right w:val="single" w:sz="4" w:space="0" w:color="auto"/>
            </w:tcBorders>
            <w:shd w:val="clear" w:color="auto" w:fill="FFFFFF" w:themeFill="background1"/>
            <w:vAlign w:val="center"/>
          </w:tcPr>
          <w:p w14:paraId="3D45E7CB"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DDA3E13" w14:textId="79C19571"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Rozdzielczość fizyczna: minimum 4K UHD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8C24E2"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6FE4F8"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AFC31A"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46A47B7B" w14:textId="77777777" w:rsidTr="0025433F">
        <w:trPr>
          <w:gridAfter w:val="1"/>
          <w:wAfter w:w="96" w:type="pct"/>
          <w:trHeight w:val="413"/>
          <w:jc w:val="center"/>
        </w:trPr>
        <w:tc>
          <w:tcPr>
            <w:tcW w:w="334" w:type="pct"/>
            <w:vMerge/>
            <w:tcBorders>
              <w:left w:val="single" w:sz="4" w:space="0" w:color="auto"/>
              <w:right w:val="single" w:sz="4" w:space="0" w:color="auto"/>
            </w:tcBorders>
            <w:shd w:val="clear" w:color="auto" w:fill="FFFFFF" w:themeFill="background1"/>
            <w:vAlign w:val="center"/>
          </w:tcPr>
          <w:p w14:paraId="7E9C1F1B"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6625588"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B7EF12F" w14:textId="23AB5301"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FF75777" w14:textId="128F18B9"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Format obrazu: 16:9</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E33D54"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B4BC33"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4AD99"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21A12D3E" w14:textId="77777777" w:rsidTr="0025433F">
        <w:trPr>
          <w:gridAfter w:val="1"/>
          <w:wAfter w:w="96" w:type="pct"/>
          <w:trHeight w:val="262"/>
          <w:jc w:val="center"/>
        </w:trPr>
        <w:tc>
          <w:tcPr>
            <w:tcW w:w="334" w:type="pct"/>
            <w:vMerge/>
            <w:tcBorders>
              <w:left w:val="single" w:sz="4" w:space="0" w:color="auto"/>
              <w:right w:val="single" w:sz="4" w:space="0" w:color="auto"/>
            </w:tcBorders>
            <w:shd w:val="clear" w:color="auto" w:fill="FFFFFF" w:themeFill="background1"/>
            <w:vAlign w:val="center"/>
          </w:tcPr>
          <w:p w14:paraId="09CB0A4F"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D572821"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36393BA" w14:textId="6774E03A"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E273277" w14:textId="16B430AD"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Jasność: około 500 cd/m²</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C7EEA6"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1B340A"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A84664"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9D0E0D7" w14:textId="77777777" w:rsidTr="0025433F">
        <w:trPr>
          <w:gridAfter w:val="1"/>
          <w:wAfter w:w="96" w:type="pct"/>
          <w:trHeight w:val="266"/>
          <w:jc w:val="center"/>
        </w:trPr>
        <w:tc>
          <w:tcPr>
            <w:tcW w:w="334" w:type="pct"/>
            <w:vMerge/>
            <w:tcBorders>
              <w:left w:val="single" w:sz="4" w:space="0" w:color="auto"/>
              <w:right w:val="single" w:sz="4" w:space="0" w:color="auto"/>
            </w:tcBorders>
            <w:shd w:val="clear" w:color="auto" w:fill="FFFFFF" w:themeFill="background1"/>
            <w:vAlign w:val="center"/>
          </w:tcPr>
          <w:p w14:paraId="3DF98CA6"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9580A4"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19CAB6B" w14:textId="14A94CF2"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68E9A8" w14:textId="19BC0A8E"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Kontrast statyczny: około 1200:1</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D8BE4D"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97BDF"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E1E312"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03CF4C3" w14:textId="77777777" w:rsidTr="0025433F">
        <w:trPr>
          <w:gridAfter w:val="1"/>
          <w:wAfter w:w="96" w:type="pct"/>
          <w:trHeight w:val="270"/>
          <w:jc w:val="center"/>
        </w:trPr>
        <w:tc>
          <w:tcPr>
            <w:tcW w:w="334" w:type="pct"/>
            <w:vMerge/>
            <w:tcBorders>
              <w:left w:val="single" w:sz="4" w:space="0" w:color="auto"/>
              <w:right w:val="single" w:sz="4" w:space="0" w:color="auto"/>
            </w:tcBorders>
            <w:shd w:val="clear" w:color="auto" w:fill="FFFFFF" w:themeFill="background1"/>
            <w:vAlign w:val="center"/>
          </w:tcPr>
          <w:p w14:paraId="3EDE196F"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982815A"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EA94538"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ED141EB" w14:textId="5DEDBBC8" w:rsidR="008358BE" w:rsidRPr="00F83874"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Czas reakcji: do 8 ms</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DAC6A3"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33522"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1A0BA2"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9A81082" w14:textId="77777777" w:rsidTr="0025433F">
        <w:trPr>
          <w:gridAfter w:val="1"/>
          <w:wAfter w:w="96" w:type="pct"/>
          <w:trHeight w:val="288"/>
          <w:jc w:val="center"/>
        </w:trPr>
        <w:tc>
          <w:tcPr>
            <w:tcW w:w="334" w:type="pct"/>
            <w:vMerge/>
            <w:tcBorders>
              <w:left w:val="single" w:sz="4" w:space="0" w:color="auto"/>
              <w:right w:val="single" w:sz="4" w:space="0" w:color="auto"/>
            </w:tcBorders>
            <w:shd w:val="clear" w:color="auto" w:fill="FFFFFF" w:themeFill="background1"/>
            <w:vAlign w:val="center"/>
          </w:tcPr>
          <w:p w14:paraId="2E4995BD"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8024375"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9E2CA80"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C7F7907" w14:textId="0449CB77" w:rsidR="008358BE" w:rsidRPr="00F83874"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Powierzchnia robocza: minimum 1890 × 1065 mm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52C3EF"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358C0"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0AF0B"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BC61B45" w14:textId="77777777" w:rsidTr="0025433F">
        <w:trPr>
          <w:gridAfter w:val="1"/>
          <w:wAfter w:w="96" w:type="pct"/>
          <w:trHeight w:val="406"/>
          <w:jc w:val="center"/>
        </w:trPr>
        <w:tc>
          <w:tcPr>
            <w:tcW w:w="334" w:type="pct"/>
            <w:vMerge/>
            <w:tcBorders>
              <w:left w:val="single" w:sz="4" w:space="0" w:color="auto"/>
              <w:right w:val="single" w:sz="4" w:space="0" w:color="auto"/>
            </w:tcBorders>
            <w:shd w:val="clear" w:color="auto" w:fill="FFFFFF" w:themeFill="background1"/>
            <w:vAlign w:val="center"/>
          </w:tcPr>
          <w:p w14:paraId="3D9F5F0E"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60E7B9F"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0507586" w14:textId="66E01556"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B997AE" w14:textId="1E0F459C"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Liczba wyświetlanych kolorów: minimum 1,05 mld (10-bit)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FCCDBF"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DE290"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9A7C5"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DFD5644" w14:textId="77777777" w:rsidTr="0025433F">
        <w:trPr>
          <w:gridAfter w:val="1"/>
          <w:wAfter w:w="96" w:type="pct"/>
          <w:trHeight w:val="412"/>
          <w:jc w:val="center"/>
        </w:trPr>
        <w:tc>
          <w:tcPr>
            <w:tcW w:w="334" w:type="pct"/>
            <w:vMerge/>
            <w:tcBorders>
              <w:left w:val="single" w:sz="4" w:space="0" w:color="auto"/>
              <w:right w:val="single" w:sz="4" w:space="0" w:color="auto"/>
            </w:tcBorders>
            <w:shd w:val="clear" w:color="auto" w:fill="FFFFFF" w:themeFill="background1"/>
            <w:vAlign w:val="center"/>
          </w:tcPr>
          <w:p w14:paraId="47911D5D"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520656F"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F6F1FA7" w14:textId="06A01D4F"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1E406E" w14:textId="4AEE400C"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xml:space="preserve">- Złącza i interfejsy: USB-C, HDMI, DP, LAN, Wi-Fi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9A91FB"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F11BE"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B86B69"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675985AD" w14:textId="77777777" w:rsidTr="002D01D8">
        <w:trPr>
          <w:gridAfter w:val="1"/>
          <w:wAfter w:w="96" w:type="pct"/>
          <w:trHeight w:val="678"/>
          <w:jc w:val="center"/>
        </w:trPr>
        <w:tc>
          <w:tcPr>
            <w:tcW w:w="334" w:type="pct"/>
            <w:vMerge/>
            <w:tcBorders>
              <w:left w:val="single" w:sz="4" w:space="0" w:color="auto"/>
              <w:right w:val="single" w:sz="4" w:space="0" w:color="auto"/>
            </w:tcBorders>
            <w:shd w:val="clear" w:color="auto" w:fill="FFFFFF" w:themeFill="background1"/>
            <w:vAlign w:val="center"/>
          </w:tcPr>
          <w:p w14:paraId="074EEBEF"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9BDEFA9"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1B5AD46" w14:textId="22F40ACC"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1C53A4F" w14:textId="311BE60D"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Obsługa funkcji interaktywnych: dotyk wielopunktowy, współpraca z oprogramowaniem edukacyjnym lub biurowym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5AC77B"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A3B145"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D47A02"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1106721" w14:textId="77777777" w:rsidTr="002D01D8">
        <w:trPr>
          <w:gridAfter w:val="1"/>
          <w:wAfter w:w="96" w:type="pct"/>
          <w:trHeight w:val="678"/>
          <w:jc w:val="center"/>
        </w:trPr>
        <w:tc>
          <w:tcPr>
            <w:tcW w:w="334" w:type="pct"/>
            <w:vMerge/>
            <w:tcBorders>
              <w:left w:val="single" w:sz="4" w:space="0" w:color="auto"/>
              <w:right w:val="single" w:sz="4" w:space="0" w:color="auto"/>
            </w:tcBorders>
            <w:shd w:val="clear" w:color="auto" w:fill="FFFFFF" w:themeFill="background1"/>
            <w:vAlign w:val="center"/>
          </w:tcPr>
          <w:p w14:paraId="32059D79"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C770360"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CC93A3E"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ECC111F" w14:textId="16554476" w:rsidR="008358BE" w:rsidRPr="00F83874"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System operacyjny / środowisko: kompatybilność z systemem Google EDLA lub równoważnym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B9BFBC"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FD514F"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251E83"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C634C53" w14:textId="77777777" w:rsidTr="002D01D8">
        <w:trPr>
          <w:gridAfter w:val="1"/>
          <w:wAfter w:w="96" w:type="pct"/>
          <w:trHeight w:val="678"/>
          <w:jc w:val="center"/>
        </w:trPr>
        <w:tc>
          <w:tcPr>
            <w:tcW w:w="334" w:type="pct"/>
            <w:vMerge/>
            <w:tcBorders>
              <w:left w:val="single" w:sz="4" w:space="0" w:color="auto"/>
              <w:right w:val="single" w:sz="4" w:space="0" w:color="auto"/>
            </w:tcBorders>
            <w:shd w:val="clear" w:color="auto" w:fill="FFFFFF" w:themeFill="background1"/>
            <w:vAlign w:val="center"/>
          </w:tcPr>
          <w:p w14:paraId="57256AA0"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1786CBE"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F08F17"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939B42A" w14:textId="77777777" w:rsidR="008358BE" w:rsidRPr="003661F5" w:rsidRDefault="008358BE" w:rsidP="008358BE">
            <w:pPr>
              <w:shd w:val="clear" w:color="auto" w:fill="FFFFFF"/>
              <w:spacing w:after="0" w:line="240" w:lineRule="auto"/>
              <w:rPr>
                <w:rFonts w:eastAsia="Times New Roman" w:cs="Calibri"/>
                <w:bCs/>
                <w:sz w:val="18"/>
                <w:szCs w:val="18"/>
              </w:rPr>
            </w:pPr>
            <w:r w:rsidRPr="003661F5">
              <w:rPr>
                <w:rFonts w:eastAsia="Times New Roman" w:cs="Calibri"/>
                <w:bCs/>
                <w:sz w:val="18"/>
                <w:szCs w:val="18"/>
              </w:rPr>
              <w:t>- Dodatkowe funkcje: obsługa bezprzewodowego udostępniania obrazu (iiShare lub równoważne), tryb DMS (Device Management System)</w:t>
            </w:r>
          </w:p>
          <w:p w14:paraId="0EAE2593" w14:textId="08F10440" w:rsidR="008358BE" w:rsidRPr="00E44C72" w:rsidRDefault="008358BE" w:rsidP="008358BE">
            <w:pPr>
              <w:shd w:val="clear" w:color="auto" w:fill="FFFFFF"/>
              <w:spacing w:after="0" w:line="240" w:lineRule="auto"/>
              <w:rPr>
                <w:rFonts w:eastAsia="Times New Roman" w:cs="Calibri"/>
                <w:bCs/>
                <w:sz w:val="18"/>
                <w:szCs w:val="18"/>
              </w:rPr>
            </w:pPr>
            <w:r w:rsidRPr="003661F5">
              <w:rPr>
                <w:rFonts w:eastAsia="Times New Roman" w:cs="Calibri"/>
                <w:bCs/>
                <w:sz w:val="18"/>
                <w:szCs w:val="18"/>
              </w:rPr>
              <w: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41F11"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889E86"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36623B"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78BE390" w14:textId="77777777" w:rsidTr="0025433F">
        <w:trPr>
          <w:gridAfter w:val="1"/>
          <w:wAfter w:w="96" w:type="pct"/>
          <w:trHeight w:val="281"/>
          <w:jc w:val="center"/>
        </w:trPr>
        <w:tc>
          <w:tcPr>
            <w:tcW w:w="334" w:type="pct"/>
            <w:vMerge/>
            <w:tcBorders>
              <w:left w:val="single" w:sz="4" w:space="0" w:color="auto"/>
              <w:right w:val="single" w:sz="4" w:space="0" w:color="auto"/>
            </w:tcBorders>
            <w:shd w:val="clear" w:color="auto" w:fill="FFFFFF" w:themeFill="background1"/>
            <w:vAlign w:val="center"/>
          </w:tcPr>
          <w:p w14:paraId="5423DFDF"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F505735"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82E8D5B"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CF1B4B3" w14:textId="213CB117" w:rsidR="008358BE" w:rsidRPr="003661F5" w:rsidRDefault="008358BE" w:rsidP="008358BE">
            <w:pPr>
              <w:shd w:val="clear" w:color="auto" w:fill="FFFFFF"/>
              <w:spacing w:after="0" w:line="240" w:lineRule="auto"/>
              <w:rPr>
                <w:rFonts w:eastAsia="Times New Roman" w:cs="Calibri"/>
                <w:bCs/>
                <w:sz w:val="18"/>
                <w:szCs w:val="18"/>
              </w:rPr>
            </w:pPr>
            <w:r w:rsidRPr="003661F5">
              <w:rPr>
                <w:rFonts w:eastAsia="Times New Roman" w:cs="Calibri"/>
                <w:bCs/>
                <w:sz w:val="18"/>
                <w:szCs w:val="18"/>
              </w:rPr>
              <w:t>Orientacja pracy: pozioma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AE0C4C"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1A8E35"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E75D9"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026A324" w14:textId="77777777" w:rsidTr="0025433F">
        <w:trPr>
          <w:gridAfter w:val="1"/>
          <w:wAfter w:w="96" w:type="pct"/>
          <w:trHeight w:val="412"/>
          <w:jc w:val="center"/>
        </w:trPr>
        <w:tc>
          <w:tcPr>
            <w:tcW w:w="334" w:type="pct"/>
            <w:vMerge/>
            <w:tcBorders>
              <w:left w:val="single" w:sz="4" w:space="0" w:color="auto"/>
              <w:right w:val="single" w:sz="4" w:space="0" w:color="auto"/>
            </w:tcBorders>
            <w:shd w:val="clear" w:color="auto" w:fill="FFFFFF" w:themeFill="background1"/>
            <w:vAlign w:val="center"/>
          </w:tcPr>
          <w:p w14:paraId="3DA9DB73"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854A96A"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FBD311E" w14:textId="6C1A07CB" w:rsidR="008358BE" w:rsidRPr="00804400" w:rsidRDefault="008358BE"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08AD6C76" w14:textId="6E55B1CE" w:rsidR="008358BE" w:rsidRDefault="008358BE" w:rsidP="008358BE">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8358BE" w:rsidRPr="00BC6C18" w14:paraId="22D66BF8" w14:textId="77777777" w:rsidTr="002D01D8">
        <w:trPr>
          <w:gridAfter w:val="1"/>
          <w:wAfter w:w="96" w:type="pct"/>
          <w:trHeight w:val="678"/>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51AF83A1"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5559ABA0"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06BCE299" w14:textId="1E26CDBD" w:rsidR="008358BE" w:rsidRPr="00804400" w:rsidRDefault="008358BE"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309D6FCA" w14:textId="68931C14" w:rsidR="008358BE" w:rsidRDefault="008358BE" w:rsidP="008358BE">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358BE" w:rsidRPr="00BC6C18" w14:paraId="45841630" w14:textId="77777777" w:rsidTr="0025433F">
        <w:trPr>
          <w:gridAfter w:val="1"/>
          <w:wAfter w:w="96" w:type="pct"/>
          <w:trHeight w:val="300"/>
          <w:jc w:val="center"/>
        </w:trPr>
        <w:tc>
          <w:tcPr>
            <w:tcW w:w="356"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36C3FEC5" w14:textId="141CE537" w:rsidR="008358BE" w:rsidRPr="00804400" w:rsidRDefault="008358BE" w:rsidP="008358BE">
            <w:pPr>
              <w:spacing w:after="0" w:line="240" w:lineRule="auto"/>
              <w:ind w:right="-212"/>
              <w:jc w:val="center"/>
              <w:rPr>
                <w:rFonts w:eastAsia="Times New Roman" w:cstheme="minorHAnsi"/>
                <w:b/>
                <w:bCs/>
                <w:lang w:eastAsia="pl-PL"/>
              </w:rPr>
            </w:pPr>
            <w:r>
              <w:rPr>
                <w:rFonts w:eastAsia="Times New Roman" w:cstheme="minorHAnsi"/>
                <w:b/>
                <w:bCs/>
                <w:lang w:eastAsia="pl-PL"/>
              </w:rPr>
              <w:t>6</w:t>
            </w:r>
          </w:p>
        </w:tc>
        <w:tc>
          <w:tcPr>
            <w:tcW w:w="643" w:type="pct"/>
            <w:vMerge w:val="restart"/>
            <w:tcBorders>
              <w:top w:val="single" w:sz="4" w:space="0" w:color="auto"/>
              <w:left w:val="single" w:sz="4" w:space="0" w:color="auto"/>
              <w:right w:val="single" w:sz="4" w:space="0" w:color="auto"/>
            </w:tcBorders>
            <w:shd w:val="clear" w:color="auto" w:fill="FFFFFF" w:themeFill="background1"/>
            <w:vAlign w:val="center"/>
          </w:tcPr>
          <w:p w14:paraId="18119F57" w14:textId="362C9C5B" w:rsidR="008358BE" w:rsidRPr="00804400" w:rsidRDefault="008358BE" w:rsidP="008358BE">
            <w:pPr>
              <w:spacing w:after="0" w:line="240" w:lineRule="auto"/>
              <w:ind w:right="-212"/>
              <w:jc w:val="center"/>
              <w:rPr>
                <w:rFonts w:eastAsia="Times New Roman" w:cstheme="minorHAnsi"/>
                <w:b/>
                <w:bCs/>
                <w:lang w:eastAsia="pl-PL"/>
              </w:rPr>
            </w:pPr>
            <w:r>
              <w:rPr>
                <w:rFonts w:eastAsia="Times New Roman" w:cs="Calibri"/>
                <w:bCs/>
                <w:sz w:val="18"/>
                <w:szCs w:val="18"/>
              </w:rPr>
              <w:t>S</w:t>
            </w:r>
            <w:r w:rsidRPr="00BD3A83">
              <w:rPr>
                <w:rFonts w:eastAsia="Times New Roman" w:cs="Calibri"/>
                <w:bCs/>
                <w:sz w:val="18"/>
                <w:szCs w:val="18"/>
              </w:rPr>
              <w:t>kaner 3d</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2C063B6A" w14:textId="68771617" w:rsidR="008358BE" w:rsidRPr="00804400" w:rsidRDefault="008358BE" w:rsidP="008358BE">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6220E47" w14:textId="7BD69F12" w:rsidR="008358BE" w:rsidRPr="006077EB" w:rsidRDefault="008358BE" w:rsidP="008358BE">
            <w:pPr>
              <w:shd w:val="clear" w:color="auto" w:fill="FFFFFF"/>
              <w:spacing w:after="0" w:line="240" w:lineRule="auto"/>
              <w:rPr>
                <w:rFonts w:eastAsia="Times New Roman" w:cs="Calibri"/>
                <w:b/>
                <w:bCs/>
                <w:sz w:val="18"/>
                <w:szCs w:val="18"/>
              </w:rPr>
            </w:pPr>
            <w:r w:rsidRPr="006077EB">
              <w:rPr>
                <w:rFonts w:eastAsia="Times New Roman" w:cs="Calibri"/>
                <w:b/>
                <w:bCs/>
                <w:sz w:val="18"/>
                <w:szCs w:val="18"/>
              </w:rPr>
              <w:t>Przenośny skaner 3D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8A792E"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7CD2D"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0DAB"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46A74DD6" w14:textId="77777777" w:rsidTr="0025433F">
        <w:trPr>
          <w:gridAfter w:val="1"/>
          <w:wAfter w:w="96" w:type="pct"/>
          <w:trHeight w:val="277"/>
          <w:jc w:val="center"/>
        </w:trPr>
        <w:tc>
          <w:tcPr>
            <w:tcW w:w="356" w:type="pct"/>
            <w:gridSpan w:val="2"/>
            <w:vMerge/>
            <w:tcBorders>
              <w:left w:val="single" w:sz="4" w:space="0" w:color="auto"/>
              <w:right w:val="single" w:sz="4" w:space="0" w:color="auto"/>
            </w:tcBorders>
            <w:shd w:val="clear" w:color="auto" w:fill="FFFFFF" w:themeFill="background1"/>
            <w:vAlign w:val="center"/>
          </w:tcPr>
          <w:p w14:paraId="6A99F40F"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2F34D56B"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B9F03F1" w14:textId="2D35235A"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670386" w14:textId="73A16EC5"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Interfejs danych: USB 3.0 oraz USB typu C</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FF16C1"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18B33E"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A13627"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F3B3D61" w14:textId="77777777" w:rsidTr="0025433F">
        <w:trPr>
          <w:gridAfter w:val="1"/>
          <w:wAfter w:w="96" w:type="pct"/>
          <w:trHeight w:val="124"/>
          <w:jc w:val="center"/>
        </w:trPr>
        <w:tc>
          <w:tcPr>
            <w:tcW w:w="356" w:type="pct"/>
            <w:gridSpan w:val="2"/>
            <w:vMerge/>
            <w:tcBorders>
              <w:left w:val="single" w:sz="4" w:space="0" w:color="auto"/>
              <w:right w:val="single" w:sz="4" w:space="0" w:color="auto"/>
            </w:tcBorders>
            <w:shd w:val="clear" w:color="auto" w:fill="FFFFFF" w:themeFill="background1"/>
            <w:vAlign w:val="center"/>
          </w:tcPr>
          <w:p w14:paraId="55D25D38"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024F09BC"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3C30105" w14:textId="51200E53"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B0AF00F" w14:textId="132377E0"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Zasilanie: zewnętrzny zasilacz około 12 V / 2 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A86815"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DD867"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53BB0A"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42D26D70" w14:textId="77777777" w:rsidTr="0025433F">
        <w:trPr>
          <w:gridAfter w:val="1"/>
          <w:wAfter w:w="96" w:type="pct"/>
          <w:trHeight w:val="412"/>
          <w:jc w:val="center"/>
        </w:trPr>
        <w:tc>
          <w:tcPr>
            <w:tcW w:w="356" w:type="pct"/>
            <w:gridSpan w:val="2"/>
            <w:vMerge/>
            <w:tcBorders>
              <w:left w:val="single" w:sz="4" w:space="0" w:color="auto"/>
              <w:right w:val="single" w:sz="4" w:space="0" w:color="auto"/>
            </w:tcBorders>
            <w:shd w:val="clear" w:color="auto" w:fill="FFFFFF" w:themeFill="background1"/>
            <w:vAlign w:val="center"/>
          </w:tcPr>
          <w:p w14:paraId="2A9767DB"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0D7809E3"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522D202" w14:textId="2236C7B0"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3DF469C" w14:textId="52BA8D0A"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Kompatybilność: współpraca z systemami Windows, macOS, Android oraz iOS</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A484C5"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8658F4"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0F44E1"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4A909935" w14:textId="77777777" w:rsidTr="0025433F">
        <w:trPr>
          <w:gridAfter w:val="1"/>
          <w:wAfter w:w="96" w:type="pct"/>
          <w:trHeight w:val="518"/>
          <w:jc w:val="center"/>
        </w:trPr>
        <w:tc>
          <w:tcPr>
            <w:tcW w:w="356" w:type="pct"/>
            <w:gridSpan w:val="2"/>
            <w:vMerge/>
            <w:tcBorders>
              <w:left w:val="single" w:sz="4" w:space="0" w:color="auto"/>
              <w:right w:val="single" w:sz="4" w:space="0" w:color="auto"/>
            </w:tcBorders>
            <w:shd w:val="clear" w:color="auto" w:fill="FFFFFF" w:themeFill="background1"/>
            <w:vAlign w:val="center"/>
          </w:tcPr>
          <w:p w14:paraId="4FF0E69F"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67CC4317"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DB5C49A" w14:textId="7FFAB4A4"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1440850" w14:textId="59C1891B"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Kalibracja: wykonywana na precyzyjnej szklanej płycie dołączonej do zestawu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F99A9"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6D5DD"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767A9"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2BFF9AF0" w14:textId="77777777" w:rsidTr="006077EB">
        <w:trPr>
          <w:gridAfter w:val="1"/>
          <w:wAfter w:w="96" w:type="pct"/>
          <w:trHeight w:val="208"/>
          <w:jc w:val="center"/>
        </w:trPr>
        <w:tc>
          <w:tcPr>
            <w:tcW w:w="356" w:type="pct"/>
            <w:gridSpan w:val="2"/>
            <w:vMerge/>
            <w:tcBorders>
              <w:left w:val="single" w:sz="4" w:space="0" w:color="auto"/>
              <w:right w:val="single" w:sz="4" w:space="0" w:color="auto"/>
            </w:tcBorders>
            <w:shd w:val="clear" w:color="auto" w:fill="FFFFFF" w:themeFill="background1"/>
            <w:vAlign w:val="center"/>
          </w:tcPr>
          <w:p w14:paraId="7299A211"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0AEB4D21"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125C55F" w14:textId="1E16FAA1"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111B478" w14:textId="70B5ADCB"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Łączność: możliwość skanowania bezprzewodowego</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4502BD"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86C768"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9CAF59"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2DF8EEF7" w14:textId="77777777" w:rsidTr="0025433F">
        <w:trPr>
          <w:gridAfter w:val="1"/>
          <w:wAfter w:w="96" w:type="pct"/>
          <w:trHeight w:val="463"/>
          <w:jc w:val="center"/>
        </w:trPr>
        <w:tc>
          <w:tcPr>
            <w:tcW w:w="356" w:type="pct"/>
            <w:gridSpan w:val="2"/>
            <w:vMerge/>
            <w:tcBorders>
              <w:left w:val="single" w:sz="4" w:space="0" w:color="auto"/>
              <w:right w:val="single" w:sz="4" w:space="0" w:color="auto"/>
            </w:tcBorders>
            <w:shd w:val="clear" w:color="auto" w:fill="FFFFFF" w:themeFill="background1"/>
            <w:vAlign w:val="center"/>
          </w:tcPr>
          <w:p w14:paraId="1A20CA53"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76FE8A92"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4D56E0E" w14:textId="784C1724"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AEC0506" w14:textId="04D92E8C"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Tryby skanowania: dwa rodzaje, tryb laserowy oraz tryb umożliwiający bezpieczne skanowanie twarzy i ciała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98D6D"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0344B2"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6F400D"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5895F75C" w14:textId="77777777" w:rsidTr="0025433F">
        <w:trPr>
          <w:gridAfter w:val="1"/>
          <w:wAfter w:w="96" w:type="pct"/>
          <w:trHeight w:val="345"/>
          <w:jc w:val="center"/>
        </w:trPr>
        <w:tc>
          <w:tcPr>
            <w:tcW w:w="356" w:type="pct"/>
            <w:gridSpan w:val="2"/>
            <w:vMerge/>
            <w:tcBorders>
              <w:left w:val="single" w:sz="4" w:space="0" w:color="auto"/>
              <w:right w:val="single" w:sz="4" w:space="0" w:color="auto"/>
            </w:tcBorders>
            <w:shd w:val="clear" w:color="auto" w:fill="FFFFFF" w:themeFill="background1"/>
            <w:vAlign w:val="center"/>
          </w:tcPr>
          <w:p w14:paraId="345CA917"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61CFB47D"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8702255" w14:textId="0A9C9715"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0E1CA6F" w14:textId="1ADB769F"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Wbudowana kamera RGB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FB69B"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D0738"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A9794"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3D80A292" w14:textId="77777777" w:rsidTr="0025433F">
        <w:trPr>
          <w:gridAfter w:val="1"/>
          <w:wAfter w:w="96" w:type="pct"/>
          <w:trHeight w:val="278"/>
          <w:jc w:val="center"/>
        </w:trPr>
        <w:tc>
          <w:tcPr>
            <w:tcW w:w="356" w:type="pct"/>
            <w:gridSpan w:val="2"/>
            <w:vMerge/>
            <w:tcBorders>
              <w:left w:val="single" w:sz="4" w:space="0" w:color="auto"/>
              <w:right w:val="single" w:sz="4" w:space="0" w:color="auto"/>
            </w:tcBorders>
            <w:shd w:val="clear" w:color="auto" w:fill="FFFFFF" w:themeFill="background1"/>
            <w:vAlign w:val="center"/>
          </w:tcPr>
          <w:p w14:paraId="712F3D56"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3C5100E8"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05D9EA3" w14:textId="63EF5F7D"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29BA915" w14:textId="7062695B"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Mapowanie kolorów: tak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26A9C"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B0D6AA"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7F220"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125B4EF2" w14:textId="77777777" w:rsidTr="0025433F">
        <w:trPr>
          <w:gridAfter w:val="1"/>
          <w:wAfter w:w="96" w:type="pct"/>
          <w:trHeight w:val="492"/>
          <w:jc w:val="center"/>
        </w:trPr>
        <w:tc>
          <w:tcPr>
            <w:tcW w:w="356" w:type="pct"/>
            <w:gridSpan w:val="2"/>
            <w:vMerge/>
            <w:tcBorders>
              <w:left w:val="single" w:sz="4" w:space="0" w:color="auto"/>
              <w:right w:val="single" w:sz="4" w:space="0" w:color="auto"/>
            </w:tcBorders>
            <w:shd w:val="clear" w:color="auto" w:fill="FFFFFF" w:themeFill="background1"/>
            <w:vAlign w:val="center"/>
          </w:tcPr>
          <w:p w14:paraId="408D766A"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0E04A9B6"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985453A" w14:textId="52E544CE"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BD9EC2" w14:textId="0A70BFB9"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xml:space="preserve">- Oprogramowanie: dedykowane oprogramowanie do akwizycji i obróbki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04667"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19B3A9"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E36DB"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5CE072DB" w14:textId="77777777" w:rsidTr="002D01D8">
        <w:trPr>
          <w:gridAfter w:val="1"/>
          <w:wAfter w:w="96" w:type="pct"/>
          <w:trHeight w:val="678"/>
          <w:jc w:val="center"/>
        </w:trPr>
        <w:tc>
          <w:tcPr>
            <w:tcW w:w="356" w:type="pct"/>
            <w:gridSpan w:val="2"/>
            <w:vMerge/>
            <w:tcBorders>
              <w:left w:val="single" w:sz="4" w:space="0" w:color="auto"/>
              <w:right w:val="single" w:sz="4" w:space="0" w:color="auto"/>
            </w:tcBorders>
            <w:shd w:val="clear" w:color="auto" w:fill="FFFFFF" w:themeFill="background1"/>
            <w:vAlign w:val="center"/>
          </w:tcPr>
          <w:p w14:paraId="5F92AB46"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18C17FF0"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4755CA4" w14:textId="5A6B4068" w:rsidR="008358BE" w:rsidRPr="00804400" w:rsidRDefault="008358BE"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8FD6A35" w14:textId="00938771" w:rsidR="008358BE" w:rsidRDefault="008358BE" w:rsidP="008358BE">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8358BE" w:rsidRPr="00BC6C18" w14:paraId="44B1F95E" w14:textId="77777777" w:rsidTr="002D01D8">
        <w:trPr>
          <w:gridAfter w:val="1"/>
          <w:wAfter w:w="96" w:type="pct"/>
          <w:trHeight w:val="678"/>
          <w:jc w:val="center"/>
        </w:trPr>
        <w:tc>
          <w:tcPr>
            <w:tcW w:w="356" w:type="pct"/>
            <w:gridSpan w:val="2"/>
            <w:vMerge/>
            <w:tcBorders>
              <w:left w:val="single" w:sz="4" w:space="0" w:color="auto"/>
              <w:bottom w:val="single" w:sz="4" w:space="0" w:color="auto"/>
              <w:right w:val="single" w:sz="4" w:space="0" w:color="auto"/>
            </w:tcBorders>
            <w:shd w:val="clear" w:color="auto" w:fill="FFFFFF" w:themeFill="background1"/>
            <w:vAlign w:val="center"/>
          </w:tcPr>
          <w:p w14:paraId="4A44D515"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bottom w:val="single" w:sz="4" w:space="0" w:color="auto"/>
              <w:right w:val="single" w:sz="4" w:space="0" w:color="auto"/>
            </w:tcBorders>
            <w:shd w:val="clear" w:color="auto" w:fill="FFFFFF" w:themeFill="background1"/>
            <w:vAlign w:val="center"/>
          </w:tcPr>
          <w:p w14:paraId="4DAF5561"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7662C90B" w14:textId="716852FE" w:rsidR="008358BE" w:rsidRPr="00804400" w:rsidRDefault="008358BE"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8C47B11" w14:textId="1B5EB0E1" w:rsidR="008358BE" w:rsidRDefault="008358BE" w:rsidP="008358BE">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E1762B" w:rsidRPr="00BF232D" w14:paraId="4D66A658" w14:textId="77777777" w:rsidTr="006077EB">
        <w:trPr>
          <w:gridAfter w:val="1"/>
          <w:wAfter w:w="96" w:type="pct"/>
          <w:cantSplit/>
          <w:trHeight w:val="189"/>
          <w:jc w:val="center"/>
        </w:trPr>
        <w:tc>
          <w:tcPr>
            <w:tcW w:w="356" w:type="pct"/>
            <w:gridSpan w:val="2"/>
            <w:vMerge w:val="restart"/>
            <w:tcBorders>
              <w:top w:val="single" w:sz="4" w:space="0" w:color="auto"/>
              <w:left w:val="single" w:sz="4" w:space="0" w:color="auto"/>
              <w:right w:val="single" w:sz="4" w:space="0" w:color="auto"/>
            </w:tcBorders>
            <w:vAlign w:val="center"/>
          </w:tcPr>
          <w:p w14:paraId="527728DE" w14:textId="5BC17E99" w:rsidR="00E1762B" w:rsidRPr="00BF232D" w:rsidRDefault="00E1762B" w:rsidP="008358BE">
            <w:pPr>
              <w:spacing w:after="0" w:line="240" w:lineRule="auto"/>
              <w:rPr>
                <w:rFonts w:eastAsia="Times New Roman" w:cstheme="minorHAnsi"/>
                <w:b/>
                <w:bCs/>
                <w:lang w:eastAsia="pl-PL"/>
              </w:rPr>
            </w:pPr>
            <w:r>
              <w:rPr>
                <w:rFonts w:eastAsia="Times New Roman" w:cstheme="minorHAnsi"/>
                <w:b/>
                <w:bCs/>
                <w:lang w:eastAsia="pl-PL"/>
              </w:rPr>
              <w:t>7</w:t>
            </w:r>
          </w:p>
        </w:tc>
        <w:tc>
          <w:tcPr>
            <w:tcW w:w="643" w:type="pct"/>
            <w:vMerge w:val="restart"/>
            <w:tcBorders>
              <w:top w:val="single" w:sz="4" w:space="0" w:color="auto"/>
              <w:left w:val="single" w:sz="4" w:space="0" w:color="auto"/>
              <w:right w:val="single" w:sz="4" w:space="0" w:color="auto"/>
            </w:tcBorders>
            <w:noWrap/>
            <w:vAlign w:val="bottom"/>
          </w:tcPr>
          <w:p w14:paraId="196CCB86" w14:textId="77777777" w:rsidR="00E1762B" w:rsidRPr="0015171E" w:rsidRDefault="00E1762B" w:rsidP="008358BE">
            <w:pPr>
              <w:spacing w:after="0" w:line="100" w:lineRule="atLeast"/>
              <w:rPr>
                <w:rFonts w:eastAsia="Times New Roman" w:cs="Calibri"/>
                <w:bCs/>
                <w:sz w:val="18"/>
                <w:szCs w:val="18"/>
              </w:rPr>
            </w:pPr>
            <w:r w:rsidRPr="0015171E">
              <w:rPr>
                <w:rFonts w:eastAsia="Times New Roman" w:cs="Calibri"/>
                <w:bCs/>
                <w:sz w:val="18"/>
                <w:szCs w:val="18"/>
              </w:rPr>
              <w:t>Zewnętrzna karta sieciowa WiFi</w:t>
            </w:r>
          </w:p>
          <w:p w14:paraId="4067AC42" w14:textId="7DC8A473" w:rsidR="00E1762B" w:rsidRPr="003F21EF" w:rsidRDefault="00E1762B" w:rsidP="008358BE">
            <w:pPr>
              <w:spacing w:after="0"/>
              <w:rPr>
                <w:rFonts w:cstheme="minorHAnsi"/>
                <w:color w:val="000000"/>
                <w:sz w:val="20"/>
                <w:szCs w:val="20"/>
              </w:rPr>
            </w:pPr>
            <w:r w:rsidRPr="000B7D55">
              <w:rPr>
                <w:rFonts w:eastAsia="Times New Roman" w:cs="Calibri"/>
                <w:bCs/>
                <w:sz w:val="18"/>
                <w:szCs w:val="18"/>
              </w:rPr>
              <w:t>-</w:t>
            </w:r>
            <w:r>
              <w:rPr>
                <w:rFonts w:eastAsia="Times New Roman" w:cs="Calibri"/>
                <w:bCs/>
                <w:sz w:val="18"/>
                <w:szCs w:val="18"/>
              </w:rPr>
              <w:t>(10.1info dla zamawiającego)</w:t>
            </w:r>
          </w:p>
        </w:tc>
        <w:tc>
          <w:tcPr>
            <w:tcW w:w="333" w:type="pct"/>
            <w:vMerge w:val="restart"/>
            <w:tcBorders>
              <w:top w:val="single" w:sz="4" w:space="0" w:color="auto"/>
              <w:left w:val="single" w:sz="4" w:space="0" w:color="auto"/>
              <w:right w:val="single" w:sz="4" w:space="0" w:color="auto"/>
            </w:tcBorders>
            <w:noWrap/>
            <w:vAlign w:val="bottom"/>
          </w:tcPr>
          <w:p w14:paraId="6448311F" w14:textId="44387E89" w:rsidR="00E1762B" w:rsidRPr="00470ABA" w:rsidRDefault="00E1762B" w:rsidP="008358BE">
            <w:pPr>
              <w:spacing w:after="0" w:line="240" w:lineRule="auto"/>
              <w:ind w:left="113" w:right="113"/>
              <w:jc w:val="center"/>
              <w:rPr>
                <w:rFonts w:cstheme="minorHAnsi"/>
              </w:rPr>
            </w:pPr>
            <w:r w:rsidRPr="008D55A3">
              <w:rPr>
                <w:rFonts w:eastAsia="Times New Roman" w:cs="Calibri"/>
                <w:bCs/>
                <w:sz w:val="18"/>
                <w:szCs w:val="18"/>
              </w:rPr>
              <w:t>16</w:t>
            </w:r>
          </w:p>
        </w:tc>
        <w:tc>
          <w:tcPr>
            <w:tcW w:w="2644" w:type="pct"/>
            <w:gridSpan w:val="2"/>
            <w:tcBorders>
              <w:top w:val="single" w:sz="4" w:space="0" w:color="auto"/>
              <w:left w:val="single" w:sz="4" w:space="0" w:color="auto"/>
              <w:bottom w:val="single" w:sz="4" w:space="0" w:color="auto"/>
              <w:right w:val="single" w:sz="4" w:space="0" w:color="auto"/>
            </w:tcBorders>
            <w:noWrap/>
          </w:tcPr>
          <w:p w14:paraId="4091679A" w14:textId="04466ECA" w:rsidR="00E1762B" w:rsidRPr="000F3697" w:rsidRDefault="00E1762B" w:rsidP="008358BE">
            <w:pPr>
              <w:spacing w:after="0" w:line="240" w:lineRule="auto"/>
              <w:contextualSpacing/>
              <w:rPr>
                <w:rFonts w:cs="Calibri"/>
                <w:sz w:val="20"/>
                <w:szCs w:val="20"/>
              </w:rPr>
            </w:pPr>
            <w:r w:rsidRPr="0020704C">
              <w:rPr>
                <w:rFonts w:eastAsia="Times New Roman" w:cs="Calibri"/>
                <w:b/>
                <w:bCs/>
                <w:sz w:val="18"/>
                <w:szCs w:val="18"/>
              </w:rPr>
              <w:t>Zewnętrzna karta sieciowa WiFi</w:t>
            </w:r>
          </w:p>
        </w:tc>
        <w:tc>
          <w:tcPr>
            <w:tcW w:w="292" w:type="pct"/>
            <w:tcBorders>
              <w:top w:val="single" w:sz="4" w:space="0" w:color="auto"/>
              <w:left w:val="single" w:sz="4" w:space="0" w:color="auto"/>
              <w:bottom w:val="single" w:sz="4" w:space="0" w:color="auto"/>
              <w:right w:val="single" w:sz="4" w:space="0" w:color="auto"/>
            </w:tcBorders>
            <w:vAlign w:val="center"/>
          </w:tcPr>
          <w:p w14:paraId="254043A8"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2D704D2A"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484D0286"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2881EFEF" w14:textId="77777777" w:rsidTr="002D01D8">
        <w:trPr>
          <w:gridAfter w:val="1"/>
          <w:wAfter w:w="96" w:type="pct"/>
          <w:cantSplit/>
          <w:trHeight w:val="278"/>
          <w:jc w:val="center"/>
        </w:trPr>
        <w:tc>
          <w:tcPr>
            <w:tcW w:w="356" w:type="pct"/>
            <w:gridSpan w:val="2"/>
            <w:vMerge/>
            <w:tcBorders>
              <w:left w:val="single" w:sz="4" w:space="0" w:color="auto"/>
              <w:right w:val="single" w:sz="4" w:space="0" w:color="auto"/>
            </w:tcBorders>
            <w:vAlign w:val="center"/>
          </w:tcPr>
          <w:p w14:paraId="76086BBC"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3C1A0F79"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4ED05851"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29D90095" w14:textId="1D14F66E" w:rsidR="00E1762B" w:rsidRDefault="00E1762B" w:rsidP="008358BE">
            <w:pPr>
              <w:spacing w:after="0"/>
              <w:rPr>
                <w:rFonts w:cs="Calibri"/>
                <w:sz w:val="20"/>
                <w:szCs w:val="20"/>
              </w:rPr>
            </w:pPr>
            <w:r w:rsidRPr="0020704C">
              <w:rPr>
                <w:rFonts w:eastAsia="Times New Roman" w:cs="Calibri"/>
                <w:bCs/>
                <w:sz w:val="18"/>
                <w:szCs w:val="18"/>
              </w:rPr>
              <w:t>- Podłączenie: USB</w:t>
            </w:r>
          </w:p>
        </w:tc>
        <w:tc>
          <w:tcPr>
            <w:tcW w:w="292" w:type="pct"/>
            <w:tcBorders>
              <w:top w:val="single" w:sz="4" w:space="0" w:color="auto"/>
              <w:left w:val="single" w:sz="4" w:space="0" w:color="auto"/>
              <w:bottom w:val="single" w:sz="4" w:space="0" w:color="auto"/>
              <w:right w:val="single" w:sz="4" w:space="0" w:color="auto"/>
            </w:tcBorders>
            <w:vAlign w:val="center"/>
          </w:tcPr>
          <w:p w14:paraId="04F80FDA"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3B84C8C1"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7016748B"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28848880" w14:textId="77777777" w:rsidTr="002D01D8">
        <w:trPr>
          <w:gridAfter w:val="1"/>
          <w:wAfter w:w="96" w:type="pct"/>
          <w:cantSplit/>
          <w:trHeight w:val="268"/>
          <w:jc w:val="center"/>
        </w:trPr>
        <w:tc>
          <w:tcPr>
            <w:tcW w:w="356" w:type="pct"/>
            <w:gridSpan w:val="2"/>
            <w:vMerge/>
            <w:tcBorders>
              <w:left w:val="single" w:sz="4" w:space="0" w:color="auto"/>
              <w:right w:val="single" w:sz="4" w:space="0" w:color="auto"/>
            </w:tcBorders>
            <w:vAlign w:val="center"/>
          </w:tcPr>
          <w:p w14:paraId="1BDE6BFC"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3EE152F3"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65381B27"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4769012" w14:textId="483E9288" w:rsidR="00E1762B" w:rsidRDefault="00E1762B" w:rsidP="008358BE">
            <w:pPr>
              <w:spacing w:after="0"/>
              <w:rPr>
                <w:rFonts w:cs="Calibri"/>
                <w:sz w:val="20"/>
                <w:szCs w:val="20"/>
              </w:rPr>
            </w:pPr>
            <w:r w:rsidRPr="0020704C">
              <w:rPr>
                <w:rFonts w:eastAsia="Times New Roman" w:cs="Calibri"/>
                <w:bCs/>
                <w:sz w:val="18"/>
                <w:szCs w:val="18"/>
              </w:rPr>
              <w:t>- Interfejs: USB 3.0, kompatybilny wstecznie z USB 2.0.</w:t>
            </w:r>
          </w:p>
        </w:tc>
        <w:tc>
          <w:tcPr>
            <w:tcW w:w="292" w:type="pct"/>
            <w:tcBorders>
              <w:top w:val="single" w:sz="4" w:space="0" w:color="auto"/>
              <w:left w:val="single" w:sz="4" w:space="0" w:color="auto"/>
              <w:bottom w:val="single" w:sz="4" w:space="0" w:color="auto"/>
              <w:right w:val="single" w:sz="4" w:space="0" w:color="auto"/>
            </w:tcBorders>
            <w:vAlign w:val="center"/>
          </w:tcPr>
          <w:p w14:paraId="4381C167"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63E57577"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74D84964"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281D5C1D" w14:textId="77777777" w:rsidTr="002D01D8">
        <w:trPr>
          <w:gridAfter w:val="1"/>
          <w:wAfter w:w="96" w:type="pct"/>
          <w:cantSplit/>
          <w:trHeight w:val="591"/>
          <w:jc w:val="center"/>
        </w:trPr>
        <w:tc>
          <w:tcPr>
            <w:tcW w:w="356" w:type="pct"/>
            <w:gridSpan w:val="2"/>
            <w:vMerge/>
            <w:tcBorders>
              <w:left w:val="single" w:sz="4" w:space="0" w:color="auto"/>
              <w:right w:val="single" w:sz="4" w:space="0" w:color="auto"/>
            </w:tcBorders>
            <w:vAlign w:val="center"/>
          </w:tcPr>
          <w:p w14:paraId="7F75640C"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558C207C"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7BC72643"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2213C3CA" w14:textId="23884A91" w:rsidR="00E1762B" w:rsidRPr="003418CB" w:rsidRDefault="00E1762B" w:rsidP="008358BE">
            <w:pPr>
              <w:spacing w:after="0"/>
              <w:rPr>
                <w:rFonts w:eastAsia="Times New Roman" w:cs="Calibri"/>
                <w:sz w:val="20"/>
                <w:szCs w:val="20"/>
              </w:rPr>
            </w:pPr>
            <w:r w:rsidRPr="0020704C">
              <w:rPr>
                <w:rFonts w:eastAsia="Times New Roman" w:cs="Calibri"/>
                <w:bCs/>
                <w:sz w:val="18"/>
                <w:szCs w:val="18"/>
              </w:rPr>
              <w:t>- Obsługiwane standardy sieci bezprzewodowej: minimum IEEE 802.11 a/b/g/n/ac</w:t>
            </w:r>
          </w:p>
        </w:tc>
        <w:tc>
          <w:tcPr>
            <w:tcW w:w="292" w:type="pct"/>
            <w:tcBorders>
              <w:top w:val="single" w:sz="4" w:space="0" w:color="auto"/>
              <w:left w:val="single" w:sz="4" w:space="0" w:color="auto"/>
              <w:bottom w:val="single" w:sz="4" w:space="0" w:color="auto"/>
              <w:right w:val="single" w:sz="4" w:space="0" w:color="auto"/>
            </w:tcBorders>
            <w:vAlign w:val="center"/>
          </w:tcPr>
          <w:p w14:paraId="6B4AE224"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32D25D0A"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4B481A14"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5F0B04CF" w14:textId="77777777" w:rsidTr="0025433F">
        <w:trPr>
          <w:gridAfter w:val="1"/>
          <w:wAfter w:w="96" w:type="pct"/>
          <w:cantSplit/>
          <w:trHeight w:val="214"/>
          <w:jc w:val="center"/>
        </w:trPr>
        <w:tc>
          <w:tcPr>
            <w:tcW w:w="356" w:type="pct"/>
            <w:gridSpan w:val="2"/>
            <w:vMerge/>
            <w:tcBorders>
              <w:left w:val="single" w:sz="4" w:space="0" w:color="auto"/>
              <w:right w:val="single" w:sz="4" w:space="0" w:color="auto"/>
            </w:tcBorders>
            <w:vAlign w:val="center"/>
          </w:tcPr>
          <w:p w14:paraId="09639F21"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4DDC5941"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1958E928"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02F57582" w14:textId="3EA16A60" w:rsidR="00E1762B" w:rsidRPr="003418CB" w:rsidRDefault="00E1762B" w:rsidP="008358BE">
            <w:pPr>
              <w:spacing w:after="0"/>
              <w:rPr>
                <w:rFonts w:eastAsia="Times New Roman" w:cs="Calibri"/>
                <w:sz w:val="20"/>
                <w:szCs w:val="20"/>
              </w:rPr>
            </w:pPr>
            <w:r w:rsidRPr="0020704C">
              <w:rPr>
                <w:rFonts w:eastAsia="Times New Roman" w:cs="Calibri"/>
                <w:bCs/>
                <w:sz w:val="18"/>
                <w:szCs w:val="18"/>
              </w:rPr>
              <w:t>- Dwuzakresowe pasma: 2,4 GHz oraz 5 GHz</w:t>
            </w:r>
          </w:p>
        </w:tc>
        <w:tc>
          <w:tcPr>
            <w:tcW w:w="292" w:type="pct"/>
            <w:tcBorders>
              <w:top w:val="single" w:sz="4" w:space="0" w:color="auto"/>
              <w:left w:val="single" w:sz="4" w:space="0" w:color="auto"/>
              <w:bottom w:val="single" w:sz="4" w:space="0" w:color="auto"/>
              <w:right w:val="single" w:sz="4" w:space="0" w:color="auto"/>
            </w:tcBorders>
            <w:vAlign w:val="center"/>
          </w:tcPr>
          <w:p w14:paraId="1DA9A4C4"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1022B0F3"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1DEB182C"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3371A9FF" w14:textId="77777777" w:rsidTr="002D01D8">
        <w:trPr>
          <w:gridAfter w:val="1"/>
          <w:wAfter w:w="96" w:type="pct"/>
          <w:cantSplit/>
          <w:trHeight w:val="282"/>
          <w:jc w:val="center"/>
        </w:trPr>
        <w:tc>
          <w:tcPr>
            <w:tcW w:w="356" w:type="pct"/>
            <w:gridSpan w:val="2"/>
            <w:vMerge/>
            <w:tcBorders>
              <w:left w:val="single" w:sz="4" w:space="0" w:color="auto"/>
              <w:right w:val="single" w:sz="4" w:space="0" w:color="auto"/>
            </w:tcBorders>
            <w:vAlign w:val="center"/>
          </w:tcPr>
          <w:p w14:paraId="44C45536"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3B05D48E"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69B8208D"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57C5C0AD" w14:textId="517ACC93" w:rsidR="00E1762B" w:rsidRPr="003418CB" w:rsidRDefault="00E1762B" w:rsidP="008358BE">
            <w:pPr>
              <w:spacing w:after="0"/>
              <w:rPr>
                <w:rFonts w:eastAsia="Times New Roman" w:cs="Calibri"/>
                <w:sz w:val="20"/>
                <w:szCs w:val="20"/>
              </w:rPr>
            </w:pPr>
            <w:r w:rsidRPr="0020704C">
              <w:rPr>
                <w:rFonts w:eastAsia="Times New Roman" w:cs="Calibri"/>
                <w:bCs/>
                <w:sz w:val="18"/>
                <w:szCs w:val="18"/>
              </w:rPr>
              <w:t>- Prędkość maksymalna: ok 1200 Mbps</w:t>
            </w:r>
          </w:p>
        </w:tc>
        <w:tc>
          <w:tcPr>
            <w:tcW w:w="292" w:type="pct"/>
            <w:tcBorders>
              <w:top w:val="single" w:sz="4" w:space="0" w:color="auto"/>
              <w:left w:val="single" w:sz="4" w:space="0" w:color="auto"/>
              <w:bottom w:val="single" w:sz="4" w:space="0" w:color="auto"/>
              <w:right w:val="single" w:sz="4" w:space="0" w:color="auto"/>
            </w:tcBorders>
            <w:vAlign w:val="center"/>
          </w:tcPr>
          <w:p w14:paraId="587D8590"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6279C18C"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740308B3"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1F891C9A" w14:textId="77777777" w:rsidTr="002D01D8">
        <w:trPr>
          <w:gridAfter w:val="1"/>
          <w:wAfter w:w="96" w:type="pct"/>
          <w:cantSplit/>
          <w:trHeight w:val="374"/>
          <w:jc w:val="center"/>
        </w:trPr>
        <w:tc>
          <w:tcPr>
            <w:tcW w:w="356" w:type="pct"/>
            <w:gridSpan w:val="2"/>
            <w:vMerge/>
            <w:tcBorders>
              <w:left w:val="single" w:sz="4" w:space="0" w:color="auto"/>
              <w:right w:val="single" w:sz="4" w:space="0" w:color="auto"/>
            </w:tcBorders>
            <w:vAlign w:val="center"/>
          </w:tcPr>
          <w:p w14:paraId="71A3A1A9"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2D7DD16C"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4ED7EDFB" w14:textId="77777777" w:rsidR="00E1762B" w:rsidRDefault="00E1762B" w:rsidP="008358BE">
            <w:pPr>
              <w:spacing w:after="0" w:line="240" w:lineRule="auto"/>
              <w:ind w:left="113" w:right="113"/>
              <w:jc w:val="center"/>
              <w:rPr>
                <w:rFonts w:cstheme="minorHAnsi"/>
              </w:rPr>
            </w:pPr>
          </w:p>
        </w:tc>
        <w:tc>
          <w:tcPr>
            <w:tcW w:w="3571" w:type="pct"/>
            <w:gridSpan w:val="5"/>
            <w:tcBorders>
              <w:top w:val="single" w:sz="4" w:space="0" w:color="auto"/>
              <w:left w:val="single" w:sz="4" w:space="0" w:color="auto"/>
              <w:bottom w:val="single" w:sz="4" w:space="0" w:color="auto"/>
              <w:right w:val="single" w:sz="4" w:space="0" w:color="auto"/>
            </w:tcBorders>
            <w:noWrap/>
          </w:tcPr>
          <w:p w14:paraId="4CD1968A" w14:textId="77777777" w:rsidR="00E1762B" w:rsidRPr="00556E84" w:rsidRDefault="00E1762B" w:rsidP="008358BE">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E1762B" w:rsidRPr="00BF232D" w14:paraId="607A4658" w14:textId="77777777" w:rsidTr="002D01D8">
        <w:trPr>
          <w:gridAfter w:val="1"/>
          <w:wAfter w:w="96" w:type="pct"/>
          <w:cantSplit/>
          <w:trHeight w:val="374"/>
          <w:jc w:val="center"/>
        </w:trPr>
        <w:tc>
          <w:tcPr>
            <w:tcW w:w="356" w:type="pct"/>
            <w:gridSpan w:val="2"/>
            <w:vMerge/>
            <w:tcBorders>
              <w:left w:val="single" w:sz="4" w:space="0" w:color="auto"/>
              <w:right w:val="single" w:sz="4" w:space="0" w:color="auto"/>
            </w:tcBorders>
            <w:vAlign w:val="center"/>
          </w:tcPr>
          <w:p w14:paraId="6A1B0C12"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2AAAFD5C"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7CC67EB2" w14:textId="77777777" w:rsidR="00E1762B" w:rsidRDefault="00E1762B" w:rsidP="008358BE">
            <w:pPr>
              <w:spacing w:after="0" w:line="240" w:lineRule="auto"/>
              <w:ind w:left="113" w:right="113"/>
              <w:jc w:val="center"/>
              <w:rPr>
                <w:rFonts w:cstheme="minorHAnsi"/>
              </w:rPr>
            </w:pPr>
          </w:p>
        </w:tc>
        <w:tc>
          <w:tcPr>
            <w:tcW w:w="3571" w:type="pct"/>
            <w:gridSpan w:val="5"/>
            <w:tcBorders>
              <w:top w:val="single" w:sz="4" w:space="0" w:color="auto"/>
              <w:left w:val="single" w:sz="4" w:space="0" w:color="auto"/>
              <w:bottom w:val="single" w:sz="4" w:space="0" w:color="auto"/>
              <w:right w:val="single" w:sz="4" w:space="0" w:color="auto"/>
            </w:tcBorders>
            <w:noWrap/>
          </w:tcPr>
          <w:p w14:paraId="65F76F6B" w14:textId="77777777" w:rsidR="00E1762B" w:rsidRPr="00556E84" w:rsidRDefault="00E1762B" w:rsidP="008358BE">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358BE" w:rsidRPr="00BF232D" w14:paraId="0F1042E1" w14:textId="77777777" w:rsidTr="0025433F">
        <w:trPr>
          <w:gridAfter w:val="1"/>
          <w:wAfter w:w="96" w:type="pct"/>
          <w:cantSplit/>
          <w:trHeight w:val="265"/>
          <w:jc w:val="center"/>
        </w:trPr>
        <w:tc>
          <w:tcPr>
            <w:tcW w:w="356" w:type="pct"/>
            <w:gridSpan w:val="2"/>
            <w:vMerge w:val="restart"/>
            <w:tcBorders>
              <w:top w:val="single" w:sz="4" w:space="0" w:color="auto"/>
              <w:left w:val="single" w:sz="4" w:space="0" w:color="auto"/>
              <w:right w:val="single" w:sz="4" w:space="0" w:color="auto"/>
            </w:tcBorders>
            <w:vAlign w:val="center"/>
          </w:tcPr>
          <w:p w14:paraId="4DE97C14" w14:textId="3107D255" w:rsidR="008358BE" w:rsidRPr="00BF232D" w:rsidRDefault="008358BE" w:rsidP="008358BE">
            <w:pPr>
              <w:spacing w:after="0" w:line="240" w:lineRule="auto"/>
              <w:rPr>
                <w:rFonts w:eastAsia="Times New Roman" w:cstheme="minorHAnsi"/>
                <w:b/>
                <w:bCs/>
                <w:lang w:eastAsia="pl-PL"/>
              </w:rPr>
            </w:pPr>
            <w:r>
              <w:rPr>
                <w:rFonts w:eastAsia="Times New Roman" w:cstheme="minorHAnsi"/>
                <w:b/>
                <w:bCs/>
                <w:lang w:eastAsia="pl-PL"/>
              </w:rPr>
              <w:t>8</w:t>
            </w:r>
          </w:p>
        </w:tc>
        <w:tc>
          <w:tcPr>
            <w:tcW w:w="64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6AB3AD33" w14:textId="77777777" w:rsidR="008358BE" w:rsidRPr="0015171E" w:rsidRDefault="008358BE" w:rsidP="008358BE">
            <w:pPr>
              <w:spacing w:after="0" w:line="100" w:lineRule="atLeast"/>
              <w:rPr>
                <w:rFonts w:eastAsia="Times New Roman" w:cs="Calibri"/>
                <w:bCs/>
                <w:sz w:val="18"/>
                <w:szCs w:val="18"/>
              </w:rPr>
            </w:pPr>
            <w:r w:rsidRPr="0015171E">
              <w:rPr>
                <w:rFonts w:eastAsia="Times New Roman" w:cs="Calibri"/>
                <w:bCs/>
                <w:sz w:val="18"/>
                <w:szCs w:val="18"/>
              </w:rPr>
              <w:t>Zewnętrzny adapter sieciowy</w:t>
            </w:r>
          </w:p>
          <w:p w14:paraId="1149EA81" w14:textId="0A0878CA" w:rsidR="008358BE" w:rsidRPr="003F21EF" w:rsidRDefault="008358BE" w:rsidP="008358BE">
            <w:pPr>
              <w:spacing w:after="0" w:line="240" w:lineRule="auto"/>
              <w:rPr>
                <w:rFonts w:eastAsia="Times New Roman" w:cstheme="minorHAnsi"/>
                <w:sz w:val="20"/>
                <w:szCs w:val="20"/>
                <w:lang w:eastAsia="pl-PL"/>
              </w:rPr>
            </w:pP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5BB6052B" w14:textId="020E8925" w:rsidR="008358BE" w:rsidRPr="00470ABA" w:rsidRDefault="008358BE" w:rsidP="008358BE">
            <w:pPr>
              <w:spacing w:after="0" w:line="240" w:lineRule="auto"/>
              <w:ind w:left="113" w:right="113"/>
              <w:jc w:val="center"/>
              <w:rPr>
                <w:rFonts w:eastAsia="Times New Roman" w:cstheme="minorHAnsi"/>
                <w:lang w:eastAsia="pl-PL"/>
              </w:rPr>
            </w:pPr>
            <w:r>
              <w:rPr>
                <w:rFonts w:eastAsia="Times New Roman" w:cstheme="minorHAnsi"/>
                <w:lang w:eastAsia="pl-PL"/>
              </w:rPr>
              <w:t>1</w:t>
            </w:r>
          </w:p>
        </w:tc>
        <w:tc>
          <w:tcPr>
            <w:tcW w:w="2644" w:type="pct"/>
            <w:gridSpan w:val="2"/>
            <w:tcBorders>
              <w:top w:val="single" w:sz="4" w:space="0" w:color="auto"/>
              <w:left w:val="single" w:sz="4" w:space="0" w:color="auto"/>
              <w:bottom w:val="single" w:sz="4" w:space="0" w:color="auto"/>
              <w:right w:val="single" w:sz="4" w:space="0" w:color="auto"/>
            </w:tcBorders>
            <w:noWrap/>
          </w:tcPr>
          <w:p w14:paraId="70F12633" w14:textId="05C859AC" w:rsidR="008358BE" w:rsidRPr="00207B48" w:rsidRDefault="008358BE" w:rsidP="008358BE">
            <w:pPr>
              <w:shd w:val="clear" w:color="auto" w:fill="FFFFFF"/>
              <w:spacing w:after="0" w:line="240" w:lineRule="auto"/>
              <w:rPr>
                <w:rFonts w:eastAsia="Times New Roman" w:cstheme="minorHAnsi"/>
                <w:sz w:val="20"/>
                <w:szCs w:val="20"/>
                <w:lang w:eastAsia="pl-PL"/>
              </w:rPr>
            </w:pPr>
            <w:r w:rsidRPr="009A0BA6">
              <w:rPr>
                <w:rFonts w:eastAsia="Times New Roman" w:cs="Calibri"/>
                <w:b/>
                <w:bCs/>
                <w:sz w:val="18"/>
                <w:szCs w:val="18"/>
              </w:rPr>
              <w:t>Zewnętrzny adapter sieciowy</w:t>
            </w:r>
          </w:p>
        </w:tc>
        <w:tc>
          <w:tcPr>
            <w:tcW w:w="292" w:type="pct"/>
            <w:tcBorders>
              <w:top w:val="single" w:sz="4" w:space="0" w:color="auto"/>
              <w:left w:val="single" w:sz="4" w:space="0" w:color="auto"/>
              <w:bottom w:val="single" w:sz="4" w:space="0" w:color="auto"/>
              <w:right w:val="single" w:sz="4" w:space="0" w:color="auto"/>
            </w:tcBorders>
            <w:vAlign w:val="center"/>
          </w:tcPr>
          <w:p w14:paraId="6E535BB9"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0EF2C950"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1321B458"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00AFF8D3" w14:textId="77777777" w:rsidTr="0025433F">
        <w:trPr>
          <w:gridAfter w:val="1"/>
          <w:wAfter w:w="96" w:type="pct"/>
          <w:cantSplit/>
          <w:trHeight w:val="268"/>
          <w:jc w:val="center"/>
        </w:trPr>
        <w:tc>
          <w:tcPr>
            <w:tcW w:w="356" w:type="pct"/>
            <w:gridSpan w:val="2"/>
            <w:vMerge/>
            <w:tcBorders>
              <w:top w:val="single" w:sz="4" w:space="0" w:color="auto"/>
              <w:left w:val="single" w:sz="4" w:space="0" w:color="auto"/>
              <w:right w:val="single" w:sz="4" w:space="0" w:color="auto"/>
            </w:tcBorders>
            <w:vAlign w:val="center"/>
          </w:tcPr>
          <w:p w14:paraId="7DE259F9"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6FA2940C" w14:textId="77777777" w:rsidR="008358BE" w:rsidRPr="003F21EF" w:rsidRDefault="008358BE" w:rsidP="008358BE">
            <w:pPr>
              <w:spacing w:after="0" w:line="240" w:lineRule="auto"/>
              <w:rPr>
                <w:rFonts w:eastAsia="Times New Roman" w:cstheme="minorHAnsi"/>
                <w:sz w:val="20"/>
                <w:szCs w:val="20"/>
                <w:lang w:eastAsia="pl-PL"/>
              </w:rPr>
            </w:pPr>
          </w:p>
        </w:tc>
        <w:tc>
          <w:tcPr>
            <w:tcW w:w="333" w:type="pct"/>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4B169475"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C4A2F56" w14:textId="7224CC43" w:rsidR="008358BE" w:rsidRPr="00207B48" w:rsidRDefault="008358BE" w:rsidP="008358BE">
            <w:pPr>
              <w:shd w:val="clear" w:color="auto" w:fill="FFFFFF"/>
              <w:spacing w:after="0" w:line="240" w:lineRule="auto"/>
              <w:rPr>
                <w:rFonts w:eastAsia="Times New Roman" w:cstheme="minorHAnsi"/>
                <w:sz w:val="20"/>
                <w:szCs w:val="20"/>
                <w:lang w:eastAsia="pl-PL"/>
              </w:rPr>
            </w:pPr>
            <w:r w:rsidRPr="009A0BA6">
              <w:rPr>
                <w:rFonts w:eastAsia="Times New Roman" w:cs="Calibri"/>
                <w:bCs/>
                <w:sz w:val="18"/>
                <w:szCs w:val="18"/>
              </w:rPr>
              <w:t>- Standard bezprzewodowy: WiFi 6 (802.11ax)</w:t>
            </w:r>
          </w:p>
        </w:tc>
        <w:tc>
          <w:tcPr>
            <w:tcW w:w="292" w:type="pct"/>
            <w:tcBorders>
              <w:top w:val="single" w:sz="4" w:space="0" w:color="auto"/>
              <w:left w:val="single" w:sz="4" w:space="0" w:color="auto"/>
              <w:bottom w:val="single" w:sz="4" w:space="0" w:color="auto"/>
              <w:right w:val="single" w:sz="4" w:space="0" w:color="auto"/>
            </w:tcBorders>
            <w:vAlign w:val="center"/>
          </w:tcPr>
          <w:p w14:paraId="0506C020"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6F0542D8"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37E253A7"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6C11BF4E" w14:textId="77777777" w:rsidTr="0025433F">
        <w:trPr>
          <w:gridAfter w:val="1"/>
          <w:wAfter w:w="96" w:type="pct"/>
          <w:cantSplit/>
          <w:trHeight w:val="273"/>
          <w:jc w:val="center"/>
        </w:trPr>
        <w:tc>
          <w:tcPr>
            <w:tcW w:w="356" w:type="pct"/>
            <w:gridSpan w:val="2"/>
            <w:vMerge/>
            <w:tcBorders>
              <w:top w:val="single" w:sz="4" w:space="0" w:color="auto"/>
              <w:left w:val="single" w:sz="4" w:space="0" w:color="auto"/>
              <w:right w:val="single" w:sz="4" w:space="0" w:color="auto"/>
            </w:tcBorders>
            <w:vAlign w:val="center"/>
          </w:tcPr>
          <w:p w14:paraId="79E9713E"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0BAA5961"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21339503"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52E86576" w14:textId="08BD09B3"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Pasma pracy: 2.4 GHz oraz 5 GHz</w:t>
            </w:r>
          </w:p>
        </w:tc>
        <w:tc>
          <w:tcPr>
            <w:tcW w:w="292" w:type="pct"/>
            <w:tcBorders>
              <w:top w:val="single" w:sz="4" w:space="0" w:color="auto"/>
              <w:left w:val="single" w:sz="4" w:space="0" w:color="auto"/>
              <w:bottom w:val="single" w:sz="4" w:space="0" w:color="auto"/>
              <w:right w:val="single" w:sz="4" w:space="0" w:color="auto"/>
            </w:tcBorders>
            <w:vAlign w:val="center"/>
          </w:tcPr>
          <w:p w14:paraId="388943BF"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04F8D51A"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5913EA56"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64521CD3" w14:textId="77777777" w:rsidTr="002D01D8">
        <w:trPr>
          <w:gridAfter w:val="1"/>
          <w:wAfter w:w="96" w:type="pct"/>
          <w:cantSplit/>
          <w:trHeight w:val="236"/>
          <w:jc w:val="center"/>
        </w:trPr>
        <w:tc>
          <w:tcPr>
            <w:tcW w:w="356" w:type="pct"/>
            <w:gridSpan w:val="2"/>
            <w:vMerge/>
            <w:tcBorders>
              <w:top w:val="single" w:sz="4" w:space="0" w:color="auto"/>
              <w:left w:val="single" w:sz="4" w:space="0" w:color="auto"/>
              <w:right w:val="single" w:sz="4" w:space="0" w:color="auto"/>
            </w:tcBorders>
            <w:vAlign w:val="center"/>
          </w:tcPr>
          <w:p w14:paraId="7FE4F9E9"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0E54531D"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54052F90"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65FE91B5" w14:textId="5729C61B"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MIMO: 2×2 w obu pasmach</w:t>
            </w:r>
          </w:p>
        </w:tc>
        <w:tc>
          <w:tcPr>
            <w:tcW w:w="292" w:type="pct"/>
            <w:tcBorders>
              <w:top w:val="single" w:sz="4" w:space="0" w:color="auto"/>
              <w:left w:val="single" w:sz="4" w:space="0" w:color="auto"/>
              <w:bottom w:val="single" w:sz="4" w:space="0" w:color="auto"/>
              <w:right w:val="single" w:sz="4" w:space="0" w:color="auto"/>
            </w:tcBorders>
            <w:vAlign w:val="center"/>
          </w:tcPr>
          <w:p w14:paraId="7228CA42"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21E42955"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49127653"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59491BB2" w14:textId="77777777" w:rsidTr="0025433F">
        <w:trPr>
          <w:gridAfter w:val="1"/>
          <w:wAfter w:w="96" w:type="pct"/>
          <w:cantSplit/>
          <w:trHeight w:val="281"/>
          <w:jc w:val="center"/>
        </w:trPr>
        <w:tc>
          <w:tcPr>
            <w:tcW w:w="356" w:type="pct"/>
            <w:gridSpan w:val="2"/>
            <w:vMerge/>
            <w:tcBorders>
              <w:top w:val="single" w:sz="4" w:space="0" w:color="auto"/>
              <w:left w:val="single" w:sz="4" w:space="0" w:color="auto"/>
              <w:right w:val="single" w:sz="4" w:space="0" w:color="auto"/>
            </w:tcBorders>
            <w:vAlign w:val="center"/>
          </w:tcPr>
          <w:p w14:paraId="3D28C037"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5F62D798"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6DF5C559"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08A0CD17" w14:textId="78A1EED8"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Zasięg / pokrycie: około 140 m²</w:t>
            </w:r>
          </w:p>
        </w:tc>
        <w:tc>
          <w:tcPr>
            <w:tcW w:w="292" w:type="pct"/>
            <w:tcBorders>
              <w:top w:val="single" w:sz="4" w:space="0" w:color="auto"/>
              <w:left w:val="single" w:sz="4" w:space="0" w:color="auto"/>
              <w:bottom w:val="single" w:sz="4" w:space="0" w:color="auto"/>
              <w:right w:val="single" w:sz="4" w:space="0" w:color="auto"/>
            </w:tcBorders>
            <w:vAlign w:val="center"/>
          </w:tcPr>
          <w:p w14:paraId="1BE8923F"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443F38C7"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4872057B"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1EA8E9D6" w14:textId="77777777" w:rsidTr="0025433F">
        <w:trPr>
          <w:gridAfter w:val="1"/>
          <w:wAfter w:w="96" w:type="pct"/>
          <w:cantSplit/>
          <w:trHeight w:val="270"/>
          <w:jc w:val="center"/>
        </w:trPr>
        <w:tc>
          <w:tcPr>
            <w:tcW w:w="356" w:type="pct"/>
            <w:gridSpan w:val="2"/>
            <w:vMerge/>
            <w:tcBorders>
              <w:top w:val="single" w:sz="4" w:space="0" w:color="auto"/>
              <w:left w:val="single" w:sz="4" w:space="0" w:color="auto"/>
              <w:right w:val="single" w:sz="4" w:space="0" w:color="auto"/>
            </w:tcBorders>
            <w:vAlign w:val="center"/>
          </w:tcPr>
          <w:p w14:paraId="64B85799"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0F0583EB"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61A28119"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23F74CC" w14:textId="7754CA07"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Interfejs przewodowy: minimum 1 port RJ-45 typu Gigabit Ethernet</w:t>
            </w:r>
          </w:p>
        </w:tc>
        <w:tc>
          <w:tcPr>
            <w:tcW w:w="292" w:type="pct"/>
            <w:tcBorders>
              <w:top w:val="single" w:sz="4" w:space="0" w:color="auto"/>
              <w:left w:val="single" w:sz="4" w:space="0" w:color="auto"/>
              <w:bottom w:val="single" w:sz="4" w:space="0" w:color="auto"/>
              <w:right w:val="single" w:sz="4" w:space="0" w:color="auto"/>
            </w:tcBorders>
            <w:vAlign w:val="center"/>
          </w:tcPr>
          <w:p w14:paraId="47709259"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44AB2AD0"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7596362A"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2917A4A0" w14:textId="77777777" w:rsidTr="0025433F">
        <w:trPr>
          <w:gridAfter w:val="1"/>
          <w:wAfter w:w="96" w:type="pct"/>
          <w:cantSplit/>
          <w:trHeight w:val="289"/>
          <w:jc w:val="center"/>
        </w:trPr>
        <w:tc>
          <w:tcPr>
            <w:tcW w:w="356" w:type="pct"/>
            <w:gridSpan w:val="2"/>
            <w:vMerge/>
            <w:tcBorders>
              <w:top w:val="single" w:sz="4" w:space="0" w:color="auto"/>
              <w:left w:val="single" w:sz="4" w:space="0" w:color="auto"/>
              <w:right w:val="single" w:sz="4" w:space="0" w:color="auto"/>
            </w:tcBorders>
            <w:vAlign w:val="center"/>
          </w:tcPr>
          <w:p w14:paraId="511F84E4"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413A09FA"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6A9D8BEB"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90D96E1" w14:textId="0AD76E99"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Zasilanie: PoE, obsługa w zakresie około 44-57 V DC</w:t>
            </w:r>
          </w:p>
        </w:tc>
        <w:tc>
          <w:tcPr>
            <w:tcW w:w="292" w:type="pct"/>
            <w:tcBorders>
              <w:top w:val="single" w:sz="4" w:space="0" w:color="auto"/>
              <w:left w:val="single" w:sz="4" w:space="0" w:color="auto"/>
              <w:bottom w:val="single" w:sz="4" w:space="0" w:color="auto"/>
              <w:right w:val="single" w:sz="4" w:space="0" w:color="auto"/>
            </w:tcBorders>
            <w:vAlign w:val="center"/>
          </w:tcPr>
          <w:p w14:paraId="59620DC7"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21B7758B"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16251EB4"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1A633C04" w14:textId="77777777" w:rsidTr="0025433F">
        <w:trPr>
          <w:gridAfter w:val="1"/>
          <w:wAfter w:w="96" w:type="pct"/>
          <w:cantSplit/>
          <w:trHeight w:val="264"/>
          <w:jc w:val="center"/>
        </w:trPr>
        <w:tc>
          <w:tcPr>
            <w:tcW w:w="356" w:type="pct"/>
            <w:gridSpan w:val="2"/>
            <w:vMerge/>
            <w:tcBorders>
              <w:top w:val="single" w:sz="4" w:space="0" w:color="auto"/>
              <w:left w:val="single" w:sz="4" w:space="0" w:color="auto"/>
              <w:right w:val="single" w:sz="4" w:space="0" w:color="auto"/>
            </w:tcBorders>
            <w:vAlign w:val="center"/>
          </w:tcPr>
          <w:p w14:paraId="0B1361AC"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0196CB45"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1100C9FF"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6651EA64" w14:textId="05BAA765"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Maksymalne zużycie mocy: około 10 W</w:t>
            </w:r>
          </w:p>
        </w:tc>
        <w:tc>
          <w:tcPr>
            <w:tcW w:w="292" w:type="pct"/>
            <w:tcBorders>
              <w:top w:val="single" w:sz="4" w:space="0" w:color="auto"/>
              <w:left w:val="single" w:sz="4" w:space="0" w:color="auto"/>
              <w:bottom w:val="single" w:sz="4" w:space="0" w:color="auto"/>
              <w:right w:val="single" w:sz="4" w:space="0" w:color="auto"/>
            </w:tcBorders>
            <w:vAlign w:val="center"/>
          </w:tcPr>
          <w:p w14:paraId="6F99F0DA"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7FB9E0B7"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18EEC0B2"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61688AC3" w14:textId="77777777" w:rsidTr="002D01D8">
        <w:trPr>
          <w:gridAfter w:val="1"/>
          <w:wAfter w:w="96" w:type="pct"/>
          <w:cantSplit/>
          <w:trHeight w:val="556"/>
          <w:jc w:val="center"/>
        </w:trPr>
        <w:tc>
          <w:tcPr>
            <w:tcW w:w="356" w:type="pct"/>
            <w:gridSpan w:val="2"/>
            <w:vMerge/>
            <w:tcBorders>
              <w:top w:val="single" w:sz="4" w:space="0" w:color="auto"/>
              <w:left w:val="single" w:sz="4" w:space="0" w:color="auto"/>
              <w:right w:val="single" w:sz="4" w:space="0" w:color="auto"/>
            </w:tcBorders>
            <w:vAlign w:val="center"/>
          </w:tcPr>
          <w:p w14:paraId="6C0226A3"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29913C78"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43C987CF"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256BDD3A" w14:textId="64B48FED"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Anteny wbudowane: zysk około 3 dBi dla 2,4 GHz oraz około 5 dBi dla 5 GHz.</w:t>
            </w:r>
          </w:p>
        </w:tc>
        <w:tc>
          <w:tcPr>
            <w:tcW w:w="292" w:type="pct"/>
            <w:tcBorders>
              <w:top w:val="single" w:sz="4" w:space="0" w:color="auto"/>
              <w:left w:val="single" w:sz="4" w:space="0" w:color="auto"/>
              <w:bottom w:val="single" w:sz="4" w:space="0" w:color="auto"/>
              <w:right w:val="single" w:sz="4" w:space="0" w:color="auto"/>
            </w:tcBorders>
            <w:vAlign w:val="center"/>
          </w:tcPr>
          <w:p w14:paraId="3612C96C"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09C5F56D"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0A650B20"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71772C98" w14:textId="77777777" w:rsidTr="002D01D8">
        <w:trPr>
          <w:gridAfter w:val="1"/>
          <w:wAfter w:w="96" w:type="pct"/>
          <w:cantSplit/>
          <w:trHeight w:val="556"/>
          <w:jc w:val="center"/>
        </w:trPr>
        <w:tc>
          <w:tcPr>
            <w:tcW w:w="356" w:type="pct"/>
            <w:gridSpan w:val="2"/>
            <w:vMerge/>
            <w:tcBorders>
              <w:top w:val="single" w:sz="4" w:space="0" w:color="auto"/>
              <w:left w:val="single" w:sz="4" w:space="0" w:color="auto"/>
              <w:right w:val="single" w:sz="4" w:space="0" w:color="auto"/>
            </w:tcBorders>
            <w:vAlign w:val="center"/>
          </w:tcPr>
          <w:p w14:paraId="2D72EDB7"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2D165A27"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4D8D4762"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FF863CD" w14:textId="7E0266D0"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xml:space="preserve">- Zarządzanie: kompatybilność z popularnymi platformami do centralnego zarządzania siecią </w:t>
            </w:r>
          </w:p>
        </w:tc>
        <w:tc>
          <w:tcPr>
            <w:tcW w:w="292" w:type="pct"/>
            <w:tcBorders>
              <w:top w:val="single" w:sz="4" w:space="0" w:color="auto"/>
              <w:left w:val="single" w:sz="4" w:space="0" w:color="auto"/>
              <w:bottom w:val="single" w:sz="4" w:space="0" w:color="auto"/>
              <w:right w:val="single" w:sz="4" w:space="0" w:color="auto"/>
            </w:tcBorders>
            <w:vAlign w:val="center"/>
          </w:tcPr>
          <w:p w14:paraId="37198A36"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69D8122E"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213E6360"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76AC75E3" w14:textId="77777777" w:rsidTr="002D01D8">
        <w:trPr>
          <w:gridAfter w:val="1"/>
          <w:wAfter w:w="96" w:type="pct"/>
          <w:cantSplit/>
          <w:trHeight w:val="474"/>
          <w:jc w:val="center"/>
        </w:trPr>
        <w:tc>
          <w:tcPr>
            <w:tcW w:w="356" w:type="pct"/>
            <w:gridSpan w:val="2"/>
            <w:vMerge/>
            <w:tcBorders>
              <w:left w:val="single" w:sz="4" w:space="0" w:color="auto"/>
              <w:right w:val="single" w:sz="4" w:space="0" w:color="auto"/>
            </w:tcBorders>
            <w:vAlign w:val="center"/>
          </w:tcPr>
          <w:p w14:paraId="4C577C67"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left w:val="nil"/>
              <w:right w:val="single" w:sz="4" w:space="0" w:color="auto"/>
            </w:tcBorders>
            <w:shd w:val="clear" w:color="auto" w:fill="FFFFFF" w:themeFill="background1"/>
            <w:noWrap/>
            <w:vAlign w:val="center"/>
          </w:tcPr>
          <w:p w14:paraId="534C5542" w14:textId="77777777" w:rsidR="008358BE" w:rsidRDefault="008358BE" w:rsidP="008358BE">
            <w:pPr>
              <w:spacing w:after="0" w:line="240" w:lineRule="auto"/>
              <w:rPr>
                <w:rFonts w:cs="Calibri"/>
                <w:color w:val="000000"/>
              </w:rPr>
            </w:pPr>
          </w:p>
        </w:tc>
        <w:tc>
          <w:tcPr>
            <w:tcW w:w="333" w:type="pct"/>
            <w:vMerge/>
            <w:tcBorders>
              <w:left w:val="single" w:sz="4" w:space="0" w:color="auto"/>
              <w:right w:val="nil"/>
            </w:tcBorders>
            <w:shd w:val="clear" w:color="auto" w:fill="FFFFFF" w:themeFill="background1"/>
            <w:noWrap/>
            <w:textDirection w:val="btLr"/>
            <w:vAlign w:val="center"/>
          </w:tcPr>
          <w:p w14:paraId="326F96A6"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3571" w:type="pct"/>
            <w:gridSpan w:val="5"/>
            <w:tcBorders>
              <w:top w:val="single" w:sz="4" w:space="0" w:color="auto"/>
              <w:left w:val="single" w:sz="4" w:space="0" w:color="auto"/>
              <w:bottom w:val="single" w:sz="4" w:space="0" w:color="auto"/>
              <w:right w:val="single" w:sz="4" w:space="0" w:color="auto"/>
            </w:tcBorders>
            <w:noWrap/>
          </w:tcPr>
          <w:p w14:paraId="7DF337B1" w14:textId="77777777" w:rsidR="008358BE" w:rsidRPr="00BF232D" w:rsidRDefault="008358BE" w:rsidP="008358BE">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8358BE" w:rsidRPr="00BF232D" w14:paraId="5E3A6322" w14:textId="77777777" w:rsidTr="002D01D8">
        <w:trPr>
          <w:gridAfter w:val="1"/>
          <w:wAfter w:w="96" w:type="pct"/>
          <w:cantSplit/>
          <w:trHeight w:val="443"/>
          <w:jc w:val="center"/>
        </w:trPr>
        <w:tc>
          <w:tcPr>
            <w:tcW w:w="356" w:type="pct"/>
            <w:gridSpan w:val="2"/>
            <w:vMerge/>
            <w:tcBorders>
              <w:left w:val="single" w:sz="4" w:space="0" w:color="auto"/>
              <w:bottom w:val="single" w:sz="4" w:space="0" w:color="auto"/>
              <w:right w:val="single" w:sz="4" w:space="0" w:color="auto"/>
            </w:tcBorders>
            <w:vAlign w:val="center"/>
          </w:tcPr>
          <w:p w14:paraId="51337794"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left w:val="nil"/>
              <w:bottom w:val="single" w:sz="4" w:space="0" w:color="auto"/>
              <w:right w:val="single" w:sz="4" w:space="0" w:color="auto"/>
            </w:tcBorders>
            <w:shd w:val="clear" w:color="auto" w:fill="FFFFFF" w:themeFill="background1"/>
            <w:noWrap/>
            <w:vAlign w:val="center"/>
          </w:tcPr>
          <w:p w14:paraId="3E7F5B2E" w14:textId="77777777" w:rsidR="008358BE" w:rsidRDefault="008358BE" w:rsidP="008358BE">
            <w:pPr>
              <w:spacing w:after="0" w:line="240" w:lineRule="auto"/>
              <w:rPr>
                <w:rFonts w:cs="Calibri"/>
                <w:color w:val="000000"/>
              </w:rPr>
            </w:pPr>
          </w:p>
        </w:tc>
        <w:tc>
          <w:tcPr>
            <w:tcW w:w="333" w:type="pct"/>
            <w:vMerge/>
            <w:tcBorders>
              <w:left w:val="single" w:sz="4" w:space="0" w:color="auto"/>
              <w:bottom w:val="single" w:sz="4" w:space="0" w:color="auto"/>
              <w:right w:val="nil"/>
            </w:tcBorders>
            <w:shd w:val="clear" w:color="auto" w:fill="FFFFFF" w:themeFill="background1"/>
            <w:noWrap/>
            <w:textDirection w:val="btLr"/>
            <w:vAlign w:val="center"/>
          </w:tcPr>
          <w:p w14:paraId="36D9DB90"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3571" w:type="pct"/>
            <w:gridSpan w:val="5"/>
            <w:tcBorders>
              <w:top w:val="single" w:sz="4" w:space="0" w:color="auto"/>
              <w:left w:val="single" w:sz="4" w:space="0" w:color="auto"/>
              <w:bottom w:val="single" w:sz="4" w:space="0" w:color="auto"/>
              <w:right w:val="single" w:sz="4" w:space="0" w:color="auto"/>
            </w:tcBorders>
            <w:noWrap/>
          </w:tcPr>
          <w:p w14:paraId="5EC8F3B6" w14:textId="77777777" w:rsidR="008358BE" w:rsidRPr="00BF232D" w:rsidRDefault="008358BE" w:rsidP="008358BE">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358BE" w:rsidRPr="00BF232D" w14:paraId="05EAE4B9" w14:textId="77777777" w:rsidTr="002D01D8">
        <w:tblPrEx>
          <w:jc w:val="left"/>
        </w:tblPrEx>
        <w:tc>
          <w:tcPr>
            <w:tcW w:w="2647" w:type="pct"/>
            <w:gridSpan w:val="5"/>
            <w:hideMark/>
          </w:tcPr>
          <w:p w14:paraId="3EE9AEC8" w14:textId="77777777" w:rsidR="008358BE" w:rsidRDefault="008358BE" w:rsidP="008358BE">
            <w:pPr>
              <w:widowControl w:val="0"/>
              <w:suppressAutoHyphens/>
              <w:snapToGrid w:val="0"/>
              <w:spacing w:after="0" w:line="240" w:lineRule="auto"/>
              <w:jc w:val="both"/>
              <w:rPr>
                <w:rFonts w:cstheme="minorHAnsi"/>
              </w:rPr>
            </w:pPr>
          </w:p>
          <w:p w14:paraId="25E2FC35" w14:textId="77777777" w:rsidR="008358BE" w:rsidRDefault="008358BE" w:rsidP="008358BE">
            <w:pPr>
              <w:widowControl w:val="0"/>
              <w:suppressAutoHyphens/>
              <w:snapToGrid w:val="0"/>
              <w:spacing w:after="0" w:line="240" w:lineRule="auto"/>
              <w:jc w:val="both"/>
              <w:rPr>
                <w:rFonts w:cstheme="minorHAnsi"/>
              </w:rPr>
            </w:pPr>
          </w:p>
          <w:p w14:paraId="0FF25705" w14:textId="77777777" w:rsidR="008358BE" w:rsidRDefault="008358BE" w:rsidP="008358BE">
            <w:pPr>
              <w:widowControl w:val="0"/>
              <w:suppressAutoHyphens/>
              <w:snapToGrid w:val="0"/>
              <w:spacing w:after="0" w:line="240" w:lineRule="auto"/>
              <w:jc w:val="both"/>
              <w:rPr>
                <w:rFonts w:cstheme="minorHAnsi"/>
              </w:rPr>
            </w:pPr>
            <w:r>
              <w:rPr>
                <w:rFonts w:cstheme="minorHAnsi"/>
              </w:rPr>
              <w:t>………………………………………………….</w:t>
            </w:r>
          </w:p>
          <w:p w14:paraId="5F012585" w14:textId="77777777" w:rsidR="008358BE" w:rsidRPr="00BF232D" w:rsidRDefault="008358BE" w:rsidP="008358BE">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353" w:type="pct"/>
            <w:gridSpan w:val="5"/>
            <w:hideMark/>
          </w:tcPr>
          <w:p w14:paraId="4A093CD4" w14:textId="77777777" w:rsidR="008358BE" w:rsidRDefault="008358BE" w:rsidP="008358BE">
            <w:pPr>
              <w:widowControl w:val="0"/>
              <w:suppressAutoHyphens/>
              <w:spacing w:after="0" w:line="240" w:lineRule="auto"/>
              <w:jc w:val="both"/>
              <w:rPr>
                <w:rFonts w:cstheme="minorHAnsi"/>
              </w:rPr>
            </w:pPr>
          </w:p>
          <w:p w14:paraId="5F6F5EDD" w14:textId="77777777" w:rsidR="008358BE" w:rsidRDefault="008358BE" w:rsidP="008358BE">
            <w:pPr>
              <w:widowControl w:val="0"/>
              <w:suppressAutoHyphens/>
              <w:spacing w:after="0" w:line="240" w:lineRule="auto"/>
              <w:jc w:val="both"/>
              <w:rPr>
                <w:rFonts w:cstheme="minorHAnsi"/>
              </w:rPr>
            </w:pPr>
          </w:p>
          <w:p w14:paraId="4E9739EC" w14:textId="77777777" w:rsidR="008358BE" w:rsidRDefault="008358BE" w:rsidP="008358BE">
            <w:pPr>
              <w:widowControl w:val="0"/>
              <w:suppressAutoHyphens/>
              <w:spacing w:after="0" w:line="240" w:lineRule="auto"/>
              <w:jc w:val="both"/>
              <w:rPr>
                <w:rFonts w:cstheme="minorHAnsi"/>
              </w:rPr>
            </w:pPr>
            <w:r>
              <w:rPr>
                <w:rFonts w:cstheme="minorHAnsi"/>
              </w:rPr>
              <w:t xml:space="preserve">            ………………………………………………………………</w:t>
            </w:r>
          </w:p>
          <w:p w14:paraId="1A95F352" w14:textId="77777777" w:rsidR="008358BE" w:rsidRPr="00BF232D" w:rsidRDefault="008358BE" w:rsidP="008358BE">
            <w:pPr>
              <w:widowControl w:val="0"/>
              <w:suppressAutoHyphens/>
              <w:spacing w:after="0" w:line="240" w:lineRule="auto"/>
              <w:jc w:val="both"/>
              <w:rPr>
                <w:rFonts w:cstheme="minorHAnsi"/>
              </w:rPr>
            </w:pPr>
            <w:r w:rsidRPr="00BF232D">
              <w:rPr>
                <w:rFonts w:cstheme="minorHAnsi"/>
              </w:rPr>
              <w:t xml:space="preserve">                         (Imię, nazwisko, podpis, pieczątka)*</w:t>
            </w:r>
          </w:p>
          <w:p w14:paraId="05A44970" w14:textId="77777777" w:rsidR="008358BE" w:rsidRPr="00BF232D" w:rsidRDefault="008358BE" w:rsidP="008358BE">
            <w:pPr>
              <w:widowControl w:val="0"/>
              <w:suppressAutoHyphens/>
              <w:spacing w:after="0" w:line="240" w:lineRule="auto"/>
              <w:jc w:val="both"/>
              <w:rPr>
                <w:rFonts w:cstheme="minorHAnsi"/>
              </w:rPr>
            </w:pPr>
          </w:p>
          <w:p w14:paraId="0AA20D74" w14:textId="77777777" w:rsidR="008358BE" w:rsidRPr="00BF232D" w:rsidRDefault="008358BE" w:rsidP="008358BE">
            <w:pPr>
              <w:widowControl w:val="0"/>
              <w:suppressAutoHyphens/>
              <w:spacing w:after="0" w:line="240" w:lineRule="auto"/>
              <w:jc w:val="both"/>
              <w:rPr>
                <w:rFonts w:cstheme="minorHAnsi"/>
              </w:rPr>
            </w:pPr>
          </w:p>
        </w:tc>
      </w:tr>
    </w:tbl>
    <w:p w14:paraId="1F554EEC" w14:textId="77777777" w:rsidR="00CB5063" w:rsidRDefault="00CB5063" w:rsidP="00CB5063">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22E7E506" w14:textId="77777777" w:rsidR="00CB5063" w:rsidRPr="00261927" w:rsidRDefault="00CB5063" w:rsidP="00815BF8">
      <w:pPr>
        <w:pStyle w:val="Text"/>
        <w:spacing w:after="0" w:line="276" w:lineRule="auto"/>
        <w:ind w:left="15" w:firstLine="0"/>
        <w:jc w:val="right"/>
        <w:rPr>
          <w:rFonts w:asciiTheme="minorHAnsi" w:hAnsiTheme="minorHAnsi" w:cstheme="minorHAnsi"/>
          <w:sz w:val="20"/>
          <w:lang w:val="pl-PL"/>
        </w:rPr>
      </w:pPr>
    </w:p>
    <w:sectPr w:rsidR="00CB5063" w:rsidRPr="00261927" w:rsidSect="00B82229">
      <w:pgSz w:w="11906" w:h="16838"/>
      <w:pgMar w:top="1245" w:right="1133" w:bottom="1135" w:left="1417" w:header="426" w:footer="3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E10E2" w14:textId="77777777" w:rsidR="00F34229" w:rsidRDefault="00F34229" w:rsidP="00AA1F65">
      <w:pPr>
        <w:spacing w:after="0" w:line="240" w:lineRule="auto"/>
      </w:pPr>
      <w:r>
        <w:separator/>
      </w:r>
    </w:p>
  </w:endnote>
  <w:endnote w:type="continuationSeparator" w:id="0">
    <w:p w14:paraId="36FC9BCB" w14:textId="77777777" w:rsidR="00F34229" w:rsidRDefault="00F34229" w:rsidP="00AA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F">
    <w:altName w:val="Calibri"/>
    <w:charset w:val="00"/>
    <w:family w:val="auto"/>
    <w:pitch w:val="variable"/>
  </w:font>
  <w:font w:name="Liberation Serif">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ont188">
    <w:altName w:val="Times New Roman"/>
    <w:charset w:val="EE"/>
    <w:family w:val="auto"/>
    <w:pitch w:val="variable"/>
  </w:font>
  <w:font w:name="Cambria Math">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7F067" w14:textId="77777777" w:rsidR="006C7E8C" w:rsidRDefault="006C7E8C">
    <w:pPr>
      <w:pStyle w:val="Stopka"/>
    </w:pPr>
  </w:p>
  <w:p w14:paraId="563E8701" w14:textId="77777777" w:rsidR="006C7E8C" w:rsidRDefault="006C7E8C" w:rsidP="00062C76">
    <w:pPr>
      <w:ind w:left="-709" w:right="-426"/>
      <w:jc w:val="center"/>
    </w:pPr>
  </w:p>
  <w:p w14:paraId="37CE22F5" w14:textId="77777777" w:rsidR="006C7E8C" w:rsidRPr="001D698F" w:rsidRDefault="006C7E8C" w:rsidP="00062C76">
    <w:pPr>
      <w:ind w:left="-709" w:right="-42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8308428"/>
      <w:docPartObj>
        <w:docPartGallery w:val="Page Numbers (Bottom of Page)"/>
        <w:docPartUnique/>
      </w:docPartObj>
    </w:sdtPr>
    <w:sdtEndPr/>
    <w:sdtContent>
      <w:p w14:paraId="6542937E" w14:textId="77777777" w:rsidR="006C7E8C" w:rsidRDefault="006C7E8C">
        <w:pPr>
          <w:pStyle w:val="Stopka"/>
          <w:jc w:val="right"/>
        </w:pPr>
        <w:r>
          <w:fldChar w:fldCharType="begin"/>
        </w:r>
        <w:r>
          <w:instrText>PAGE   \* MERGEFORMAT</w:instrText>
        </w:r>
        <w:r>
          <w:fldChar w:fldCharType="separate"/>
        </w:r>
        <w:r w:rsidR="00451A4F">
          <w:rPr>
            <w:noProof/>
          </w:rPr>
          <w:t>21</w:t>
        </w:r>
        <w:r>
          <w:fldChar w:fldCharType="end"/>
        </w:r>
      </w:p>
    </w:sdtContent>
  </w:sdt>
  <w:p w14:paraId="462148AD" w14:textId="77777777" w:rsidR="006C7E8C" w:rsidRDefault="006C7E8C" w:rsidP="001E6905">
    <w:pPr>
      <w:pStyle w:val="Stopka"/>
      <w:tabs>
        <w:tab w:val="clear" w:pos="4536"/>
        <w:tab w:val="clear" w:pos="9072"/>
        <w:tab w:val="left" w:pos="2545"/>
      </w:tabs>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8F3EE" w14:textId="77777777" w:rsidR="00F34229" w:rsidRDefault="00F34229" w:rsidP="00AA1F65">
      <w:pPr>
        <w:spacing w:after="0" w:line="240" w:lineRule="auto"/>
      </w:pPr>
      <w:r>
        <w:separator/>
      </w:r>
    </w:p>
  </w:footnote>
  <w:footnote w:type="continuationSeparator" w:id="0">
    <w:p w14:paraId="65B2BA5E" w14:textId="77777777" w:rsidR="00F34229" w:rsidRDefault="00F34229" w:rsidP="00AA1F65">
      <w:pPr>
        <w:spacing w:after="0" w:line="240" w:lineRule="auto"/>
      </w:pPr>
      <w:r>
        <w:continuationSeparator/>
      </w:r>
    </w:p>
  </w:footnote>
  <w:footnote w:id="1">
    <w:p w14:paraId="67E8F831" w14:textId="77777777" w:rsidR="006C7E8C" w:rsidRPr="00811D5C" w:rsidRDefault="006C7E8C" w:rsidP="005C7A2F">
      <w:pPr>
        <w:pStyle w:val="Tekstprzypisudolnego"/>
        <w:spacing w:after="0"/>
        <w:jc w:val="both"/>
        <w:rPr>
          <w:sz w:val="16"/>
          <w:szCs w:val="16"/>
        </w:rPr>
      </w:pPr>
      <w:r w:rsidRPr="004977AE">
        <w:rPr>
          <w:rStyle w:val="Odwoanieprzypisudolnego"/>
        </w:rPr>
        <w:footnoteRef/>
      </w:r>
      <w:r w:rsidRPr="00811D5C">
        <w:rPr>
          <w:sz w:val="16"/>
          <w:szCs w:val="16"/>
        </w:rPr>
        <w:t xml:space="preserve"> Przez powiązania kapitałowe lub osobowe rozumie się wzajemne powiązania między </w:t>
      </w:r>
      <w:r>
        <w:rPr>
          <w:sz w:val="16"/>
          <w:szCs w:val="16"/>
        </w:rPr>
        <w:t>Zamawiającym (</w:t>
      </w:r>
      <w:r w:rsidRPr="00811D5C">
        <w:rPr>
          <w:sz w:val="16"/>
          <w:szCs w:val="16"/>
        </w:rPr>
        <w:t>beneficjentem</w:t>
      </w:r>
      <w:r>
        <w:rPr>
          <w:sz w:val="16"/>
          <w:szCs w:val="16"/>
        </w:rPr>
        <w:t>)</w:t>
      </w:r>
      <w:r w:rsidRPr="00811D5C">
        <w:rPr>
          <w:sz w:val="16"/>
          <w:szCs w:val="16"/>
        </w:rPr>
        <w:t xml:space="preserve"> lub osobami upoważnionymi do zaciągania zobowiązań w imieniu </w:t>
      </w:r>
      <w:r>
        <w:rPr>
          <w:sz w:val="16"/>
          <w:szCs w:val="16"/>
        </w:rPr>
        <w:t>Zamawiającego (</w:t>
      </w:r>
      <w:r w:rsidRPr="00811D5C">
        <w:rPr>
          <w:sz w:val="16"/>
          <w:szCs w:val="16"/>
        </w:rPr>
        <w:t>beneficjenta</w:t>
      </w:r>
      <w:r>
        <w:rPr>
          <w:sz w:val="16"/>
          <w:szCs w:val="16"/>
        </w:rPr>
        <w:t>)</w:t>
      </w:r>
      <w:r w:rsidRPr="00811D5C">
        <w:rPr>
          <w:sz w:val="16"/>
          <w:szCs w:val="16"/>
        </w:rPr>
        <w:t xml:space="preserve"> lub osobami wykonującymi w imieniu </w:t>
      </w:r>
      <w:r>
        <w:rPr>
          <w:sz w:val="16"/>
          <w:szCs w:val="16"/>
        </w:rPr>
        <w:t>Zamawiającego (</w:t>
      </w:r>
      <w:r w:rsidRPr="00811D5C">
        <w:rPr>
          <w:sz w:val="16"/>
          <w:szCs w:val="16"/>
        </w:rPr>
        <w:t>beneficjenta</w:t>
      </w:r>
      <w:r>
        <w:rPr>
          <w:sz w:val="16"/>
          <w:szCs w:val="16"/>
        </w:rPr>
        <w:t>)</w:t>
      </w:r>
      <w:r w:rsidRPr="00811D5C">
        <w:rPr>
          <w:sz w:val="16"/>
          <w:szCs w:val="16"/>
        </w:rPr>
        <w:t xml:space="preserve"> </w:t>
      </w:r>
      <w:r w:rsidRPr="004D3FCB">
        <w:rPr>
          <w:sz w:val="16"/>
          <w:szCs w:val="16"/>
        </w:rPr>
        <w:t xml:space="preserve">czynności związane z przygotowaniem i przeprowadzeniem procedury wyboru wykonawcy a wykonawcą, polegające </w:t>
      </w:r>
      <w:r w:rsidRPr="004D3FCB">
        <w:rPr>
          <w:sz w:val="16"/>
          <w:szCs w:val="16"/>
        </w:rPr>
        <w:br/>
        <w:t>w szczególności na: a) uczestniczeniu w spółce jako wspólnik spółki cywilnej lub spółki osobowej, b) posiadaniu co najmniej 10% udziałów lub akcji, c) pełnieniu funkcji członka organu nadzorczego lub zarządzającego, prokurenta, pełnomocnika, d) pozostawaniu w związku małżeńskim, w stosunku pokrewieństwa lub powinowactwa w linii prostej, pokrewieństwa drugiego</w:t>
      </w:r>
      <w:r w:rsidRPr="00811D5C">
        <w:rPr>
          <w:sz w:val="16"/>
          <w:szCs w:val="16"/>
        </w:rPr>
        <w:t xml:space="preserve"> stopnia lub powinowactwa drugiego stopnia w linii bocznej lub w stosunku przysposobienia, opieki lub kurateli.</w:t>
      </w:r>
    </w:p>
  </w:footnote>
  <w:footnote w:id="2">
    <w:p w14:paraId="6DBEAD4A" w14:textId="77777777" w:rsidR="006C7E8C" w:rsidRPr="007F07D6" w:rsidRDefault="006C7E8C" w:rsidP="005C7A2F">
      <w:pPr>
        <w:pStyle w:val="Tekstprzypisudolnego"/>
        <w:spacing w:after="0"/>
        <w:rPr>
          <w:sz w:val="16"/>
          <w:szCs w:val="16"/>
        </w:rPr>
      </w:pPr>
      <w:r>
        <w:rPr>
          <w:rStyle w:val="Odwoanieprzypisudolnego"/>
        </w:rPr>
        <w:footnoteRef/>
      </w:r>
      <w:r>
        <w:t xml:space="preserve"> </w:t>
      </w:r>
      <w:r w:rsidRPr="007F07D6">
        <w:rPr>
          <w:sz w:val="16"/>
          <w:szCs w:val="16"/>
        </w:rPr>
        <w:t>Za podpis uznaje się podpis złożony w sposób umożliwiający identyfikację osoby.</w:t>
      </w:r>
    </w:p>
  </w:footnote>
  <w:footnote w:id="3">
    <w:p w14:paraId="470AE30C" w14:textId="77777777" w:rsidR="006C7E8C" w:rsidRDefault="006C7E8C" w:rsidP="005C7A2F">
      <w:pPr>
        <w:pStyle w:val="Tekstprzypisudolnego"/>
        <w:spacing w:after="0"/>
        <w:ind w:left="142" w:hanging="142"/>
      </w:pPr>
      <w:r>
        <w:rPr>
          <w:rStyle w:val="Odwoanieprzypisudolnego"/>
        </w:rPr>
        <w:footnoteRef/>
      </w:r>
      <w:r>
        <w:t xml:space="preserve"> </w:t>
      </w:r>
      <w:r w:rsidRPr="007F07D6">
        <w:rPr>
          <w:sz w:val="16"/>
          <w:szCs w:val="16"/>
        </w:rPr>
        <w:t>Za osobę upoważnioną uznaje się osobę figurującą lub osoby figurujące w rejestrach do zaciągania zobowiązań w imieniu Oferenta lub we właściwym upoważnieniu.</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1B942" w14:textId="77777777" w:rsidR="006C7E8C" w:rsidRPr="00283AD0" w:rsidRDefault="006C7E8C" w:rsidP="00CF549C">
    <w:pPr>
      <w:pStyle w:val="Nagwek"/>
      <w:jc w:val="center"/>
    </w:pPr>
    <w:r>
      <w:rPr>
        <w:noProof/>
        <w:lang w:eastAsia="pl-PL"/>
      </w:rPr>
      <w:drawing>
        <wp:anchor distT="0" distB="0" distL="114300" distR="114300" simplePos="0" relativeHeight="251659264" behindDoc="1" locked="0" layoutInCell="1" allowOverlap="1" wp14:anchorId="31DDDC0B" wp14:editId="274F640B">
          <wp:simplePos x="0" y="0"/>
          <wp:positionH relativeFrom="margin">
            <wp:posOffset>-1270</wp:posOffset>
          </wp:positionH>
          <wp:positionV relativeFrom="paragraph">
            <wp:posOffset>-269875</wp:posOffset>
          </wp:positionV>
          <wp:extent cx="5941060" cy="792480"/>
          <wp:effectExtent l="0" t="0" r="2540" b="7620"/>
          <wp:wrapTight wrapText="bothSides">
            <wp:wrapPolygon edited="0">
              <wp:start x="0" y="0"/>
              <wp:lineTo x="0" y="21288"/>
              <wp:lineTo x="21540" y="21288"/>
              <wp:lineTo x="21540" y="0"/>
              <wp:lineTo x="0" y="0"/>
            </wp:wrapPolygon>
          </wp:wrapTight>
          <wp:docPr id="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792480"/>
                  </a:xfrm>
                  <a:prstGeom prst="rect">
                    <a:avLst/>
                  </a:prstGeom>
                  <a:noFill/>
                  <a:ln>
                    <a:noFill/>
                  </a:ln>
                </pic:spPr>
              </pic:pic>
            </a:graphicData>
          </a:graphic>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A25E4" w14:textId="77777777" w:rsidR="006C7E8C" w:rsidRPr="00283AD0" w:rsidRDefault="006C7E8C" w:rsidP="00D64F39">
    <w:pPr>
      <w:pStyle w:val="Nagwek"/>
      <w:jc w:val="center"/>
    </w:pPr>
    <w:r w:rsidRPr="003D1189">
      <w:rPr>
        <w:noProof/>
        <w:lang w:eastAsia="pl-PL"/>
      </w:rPr>
      <w:drawing>
        <wp:inline distT="0" distB="0" distL="0" distR="0" wp14:anchorId="06B3B7AD" wp14:editId="379A1B53">
          <wp:extent cx="5746684" cy="761365"/>
          <wp:effectExtent l="0" t="0" r="6985"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80553" cy="76585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DB305F8C"/>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02D8E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3844D5CC"/>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0DFCC5B0"/>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7"/>
    <w:multiLevelType w:val="multilevel"/>
    <w:tmpl w:val="40E05114"/>
    <w:name w:val="WW8Num7"/>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00000009"/>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4C0D41"/>
    <w:multiLevelType w:val="hybridMultilevel"/>
    <w:tmpl w:val="2B6296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00F30DBE"/>
    <w:multiLevelType w:val="hybridMultilevel"/>
    <w:tmpl w:val="173808F6"/>
    <w:lvl w:ilvl="0" w:tplc="1F821BE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2C27517"/>
    <w:multiLevelType w:val="hybridMultilevel"/>
    <w:tmpl w:val="355670CE"/>
    <w:lvl w:ilvl="0" w:tplc="6B8400E2">
      <w:start w:val="1"/>
      <w:numFmt w:val="decimal"/>
      <w:lvlText w:val="%1."/>
      <w:lvlJc w:val="left"/>
      <w:pPr>
        <w:ind w:left="690" w:hanging="370"/>
      </w:pPr>
      <w:rPr>
        <w:rFonts w:hint="default"/>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14" w15:restartNumberingAfterBreak="0">
    <w:nsid w:val="0AE93112"/>
    <w:multiLevelType w:val="hybridMultilevel"/>
    <w:tmpl w:val="D6DE7A7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9E4370"/>
    <w:multiLevelType w:val="multilevel"/>
    <w:tmpl w:val="D9948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251B97"/>
    <w:multiLevelType w:val="hybridMultilevel"/>
    <w:tmpl w:val="2306F0A0"/>
    <w:lvl w:ilvl="0" w:tplc="352A0C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454F1F"/>
    <w:multiLevelType w:val="hybridMultilevel"/>
    <w:tmpl w:val="1CF4424C"/>
    <w:lvl w:ilvl="0" w:tplc="EA8A67F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90F79CE"/>
    <w:multiLevelType w:val="hybridMultilevel"/>
    <w:tmpl w:val="6652CD9C"/>
    <w:lvl w:ilvl="0" w:tplc="86C2544E">
      <w:start w:val="1"/>
      <w:numFmt w:val="decimal"/>
      <w:lvlText w:val="%1."/>
      <w:lvlJc w:val="left"/>
      <w:pPr>
        <w:ind w:left="360" w:hanging="360"/>
      </w:pPr>
      <w:rPr>
        <w:rFonts w:ascii="Cambria" w:eastAsia="Times New Roman" w:hAnsi="Cambria" w:cs="Calibr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196A5F60">
      <w:start w:val="1"/>
      <w:numFmt w:val="decimal"/>
      <w:lvlText w:val="%4."/>
      <w:lvlJc w:val="left"/>
      <w:pPr>
        <w:ind w:left="2520" w:hanging="360"/>
      </w:pPr>
      <w:rPr>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266B1AD8"/>
    <w:multiLevelType w:val="hybridMultilevel"/>
    <w:tmpl w:val="2CB8E446"/>
    <w:lvl w:ilvl="0" w:tplc="04150017">
      <w:start w:val="1"/>
      <w:numFmt w:val="lowerLetter"/>
      <w:lvlText w:val="%1)"/>
      <w:lvlJc w:val="left"/>
      <w:pPr>
        <w:ind w:left="643"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F227089"/>
    <w:multiLevelType w:val="hybridMultilevel"/>
    <w:tmpl w:val="F5C2A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5A3F98"/>
    <w:multiLevelType w:val="hybridMultilevel"/>
    <w:tmpl w:val="8B16478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0084F53"/>
    <w:multiLevelType w:val="hybridMultilevel"/>
    <w:tmpl w:val="F124AE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8D256D"/>
    <w:multiLevelType w:val="hybridMultilevel"/>
    <w:tmpl w:val="F45AD44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4" w15:restartNumberingAfterBreak="0">
    <w:nsid w:val="37C0116D"/>
    <w:multiLevelType w:val="hybridMultilevel"/>
    <w:tmpl w:val="039840C4"/>
    <w:lvl w:ilvl="0" w:tplc="005632DA">
      <w:start w:val="1"/>
      <w:numFmt w:val="lowerLetter"/>
      <w:lvlText w:val="%1)"/>
      <w:lvlJc w:val="left"/>
      <w:pPr>
        <w:ind w:left="284" w:hanging="284"/>
      </w:pPr>
      <w:rPr>
        <w:rFonts w:hint="default"/>
        <w:b/>
        <w:bCs/>
      </w:rPr>
    </w:lvl>
    <w:lvl w:ilvl="1" w:tplc="FFFFFFFF" w:tentative="1">
      <w:start w:val="1"/>
      <w:numFmt w:val="bullet"/>
      <w:lvlText w:val="o"/>
      <w:lvlJc w:val="left"/>
      <w:pPr>
        <w:ind w:left="872" w:hanging="360"/>
      </w:pPr>
      <w:rPr>
        <w:rFonts w:ascii="Courier New" w:hAnsi="Courier New" w:cs="Courier New" w:hint="default"/>
      </w:rPr>
    </w:lvl>
    <w:lvl w:ilvl="2" w:tplc="FFFFFFFF">
      <w:start w:val="1"/>
      <w:numFmt w:val="bullet"/>
      <w:lvlText w:val=""/>
      <w:lvlJc w:val="left"/>
      <w:pPr>
        <w:ind w:left="1592" w:hanging="360"/>
      </w:pPr>
      <w:rPr>
        <w:rFonts w:ascii="Wingdings" w:hAnsi="Wingdings" w:hint="default"/>
      </w:rPr>
    </w:lvl>
    <w:lvl w:ilvl="3" w:tplc="FFFFFFFF" w:tentative="1">
      <w:start w:val="1"/>
      <w:numFmt w:val="bullet"/>
      <w:lvlText w:val=""/>
      <w:lvlJc w:val="left"/>
      <w:pPr>
        <w:ind w:left="2312" w:hanging="360"/>
      </w:pPr>
      <w:rPr>
        <w:rFonts w:ascii="Symbol" w:hAnsi="Symbol" w:hint="default"/>
      </w:rPr>
    </w:lvl>
    <w:lvl w:ilvl="4" w:tplc="FFFFFFFF" w:tentative="1">
      <w:start w:val="1"/>
      <w:numFmt w:val="bullet"/>
      <w:lvlText w:val="o"/>
      <w:lvlJc w:val="left"/>
      <w:pPr>
        <w:ind w:left="3032" w:hanging="360"/>
      </w:pPr>
      <w:rPr>
        <w:rFonts w:ascii="Courier New" w:hAnsi="Courier New" w:cs="Courier New" w:hint="default"/>
      </w:rPr>
    </w:lvl>
    <w:lvl w:ilvl="5" w:tplc="FFFFFFFF" w:tentative="1">
      <w:start w:val="1"/>
      <w:numFmt w:val="bullet"/>
      <w:lvlText w:val=""/>
      <w:lvlJc w:val="left"/>
      <w:pPr>
        <w:ind w:left="3752" w:hanging="360"/>
      </w:pPr>
      <w:rPr>
        <w:rFonts w:ascii="Wingdings" w:hAnsi="Wingdings" w:hint="default"/>
      </w:rPr>
    </w:lvl>
    <w:lvl w:ilvl="6" w:tplc="FFFFFFFF" w:tentative="1">
      <w:start w:val="1"/>
      <w:numFmt w:val="bullet"/>
      <w:lvlText w:val=""/>
      <w:lvlJc w:val="left"/>
      <w:pPr>
        <w:ind w:left="4472" w:hanging="360"/>
      </w:pPr>
      <w:rPr>
        <w:rFonts w:ascii="Symbol" w:hAnsi="Symbol" w:hint="default"/>
      </w:rPr>
    </w:lvl>
    <w:lvl w:ilvl="7" w:tplc="FFFFFFFF" w:tentative="1">
      <w:start w:val="1"/>
      <w:numFmt w:val="bullet"/>
      <w:lvlText w:val="o"/>
      <w:lvlJc w:val="left"/>
      <w:pPr>
        <w:ind w:left="5192" w:hanging="360"/>
      </w:pPr>
      <w:rPr>
        <w:rFonts w:ascii="Courier New" w:hAnsi="Courier New" w:cs="Courier New" w:hint="default"/>
      </w:rPr>
    </w:lvl>
    <w:lvl w:ilvl="8" w:tplc="FFFFFFFF" w:tentative="1">
      <w:start w:val="1"/>
      <w:numFmt w:val="bullet"/>
      <w:lvlText w:val=""/>
      <w:lvlJc w:val="left"/>
      <w:pPr>
        <w:ind w:left="5912" w:hanging="360"/>
      </w:pPr>
      <w:rPr>
        <w:rFonts w:ascii="Wingdings" w:hAnsi="Wingdings" w:hint="default"/>
      </w:rPr>
    </w:lvl>
  </w:abstractNum>
  <w:abstractNum w:abstractNumId="25" w15:restartNumberingAfterBreak="0">
    <w:nsid w:val="39215915"/>
    <w:multiLevelType w:val="hybridMultilevel"/>
    <w:tmpl w:val="EE386ED8"/>
    <w:lvl w:ilvl="0" w:tplc="D2AA49A2">
      <w:start w:val="1"/>
      <w:numFmt w:val="decimal"/>
      <w:lvlText w:val="%1."/>
      <w:lvlJc w:val="left"/>
      <w:pPr>
        <w:ind w:left="720" w:hanging="360"/>
      </w:pPr>
      <w:rPr>
        <w:rFonts w:eastAsiaTheme="minorHAnsi" w:hint="default"/>
        <w:b w:val="0"/>
        <w:strike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9A1180"/>
    <w:multiLevelType w:val="multilevel"/>
    <w:tmpl w:val="30FEC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AB72F47"/>
    <w:multiLevelType w:val="hybridMultilevel"/>
    <w:tmpl w:val="05B66024"/>
    <w:lvl w:ilvl="0" w:tplc="A534397A">
      <w:start w:val="1"/>
      <w:numFmt w:val="bullet"/>
      <w:pStyle w:val="Brain-punkty"/>
      <w:lvlText w:val=""/>
      <w:lvlJc w:val="left"/>
      <w:pPr>
        <w:ind w:left="1068" w:hanging="360"/>
      </w:pPr>
      <w:rPr>
        <w:rFonts w:ascii="Symbol" w:hAnsi="Symbol" w:hint="default"/>
        <w:caps w:val="0"/>
        <w:strike w:val="0"/>
        <w:dstrike w:val="0"/>
        <w:vanish w:val="0"/>
        <w:webHidden w:val="0"/>
        <w:color w:val="E36C0A" w:themeColor="accent6" w:themeShade="BF"/>
        <w:sz w:val="20"/>
        <w:szCs w:val="20"/>
        <w:u w:val="none"/>
        <w:effect w:val="none"/>
        <w:vertAlign w:val="baseline"/>
        <w:specVanish w:val="0"/>
      </w:rPr>
    </w:lvl>
    <w:lvl w:ilvl="1" w:tplc="E6EEBEC2">
      <w:start w:val="1"/>
      <w:numFmt w:val="bullet"/>
      <w:lvlText w:val=""/>
      <w:lvlJc w:val="left"/>
      <w:pPr>
        <w:ind w:left="1788" w:hanging="360"/>
      </w:pPr>
      <w:rPr>
        <w:rFonts w:ascii="Wingdings" w:hAnsi="Wingdings" w:hint="default"/>
        <w:color w:val="E36C0A" w:themeColor="accent6" w:themeShade="BF"/>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3E1D15C1"/>
    <w:multiLevelType w:val="hybridMultilevel"/>
    <w:tmpl w:val="7C149AA8"/>
    <w:lvl w:ilvl="0" w:tplc="843A0D4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4B46BDF"/>
    <w:multiLevelType w:val="hybridMultilevel"/>
    <w:tmpl w:val="37FE66DE"/>
    <w:lvl w:ilvl="0" w:tplc="38CEC4F2">
      <w:start w:val="1"/>
      <w:numFmt w:val="decimal"/>
      <w:lvlText w:val="%1."/>
      <w:lvlJc w:val="right"/>
      <w:pPr>
        <w:ind w:left="2160" w:hanging="18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0E3387"/>
    <w:multiLevelType w:val="hybridMultilevel"/>
    <w:tmpl w:val="26782980"/>
    <w:lvl w:ilvl="0" w:tplc="A0E626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7B657E4"/>
    <w:multiLevelType w:val="multilevel"/>
    <w:tmpl w:val="88C0CB2A"/>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val="0"/>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32" w15:restartNumberingAfterBreak="0">
    <w:nsid w:val="490C1A71"/>
    <w:multiLevelType w:val="multilevel"/>
    <w:tmpl w:val="3BBAD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FD0E29"/>
    <w:multiLevelType w:val="hybridMultilevel"/>
    <w:tmpl w:val="7A72F7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B92637D"/>
    <w:multiLevelType w:val="hybridMultilevel"/>
    <w:tmpl w:val="28EE8A6A"/>
    <w:lvl w:ilvl="0" w:tplc="8BD03AAE">
      <w:start w:val="1"/>
      <w:numFmt w:val="decimal"/>
      <w:lvlText w:val="%1."/>
      <w:lvlJc w:val="left"/>
      <w:pPr>
        <w:ind w:left="5180" w:hanging="360"/>
      </w:pPr>
      <w:rPr>
        <w:rFonts w:asciiTheme="minorHAnsi" w:hAnsiTheme="minorHAnsi" w:hint="default"/>
        <w:b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033E40"/>
    <w:multiLevelType w:val="hybridMultilevel"/>
    <w:tmpl w:val="7100A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6C7838"/>
    <w:multiLevelType w:val="hybridMultilevel"/>
    <w:tmpl w:val="08BC8F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387A3F"/>
    <w:multiLevelType w:val="hybridMultilevel"/>
    <w:tmpl w:val="6D04D41E"/>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30C3C7E"/>
    <w:multiLevelType w:val="hybridMultilevel"/>
    <w:tmpl w:val="6C16DFAA"/>
    <w:lvl w:ilvl="0" w:tplc="1954F168">
      <w:start w:val="1"/>
      <w:numFmt w:val="decimal"/>
      <w:lvlText w:val="%1."/>
      <w:lvlJc w:val="left"/>
      <w:pPr>
        <w:ind w:left="360" w:hanging="360"/>
      </w:pPr>
      <w:rPr>
        <w:rFonts w:hint="default"/>
        <w:b w:val="0"/>
        <w:color w:val="auto"/>
        <w:sz w:val="22"/>
        <w:szCs w:val="22"/>
      </w:rPr>
    </w:lvl>
    <w:lvl w:ilvl="1" w:tplc="0AE2CA2E">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D904BE"/>
    <w:multiLevelType w:val="hybridMultilevel"/>
    <w:tmpl w:val="ACB293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0B5901"/>
    <w:multiLevelType w:val="hybridMultilevel"/>
    <w:tmpl w:val="3C1A1DDE"/>
    <w:lvl w:ilvl="0" w:tplc="AED47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BE1F91"/>
    <w:multiLevelType w:val="multilevel"/>
    <w:tmpl w:val="CFA8FD0A"/>
    <w:lvl w:ilvl="0">
      <w:start w:val="1"/>
      <w:numFmt w:val="decimal"/>
      <w:lvlText w:val="%1."/>
      <w:lvlJc w:val="left"/>
      <w:pPr>
        <w:tabs>
          <w:tab w:val="num" w:pos="720"/>
        </w:tabs>
        <w:ind w:left="284" w:firstLine="76"/>
      </w:pPr>
      <w:rPr>
        <w:rFonts w:asciiTheme="minorHAnsi" w:hAnsiTheme="minorHAnsi" w:hint="default"/>
        <w:b w:val="0"/>
        <w:bCs/>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2" w15:restartNumberingAfterBreak="0">
    <w:nsid w:val="62452D16"/>
    <w:multiLevelType w:val="hybridMultilevel"/>
    <w:tmpl w:val="8D904308"/>
    <w:lvl w:ilvl="0" w:tplc="F0DEF638">
      <w:start w:val="1"/>
      <w:numFmt w:val="decimal"/>
      <w:lvlText w:val="%1."/>
      <w:lvlJc w:val="left"/>
      <w:pPr>
        <w:ind w:left="720" w:hanging="360"/>
      </w:pPr>
      <w:rPr>
        <w:color w:val="000000" w:themeColor="text1"/>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08728A"/>
    <w:multiLevelType w:val="multilevel"/>
    <w:tmpl w:val="E54060DE"/>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44" w15:restartNumberingAfterBreak="0">
    <w:nsid w:val="69AE18C4"/>
    <w:multiLevelType w:val="multilevel"/>
    <w:tmpl w:val="03146A68"/>
    <w:lvl w:ilvl="0">
      <w:start w:val="1"/>
      <w:numFmt w:val="decimal"/>
      <w:lvlText w:val="%1."/>
      <w:lvlJc w:val="left"/>
      <w:pPr>
        <w:tabs>
          <w:tab w:val="num" w:pos="360"/>
        </w:tabs>
        <w:ind w:left="-76" w:firstLine="76"/>
      </w:pPr>
      <w:rPr>
        <w:rFonts w:asciiTheme="minorHAnsi" w:hAnsiTheme="minorHAnsi" w:hint="default"/>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5" w15:restartNumberingAfterBreak="0">
    <w:nsid w:val="6C54332D"/>
    <w:multiLevelType w:val="hybridMultilevel"/>
    <w:tmpl w:val="E44E0904"/>
    <w:lvl w:ilvl="0" w:tplc="7C0080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6CF371A7"/>
    <w:multiLevelType w:val="hybridMultilevel"/>
    <w:tmpl w:val="C8A0164E"/>
    <w:lvl w:ilvl="0" w:tplc="363603E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0F121A9"/>
    <w:multiLevelType w:val="hybridMultilevel"/>
    <w:tmpl w:val="15269A1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40F45D0"/>
    <w:multiLevelType w:val="multilevel"/>
    <w:tmpl w:val="1114AAFA"/>
    <w:lvl w:ilvl="0">
      <w:start w:val="1"/>
      <w:numFmt w:val="bullet"/>
      <w:lvlText w:val=""/>
      <w:lvlJc w:val="left"/>
      <w:pPr>
        <w:tabs>
          <w:tab w:val="num" w:pos="720"/>
        </w:tabs>
        <w:ind w:left="720" w:hanging="360"/>
      </w:pPr>
      <w:rPr>
        <w:rFonts w:ascii="Symbol" w:hAnsi="Symbol" w:hint="default"/>
      </w:rPr>
    </w:lvl>
    <w:lvl w:ilvl="1">
      <w:start w:val="17"/>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5910F20"/>
    <w:multiLevelType w:val="multilevel"/>
    <w:tmpl w:val="DC86A18E"/>
    <w:styleLink w:val="WWNum1"/>
    <w:lvl w:ilvl="0">
      <w:start w:val="1"/>
      <w:numFmt w:val="decimal"/>
      <w:lvlText w:val="%1"/>
      <w:lvlJc w:val="left"/>
      <w:pPr>
        <w:ind w:left="1352"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78005759"/>
    <w:multiLevelType w:val="hybridMultilevel"/>
    <w:tmpl w:val="7F36C5E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7B2041E3"/>
    <w:multiLevelType w:val="hybridMultilevel"/>
    <w:tmpl w:val="1CB47720"/>
    <w:lvl w:ilvl="0" w:tplc="BDBEA3B6">
      <w:start w:val="1"/>
      <w:numFmt w:val="lowerLetter"/>
      <w:lvlText w:val="%1)"/>
      <w:lvlJc w:val="left"/>
      <w:pPr>
        <w:ind w:left="284" w:hanging="284"/>
      </w:pPr>
      <w:rPr>
        <w:rFonts w:hint="default"/>
        <w:b w:val="0"/>
      </w:rPr>
    </w:lvl>
    <w:lvl w:ilvl="1" w:tplc="04150003" w:tentative="1">
      <w:start w:val="1"/>
      <w:numFmt w:val="bullet"/>
      <w:lvlText w:val="o"/>
      <w:lvlJc w:val="left"/>
      <w:pPr>
        <w:ind w:left="872" w:hanging="360"/>
      </w:pPr>
      <w:rPr>
        <w:rFonts w:ascii="Courier New" w:hAnsi="Courier New" w:cs="Courier New" w:hint="default"/>
      </w:rPr>
    </w:lvl>
    <w:lvl w:ilvl="2" w:tplc="04150005">
      <w:start w:val="1"/>
      <w:numFmt w:val="bullet"/>
      <w:lvlText w:val=""/>
      <w:lvlJc w:val="left"/>
      <w:pPr>
        <w:ind w:left="1592" w:hanging="360"/>
      </w:pPr>
      <w:rPr>
        <w:rFonts w:ascii="Wingdings" w:hAnsi="Wingdings" w:hint="default"/>
      </w:rPr>
    </w:lvl>
    <w:lvl w:ilvl="3" w:tplc="04150001" w:tentative="1">
      <w:start w:val="1"/>
      <w:numFmt w:val="bullet"/>
      <w:lvlText w:val=""/>
      <w:lvlJc w:val="left"/>
      <w:pPr>
        <w:ind w:left="2312" w:hanging="360"/>
      </w:pPr>
      <w:rPr>
        <w:rFonts w:ascii="Symbol" w:hAnsi="Symbol" w:hint="default"/>
      </w:rPr>
    </w:lvl>
    <w:lvl w:ilvl="4" w:tplc="04150003" w:tentative="1">
      <w:start w:val="1"/>
      <w:numFmt w:val="bullet"/>
      <w:lvlText w:val="o"/>
      <w:lvlJc w:val="left"/>
      <w:pPr>
        <w:ind w:left="3032" w:hanging="360"/>
      </w:pPr>
      <w:rPr>
        <w:rFonts w:ascii="Courier New" w:hAnsi="Courier New" w:cs="Courier New" w:hint="default"/>
      </w:rPr>
    </w:lvl>
    <w:lvl w:ilvl="5" w:tplc="04150005" w:tentative="1">
      <w:start w:val="1"/>
      <w:numFmt w:val="bullet"/>
      <w:lvlText w:val=""/>
      <w:lvlJc w:val="left"/>
      <w:pPr>
        <w:ind w:left="3752" w:hanging="360"/>
      </w:pPr>
      <w:rPr>
        <w:rFonts w:ascii="Wingdings" w:hAnsi="Wingdings" w:hint="default"/>
      </w:rPr>
    </w:lvl>
    <w:lvl w:ilvl="6" w:tplc="04150001" w:tentative="1">
      <w:start w:val="1"/>
      <w:numFmt w:val="bullet"/>
      <w:lvlText w:val=""/>
      <w:lvlJc w:val="left"/>
      <w:pPr>
        <w:ind w:left="4472" w:hanging="360"/>
      </w:pPr>
      <w:rPr>
        <w:rFonts w:ascii="Symbol" w:hAnsi="Symbol" w:hint="default"/>
      </w:rPr>
    </w:lvl>
    <w:lvl w:ilvl="7" w:tplc="04150003" w:tentative="1">
      <w:start w:val="1"/>
      <w:numFmt w:val="bullet"/>
      <w:lvlText w:val="o"/>
      <w:lvlJc w:val="left"/>
      <w:pPr>
        <w:ind w:left="5192" w:hanging="360"/>
      </w:pPr>
      <w:rPr>
        <w:rFonts w:ascii="Courier New" w:hAnsi="Courier New" w:cs="Courier New" w:hint="default"/>
      </w:rPr>
    </w:lvl>
    <w:lvl w:ilvl="8" w:tplc="04150005" w:tentative="1">
      <w:start w:val="1"/>
      <w:numFmt w:val="bullet"/>
      <w:lvlText w:val=""/>
      <w:lvlJc w:val="left"/>
      <w:pPr>
        <w:ind w:left="5912" w:hanging="360"/>
      </w:pPr>
      <w:rPr>
        <w:rFonts w:ascii="Wingdings" w:hAnsi="Wingdings" w:hint="default"/>
      </w:rPr>
    </w:lvl>
  </w:abstractNum>
  <w:num w:numId="1">
    <w:abstractNumId w:val="36"/>
  </w:num>
  <w:num w:numId="2">
    <w:abstractNumId w:val="44"/>
  </w:num>
  <w:num w:numId="3">
    <w:abstractNumId w:val="35"/>
  </w:num>
  <w:num w:numId="4">
    <w:abstractNumId w:val="18"/>
  </w:num>
  <w:num w:numId="5">
    <w:abstractNumId w:val="20"/>
  </w:num>
  <w:num w:numId="6">
    <w:abstractNumId w:val="34"/>
  </w:num>
  <w:num w:numId="7">
    <w:abstractNumId w:val="42"/>
  </w:num>
  <w:num w:numId="8">
    <w:abstractNumId w:val="17"/>
  </w:num>
  <w:num w:numId="9">
    <w:abstractNumId w:val="41"/>
  </w:num>
  <w:num w:numId="10">
    <w:abstractNumId w:val="50"/>
  </w:num>
  <w:num w:numId="11">
    <w:abstractNumId w:val="45"/>
  </w:num>
  <w:num w:numId="12">
    <w:abstractNumId w:val="25"/>
  </w:num>
  <w:num w:numId="13">
    <w:abstractNumId w:val="33"/>
  </w:num>
  <w:num w:numId="14">
    <w:abstractNumId w:val="43"/>
  </w:num>
  <w:num w:numId="15">
    <w:abstractNumId w:val="51"/>
  </w:num>
  <w:num w:numId="16">
    <w:abstractNumId w:val="27"/>
  </w:num>
  <w:num w:numId="17">
    <w:abstractNumId w:val="49"/>
  </w:num>
  <w:num w:numId="18">
    <w:abstractNumId w:val="12"/>
  </w:num>
  <w:num w:numId="19">
    <w:abstractNumId w:val="3"/>
  </w:num>
  <w:num w:numId="20">
    <w:abstractNumId w:val="2"/>
  </w:num>
  <w:num w:numId="21">
    <w:abstractNumId w:val="1"/>
  </w:num>
  <w:num w:numId="22">
    <w:abstractNumId w:val="0"/>
  </w:num>
  <w:num w:numId="23">
    <w:abstractNumId w:val="38"/>
  </w:num>
  <w:num w:numId="24">
    <w:abstractNumId w:val="47"/>
  </w:num>
  <w:num w:numId="25">
    <w:abstractNumId w:val="28"/>
  </w:num>
  <w:num w:numId="26">
    <w:abstractNumId w:val="11"/>
  </w:num>
  <w:num w:numId="27">
    <w:abstractNumId w:val="19"/>
  </w:num>
  <w:num w:numId="28">
    <w:abstractNumId w:val="16"/>
  </w:num>
  <w:num w:numId="29">
    <w:abstractNumId w:val="22"/>
  </w:num>
  <w:num w:numId="30">
    <w:abstractNumId w:val="37"/>
  </w:num>
  <w:num w:numId="31">
    <w:abstractNumId w:val="23"/>
  </w:num>
  <w:num w:numId="32">
    <w:abstractNumId w:val="31"/>
  </w:num>
  <w:num w:numId="33">
    <w:abstractNumId w:val="24"/>
  </w:num>
  <w:num w:numId="34">
    <w:abstractNumId w:val="21"/>
  </w:num>
  <w:num w:numId="35">
    <w:abstractNumId w:val="48"/>
  </w:num>
  <w:num w:numId="36">
    <w:abstractNumId w:val="32"/>
  </w:num>
  <w:num w:numId="37">
    <w:abstractNumId w:val="15"/>
  </w:num>
  <w:num w:numId="38">
    <w:abstractNumId w:val="30"/>
  </w:num>
  <w:num w:numId="39">
    <w:abstractNumId w:val="29"/>
  </w:num>
  <w:num w:numId="40">
    <w:abstractNumId w:val="39"/>
  </w:num>
  <w:num w:numId="41">
    <w:abstractNumId w:val="13"/>
  </w:num>
  <w:num w:numId="42">
    <w:abstractNumId w:val="14"/>
  </w:num>
  <w:num w:numId="43">
    <w:abstractNumId w:val="40"/>
  </w:num>
  <w:num w:numId="44">
    <w:abstractNumId w:val="46"/>
  </w:num>
  <w:num w:numId="45">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67"/>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F65"/>
    <w:rsid w:val="000008BB"/>
    <w:rsid w:val="00000D73"/>
    <w:rsid w:val="00000E47"/>
    <w:rsid w:val="00000E8E"/>
    <w:rsid w:val="00001DD1"/>
    <w:rsid w:val="00002746"/>
    <w:rsid w:val="0000274E"/>
    <w:rsid w:val="000033B0"/>
    <w:rsid w:val="000042BF"/>
    <w:rsid w:val="00004E10"/>
    <w:rsid w:val="00005F13"/>
    <w:rsid w:val="0000601D"/>
    <w:rsid w:val="0000604E"/>
    <w:rsid w:val="00006CBC"/>
    <w:rsid w:val="00006E56"/>
    <w:rsid w:val="00006E58"/>
    <w:rsid w:val="000077AF"/>
    <w:rsid w:val="00007DA7"/>
    <w:rsid w:val="00010980"/>
    <w:rsid w:val="00010E15"/>
    <w:rsid w:val="000116C1"/>
    <w:rsid w:val="000125D4"/>
    <w:rsid w:val="0001260D"/>
    <w:rsid w:val="0001299A"/>
    <w:rsid w:val="00012A4D"/>
    <w:rsid w:val="000132A2"/>
    <w:rsid w:val="000167E3"/>
    <w:rsid w:val="000174C8"/>
    <w:rsid w:val="0001750D"/>
    <w:rsid w:val="00017C90"/>
    <w:rsid w:val="000202E2"/>
    <w:rsid w:val="00021132"/>
    <w:rsid w:val="00021F57"/>
    <w:rsid w:val="00024AD7"/>
    <w:rsid w:val="00024EA6"/>
    <w:rsid w:val="00025257"/>
    <w:rsid w:val="00025933"/>
    <w:rsid w:val="00025A5F"/>
    <w:rsid w:val="00026ABE"/>
    <w:rsid w:val="00026B07"/>
    <w:rsid w:val="00026C00"/>
    <w:rsid w:val="000276A6"/>
    <w:rsid w:val="00027761"/>
    <w:rsid w:val="00031599"/>
    <w:rsid w:val="000316FF"/>
    <w:rsid w:val="00031B59"/>
    <w:rsid w:val="00031B82"/>
    <w:rsid w:val="00032900"/>
    <w:rsid w:val="0003313B"/>
    <w:rsid w:val="00034660"/>
    <w:rsid w:val="0003626A"/>
    <w:rsid w:val="00036565"/>
    <w:rsid w:val="00036ABA"/>
    <w:rsid w:val="00036D22"/>
    <w:rsid w:val="0004013B"/>
    <w:rsid w:val="00040B5F"/>
    <w:rsid w:val="00040CD3"/>
    <w:rsid w:val="000411F6"/>
    <w:rsid w:val="0004175B"/>
    <w:rsid w:val="000419F3"/>
    <w:rsid w:val="00042D5D"/>
    <w:rsid w:val="0004474D"/>
    <w:rsid w:val="000448D3"/>
    <w:rsid w:val="00044C2C"/>
    <w:rsid w:val="00044DED"/>
    <w:rsid w:val="00045395"/>
    <w:rsid w:val="00045798"/>
    <w:rsid w:val="0004692D"/>
    <w:rsid w:val="000472F3"/>
    <w:rsid w:val="0004746F"/>
    <w:rsid w:val="00047B9D"/>
    <w:rsid w:val="00047F95"/>
    <w:rsid w:val="00050326"/>
    <w:rsid w:val="00051020"/>
    <w:rsid w:val="00051598"/>
    <w:rsid w:val="00052734"/>
    <w:rsid w:val="0005285D"/>
    <w:rsid w:val="000534D8"/>
    <w:rsid w:val="000546A7"/>
    <w:rsid w:val="0005538A"/>
    <w:rsid w:val="0006070B"/>
    <w:rsid w:val="00060CC4"/>
    <w:rsid w:val="00060F55"/>
    <w:rsid w:val="0006134A"/>
    <w:rsid w:val="000613C7"/>
    <w:rsid w:val="000614BE"/>
    <w:rsid w:val="000615DE"/>
    <w:rsid w:val="000617BD"/>
    <w:rsid w:val="00062640"/>
    <w:rsid w:val="00062744"/>
    <w:rsid w:val="00062C76"/>
    <w:rsid w:val="00062D42"/>
    <w:rsid w:val="000634DA"/>
    <w:rsid w:val="00063B4E"/>
    <w:rsid w:val="000643BC"/>
    <w:rsid w:val="00064C38"/>
    <w:rsid w:val="000653B9"/>
    <w:rsid w:val="000653F7"/>
    <w:rsid w:val="00065AB8"/>
    <w:rsid w:val="00066B8F"/>
    <w:rsid w:val="000675F6"/>
    <w:rsid w:val="000703F1"/>
    <w:rsid w:val="0007076B"/>
    <w:rsid w:val="000709FF"/>
    <w:rsid w:val="0007139F"/>
    <w:rsid w:val="0007155C"/>
    <w:rsid w:val="00072275"/>
    <w:rsid w:val="0007228F"/>
    <w:rsid w:val="00073808"/>
    <w:rsid w:val="000755E6"/>
    <w:rsid w:val="00075704"/>
    <w:rsid w:val="00075CDF"/>
    <w:rsid w:val="00075ECD"/>
    <w:rsid w:val="00077707"/>
    <w:rsid w:val="00077796"/>
    <w:rsid w:val="00077DB3"/>
    <w:rsid w:val="0008003D"/>
    <w:rsid w:val="00080805"/>
    <w:rsid w:val="00080919"/>
    <w:rsid w:val="00081227"/>
    <w:rsid w:val="00081B37"/>
    <w:rsid w:val="00083CA0"/>
    <w:rsid w:val="000850D1"/>
    <w:rsid w:val="00085A37"/>
    <w:rsid w:val="000901D1"/>
    <w:rsid w:val="00090B09"/>
    <w:rsid w:val="000918CC"/>
    <w:rsid w:val="00092863"/>
    <w:rsid w:val="00092B11"/>
    <w:rsid w:val="00092B12"/>
    <w:rsid w:val="00093C6B"/>
    <w:rsid w:val="000940FF"/>
    <w:rsid w:val="00094A8F"/>
    <w:rsid w:val="00096060"/>
    <w:rsid w:val="0009648B"/>
    <w:rsid w:val="00096E67"/>
    <w:rsid w:val="00097CE9"/>
    <w:rsid w:val="000A004E"/>
    <w:rsid w:val="000A08A4"/>
    <w:rsid w:val="000A1706"/>
    <w:rsid w:val="000A289C"/>
    <w:rsid w:val="000A2945"/>
    <w:rsid w:val="000A29B9"/>
    <w:rsid w:val="000A29F4"/>
    <w:rsid w:val="000A3B27"/>
    <w:rsid w:val="000A50D2"/>
    <w:rsid w:val="000A54DF"/>
    <w:rsid w:val="000A5525"/>
    <w:rsid w:val="000A6076"/>
    <w:rsid w:val="000A60E1"/>
    <w:rsid w:val="000A6D80"/>
    <w:rsid w:val="000A759F"/>
    <w:rsid w:val="000A7DFB"/>
    <w:rsid w:val="000B0A75"/>
    <w:rsid w:val="000B0F02"/>
    <w:rsid w:val="000B108B"/>
    <w:rsid w:val="000B2A66"/>
    <w:rsid w:val="000B2F58"/>
    <w:rsid w:val="000B330C"/>
    <w:rsid w:val="000B37CD"/>
    <w:rsid w:val="000B434D"/>
    <w:rsid w:val="000B4932"/>
    <w:rsid w:val="000B493E"/>
    <w:rsid w:val="000B4CE4"/>
    <w:rsid w:val="000B554E"/>
    <w:rsid w:val="000B6628"/>
    <w:rsid w:val="000B6A38"/>
    <w:rsid w:val="000B6ADA"/>
    <w:rsid w:val="000B72F7"/>
    <w:rsid w:val="000B7BDF"/>
    <w:rsid w:val="000B7D55"/>
    <w:rsid w:val="000C01FB"/>
    <w:rsid w:val="000C0718"/>
    <w:rsid w:val="000C0B90"/>
    <w:rsid w:val="000C0F24"/>
    <w:rsid w:val="000C10CE"/>
    <w:rsid w:val="000C1FC8"/>
    <w:rsid w:val="000C22B8"/>
    <w:rsid w:val="000C2FA6"/>
    <w:rsid w:val="000C42F2"/>
    <w:rsid w:val="000C5CB2"/>
    <w:rsid w:val="000C6061"/>
    <w:rsid w:val="000C643D"/>
    <w:rsid w:val="000D01C8"/>
    <w:rsid w:val="000D0203"/>
    <w:rsid w:val="000D034A"/>
    <w:rsid w:val="000D2323"/>
    <w:rsid w:val="000D259A"/>
    <w:rsid w:val="000D2F72"/>
    <w:rsid w:val="000D3757"/>
    <w:rsid w:val="000D39B4"/>
    <w:rsid w:val="000D39D9"/>
    <w:rsid w:val="000D4BF4"/>
    <w:rsid w:val="000D5B79"/>
    <w:rsid w:val="000D633F"/>
    <w:rsid w:val="000D6E90"/>
    <w:rsid w:val="000D714B"/>
    <w:rsid w:val="000E1E65"/>
    <w:rsid w:val="000E1EFE"/>
    <w:rsid w:val="000E278A"/>
    <w:rsid w:val="000E2AFA"/>
    <w:rsid w:val="000E31F3"/>
    <w:rsid w:val="000E39FC"/>
    <w:rsid w:val="000E3E25"/>
    <w:rsid w:val="000E47D0"/>
    <w:rsid w:val="000E4ED6"/>
    <w:rsid w:val="000E555F"/>
    <w:rsid w:val="000E56B7"/>
    <w:rsid w:val="000E790B"/>
    <w:rsid w:val="000E7DA6"/>
    <w:rsid w:val="000F09CD"/>
    <w:rsid w:val="000F16DA"/>
    <w:rsid w:val="000F328B"/>
    <w:rsid w:val="000F3352"/>
    <w:rsid w:val="000F369A"/>
    <w:rsid w:val="000F3811"/>
    <w:rsid w:val="000F3B21"/>
    <w:rsid w:val="000F493D"/>
    <w:rsid w:val="000F5651"/>
    <w:rsid w:val="000F5973"/>
    <w:rsid w:val="000F5F06"/>
    <w:rsid w:val="000F6185"/>
    <w:rsid w:val="000F6616"/>
    <w:rsid w:val="000F66E9"/>
    <w:rsid w:val="000F6BD1"/>
    <w:rsid w:val="000F76CA"/>
    <w:rsid w:val="000F76D5"/>
    <w:rsid w:val="000F77FF"/>
    <w:rsid w:val="001005B9"/>
    <w:rsid w:val="00100A65"/>
    <w:rsid w:val="00101370"/>
    <w:rsid w:val="00101471"/>
    <w:rsid w:val="001016C3"/>
    <w:rsid w:val="0010221B"/>
    <w:rsid w:val="00102401"/>
    <w:rsid w:val="00102992"/>
    <w:rsid w:val="00102DF3"/>
    <w:rsid w:val="00102F15"/>
    <w:rsid w:val="00103066"/>
    <w:rsid w:val="00103210"/>
    <w:rsid w:val="00103901"/>
    <w:rsid w:val="00104C22"/>
    <w:rsid w:val="00104CB5"/>
    <w:rsid w:val="00106234"/>
    <w:rsid w:val="001065D7"/>
    <w:rsid w:val="00106A1B"/>
    <w:rsid w:val="00106E16"/>
    <w:rsid w:val="00110CBC"/>
    <w:rsid w:val="00110E30"/>
    <w:rsid w:val="00111062"/>
    <w:rsid w:val="001113A8"/>
    <w:rsid w:val="00111C33"/>
    <w:rsid w:val="00112124"/>
    <w:rsid w:val="00114C86"/>
    <w:rsid w:val="00115849"/>
    <w:rsid w:val="001158E6"/>
    <w:rsid w:val="00115EC2"/>
    <w:rsid w:val="00117053"/>
    <w:rsid w:val="00117A8D"/>
    <w:rsid w:val="00120FF3"/>
    <w:rsid w:val="001223C8"/>
    <w:rsid w:val="0012349B"/>
    <w:rsid w:val="00124164"/>
    <w:rsid w:val="00124851"/>
    <w:rsid w:val="001249D7"/>
    <w:rsid w:val="001259FA"/>
    <w:rsid w:val="00125C8B"/>
    <w:rsid w:val="00125F75"/>
    <w:rsid w:val="00126B7C"/>
    <w:rsid w:val="001302AC"/>
    <w:rsid w:val="00130C87"/>
    <w:rsid w:val="0013231B"/>
    <w:rsid w:val="00132F0F"/>
    <w:rsid w:val="001332AA"/>
    <w:rsid w:val="00133C18"/>
    <w:rsid w:val="001344DE"/>
    <w:rsid w:val="00134D8A"/>
    <w:rsid w:val="0013504E"/>
    <w:rsid w:val="0013521D"/>
    <w:rsid w:val="001356B1"/>
    <w:rsid w:val="00136791"/>
    <w:rsid w:val="00137E65"/>
    <w:rsid w:val="001409E3"/>
    <w:rsid w:val="00141D8D"/>
    <w:rsid w:val="00141F98"/>
    <w:rsid w:val="0014358D"/>
    <w:rsid w:val="0014392E"/>
    <w:rsid w:val="00143C5C"/>
    <w:rsid w:val="00144C82"/>
    <w:rsid w:val="00145629"/>
    <w:rsid w:val="0014644C"/>
    <w:rsid w:val="00146FE1"/>
    <w:rsid w:val="001473A9"/>
    <w:rsid w:val="00147871"/>
    <w:rsid w:val="00151268"/>
    <w:rsid w:val="0015171E"/>
    <w:rsid w:val="00151781"/>
    <w:rsid w:val="001519F3"/>
    <w:rsid w:val="00151DAA"/>
    <w:rsid w:val="0015201C"/>
    <w:rsid w:val="00153B7F"/>
    <w:rsid w:val="0015488D"/>
    <w:rsid w:val="001548A9"/>
    <w:rsid w:val="00154B6A"/>
    <w:rsid w:val="001552C7"/>
    <w:rsid w:val="00155F6C"/>
    <w:rsid w:val="0015620D"/>
    <w:rsid w:val="00156360"/>
    <w:rsid w:val="00156AAD"/>
    <w:rsid w:val="00156B2B"/>
    <w:rsid w:val="00160280"/>
    <w:rsid w:val="00160E21"/>
    <w:rsid w:val="001619C6"/>
    <w:rsid w:val="00162D22"/>
    <w:rsid w:val="001633F7"/>
    <w:rsid w:val="001635AA"/>
    <w:rsid w:val="00163C07"/>
    <w:rsid w:val="00163FB4"/>
    <w:rsid w:val="00167079"/>
    <w:rsid w:val="001705A8"/>
    <w:rsid w:val="00170B11"/>
    <w:rsid w:val="00171190"/>
    <w:rsid w:val="00172030"/>
    <w:rsid w:val="00172A59"/>
    <w:rsid w:val="00175ECA"/>
    <w:rsid w:val="001761C0"/>
    <w:rsid w:val="0017661A"/>
    <w:rsid w:val="00176A3F"/>
    <w:rsid w:val="00177ABB"/>
    <w:rsid w:val="0018110B"/>
    <w:rsid w:val="00181207"/>
    <w:rsid w:val="0018291D"/>
    <w:rsid w:val="00183266"/>
    <w:rsid w:val="00183710"/>
    <w:rsid w:val="00184327"/>
    <w:rsid w:val="00184A0D"/>
    <w:rsid w:val="00186F04"/>
    <w:rsid w:val="00187C05"/>
    <w:rsid w:val="00187D7D"/>
    <w:rsid w:val="00187E09"/>
    <w:rsid w:val="00190503"/>
    <w:rsid w:val="0019097A"/>
    <w:rsid w:val="001910D3"/>
    <w:rsid w:val="00191819"/>
    <w:rsid w:val="00191D74"/>
    <w:rsid w:val="00195393"/>
    <w:rsid w:val="00195CF8"/>
    <w:rsid w:val="00196891"/>
    <w:rsid w:val="00196E4F"/>
    <w:rsid w:val="001A026C"/>
    <w:rsid w:val="001A1334"/>
    <w:rsid w:val="001A2A2C"/>
    <w:rsid w:val="001A37D5"/>
    <w:rsid w:val="001A3AC8"/>
    <w:rsid w:val="001A3D55"/>
    <w:rsid w:val="001A4B1A"/>
    <w:rsid w:val="001A4E89"/>
    <w:rsid w:val="001A4ECA"/>
    <w:rsid w:val="001A57CF"/>
    <w:rsid w:val="001A585E"/>
    <w:rsid w:val="001A58B8"/>
    <w:rsid w:val="001A66F9"/>
    <w:rsid w:val="001A671A"/>
    <w:rsid w:val="001A6A24"/>
    <w:rsid w:val="001A6BDC"/>
    <w:rsid w:val="001A740D"/>
    <w:rsid w:val="001B0C8B"/>
    <w:rsid w:val="001B0F31"/>
    <w:rsid w:val="001B1899"/>
    <w:rsid w:val="001B1E0C"/>
    <w:rsid w:val="001B1F23"/>
    <w:rsid w:val="001B2189"/>
    <w:rsid w:val="001B337B"/>
    <w:rsid w:val="001B364A"/>
    <w:rsid w:val="001B3DE4"/>
    <w:rsid w:val="001B4A8E"/>
    <w:rsid w:val="001B5073"/>
    <w:rsid w:val="001B72A4"/>
    <w:rsid w:val="001B7E65"/>
    <w:rsid w:val="001C0141"/>
    <w:rsid w:val="001C0C82"/>
    <w:rsid w:val="001C28AF"/>
    <w:rsid w:val="001C3062"/>
    <w:rsid w:val="001C387E"/>
    <w:rsid w:val="001C3E59"/>
    <w:rsid w:val="001C50E1"/>
    <w:rsid w:val="001C6FDD"/>
    <w:rsid w:val="001C729B"/>
    <w:rsid w:val="001C7AB7"/>
    <w:rsid w:val="001C7FBF"/>
    <w:rsid w:val="001D01B3"/>
    <w:rsid w:val="001D2024"/>
    <w:rsid w:val="001D237C"/>
    <w:rsid w:val="001D2D2A"/>
    <w:rsid w:val="001D32B1"/>
    <w:rsid w:val="001D3C0C"/>
    <w:rsid w:val="001D3D1B"/>
    <w:rsid w:val="001D4930"/>
    <w:rsid w:val="001D4955"/>
    <w:rsid w:val="001D4FDE"/>
    <w:rsid w:val="001D7AD4"/>
    <w:rsid w:val="001E066E"/>
    <w:rsid w:val="001E0FB6"/>
    <w:rsid w:val="001E144B"/>
    <w:rsid w:val="001E19C5"/>
    <w:rsid w:val="001E1F0E"/>
    <w:rsid w:val="001E301B"/>
    <w:rsid w:val="001E31F2"/>
    <w:rsid w:val="001E3408"/>
    <w:rsid w:val="001E3524"/>
    <w:rsid w:val="001E380E"/>
    <w:rsid w:val="001E3845"/>
    <w:rsid w:val="001E4581"/>
    <w:rsid w:val="001E4E2D"/>
    <w:rsid w:val="001E51BD"/>
    <w:rsid w:val="001E6182"/>
    <w:rsid w:val="001E61E8"/>
    <w:rsid w:val="001E6905"/>
    <w:rsid w:val="001E7069"/>
    <w:rsid w:val="001E72A3"/>
    <w:rsid w:val="001E7D6B"/>
    <w:rsid w:val="001F019D"/>
    <w:rsid w:val="001F0478"/>
    <w:rsid w:val="001F0686"/>
    <w:rsid w:val="001F0CEC"/>
    <w:rsid w:val="001F1021"/>
    <w:rsid w:val="001F158D"/>
    <w:rsid w:val="001F1B2C"/>
    <w:rsid w:val="001F1B31"/>
    <w:rsid w:val="001F2595"/>
    <w:rsid w:val="001F2679"/>
    <w:rsid w:val="001F2D80"/>
    <w:rsid w:val="001F2E08"/>
    <w:rsid w:val="001F3C1B"/>
    <w:rsid w:val="001F419E"/>
    <w:rsid w:val="001F442A"/>
    <w:rsid w:val="001F5AF8"/>
    <w:rsid w:val="001F6BE9"/>
    <w:rsid w:val="001F6E2F"/>
    <w:rsid w:val="001F6F2F"/>
    <w:rsid w:val="002003AD"/>
    <w:rsid w:val="00200467"/>
    <w:rsid w:val="00202F4E"/>
    <w:rsid w:val="00202FB7"/>
    <w:rsid w:val="002030C4"/>
    <w:rsid w:val="00203813"/>
    <w:rsid w:val="00204838"/>
    <w:rsid w:val="00204897"/>
    <w:rsid w:val="00205126"/>
    <w:rsid w:val="00205C10"/>
    <w:rsid w:val="002061D7"/>
    <w:rsid w:val="002101CF"/>
    <w:rsid w:val="002101E0"/>
    <w:rsid w:val="002104F3"/>
    <w:rsid w:val="0021087C"/>
    <w:rsid w:val="00210944"/>
    <w:rsid w:val="00210D38"/>
    <w:rsid w:val="00211105"/>
    <w:rsid w:val="002119E2"/>
    <w:rsid w:val="00212E90"/>
    <w:rsid w:val="002139D8"/>
    <w:rsid w:val="002139EB"/>
    <w:rsid w:val="00213C3B"/>
    <w:rsid w:val="002144CA"/>
    <w:rsid w:val="00215A54"/>
    <w:rsid w:val="00216508"/>
    <w:rsid w:val="002169B9"/>
    <w:rsid w:val="00216B8B"/>
    <w:rsid w:val="00216E16"/>
    <w:rsid w:val="00216EA2"/>
    <w:rsid w:val="0021746A"/>
    <w:rsid w:val="002175EF"/>
    <w:rsid w:val="00217703"/>
    <w:rsid w:val="00220056"/>
    <w:rsid w:val="00220900"/>
    <w:rsid w:val="00220F25"/>
    <w:rsid w:val="00221E50"/>
    <w:rsid w:val="00222648"/>
    <w:rsid w:val="00223EA7"/>
    <w:rsid w:val="00224C8B"/>
    <w:rsid w:val="00226BD9"/>
    <w:rsid w:val="00226E3F"/>
    <w:rsid w:val="0022736F"/>
    <w:rsid w:val="002277DA"/>
    <w:rsid w:val="002303F2"/>
    <w:rsid w:val="002309B0"/>
    <w:rsid w:val="00230BC0"/>
    <w:rsid w:val="002329BD"/>
    <w:rsid w:val="002332C3"/>
    <w:rsid w:val="00234CF2"/>
    <w:rsid w:val="00236030"/>
    <w:rsid w:val="002367BA"/>
    <w:rsid w:val="00236E06"/>
    <w:rsid w:val="00237071"/>
    <w:rsid w:val="00237862"/>
    <w:rsid w:val="002406C2"/>
    <w:rsid w:val="002409A8"/>
    <w:rsid w:val="002411F0"/>
    <w:rsid w:val="002419EF"/>
    <w:rsid w:val="00241A4A"/>
    <w:rsid w:val="00241F45"/>
    <w:rsid w:val="002434B0"/>
    <w:rsid w:val="00244511"/>
    <w:rsid w:val="00245085"/>
    <w:rsid w:val="0024543B"/>
    <w:rsid w:val="00245489"/>
    <w:rsid w:val="00246593"/>
    <w:rsid w:val="002539BB"/>
    <w:rsid w:val="00253E39"/>
    <w:rsid w:val="0025433F"/>
    <w:rsid w:val="00255144"/>
    <w:rsid w:val="0025555D"/>
    <w:rsid w:val="00255777"/>
    <w:rsid w:val="002559CD"/>
    <w:rsid w:val="0025608C"/>
    <w:rsid w:val="002560C1"/>
    <w:rsid w:val="002577B7"/>
    <w:rsid w:val="00260580"/>
    <w:rsid w:val="0026189F"/>
    <w:rsid w:val="00261927"/>
    <w:rsid w:val="00262416"/>
    <w:rsid w:val="00263040"/>
    <w:rsid w:val="00263612"/>
    <w:rsid w:val="002644FB"/>
    <w:rsid w:val="002671CC"/>
    <w:rsid w:val="0026752D"/>
    <w:rsid w:val="00267715"/>
    <w:rsid w:val="002678F4"/>
    <w:rsid w:val="00267E8C"/>
    <w:rsid w:val="00270120"/>
    <w:rsid w:val="002703E9"/>
    <w:rsid w:val="00271A55"/>
    <w:rsid w:val="00272010"/>
    <w:rsid w:val="00272AA8"/>
    <w:rsid w:val="002739CD"/>
    <w:rsid w:val="00273E51"/>
    <w:rsid w:val="002743E4"/>
    <w:rsid w:val="0027562F"/>
    <w:rsid w:val="002758FC"/>
    <w:rsid w:val="00275956"/>
    <w:rsid w:val="002771D1"/>
    <w:rsid w:val="00277C5C"/>
    <w:rsid w:val="00280A56"/>
    <w:rsid w:val="002813DF"/>
    <w:rsid w:val="002815E2"/>
    <w:rsid w:val="00282CEC"/>
    <w:rsid w:val="00282E4E"/>
    <w:rsid w:val="002832CA"/>
    <w:rsid w:val="00283AB2"/>
    <w:rsid w:val="00283AD0"/>
    <w:rsid w:val="00283EFD"/>
    <w:rsid w:val="00284459"/>
    <w:rsid w:val="0028446C"/>
    <w:rsid w:val="002851FB"/>
    <w:rsid w:val="00285F23"/>
    <w:rsid w:val="002870AB"/>
    <w:rsid w:val="00287EEC"/>
    <w:rsid w:val="0029067D"/>
    <w:rsid w:val="00291A25"/>
    <w:rsid w:val="00291DFC"/>
    <w:rsid w:val="0029207D"/>
    <w:rsid w:val="0029331D"/>
    <w:rsid w:val="00293447"/>
    <w:rsid w:val="00294636"/>
    <w:rsid w:val="00294E25"/>
    <w:rsid w:val="00296975"/>
    <w:rsid w:val="00297F07"/>
    <w:rsid w:val="002A0B17"/>
    <w:rsid w:val="002A1F93"/>
    <w:rsid w:val="002A20EF"/>
    <w:rsid w:val="002A21E8"/>
    <w:rsid w:val="002A2621"/>
    <w:rsid w:val="002A2A1A"/>
    <w:rsid w:val="002A3E48"/>
    <w:rsid w:val="002A41F5"/>
    <w:rsid w:val="002A4D2C"/>
    <w:rsid w:val="002A5003"/>
    <w:rsid w:val="002A635B"/>
    <w:rsid w:val="002A679F"/>
    <w:rsid w:val="002B0593"/>
    <w:rsid w:val="002B1EED"/>
    <w:rsid w:val="002B2477"/>
    <w:rsid w:val="002B2509"/>
    <w:rsid w:val="002B34C3"/>
    <w:rsid w:val="002B3691"/>
    <w:rsid w:val="002B36ED"/>
    <w:rsid w:val="002B45FA"/>
    <w:rsid w:val="002B5196"/>
    <w:rsid w:val="002B56F5"/>
    <w:rsid w:val="002B58BB"/>
    <w:rsid w:val="002B6CDF"/>
    <w:rsid w:val="002C095E"/>
    <w:rsid w:val="002C0A43"/>
    <w:rsid w:val="002C0EF0"/>
    <w:rsid w:val="002C432D"/>
    <w:rsid w:val="002C4F67"/>
    <w:rsid w:val="002C55F4"/>
    <w:rsid w:val="002C7710"/>
    <w:rsid w:val="002D01D8"/>
    <w:rsid w:val="002D04E6"/>
    <w:rsid w:val="002D43B2"/>
    <w:rsid w:val="002D46C1"/>
    <w:rsid w:val="002D5520"/>
    <w:rsid w:val="002D589C"/>
    <w:rsid w:val="002D776B"/>
    <w:rsid w:val="002E019B"/>
    <w:rsid w:val="002E0696"/>
    <w:rsid w:val="002E09BC"/>
    <w:rsid w:val="002E0C0D"/>
    <w:rsid w:val="002E0C30"/>
    <w:rsid w:val="002E124F"/>
    <w:rsid w:val="002E1EDF"/>
    <w:rsid w:val="002E229D"/>
    <w:rsid w:val="002E2512"/>
    <w:rsid w:val="002E2F4C"/>
    <w:rsid w:val="002E34E2"/>
    <w:rsid w:val="002E3D94"/>
    <w:rsid w:val="002E44D6"/>
    <w:rsid w:val="002E5729"/>
    <w:rsid w:val="002E5E63"/>
    <w:rsid w:val="002E720A"/>
    <w:rsid w:val="002E7856"/>
    <w:rsid w:val="002F09E4"/>
    <w:rsid w:val="002F0B05"/>
    <w:rsid w:val="002F154E"/>
    <w:rsid w:val="002F15C5"/>
    <w:rsid w:val="002F1C4C"/>
    <w:rsid w:val="002F23B7"/>
    <w:rsid w:val="002F2BF7"/>
    <w:rsid w:val="002F396B"/>
    <w:rsid w:val="002F46F7"/>
    <w:rsid w:val="002F49F4"/>
    <w:rsid w:val="002F53E0"/>
    <w:rsid w:val="002F571D"/>
    <w:rsid w:val="002F5981"/>
    <w:rsid w:val="002F5A7B"/>
    <w:rsid w:val="002F706F"/>
    <w:rsid w:val="002F71D1"/>
    <w:rsid w:val="002F72C9"/>
    <w:rsid w:val="002F7B6F"/>
    <w:rsid w:val="002F7BF0"/>
    <w:rsid w:val="00300222"/>
    <w:rsid w:val="00300402"/>
    <w:rsid w:val="003005D2"/>
    <w:rsid w:val="00300986"/>
    <w:rsid w:val="003009D5"/>
    <w:rsid w:val="003011C4"/>
    <w:rsid w:val="003012B9"/>
    <w:rsid w:val="003015B6"/>
    <w:rsid w:val="00301CDB"/>
    <w:rsid w:val="003049FE"/>
    <w:rsid w:val="00306E1C"/>
    <w:rsid w:val="0030788E"/>
    <w:rsid w:val="00307F35"/>
    <w:rsid w:val="00310E0A"/>
    <w:rsid w:val="00310F24"/>
    <w:rsid w:val="00311AAD"/>
    <w:rsid w:val="00312782"/>
    <w:rsid w:val="00312983"/>
    <w:rsid w:val="0031324C"/>
    <w:rsid w:val="00315406"/>
    <w:rsid w:val="00315B1F"/>
    <w:rsid w:val="00315E95"/>
    <w:rsid w:val="00316092"/>
    <w:rsid w:val="00316799"/>
    <w:rsid w:val="00316B70"/>
    <w:rsid w:val="00317303"/>
    <w:rsid w:val="00320100"/>
    <w:rsid w:val="00320B90"/>
    <w:rsid w:val="0032125C"/>
    <w:rsid w:val="0032131B"/>
    <w:rsid w:val="00321B9E"/>
    <w:rsid w:val="00322394"/>
    <w:rsid w:val="00322E64"/>
    <w:rsid w:val="00322F33"/>
    <w:rsid w:val="00323E3B"/>
    <w:rsid w:val="00327C65"/>
    <w:rsid w:val="0033025E"/>
    <w:rsid w:val="00330A17"/>
    <w:rsid w:val="00331531"/>
    <w:rsid w:val="003317A9"/>
    <w:rsid w:val="00332D40"/>
    <w:rsid w:val="00332FFE"/>
    <w:rsid w:val="00333421"/>
    <w:rsid w:val="00334833"/>
    <w:rsid w:val="00334BD4"/>
    <w:rsid w:val="00335390"/>
    <w:rsid w:val="00336B85"/>
    <w:rsid w:val="00336F29"/>
    <w:rsid w:val="00337540"/>
    <w:rsid w:val="00340DFA"/>
    <w:rsid w:val="003413F2"/>
    <w:rsid w:val="00343442"/>
    <w:rsid w:val="0034371B"/>
    <w:rsid w:val="00343AAB"/>
    <w:rsid w:val="003440FD"/>
    <w:rsid w:val="003458D0"/>
    <w:rsid w:val="00346224"/>
    <w:rsid w:val="003477ED"/>
    <w:rsid w:val="003508EB"/>
    <w:rsid w:val="00351C02"/>
    <w:rsid w:val="00351DE1"/>
    <w:rsid w:val="00353868"/>
    <w:rsid w:val="00354BBC"/>
    <w:rsid w:val="00354F39"/>
    <w:rsid w:val="00354FB7"/>
    <w:rsid w:val="00355207"/>
    <w:rsid w:val="00355765"/>
    <w:rsid w:val="0035634C"/>
    <w:rsid w:val="003563B9"/>
    <w:rsid w:val="00357075"/>
    <w:rsid w:val="00357AA7"/>
    <w:rsid w:val="00357C72"/>
    <w:rsid w:val="00360349"/>
    <w:rsid w:val="00360490"/>
    <w:rsid w:val="00360F0B"/>
    <w:rsid w:val="0036193E"/>
    <w:rsid w:val="0036337F"/>
    <w:rsid w:val="00363CF9"/>
    <w:rsid w:val="003661F5"/>
    <w:rsid w:val="0036637B"/>
    <w:rsid w:val="00366CEE"/>
    <w:rsid w:val="0036771F"/>
    <w:rsid w:val="0037059C"/>
    <w:rsid w:val="003749B4"/>
    <w:rsid w:val="0037583D"/>
    <w:rsid w:val="0037593B"/>
    <w:rsid w:val="003759B7"/>
    <w:rsid w:val="00376C1D"/>
    <w:rsid w:val="00376D75"/>
    <w:rsid w:val="003803E2"/>
    <w:rsid w:val="00380515"/>
    <w:rsid w:val="0038233E"/>
    <w:rsid w:val="00382AA2"/>
    <w:rsid w:val="0038303A"/>
    <w:rsid w:val="003832ED"/>
    <w:rsid w:val="00383416"/>
    <w:rsid w:val="00386DC3"/>
    <w:rsid w:val="00390956"/>
    <w:rsid w:val="00390FAD"/>
    <w:rsid w:val="003911DC"/>
    <w:rsid w:val="003913A3"/>
    <w:rsid w:val="003914B2"/>
    <w:rsid w:val="003916EA"/>
    <w:rsid w:val="00391890"/>
    <w:rsid w:val="00391C52"/>
    <w:rsid w:val="00391C7E"/>
    <w:rsid w:val="00392923"/>
    <w:rsid w:val="00392E5E"/>
    <w:rsid w:val="0039308E"/>
    <w:rsid w:val="003931E9"/>
    <w:rsid w:val="00393872"/>
    <w:rsid w:val="00393D31"/>
    <w:rsid w:val="00394185"/>
    <w:rsid w:val="00395191"/>
    <w:rsid w:val="003966CC"/>
    <w:rsid w:val="003969D4"/>
    <w:rsid w:val="003973BC"/>
    <w:rsid w:val="00397472"/>
    <w:rsid w:val="00397F38"/>
    <w:rsid w:val="003A128A"/>
    <w:rsid w:val="003A232F"/>
    <w:rsid w:val="003A258C"/>
    <w:rsid w:val="003A3A29"/>
    <w:rsid w:val="003A3A61"/>
    <w:rsid w:val="003A458C"/>
    <w:rsid w:val="003A5CDC"/>
    <w:rsid w:val="003A64DD"/>
    <w:rsid w:val="003A69BC"/>
    <w:rsid w:val="003A7EA5"/>
    <w:rsid w:val="003B1380"/>
    <w:rsid w:val="003B2248"/>
    <w:rsid w:val="003B2B24"/>
    <w:rsid w:val="003B43B2"/>
    <w:rsid w:val="003B4B3B"/>
    <w:rsid w:val="003B61A5"/>
    <w:rsid w:val="003B70BF"/>
    <w:rsid w:val="003C0325"/>
    <w:rsid w:val="003C062D"/>
    <w:rsid w:val="003C0EAF"/>
    <w:rsid w:val="003C14C5"/>
    <w:rsid w:val="003C28B6"/>
    <w:rsid w:val="003C29F9"/>
    <w:rsid w:val="003C3138"/>
    <w:rsid w:val="003C3BA3"/>
    <w:rsid w:val="003C3DC0"/>
    <w:rsid w:val="003C3F9D"/>
    <w:rsid w:val="003C4092"/>
    <w:rsid w:val="003C5136"/>
    <w:rsid w:val="003C592B"/>
    <w:rsid w:val="003C78DC"/>
    <w:rsid w:val="003D08F8"/>
    <w:rsid w:val="003D2030"/>
    <w:rsid w:val="003D2B93"/>
    <w:rsid w:val="003D2E56"/>
    <w:rsid w:val="003D328A"/>
    <w:rsid w:val="003D343D"/>
    <w:rsid w:val="003D46B4"/>
    <w:rsid w:val="003D5AE3"/>
    <w:rsid w:val="003D6546"/>
    <w:rsid w:val="003D7B57"/>
    <w:rsid w:val="003E03E1"/>
    <w:rsid w:val="003E234A"/>
    <w:rsid w:val="003E3171"/>
    <w:rsid w:val="003E3B50"/>
    <w:rsid w:val="003E3C87"/>
    <w:rsid w:val="003E54E7"/>
    <w:rsid w:val="003E5F64"/>
    <w:rsid w:val="003E61E1"/>
    <w:rsid w:val="003E6716"/>
    <w:rsid w:val="003E67B7"/>
    <w:rsid w:val="003F0488"/>
    <w:rsid w:val="003F075C"/>
    <w:rsid w:val="003F1D54"/>
    <w:rsid w:val="003F26B4"/>
    <w:rsid w:val="003F26CC"/>
    <w:rsid w:val="003F2DE7"/>
    <w:rsid w:val="003F3823"/>
    <w:rsid w:val="003F3EB2"/>
    <w:rsid w:val="003F4BCB"/>
    <w:rsid w:val="003F5651"/>
    <w:rsid w:val="003F5DA1"/>
    <w:rsid w:val="003F629F"/>
    <w:rsid w:val="003F6EF2"/>
    <w:rsid w:val="003F710F"/>
    <w:rsid w:val="003F7ACA"/>
    <w:rsid w:val="00401265"/>
    <w:rsid w:val="00401738"/>
    <w:rsid w:val="00401779"/>
    <w:rsid w:val="00401901"/>
    <w:rsid w:val="00401B87"/>
    <w:rsid w:val="00401D87"/>
    <w:rsid w:val="00401FD3"/>
    <w:rsid w:val="00404E7B"/>
    <w:rsid w:val="00404F2D"/>
    <w:rsid w:val="00405BD5"/>
    <w:rsid w:val="004066E2"/>
    <w:rsid w:val="00406FC8"/>
    <w:rsid w:val="0040715A"/>
    <w:rsid w:val="004124DA"/>
    <w:rsid w:val="00412798"/>
    <w:rsid w:val="00412A7E"/>
    <w:rsid w:val="0041321C"/>
    <w:rsid w:val="004137B5"/>
    <w:rsid w:val="00413CCE"/>
    <w:rsid w:val="00413EDE"/>
    <w:rsid w:val="0041584B"/>
    <w:rsid w:val="00416D5F"/>
    <w:rsid w:val="00416E42"/>
    <w:rsid w:val="00417063"/>
    <w:rsid w:val="004172B9"/>
    <w:rsid w:val="00420939"/>
    <w:rsid w:val="00421592"/>
    <w:rsid w:val="00421A33"/>
    <w:rsid w:val="004240A3"/>
    <w:rsid w:val="00425F17"/>
    <w:rsid w:val="00426ABB"/>
    <w:rsid w:val="00426CA5"/>
    <w:rsid w:val="00426E54"/>
    <w:rsid w:val="0042720A"/>
    <w:rsid w:val="0042771C"/>
    <w:rsid w:val="00430AB5"/>
    <w:rsid w:val="00430ACE"/>
    <w:rsid w:val="00431050"/>
    <w:rsid w:val="004310C3"/>
    <w:rsid w:val="00431108"/>
    <w:rsid w:val="004319B3"/>
    <w:rsid w:val="00431FE0"/>
    <w:rsid w:val="00432F3A"/>
    <w:rsid w:val="0043592F"/>
    <w:rsid w:val="00436161"/>
    <w:rsid w:val="00436F84"/>
    <w:rsid w:val="00437052"/>
    <w:rsid w:val="0043719B"/>
    <w:rsid w:val="00437C73"/>
    <w:rsid w:val="0044085C"/>
    <w:rsid w:val="00440B4E"/>
    <w:rsid w:val="00441071"/>
    <w:rsid w:val="004416AF"/>
    <w:rsid w:val="004418B5"/>
    <w:rsid w:val="00441958"/>
    <w:rsid w:val="0044272D"/>
    <w:rsid w:val="0044368D"/>
    <w:rsid w:val="00444A84"/>
    <w:rsid w:val="00445546"/>
    <w:rsid w:val="0044558A"/>
    <w:rsid w:val="00445991"/>
    <w:rsid w:val="00446273"/>
    <w:rsid w:val="00447229"/>
    <w:rsid w:val="00447666"/>
    <w:rsid w:val="00447976"/>
    <w:rsid w:val="00447EC2"/>
    <w:rsid w:val="004501A6"/>
    <w:rsid w:val="00450F51"/>
    <w:rsid w:val="004513F8"/>
    <w:rsid w:val="00451A4F"/>
    <w:rsid w:val="00451E6E"/>
    <w:rsid w:val="00452DBC"/>
    <w:rsid w:val="00453CFD"/>
    <w:rsid w:val="00453DBA"/>
    <w:rsid w:val="004552A4"/>
    <w:rsid w:val="00455701"/>
    <w:rsid w:val="00455B12"/>
    <w:rsid w:val="004562B2"/>
    <w:rsid w:val="00456971"/>
    <w:rsid w:val="004574E2"/>
    <w:rsid w:val="00457658"/>
    <w:rsid w:val="00457AA6"/>
    <w:rsid w:val="00460F40"/>
    <w:rsid w:val="00460FAD"/>
    <w:rsid w:val="004625A4"/>
    <w:rsid w:val="004625C2"/>
    <w:rsid w:val="00462727"/>
    <w:rsid w:val="00462764"/>
    <w:rsid w:val="00463A18"/>
    <w:rsid w:val="004641F8"/>
    <w:rsid w:val="0046577B"/>
    <w:rsid w:val="00465FCD"/>
    <w:rsid w:val="00466B35"/>
    <w:rsid w:val="00467C27"/>
    <w:rsid w:val="00470ACC"/>
    <w:rsid w:val="004711AD"/>
    <w:rsid w:val="004712C5"/>
    <w:rsid w:val="00471695"/>
    <w:rsid w:val="004716AB"/>
    <w:rsid w:val="00471F26"/>
    <w:rsid w:val="004731A4"/>
    <w:rsid w:val="00474CC8"/>
    <w:rsid w:val="0047542C"/>
    <w:rsid w:val="00475D79"/>
    <w:rsid w:val="00475DA7"/>
    <w:rsid w:val="00476797"/>
    <w:rsid w:val="0047703E"/>
    <w:rsid w:val="00481231"/>
    <w:rsid w:val="0048144E"/>
    <w:rsid w:val="00481D09"/>
    <w:rsid w:val="00481E8B"/>
    <w:rsid w:val="0048316C"/>
    <w:rsid w:val="004845D3"/>
    <w:rsid w:val="004851CA"/>
    <w:rsid w:val="004853B9"/>
    <w:rsid w:val="00486738"/>
    <w:rsid w:val="00487470"/>
    <w:rsid w:val="00487FF0"/>
    <w:rsid w:val="004913E2"/>
    <w:rsid w:val="00491DC7"/>
    <w:rsid w:val="00491E47"/>
    <w:rsid w:val="0049221B"/>
    <w:rsid w:val="00492F0A"/>
    <w:rsid w:val="00492F84"/>
    <w:rsid w:val="004937A1"/>
    <w:rsid w:val="00495EAE"/>
    <w:rsid w:val="00497126"/>
    <w:rsid w:val="004977AC"/>
    <w:rsid w:val="004A0B0B"/>
    <w:rsid w:val="004A0F2E"/>
    <w:rsid w:val="004A1444"/>
    <w:rsid w:val="004A2098"/>
    <w:rsid w:val="004A250F"/>
    <w:rsid w:val="004A46F4"/>
    <w:rsid w:val="004A6048"/>
    <w:rsid w:val="004A6175"/>
    <w:rsid w:val="004A6A4E"/>
    <w:rsid w:val="004A6E68"/>
    <w:rsid w:val="004A741A"/>
    <w:rsid w:val="004B007C"/>
    <w:rsid w:val="004B0CD0"/>
    <w:rsid w:val="004B127D"/>
    <w:rsid w:val="004B1817"/>
    <w:rsid w:val="004B273E"/>
    <w:rsid w:val="004B3F36"/>
    <w:rsid w:val="004B487B"/>
    <w:rsid w:val="004B4BC1"/>
    <w:rsid w:val="004B4FA1"/>
    <w:rsid w:val="004B543B"/>
    <w:rsid w:val="004B5AE6"/>
    <w:rsid w:val="004B6936"/>
    <w:rsid w:val="004C0000"/>
    <w:rsid w:val="004C0983"/>
    <w:rsid w:val="004C1472"/>
    <w:rsid w:val="004C2E21"/>
    <w:rsid w:val="004C3443"/>
    <w:rsid w:val="004C3FF7"/>
    <w:rsid w:val="004C471C"/>
    <w:rsid w:val="004C4BB1"/>
    <w:rsid w:val="004C502C"/>
    <w:rsid w:val="004C5286"/>
    <w:rsid w:val="004C5567"/>
    <w:rsid w:val="004C68CD"/>
    <w:rsid w:val="004C74FE"/>
    <w:rsid w:val="004C765C"/>
    <w:rsid w:val="004C7910"/>
    <w:rsid w:val="004D06D5"/>
    <w:rsid w:val="004D0B8E"/>
    <w:rsid w:val="004D13C4"/>
    <w:rsid w:val="004D22FC"/>
    <w:rsid w:val="004D2981"/>
    <w:rsid w:val="004D2CA4"/>
    <w:rsid w:val="004D2D03"/>
    <w:rsid w:val="004D2F18"/>
    <w:rsid w:val="004D3271"/>
    <w:rsid w:val="004D35E0"/>
    <w:rsid w:val="004D3DE1"/>
    <w:rsid w:val="004D439F"/>
    <w:rsid w:val="004D4B9E"/>
    <w:rsid w:val="004D4EC4"/>
    <w:rsid w:val="004D4FE8"/>
    <w:rsid w:val="004D536D"/>
    <w:rsid w:val="004D53E9"/>
    <w:rsid w:val="004D5518"/>
    <w:rsid w:val="004D6B1E"/>
    <w:rsid w:val="004D7738"/>
    <w:rsid w:val="004D782E"/>
    <w:rsid w:val="004D7BEF"/>
    <w:rsid w:val="004E0895"/>
    <w:rsid w:val="004E14EF"/>
    <w:rsid w:val="004E1623"/>
    <w:rsid w:val="004E2015"/>
    <w:rsid w:val="004E2192"/>
    <w:rsid w:val="004E2560"/>
    <w:rsid w:val="004E2D9B"/>
    <w:rsid w:val="004E34FA"/>
    <w:rsid w:val="004E3FBF"/>
    <w:rsid w:val="004E4368"/>
    <w:rsid w:val="004E4BA6"/>
    <w:rsid w:val="004E5105"/>
    <w:rsid w:val="004E5333"/>
    <w:rsid w:val="004E57DB"/>
    <w:rsid w:val="004E63CD"/>
    <w:rsid w:val="004E64DD"/>
    <w:rsid w:val="004E6587"/>
    <w:rsid w:val="004E6BCE"/>
    <w:rsid w:val="004E6D69"/>
    <w:rsid w:val="004E710A"/>
    <w:rsid w:val="004E74E2"/>
    <w:rsid w:val="004E7E17"/>
    <w:rsid w:val="004F112B"/>
    <w:rsid w:val="004F1A37"/>
    <w:rsid w:val="004F3AF3"/>
    <w:rsid w:val="004F3AFB"/>
    <w:rsid w:val="004F3C07"/>
    <w:rsid w:val="004F3EFB"/>
    <w:rsid w:val="004F4107"/>
    <w:rsid w:val="004F414B"/>
    <w:rsid w:val="004F4163"/>
    <w:rsid w:val="004F4ED4"/>
    <w:rsid w:val="004F5F3B"/>
    <w:rsid w:val="004F625E"/>
    <w:rsid w:val="004F6D28"/>
    <w:rsid w:val="004F737F"/>
    <w:rsid w:val="004F7AB9"/>
    <w:rsid w:val="00500E2A"/>
    <w:rsid w:val="00501175"/>
    <w:rsid w:val="00501802"/>
    <w:rsid w:val="00501D90"/>
    <w:rsid w:val="00502080"/>
    <w:rsid w:val="005035E3"/>
    <w:rsid w:val="005036A6"/>
    <w:rsid w:val="00503892"/>
    <w:rsid w:val="00503E58"/>
    <w:rsid w:val="00503EEA"/>
    <w:rsid w:val="0050486D"/>
    <w:rsid w:val="005049CA"/>
    <w:rsid w:val="00504E9A"/>
    <w:rsid w:val="0050775C"/>
    <w:rsid w:val="00510DD1"/>
    <w:rsid w:val="00510FE5"/>
    <w:rsid w:val="00511CCF"/>
    <w:rsid w:val="005120DD"/>
    <w:rsid w:val="00514627"/>
    <w:rsid w:val="005149BD"/>
    <w:rsid w:val="005149D7"/>
    <w:rsid w:val="00515400"/>
    <w:rsid w:val="00515A41"/>
    <w:rsid w:val="0051734F"/>
    <w:rsid w:val="00517A0A"/>
    <w:rsid w:val="00517AA5"/>
    <w:rsid w:val="005209D4"/>
    <w:rsid w:val="00521A2E"/>
    <w:rsid w:val="005228A1"/>
    <w:rsid w:val="005230B4"/>
    <w:rsid w:val="0052324A"/>
    <w:rsid w:val="00524E7A"/>
    <w:rsid w:val="00524FD9"/>
    <w:rsid w:val="005256F1"/>
    <w:rsid w:val="00525E92"/>
    <w:rsid w:val="0052682B"/>
    <w:rsid w:val="005269C4"/>
    <w:rsid w:val="00526CC6"/>
    <w:rsid w:val="00526FB1"/>
    <w:rsid w:val="00527C75"/>
    <w:rsid w:val="00530E4C"/>
    <w:rsid w:val="00530E65"/>
    <w:rsid w:val="00531EE8"/>
    <w:rsid w:val="005335F1"/>
    <w:rsid w:val="00534E55"/>
    <w:rsid w:val="005357A8"/>
    <w:rsid w:val="00536150"/>
    <w:rsid w:val="00536605"/>
    <w:rsid w:val="005377EE"/>
    <w:rsid w:val="00537A82"/>
    <w:rsid w:val="00537CB7"/>
    <w:rsid w:val="005404C8"/>
    <w:rsid w:val="005405AB"/>
    <w:rsid w:val="0054138F"/>
    <w:rsid w:val="005419B1"/>
    <w:rsid w:val="00541BA2"/>
    <w:rsid w:val="00541C32"/>
    <w:rsid w:val="00543449"/>
    <w:rsid w:val="00544021"/>
    <w:rsid w:val="00544C89"/>
    <w:rsid w:val="00544FBE"/>
    <w:rsid w:val="00547253"/>
    <w:rsid w:val="005473B1"/>
    <w:rsid w:val="00547C1C"/>
    <w:rsid w:val="005500E7"/>
    <w:rsid w:val="00550817"/>
    <w:rsid w:val="00550FA0"/>
    <w:rsid w:val="00551345"/>
    <w:rsid w:val="005517EB"/>
    <w:rsid w:val="00551C49"/>
    <w:rsid w:val="00553076"/>
    <w:rsid w:val="00553D32"/>
    <w:rsid w:val="00554CCC"/>
    <w:rsid w:val="0055551C"/>
    <w:rsid w:val="00556747"/>
    <w:rsid w:val="00556758"/>
    <w:rsid w:val="00557A7E"/>
    <w:rsid w:val="00560616"/>
    <w:rsid w:val="00560A64"/>
    <w:rsid w:val="00560FE5"/>
    <w:rsid w:val="00561161"/>
    <w:rsid w:val="00561189"/>
    <w:rsid w:val="0056157C"/>
    <w:rsid w:val="00561DEB"/>
    <w:rsid w:val="005626AF"/>
    <w:rsid w:val="0056359D"/>
    <w:rsid w:val="005637F3"/>
    <w:rsid w:val="00563F7C"/>
    <w:rsid w:val="00564C1F"/>
    <w:rsid w:val="00564DC9"/>
    <w:rsid w:val="00564EB3"/>
    <w:rsid w:val="00565856"/>
    <w:rsid w:val="00565D83"/>
    <w:rsid w:val="00566843"/>
    <w:rsid w:val="0056711D"/>
    <w:rsid w:val="0056727A"/>
    <w:rsid w:val="005703DB"/>
    <w:rsid w:val="005705EA"/>
    <w:rsid w:val="005709BA"/>
    <w:rsid w:val="00571423"/>
    <w:rsid w:val="005714AB"/>
    <w:rsid w:val="00572DDD"/>
    <w:rsid w:val="005733C4"/>
    <w:rsid w:val="00573879"/>
    <w:rsid w:val="00575171"/>
    <w:rsid w:val="005751A5"/>
    <w:rsid w:val="00575850"/>
    <w:rsid w:val="00575E52"/>
    <w:rsid w:val="005770C9"/>
    <w:rsid w:val="0057764E"/>
    <w:rsid w:val="00577C24"/>
    <w:rsid w:val="00580411"/>
    <w:rsid w:val="00581DB2"/>
    <w:rsid w:val="00582F30"/>
    <w:rsid w:val="005838AA"/>
    <w:rsid w:val="005840BF"/>
    <w:rsid w:val="00584128"/>
    <w:rsid w:val="0058696A"/>
    <w:rsid w:val="005913F4"/>
    <w:rsid w:val="00591751"/>
    <w:rsid w:val="00592184"/>
    <w:rsid w:val="00592923"/>
    <w:rsid w:val="00593688"/>
    <w:rsid w:val="005945D6"/>
    <w:rsid w:val="00594E4D"/>
    <w:rsid w:val="005952FF"/>
    <w:rsid w:val="00595F58"/>
    <w:rsid w:val="00597D74"/>
    <w:rsid w:val="005A03C5"/>
    <w:rsid w:val="005A0419"/>
    <w:rsid w:val="005A05AC"/>
    <w:rsid w:val="005A0A8D"/>
    <w:rsid w:val="005A0AAD"/>
    <w:rsid w:val="005A0C77"/>
    <w:rsid w:val="005A0CEF"/>
    <w:rsid w:val="005A0FD9"/>
    <w:rsid w:val="005A1553"/>
    <w:rsid w:val="005A2CB8"/>
    <w:rsid w:val="005A4BCB"/>
    <w:rsid w:val="005A4F5A"/>
    <w:rsid w:val="005A4F8F"/>
    <w:rsid w:val="005B15AC"/>
    <w:rsid w:val="005B33EA"/>
    <w:rsid w:val="005B477E"/>
    <w:rsid w:val="005B5665"/>
    <w:rsid w:val="005B56B8"/>
    <w:rsid w:val="005B5D80"/>
    <w:rsid w:val="005B5E4C"/>
    <w:rsid w:val="005B5F84"/>
    <w:rsid w:val="005B69CA"/>
    <w:rsid w:val="005B6C8E"/>
    <w:rsid w:val="005B75C2"/>
    <w:rsid w:val="005B7D1F"/>
    <w:rsid w:val="005C0929"/>
    <w:rsid w:val="005C09BA"/>
    <w:rsid w:val="005C1712"/>
    <w:rsid w:val="005C1AFC"/>
    <w:rsid w:val="005C3ED0"/>
    <w:rsid w:val="005C4252"/>
    <w:rsid w:val="005C466A"/>
    <w:rsid w:val="005C64F1"/>
    <w:rsid w:val="005C6ADD"/>
    <w:rsid w:val="005C720E"/>
    <w:rsid w:val="005C7281"/>
    <w:rsid w:val="005C79E1"/>
    <w:rsid w:val="005C7A2F"/>
    <w:rsid w:val="005C7CDD"/>
    <w:rsid w:val="005D05EC"/>
    <w:rsid w:val="005D1575"/>
    <w:rsid w:val="005D1644"/>
    <w:rsid w:val="005D2B63"/>
    <w:rsid w:val="005D2DA1"/>
    <w:rsid w:val="005D3FC9"/>
    <w:rsid w:val="005D4062"/>
    <w:rsid w:val="005D428E"/>
    <w:rsid w:val="005D54CA"/>
    <w:rsid w:val="005D727D"/>
    <w:rsid w:val="005D72D8"/>
    <w:rsid w:val="005E01AA"/>
    <w:rsid w:val="005E1380"/>
    <w:rsid w:val="005E3D9B"/>
    <w:rsid w:val="005E40C5"/>
    <w:rsid w:val="005E49FC"/>
    <w:rsid w:val="005E4DA8"/>
    <w:rsid w:val="005E52DE"/>
    <w:rsid w:val="005E5FAD"/>
    <w:rsid w:val="005E6DFE"/>
    <w:rsid w:val="005F046B"/>
    <w:rsid w:val="005F1E9C"/>
    <w:rsid w:val="005F21BC"/>
    <w:rsid w:val="005F21E2"/>
    <w:rsid w:val="005F2526"/>
    <w:rsid w:val="005F4B44"/>
    <w:rsid w:val="005F51CE"/>
    <w:rsid w:val="005F69B2"/>
    <w:rsid w:val="005F7A45"/>
    <w:rsid w:val="005F7B72"/>
    <w:rsid w:val="00600E0E"/>
    <w:rsid w:val="00601AE3"/>
    <w:rsid w:val="00601E0D"/>
    <w:rsid w:val="00602372"/>
    <w:rsid w:val="006023D4"/>
    <w:rsid w:val="00603D0B"/>
    <w:rsid w:val="006051C3"/>
    <w:rsid w:val="0060628E"/>
    <w:rsid w:val="00606837"/>
    <w:rsid w:val="006072E5"/>
    <w:rsid w:val="006077EB"/>
    <w:rsid w:val="0060785F"/>
    <w:rsid w:val="006078F9"/>
    <w:rsid w:val="006105EE"/>
    <w:rsid w:val="00611230"/>
    <w:rsid w:val="00611B12"/>
    <w:rsid w:val="00611F3E"/>
    <w:rsid w:val="00611FFA"/>
    <w:rsid w:val="00613AA4"/>
    <w:rsid w:val="00615895"/>
    <w:rsid w:val="00616116"/>
    <w:rsid w:val="0061652A"/>
    <w:rsid w:val="00617503"/>
    <w:rsid w:val="00617C8E"/>
    <w:rsid w:val="00617F48"/>
    <w:rsid w:val="00620BF9"/>
    <w:rsid w:val="00620DA7"/>
    <w:rsid w:val="00620FE9"/>
    <w:rsid w:val="00621446"/>
    <w:rsid w:val="00621C12"/>
    <w:rsid w:val="00622128"/>
    <w:rsid w:val="006221B9"/>
    <w:rsid w:val="00622466"/>
    <w:rsid w:val="0062295D"/>
    <w:rsid w:val="0062315E"/>
    <w:rsid w:val="00623A61"/>
    <w:rsid w:val="00624CDB"/>
    <w:rsid w:val="00625A29"/>
    <w:rsid w:val="006263B4"/>
    <w:rsid w:val="00626416"/>
    <w:rsid w:val="0062660D"/>
    <w:rsid w:val="00626E89"/>
    <w:rsid w:val="0062778D"/>
    <w:rsid w:val="00630EFA"/>
    <w:rsid w:val="0063110B"/>
    <w:rsid w:val="00631291"/>
    <w:rsid w:val="00631CB4"/>
    <w:rsid w:val="0063221E"/>
    <w:rsid w:val="00632341"/>
    <w:rsid w:val="006323B5"/>
    <w:rsid w:val="00632742"/>
    <w:rsid w:val="00635C5E"/>
    <w:rsid w:val="00636121"/>
    <w:rsid w:val="006365AD"/>
    <w:rsid w:val="006376FF"/>
    <w:rsid w:val="00637BF3"/>
    <w:rsid w:val="00637E2E"/>
    <w:rsid w:val="00640CC9"/>
    <w:rsid w:val="006415B9"/>
    <w:rsid w:val="00642363"/>
    <w:rsid w:val="00642805"/>
    <w:rsid w:val="00642AB6"/>
    <w:rsid w:val="00642EA7"/>
    <w:rsid w:val="00643A7A"/>
    <w:rsid w:val="00643E85"/>
    <w:rsid w:val="00644075"/>
    <w:rsid w:val="00645087"/>
    <w:rsid w:val="006451AB"/>
    <w:rsid w:val="00645418"/>
    <w:rsid w:val="0064542F"/>
    <w:rsid w:val="006469D7"/>
    <w:rsid w:val="00647523"/>
    <w:rsid w:val="00647C65"/>
    <w:rsid w:val="00650F3D"/>
    <w:rsid w:val="006513D1"/>
    <w:rsid w:val="006516B6"/>
    <w:rsid w:val="00654FA5"/>
    <w:rsid w:val="00656080"/>
    <w:rsid w:val="00660299"/>
    <w:rsid w:val="0066178E"/>
    <w:rsid w:val="00662731"/>
    <w:rsid w:val="00663188"/>
    <w:rsid w:val="00663760"/>
    <w:rsid w:val="006669A2"/>
    <w:rsid w:val="00667926"/>
    <w:rsid w:val="0067096B"/>
    <w:rsid w:val="00671A1F"/>
    <w:rsid w:val="00672AF0"/>
    <w:rsid w:val="00672E31"/>
    <w:rsid w:val="00673467"/>
    <w:rsid w:val="0067432F"/>
    <w:rsid w:val="0067434D"/>
    <w:rsid w:val="006755EE"/>
    <w:rsid w:val="006773D5"/>
    <w:rsid w:val="0067756E"/>
    <w:rsid w:val="0067761C"/>
    <w:rsid w:val="00677903"/>
    <w:rsid w:val="00677F5E"/>
    <w:rsid w:val="006819AB"/>
    <w:rsid w:val="00681C40"/>
    <w:rsid w:val="006821DD"/>
    <w:rsid w:val="006835C8"/>
    <w:rsid w:val="00683771"/>
    <w:rsid w:val="00683BDC"/>
    <w:rsid w:val="00683C68"/>
    <w:rsid w:val="00683FDB"/>
    <w:rsid w:val="00684FA2"/>
    <w:rsid w:val="00685E97"/>
    <w:rsid w:val="00686A17"/>
    <w:rsid w:val="00687CFB"/>
    <w:rsid w:val="00690BBC"/>
    <w:rsid w:val="00691370"/>
    <w:rsid w:val="00691BF3"/>
    <w:rsid w:val="00691F69"/>
    <w:rsid w:val="0069203C"/>
    <w:rsid w:val="00692FE4"/>
    <w:rsid w:val="006933C5"/>
    <w:rsid w:val="00693C94"/>
    <w:rsid w:val="00693FB0"/>
    <w:rsid w:val="0069436D"/>
    <w:rsid w:val="00695149"/>
    <w:rsid w:val="006951AB"/>
    <w:rsid w:val="006954F1"/>
    <w:rsid w:val="0069565D"/>
    <w:rsid w:val="006968F7"/>
    <w:rsid w:val="006975A3"/>
    <w:rsid w:val="006978F6"/>
    <w:rsid w:val="00697B1C"/>
    <w:rsid w:val="00697F15"/>
    <w:rsid w:val="006A04E5"/>
    <w:rsid w:val="006A071D"/>
    <w:rsid w:val="006A0AB0"/>
    <w:rsid w:val="006A1504"/>
    <w:rsid w:val="006A1A47"/>
    <w:rsid w:val="006A2571"/>
    <w:rsid w:val="006A266A"/>
    <w:rsid w:val="006A2A3D"/>
    <w:rsid w:val="006A2E72"/>
    <w:rsid w:val="006A426C"/>
    <w:rsid w:val="006A4273"/>
    <w:rsid w:val="006A5EE8"/>
    <w:rsid w:val="006A6273"/>
    <w:rsid w:val="006A6449"/>
    <w:rsid w:val="006A6619"/>
    <w:rsid w:val="006A6CDD"/>
    <w:rsid w:val="006A77AC"/>
    <w:rsid w:val="006A7940"/>
    <w:rsid w:val="006B0C96"/>
    <w:rsid w:val="006B3268"/>
    <w:rsid w:val="006B35A2"/>
    <w:rsid w:val="006B5468"/>
    <w:rsid w:val="006B5A48"/>
    <w:rsid w:val="006B6420"/>
    <w:rsid w:val="006B679A"/>
    <w:rsid w:val="006B68EA"/>
    <w:rsid w:val="006B7DFD"/>
    <w:rsid w:val="006C02A2"/>
    <w:rsid w:val="006C06E3"/>
    <w:rsid w:val="006C0994"/>
    <w:rsid w:val="006C0EE9"/>
    <w:rsid w:val="006C1930"/>
    <w:rsid w:val="006C1E22"/>
    <w:rsid w:val="006C1F64"/>
    <w:rsid w:val="006C21FB"/>
    <w:rsid w:val="006C4562"/>
    <w:rsid w:val="006C5153"/>
    <w:rsid w:val="006C572A"/>
    <w:rsid w:val="006C5A08"/>
    <w:rsid w:val="006C6CA1"/>
    <w:rsid w:val="006C72EF"/>
    <w:rsid w:val="006C7545"/>
    <w:rsid w:val="006C7827"/>
    <w:rsid w:val="006C7E8C"/>
    <w:rsid w:val="006D0226"/>
    <w:rsid w:val="006D02F7"/>
    <w:rsid w:val="006D0CAD"/>
    <w:rsid w:val="006D0EB3"/>
    <w:rsid w:val="006D1898"/>
    <w:rsid w:val="006D264A"/>
    <w:rsid w:val="006D2E28"/>
    <w:rsid w:val="006D373C"/>
    <w:rsid w:val="006D47CF"/>
    <w:rsid w:val="006D56B7"/>
    <w:rsid w:val="006D6964"/>
    <w:rsid w:val="006D7161"/>
    <w:rsid w:val="006D7F6C"/>
    <w:rsid w:val="006E07FB"/>
    <w:rsid w:val="006E132E"/>
    <w:rsid w:val="006E1728"/>
    <w:rsid w:val="006E1F28"/>
    <w:rsid w:val="006E2216"/>
    <w:rsid w:val="006E2589"/>
    <w:rsid w:val="006E3B6B"/>
    <w:rsid w:val="006E3B9D"/>
    <w:rsid w:val="006E3CA1"/>
    <w:rsid w:val="006E3F44"/>
    <w:rsid w:val="006E58EC"/>
    <w:rsid w:val="006E5CFD"/>
    <w:rsid w:val="006E5EE8"/>
    <w:rsid w:val="006E6C79"/>
    <w:rsid w:val="006F029D"/>
    <w:rsid w:val="006F0D6F"/>
    <w:rsid w:val="006F1620"/>
    <w:rsid w:val="006F18AB"/>
    <w:rsid w:val="006F1939"/>
    <w:rsid w:val="006F25D8"/>
    <w:rsid w:val="006F344D"/>
    <w:rsid w:val="006F35BC"/>
    <w:rsid w:val="006F41AA"/>
    <w:rsid w:val="006F4D29"/>
    <w:rsid w:val="006F561A"/>
    <w:rsid w:val="006F5E55"/>
    <w:rsid w:val="006F6671"/>
    <w:rsid w:val="006F6787"/>
    <w:rsid w:val="006F67BF"/>
    <w:rsid w:val="006F6DE7"/>
    <w:rsid w:val="006F761E"/>
    <w:rsid w:val="00700C66"/>
    <w:rsid w:val="007019FB"/>
    <w:rsid w:val="007025F0"/>
    <w:rsid w:val="0070350B"/>
    <w:rsid w:val="00705C79"/>
    <w:rsid w:val="007063A9"/>
    <w:rsid w:val="0070738C"/>
    <w:rsid w:val="007115C9"/>
    <w:rsid w:val="00711CEF"/>
    <w:rsid w:val="00712016"/>
    <w:rsid w:val="00712910"/>
    <w:rsid w:val="00713156"/>
    <w:rsid w:val="007141A0"/>
    <w:rsid w:val="007142F3"/>
    <w:rsid w:val="0071436C"/>
    <w:rsid w:val="0071457D"/>
    <w:rsid w:val="007156F3"/>
    <w:rsid w:val="007158C2"/>
    <w:rsid w:val="00717815"/>
    <w:rsid w:val="0072011D"/>
    <w:rsid w:val="00720135"/>
    <w:rsid w:val="0072023A"/>
    <w:rsid w:val="007212E8"/>
    <w:rsid w:val="00721584"/>
    <w:rsid w:val="00722DBA"/>
    <w:rsid w:val="00722EAD"/>
    <w:rsid w:val="00723B2F"/>
    <w:rsid w:val="007245E0"/>
    <w:rsid w:val="0072461C"/>
    <w:rsid w:val="00726547"/>
    <w:rsid w:val="00727400"/>
    <w:rsid w:val="007276A8"/>
    <w:rsid w:val="007277AD"/>
    <w:rsid w:val="00727F1E"/>
    <w:rsid w:val="00730AF3"/>
    <w:rsid w:val="00730C02"/>
    <w:rsid w:val="00731CF1"/>
    <w:rsid w:val="00731F90"/>
    <w:rsid w:val="00732BB6"/>
    <w:rsid w:val="00733F0B"/>
    <w:rsid w:val="00736204"/>
    <w:rsid w:val="007368D7"/>
    <w:rsid w:val="00737890"/>
    <w:rsid w:val="00737EF9"/>
    <w:rsid w:val="007404F3"/>
    <w:rsid w:val="00740F59"/>
    <w:rsid w:val="0074214F"/>
    <w:rsid w:val="007425F6"/>
    <w:rsid w:val="007426BD"/>
    <w:rsid w:val="00743A79"/>
    <w:rsid w:val="00745460"/>
    <w:rsid w:val="00745B0B"/>
    <w:rsid w:val="00746470"/>
    <w:rsid w:val="00746970"/>
    <w:rsid w:val="00746F77"/>
    <w:rsid w:val="007506C3"/>
    <w:rsid w:val="00751450"/>
    <w:rsid w:val="00753013"/>
    <w:rsid w:val="00753125"/>
    <w:rsid w:val="007535C6"/>
    <w:rsid w:val="00754703"/>
    <w:rsid w:val="00754A76"/>
    <w:rsid w:val="00755622"/>
    <w:rsid w:val="007560CC"/>
    <w:rsid w:val="00756700"/>
    <w:rsid w:val="00756C71"/>
    <w:rsid w:val="00756E23"/>
    <w:rsid w:val="007575A4"/>
    <w:rsid w:val="00757F7C"/>
    <w:rsid w:val="007600BE"/>
    <w:rsid w:val="0076015D"/>
    <w:rsid w:val="00760769"/>
    <w:rsid w:val="007608D0"/>
    <w:rsid w:val="00760DB9"/>
    <w:rsid w:val="0076198F"/>
    <w:rsid w:val="00762C4A"/>
    <w:rsid w:val="00763A42"/>
    <w:rsid w:val="00763EE4"/>
    <w:rsid w:val="0076422F"/>
    <w:rsid w:val="007642C8"/>
    <w:rsid w:val="00764874"/>
    <w:rsid w:val="00764C51"/>
    <w:rsid w:val="007655DD"/>
    <w:rsid w:val="00765BC4"/>
    <w:rsid w:val="00765C39"/>
    <w:rsid w:val="00766381"/>
    <w:rsid w:val="007676EE"/>
    <w:rsid w:val="00767E86"/>
    <w:rsid w:val="00770618"/>
    <w:rsid w:val="007709AC"/>
    <w:rsid w:val="00771309"/>
    <w:rsid w:val="00771710"/>
    <w:rsid w:val="00772394"/>
    <w:rsid w:val="00772436"/>
    <w:rsid w:val="007726A3"/>
    <w:rsid w:val="00772A6F"/>
    <w:rsid w:val="00772D1E"/>
    <w:rsid w:val="0077334F"/>
    <w:rsid w:val="00774FD3"/>
    <w:rsid w:val="00775907"/>
    <w:rsid w:val="00775943"/>
    <w:rsid w:val="0077684A"/>
    <w:rsid w:val="00776B4A"/>
    <w:rsid w:val="00776DC4"/>
    <w:rsid w:val="0077718D"/>
    <w:rsid w:val="00777CEA"/>
    <w:rsid w:val="0078014E"/>
    <w:rsid w:val="00781478"/>
    <w:rsid w:val="00781FDA"/>
    <w:rsid w:val="00782710"/>
    <w:rsid w:val="00782F06"/>
    <w:rsid w:val="00783312"/>
    <w:rsid w:val="007836A1"/>
    <w:rsid w:val="00784159"/>
    <w:rsid w:val="0078487A"/>
    <w:rsid w:val="007853D7"/>
    <w:rsid w:val="007855F8"/>
    <w:rsid w:val="00785E1A"/>
    <w:rsid w:val="00785E81"/>
    <w:rsid w:val="0078608C"/>
    <w:rsid w:val="00786170"/>
    <w:rsid w:val="007869FA"/>
    <w:rsid w:val="00786C2A"/>
    <w:rsid w:val="00787318"/>
    <w:rsid w:val="0079108E"/>
    <w:rsid w:val="00791303"/>
    <w:rsid w:val="00791DB6"/>
    <w:rsid w:val="00791E74"/>
    <w:rsid w:val="007922E3"/>
    <w:rsid w:val="00792992"/>
    <w:rsid w:val="00792FB9"/>
    <w:rsid w:val="007935CF"/>
    <w:rsid w:val="00794167"/>
    <w:rsid w:val="00794B9B"/>
    <w:rsid w:val="00794E60"/>
    <w:rsid w:val="007953D9"/>
    <w:rsid w:val="00795488"/>
    <w:rsid w:val="00795A33"/>
    <w:rsid w:val="0079642C"/>
    <w:rsid w:val="00797648"/>
    <w:rsid w:val="007977BB"/>
    <w:rsid w:val="007A0832"/>
    <w:rsid w:val="007A0964"/>
    <w:rsid w:val="007A1D23"/>
    <w:rsid w:val="007A2203"/>
    <w:rsid w:val="007A2954"/>
    <w:rsid w:val="007A3458"/>
    <w:rsid w:val="007A3522"/>
    <w:rsid w:val="007A36C8"/>
    <w:rsid w:val="007A39AE"/>
    <w:rsid w:val="007A4501"/>
    <w:rsid w:val="007A58D6"/>
    <w:rsid w:val="007A78CD"/>
    <w:rsid w:val="007B07E2"/>
    <w:rsid w:val="007B2D07"/>
    <w:rsid w:val="007B2D5E"/>
    <w:rsid w:val="007B3472"/>
    <w:rsid w:val="007B3873"/>
    <w:rsid w:val="007B488E"/>
    <w:rsid w:val="007B4968"/>
    <w:rsid w:val="007B5DA3"/>
    <w:rsid w:val="007B5E71"/>
    <w:rsid w:val="007B60D6"/>
    <w:rsid w:val="007B6F5B"/>
    <w:rsid w:val="007B7348"/>
    <w:rsid w:val="007B7708"/>
    <w:rsid w:val="007B77B3"/>
    <w:rsid w:val="007C1467"/>
    <w:rsid w:val="007C22A0"/>
    <w:rsid w:val="007C247D"/>
    <w:rsid w:val="007C2A31"/>
    <w:rsid w:val="007C2AEB"/>
    <w:rsid w:val="007C44E6"/>
    <w:rsid w:val="007C4F7B"/>
    <w:rsid w:val="007C5996"/>
    <w:rsid w:val="007C6381"/>
    <w:rsid w:val="007C64E1"/>
    <w:rsid w:val="007C6806"/>
    <w:rsid w:val="007C7469"/>
    <w:rsid w:val="007C7561"/>
    <w:rsid w:val="007D0B80"/>
    <w:rsid w:val="007D107F"/>
    <w:rsid w:val="007D1619"/>
    <w:rsid w:val="007D1A07"/>
    <w:rsid w:val="007D294D"/>
    <w:rsid w:val="007D51DF"/>
    <w:rsid w:val="007D576A"/>
    <w:rsid w:val="007D593A"/>
    <w:rsid w:val="007D60EC"/>
    <w:rsid w:val="007D6838"/>
    <w:rsid w:val="007D7E04"/>
    <w:rsid w:val="007E1396"/>
    <w:rsid w:val="007E158A"/>
    <w:rsid w:val="007E216A"/>
    <w:rsid w:val="007E268D"/>
    <w:rsid w:val="007E3026"/>
    <w:rsid w:val="007E43B2"/>
    <w:rsid w:val="007E44E3"/>
    <w:rsid w:val="007E547F"/>
    <w:rsid w:val="007E55C9"/>
    <w:rsid w:val="007E5F5F"/>
    <w:rsid w:val="007E7382"/>
    <w:rsid w:val="007E7AEA"/>
    <w:rsid w:val="007F070B"/>
    <w:rsid w:val="007F0A72"/>
    <w:rsid w:val="007F1300"/>
    <w:rsid w:val="007F1AD2"/>
    <w:rsid w:val="007F3761"/>
    <w:rsid w:val="007F3C58"/>
    <w:rsid w:val="007F431C"/>
    <w:rsid w:val="007F494F"/>
    <w:rsid w:val="007F54DB"/>
    <w:rsid w:val="007F5590"/>
    <w:rsid w:val="007F5750"/>
    <w:rsid w:val="007F5B8F"/>
    <w:rsid w:val="007F7A59"/>
    <w:rsid w:val="00800828"/>
    <w:rsid w:val="00800B1D"/>
    <w:rsid w:val="00800F2B"/>
    <w:rsid w:val="008010CD"/>
    <w:rsid w:val="00801FFC"/>
    <w:rsid w:val="00802065"/>
    <w:rsid w:val="00802B05"/>
    <w:rsid w:val="00802F40"/>
    <w:rsid w:val="00803408"/>
    <w:rsid w:val="00803661"/>
    <w:rsid w:val="00803979"/>
    <w:rsid w:val="00803B28"/>
    <w:rsid w:val="00803FBB"/>
    <w:rsid w:val="00804199"/>
    <w:rsid w:val="00805A35"/>
    <w:rsid w:val="00805E41"/>
    <w:rsid w:val="00806147"/>
    <w:rsid w:val="0080650E"/>
    <w:rsid w:val="00806587"/>
    <w:rsid w:val="00806A31"/>
    <w:rsid w:val="00810B1B"/>
    <w:rsid w:val="00811D5C"/>
    <w:rsid w:val="008151FE"/>
    <w:rsid w:val="00815644"/>
    <w:rsid w:val="0081596D"/>
    <w:rsid w:val="00815AE5"/>
    <w:rsid w:val="00815B00"/>
    <w:rsid w:val="00815BF8"/>
    <w:rsid w:val="008162EC"/>
    <w:rsid w:val="008165B8"/>
    <w:rsid w:val="008201BE"/>
    <w:rsid w:val="00822A5A"/>
    <w:rsid w:val="00823100"/>
    <w:rsid w:val="0082361C"/>
    <w:rsid w:val="008245C4"/>
    <w:rsid w:val="00826040"/>
    <w:rsid w:val="00826261"/>
    <w:rsid w:val="00827F46"/>
    <w:rsid w:val="008325A4"/>
    <w:rsid w:val="0083266A"/>
    <w:rsid w:val="00832D86"/>
    <w:rsid w:val="00833559"/>
    <w:rsid w:val="00833AC5"/>
    <w:rsid w:val="00834E41"/>
    <w:rsid w:val="0083541E"/>
    <w:rsid w:val="008358BE"/>
    <w:rsid w:val="0083607F"/>
    <w:rsid w:val="008360E4"/>
    <w:rsid w:val="00836CB9"/>
    <w:rsid w:val="00840825"/>
    <w:rsid w:val="008419D1"/>
    <w:rsid w:val="00841F56"/>
    <w:rsid w:val="00842813"/>
    <w:rsid w:val="00843B99"/>
    <w:rsid w:val="00843CF0"/>
    <w:rsid w:val="00844A70"/>
    <w:rsid w:val="008455C3"/>
    <w:rsid w:val="00845FA9"/>
    <w:rsid w:val="008501C5"/>
    <w:rsid w:val="008507D0"/>
    <w:rsid w:val="0085176D"/>
    <w:rsid w:val="00852E2A"/>
    <w:rsid w:val="00853270"/>
    <w:rsid w:val="0085338F"/>
    <w:rsid w:val="00853BD3"/>
    <w:rsid w:val="0085448C"/>
    <w:rsid w:val="00854C78"/>
    <w:rsid w:val="008550D0"/>
    <w:rsid w:val="00855109"/>
    <w:rsid w:val="00856DB7"/>
    <w:rsid w:val="00857116"/>
    <w:rsid w:val="00857AF9"/>
    <w:rsid w:val="008603B1"/>
    <w:rsid w:val="00860425"/>
    <w:rsid w:val="00860A40"/>
    <w:rsid w:val="00860D20"/>
    <w:rsid w:val="00862ADB"/>
    <w:rsid w:val="00862CD4"/>
    <w:rsid w:val="0086343F"/>
    <w:rsid w:val="00863A0C"/>
    <w:rsid w:val="00863C81"/>
    <w:rsid w:val="008658AE"/>
    <w:rsid w:val="00865C36"/>
    <w:rsid w:val="00866513"/>
    <w:rsid w:val="0086660F"/>
    <w:rsid w:val="00867651"/>
    <w:rsid w:val="00867F34"/>
    <w:rsid w:val="00870A47"/>
    <w:rsid w:val="00870B02"/>
    <w:rsid w:val="00870FAD"/>
    <w:rsid w:val="00871073"/>
    <w:rsid w:val="00871AF6"/>
    <w:rsid w:val="00872603"/>
    <w:rsid w:val="008735CB"/>
    <w:rsid w:val="00873603"/>
    <w:rsid w:val="0087386E"/>
    <w:rsid w:val="00873907"/>
    <w:rsid w:val="00874094"/>
    <w:rsid w:val="008743ED"/>
    <w:rsid w:val="00874ED7"/>
    <w:rsid w:val="00875949"/>
    <w:rsid w:val="00875E89"/>
    <w:rsid w:val="00876A31"/>
    <w:rsid w:val="00877DAE"/>
    <w:rsid w:val="0088047B"/>
    <w:rsid w:val="00880688"/>
    <w:rsid w:val="0088084C"/>
    <w:rsid w:val="0088096D"/>
    <w:rsid w:val="00881158"/>
    <w:rsid w:val="0088132E"/>
    <w:rsid w:val="00881B33"/>
    <w:rsid w:val="00881B6C"/>
    <w:rsid w:val="0088248B"/>
    <w:rsid w:val="00883214"/>
    <w:rsid w:val="00884041"/>
    <w:rsid w:val="0088489F"/>
    <w:rsid w:val="00884A15"/>
    <w:rsid w:val="00884FE5"/>
    <w:rsid w:val="00885504"/>
    <w:rsid w:val="008864BB"/>
    <w:rsid w:val="008872CB"/>
    <w:rsid w:val="00887C8D"/>
    <w:rsid w:val="00890525"/>
    <w:rsid w:val="0089201E"/>
    <w:rsid w:val="00892ABE"/>
    <w:rsid w:val="008946D9"/>
    <w:rsid w:val="00894A23"/>
    <w:rsid w:val="00895BC7"/>
    <w:rsid w:val="00895C40"/>
    <w:rsid w:val="008962F5"/>
    <w:rsid w:val="00897096"/>
    <w:rsid w:val="008A0325"/>
    <w:rsid w:val="008A0FF6"/>
    <w:rsid w:val="008A139B"/>
    <w:rsid w:val="008A17C1"/>
    <w:rsid w:val="008A1ECF"/>
    <w:rsid w:val="008A3434"/>
    <w:rsid w:val="008A432D"/>
    <w:rsid w:val="008A477B"/>
    <w:rsid w:val="008A4A47"/>
    <w:rsid w:val="008A6D3B"/>
    <w:rsid w:val="008A72B8"/>
    <w:rsid w:val="008A7933"/>
    <w:rsid w:val="008B013D"/>
    <w:rsid w:val="008B0336"/>
    <w:rsid w:val="008B0456"/>
    <w:rsid w:val="008B08BC"/>
    <w:rsid w:val="008B0DF2"/>
    <w:rsid w:val="008B10A9"/>
    <w:rsid w:val="008B1332"/>
    <w:rsid w:val="008B1A44"/>
    <w:rsid w:val="008B1D1C"/>
    <w:rsid w:val="008B2D3D"/>
    <w:rsid w:val="008B45FF"/>
    <w:rsid w:val="008B5212"/>
    <w:rsid w:val="008B5A8A"/>
    <w:rsid w:val="008B5DB2"/>
    <w:rsid w:val="008B5E68"/>
    <w:rsid w:val="008B6E02"/>
    <w:rsid w:val="008B6E6B"/>
    <w:rsid w:val="008B770A"/>
    <w:rsid w:val="008C0FFB"/>
    <w:rsid w:val="008C1BF8"/>
    <w:rsid w:val="008C1E6D"/>
    <w:rsid w:val="008C1EEE"/>
    <w:rsid w:val="008C2905"/>
    <w:rsid w:val="008C396C"/>
    <w:rsid w:val="008C40C7"/>
    <w:rsid w:val="008C437A"/>
    <w:rsid w:val="008C4D13"/>
    <w:rsid w:val="008C5223"/>
    <w:rsid w:val="008C5FCC"/>
    <w:rsid w:val="008C63C1"/>
    <w:rsid w:val="008C7055"/>
    <w:rsid w:val="008D0006"/>
    <w:rsid w:val="008D0453"/>
    <w:rsid w:val="008D0C58"/>
    <w:rsid w:val="008D1010"/>
    <w:rsid w:val="008D23C1"/>
    <w:rsid w:val="008D25B6"/>
    <w:rsid w:val="008D2B0A"/>
    <w:rsid w:val="008D2C4F"/>
    <w:rsid w:val="008D2F95"/>
    <w:rsid w:val="008D4A85"/>
    <w:rsid w:val="008D4D0F"/>
    <w:rsid w:val="008D4F25"/>
    <w:rsid w:val="008D55A3"/>
    <w:rsid w:val="008D63F7"/>
    <w:rsid w:val="008D69EA"/>
    <w:rsid w:val="008D73DA"/>
    <w:rsid w:val="008D7835"/>
    <w:rsid w:val="008E343D"/>
    <w:rsid w:val="008E36C3"/>
    <w:rsid w:val="008E3A46"/>
    <w:rsid w:val="008E3A8E"/>
    <w:rsid w:val="008E3CA0"/>
    <w:rsid w:val="008E4625"/>
    <w:rsid w:val="008E467E"/>
    <w:rsid w:val="008E497F"/>
    <w:rsid w:val="008E556F"/>
    <w:rsid w:val="008E5A94"/>
    <w:rsid w:val="008E6361"/>
    <w:rsid w:val="008E70E8"/>
    <w:rsid w:val="008E7A7E"/>
    <w:rsid w:val="008E7F8F"/>
    <w:rsid w:val="008F21D7"/>
    <w:rsid w:val="008F23E6"/>
    <w:rsid w:val="008F3A13"/>
    <w:rsid w:val="008F52F3"/>
    <w:rsid w:val="008F780D"/>
    <w:rsid w:val="00900977"/>
    <w:rsid w:val="00900E7C"/>
    <w:rsid w:val="00901128"/>
    <w:rsid w:val="00901A9F"/>
    <w:rsid w:val="00902908"/>
    <w:rsid w:val="00902CD7"/>
    <w:rsid w:val="00902D97"/>
    <w:rsid w:val="009039EB"/>
    <w:rsid w:val="00903B26"/>
    <w:rsid w:val="00903D49"/>
    <w:rsid w:val="00903D6E"/>
    <w:rsid w:val="00904E8F"/>
    <w:rsid w:val="009053D0"/>
    <w:rsid w:val="0090589A"/>
    <w:rsid w:val="00905F81"/>
    <w:rsid w:val="00905FB3"/>
    <w:rsid w:val="009060EF"/>
    <w:rsid w:val="00906297"/>
    <w:rsid w:val="00911265"/>
    <w:rsid w:val="00911DF9"/>
    <w:rsid w:val="009132D6"/>
    <w:rsid w:val="009139A8"/>
    <w:rsid w:val="00914498"/>
    <w:rsid w:val="00914516"/>
    <w:rsid w:val="009149A7"/>
    <w:rsid w:val="00914C39"/>
    <w:rsid w:val="009169A8"/>
    <w:rsid w:val="009176DD"/>
    <w:rsid w:val="00917D21"/>
    <w:rsid w:val="0092032E"/>
    <w:rsid w:val="009239E4"/>
    <w:rsid w:val="00923C9E"/>
    <w:rsid w:val="0092442C"/>
    <w:rsid w:val="00924E32"/>
    <w:rsid w:val="0092799E"/>
    <w:rsid w:val="00931655"/>
    <w:rsid w:val="00931D69"/>
    <w:rsid w:val="00932707"/>
    <w:rsid w:val="0093311B"/>
    <w:rsid w:val="00933465"/>
    <w:rsid w:val="0093380C"/>
    <w:rsid w:val="0093509D"/>
    <w:rsid w:val="00935289"/>
    <w:rsid w:val="009358C7"/>
    <w:rsid w:val="00935F03"/>
    <w:rsid w:val="00940D51"/>
    <w:rsid w:val="009410EC"/>
    <w:rsid w:val="00941520"/>
    <w:rsid w:val="009418D8"/>
    <w:rsid w:val="00941D4F"/>
    <w:rsid w:val="00941E14"/>
    <w:rsid w:val="00941E74"/>
    <w:rsid w:val="00942D30"/>
    <w:rsid w:val="00942F7E"/>
    <w:rsid w:val="009438DB"/>
    <w:rsid w:val="00943F1B"/>
    <w:rsid w:val="0094417E"/>
    <w:rsid w:val="009449EC"/>
    <w:rsid w:val="00944B3A"/>
    <w:rsid w:val="00945269"/>
    <w:rsid w:val="009471CC"/>
    <w:rsid w:val="00947500"/>
    <w:rsid w:val="00947A0F"/>
    <w:rsid w:val="00951CE6"/>
    <w:rsid w:val="00951E75"/>
    <w:rsid w:val="0095260F"/>
    <w:rsid w:val="00953B5A"/>
    <w:rsid w:val="00955E70"/>
    <w:rsid w:val="00956493"/>
    <w:rsid w:val="00956691"/>
    <w:rsid w:val="00956A47"/>
    <w:rsid w:val="0096007C"/>
    <w:rsid w:val="009607FC"/>
    <w:rsid w:val="00960E14"/>
    <w:rsid w:val="009612DC"/>
    <w:rsid w:val="0096143C"/>
    <w:rsid w:val="00961536"/>
    <w:rsid w:val="0096209A"/>
    <w:rsid w:val="00962365"/>
    <w:rsid w:val="009630A1"/>
    <w:rsid w:val="00964A8D"/>
    <w:rsid w:val="00964DF7"/>
    <w:rsid w:val="00964E99"/>
    <w:rsid w:val="00965655"/>
    <w:rsid w:val="00966379"/>
    <w:rsid w:val="00966486"/>
    <w:rsid w:val="00967009"/>
    <w:rsid w:val="009702EF"/>
    <w:rsid w:val="0097158E"/>
    <w:rsid w:val="009717F5"/>
    <w:rsid w:val="0097197A"/>
    <w:rsid w:val="00973A55"/>
    <w:rsid w:val="00974581"/>
    <w:rsid w:val="009749BA"/>
    <w:rsid w:val="00974D96"/>
    <w:rsid w:val="009773A5"/>
    <w:rsid w:val="00977CEE"/>
    <w:rsid w:val="00980ECF"/>
    <w:rsid w:val="0098102A"/>
    <w:rsid w:val="00982C28"/>
    <w:rsid w:val="009831E3"/>
    <w:rsid w:val="00984216"/>
    <w:rsid w:val="009842ED"/>
    <w:rsid w:val="009845D1"/>
    <w:rsid w:val="00985026"/>
    <w:rsid w:val="00985225"/>
    <w:rsid w:val="009853E3"/>
    <w:rsid w:val="00987354"/>
    <w:rsid w:val="00992543"/>
    <w:rsid w:val="00992855"/>
    <w:rsid w:val="00992B7A"/>
    <w:rsid w:val="00992E54"/>
    <w:rsid w:val="00993B1F"/>
    <w:rsid w:val="00993BCF"/>
    <w:rsid w:val="00993C2B"/>
    <w:rsid w:val="009942CA"/>
    <w:rsid w:val="00995E9A"/>
    <w:rsid w:val="0099748D"/>
    <w:rsid w:val="00997C21"/>
    <w:rsid w:val="009A05A5"/>
    <w:rsid w:val="009A1A71"/>
    <w:rsid w:val="009A1CD7"/>
    <w:rsid w:val="009A2245"/>
    <w:rsid w:val="009A2A58"/>
    <w:rsid w:val="009A2D4F"/>
    <w:rsid w:val="009A3501"/>
    <w:rsid w:val="009A4038"/>
    <w:rsid w:val="009A4284"/>
    <w:rsid w:val="009A4962"/>
    <w:rsid w:val="009A5490"/>
    <w:rsid w:val="009A605E"/>
    <w:rsid w:val="009A6171"/>
    <w:rsid w:val="009A68C2"/>
    <w:rsid w:val="009A6FE1"/>
    <w:rsid w:val="009A719E"/>
    <w:rsid w:val="009A735E"/>
    <w:rsid w:val="009A73E2"/>
    <w:rsid w:val="009A7710"/>
    <w:rsid w:val="009B1743"/>
    <w:rsid w:val="009B17E6"/>
    <w:rsid w:val="009B1972"/>
    <w:rsid w:val="009B1E2F"/>
    <w:rsid w:val="009B2022"/>
    <w:rsid w:val="009B3157"/>
    <w:rsid w:val="009B3AB6"/>
    <w:rsid w:val="009B3C1D"/>
    <w:rsid w:val="009B3D59"/>
    <w:rsid w:val="009B4095"/>
    <w:rsid w:val="009B40DF"/>
    <w:rsid w:val="009B42A7"/>
    <w:rsid w:val="009B46B4"/>
    <w:rsid w:val="009B4D76"/>
    <w:rsid w:val="009B50C7"/>
    <w:rsid w:val="009B5697"/>
    <w:rsid w:val="009B7559"/>
    <w:rsid w:val="009B755E"/>
    <w:rsid w:val="009B7BD8"/>
    <w:rsid w:val="009B7E16"/>
    <w:rsid w:val="009C011E"/>
    <w:rsid w:val="009C04DB"/>
    <w:rsid w:val="009C0661"/>
    <w:rsid w:val="009C0D7F"/>
    <w:rsid w:val="009C118F"/>
    <w:rsid w:val="009C11A0"/>
    <w:rsid w:val="009C12AF"/>
    <w:rsid w:val="009C18B4"/>
    <w:rsid w:val="009C1BB5"/>
    <w:rsid w:val="009C240D"/>
    <w:rsid w:val="009C2F86"/>
    <w:rsid w:val="009C428D"/>
    <w:rsid w:val="009C42C6"/>
    <w:rsid w:val="009C4684"/>
    <w:rsid w:val="009C4A24"/>
    <w:rsid w:val="009C50F2"/>
    <w:rsid w:val="009C542E"/>
    <w:rsid w:val="009C57FE"/>
    <w:rsid w:val="009C65AB"/>
    <w:rsid w:val="009C680B"/>
    <w:rsid w:val="009C6D00"/>
    <w:rsid w:val="009C6E14"/>
    <w:rsid w:val="009C71ED"/>
    <w:rsid w:val="009C78C0"/>
    <w:rsid w:val="009C7CA6"/>
    <w:rsid w:val="009D0183"/>
    <w:rsid w:val="009D0F93"/>
    <w:rsid w:val="009D147C"/>
    <w:rsid w:val="009D1A63"/>
    <w:rsid w:val="009D2A7E"/>
    <w:rsid w:val="009D2ED6"/>
    <w:rsid w:val="009D3142"/>
    <w:rsid w:val="009D3B48"/>
    <w:rsid w:val="009D44A5"/>
    <w:rsid w:val="009D46D9"/>
    <w:rsid w:val="009D4A7F"/>
    <w:rsid w:val="009D4A92"/>
    <w:rsid w:val="009D5A92"/>
    <w:rsid w:val="009D6463"/>
    <w:rsid w:val="009D6552"/>
    <w:rsid w:val="009D692F"/>
    <w:rsid w:val="009D6B56"/>
    <w:rsid w:val="009D7675"/>
    <w:rsid w:val="009E08F5"/>
    <w:rsid w:val="009E0A9A"/>
    <w:rsid w:val="009E2BCC"/>
    <w:rsid w:val="009E2DED"/>
    <w:rsid w:val="009E301A"/>
    <w:rsid w:val="009E3FE1"/>
    <w:rsid w:val="009E42DB"/>
    <w:rsid w:val="009E4446"/>
    <w:rsid w:val="009E497A"/>
    <w:rsid w:val="009E4D3A"/>
    <w:rsid w:val="009E55D2"/>
    <w:rsid w:val="009E5847"/>
    <w:rsid w:val="009E5DEA"/>
    <w:rsid w:val="009E60B0"/>
    <w:rsid w:val="009E7686"/>
    <w:rsid w:val="009F0F9E"/>
    <w:rsid w:val="009F18A4"/>
    <w:rsid w:val="009F1D97"/>
    <w:rsid w:val="009F372C"/>
    <w:rsid w:val="009F38EA"/>
    <w:rsid w:val="009F4718"/>
    <w:rsid w:val="009F473B"/>
    <w:rsid w:val="009F4787"/>
    <w:rsid w:val="009F4B23"/>
    <w:rsid w:val="009F5C7A"/>
    <w:rsid w:val="009F615E"/>
    <w:rsid w:val="009F7397"/>
    <w:rsid w:val="009F73BA"/>
    <w:rsid w:val="009F77D1"/>
    <w:rsid w:val="009F7BC4"/>
    <w:rsid w:val="009F7E6D"/>
    <w:rsid w:val="00A00962"/>
    <w:rsid w:val="00A015B1"/>
    <w:rsid w:val="00A01FA5"/>
    <w:rsid w:val="00A022A9"/>
    <w:rsid w:val="00A03ED6"/>
    <w:rsid w:val="00A0449D"/>
    <w:rsid w:val="00A0486C"/>
    <w:rsid w:val="00A0504E"/>
    <w:rsid w:val="00A0514E"/>
    <w:rsid w:val="00A051A3"/>
    <w:rsid w:val="00A066B7"/>
    <w:rsid w:val="00A07804"/>
    <w:rsid w:val="00A0791C"/>
    <w:rsid w:val="00A07948"/>
    <w:rsid w:val="00A07B4E"/>
    <w:rsid w:val="00A1016E"/>
    <w:rsid w:val="00A105BC"/>
    <w:rsid w:val="00A11FAA"/>
    <w:rsid w:val="00A12ED1"/>
    <w:rsid w:val="00A139EB"/>
    <w:rsid w:val="00A13D0B"/>
    <w:rsid w:val="00A146B0"/>
    <w:rsid w:val="00A1522B"/>
    <w:rsid w:val="00A15324"/>
    <w:rsid w:val="00A1592A"/>
    <w:rsid w:val="00A15FE1"/>
    <w:rsid w:val="00A16FCC"/>
    <w:rsid w:val="00A17151"/>
    <w:rsid w:val="00A20936"/>
    <w:rsid w:val="00A2102A"/>
    <w:rsid w:val="00A21EC5"/>
    <w:rsid w:val="00A22017"/>
    <w:rsid w:val="00A233F3"/>
    <w:rsid w:val="00A23F0E"/>
    <w:rsid w:val="00A240B5"/>
    <w:rsid w:val="00A24761"/>
    <w:rsid w:val="00A249A7"/>
    <w:rsid w:val="00A2518C"/>
    <w:rsid w:val="00A25430"/>
    <w:rsid w:val="00A26E31"/>
    <w:rsid w:val="00A27271"/>
    <w:rsid w:val="00A27C49"/>
    <w:rsid w:val="00A3002A"/>
    <w:rsid w:val="00A316A4"/>
    <w:rsid w:val="00A31F01"/>
    <w:rsid w:val="00A329C3"/>
    <w:rsid w:val="00A3362F"/>
    <w:rsid w:val="00A33676"/>
    <w:rsid w:val="00A34883"/>
    <w:rsid w:val="00A34E9D"/>
    <w:rsid w:val="00A36CE1"/>
    <w:rsid w:val="00A370D3"/>
    <w:rsid w:val="00A373CD"/>
    <w:rsid w:val="00A4128A"/>
    <w:rsid w:val="00A41B87"/>
    <w:rsid w:val="00A426E2"/>
    <w:rsid w:val="00A42F92"/>
    <w:rsid w:val="00A42FC1"/>
    <w:rsid w:val="00A431DD"/>
    <w:rsid w:val="00A4375E"/>
    <w:rsid w:val="00A439E8"/>
    <w:rsid w:val="00A43A3E"/>
    <w:rsid w:val="00A44535"/>
    <w:rsid w:val="00A448D5"/>
    <w:rsid w:val="00A44A18"/>
    <w:rsid w:val="00A44A1D"/>
    <w:rsid w:val="00A4513E"/>
    <w:rsid w:val="00A45793"/>
    <w:rsid w:val="00A45831"/>
    <w:rsid w:val="00A45D15"/>
    <w:rsid w:val="00A45F19"/>
    <w:rsid w:val="00A46161"/>
    <w:rsid w:val="00A4630F"/>
    <w:rsid w:val="00A466AA"/>
    <w:rsid w:val="00A4679D"/>
    <w:rsid w:val="00A467A2"/>
    <w:rsid w:val="00A47092"/>
    <w:rsid w:val="00A4763D"/>
    <w:rsid w:val="00A47E04"/>
    <w:rsid w:val="00A47EC5"/>
    <w:rsid w:val="00A5161C"/>
    <w:rsid w:val="00A51BC7"/>
    <w:rsid w:val="00A523DD"/>
    <w:rsid w:val="00A52FF7"/>
    <w:rsid w:val="00A53870"/>
    <w:rsid w:val="00A53A89"/>
    <w:rsid w:val="00A53E18"/>
    <w:rsid w:val="00A53F62"/>
    <w:rsid w:val="00A54191"/>
    <w:rsid w:val="00A547CA"/>
    <w:rsid w:val="00A55B38"/>
    <w:rsid w:val="00A56098"/>
    <w:rsid w:val="00A56B80"/>
    <w:rsid w:val="00A570BB"/>
    <w:rsid w:val="00A57C88"/>
    <w:rsid w:val="00A60005"/>
    <w:rsid w:val="00A602D9"/>
    <w:rsid w:val="00A60627"/>
    <w:rsid w:val="00A60D83"/>
    <w:rsid w:val="00A62BAB"/>
    <w:rsid w:val="00A63DF9"/>
    <w:rsid w:val="00A648E4"/>
    <w:rsid w:val="00A65236"/>
    <w:rsid w:val="00A6553B"/>
    <w:rsid w:val="00A65AEB"/>
    <w:rsid w:val="00A660E2"/>
    <w:rsid w:val="00A673A5"/>
    <w:rsid w:val="00A67A52"/>
    <w:rsid w:val="00A7098D"/>
    <w:rsid w:val="00A7195D"/>
    <w:rsid w:val="00A71AF1"/>
    <w:rsid w:val="00A71CFF"/>
    <w:rsid w:val="00A72705"/>
    <w:rsid w:val="00A7477E"/>
    <w:rsid w:val="00A74853"/>
    <w:rsid w:val="00A74900"/>
    <w:rsid w:val="00A74ECB"/>
    <w:rsid w:val="00A75A7F"/>
    <w:rsid w:val="00A76F20"/>
    <w:rsid w:val="00A773A8"/>
    <w:rsid w:val="00A80BF6"/>
    <w:rsid w:val="00A818CB"/>
    <w:rsid w:val="00A81937"/>
    <w:rsid w:val="00A83D4B"/>
    <w:rsid w:val="00A85252"/>
    <w:rsid w:val="00A86817"/>
    <w:rsid w:val="00A870FE"/>
    <w:rsid w:val="00A87F9D"/>
    <w:rsid w:val="00A90619"/>
    <w:rsid w:val="00A90E21"/>
    <w:rsid w:val="00A91DEE"/>
    <w:rsid w:val="00A92101"/>
    <w:rsid w:val="00A92DA6"/>
    <w:rsid w:val="00A93241"/>
    <w:rsid w:val="00A9387F"/>
    <w:rsid w:val="00A93F9A"/>
    <w:rsid w:val="00A94185"/>
    <w:rsid w:val="00A94ECF"/>
    <w:rsid w:val="00A95062"/>
    <w:rsid w:val="00A95C39"/>
    <w:rsid w:val="00A963AB"/>
    <w:rsid w:val="00A96739"/>
    <w:rsid w:val="00A9714E"/>
    <w:rsid w:val="00AA0916"/>
    <w:rsid w:val="00AA1F65"/>
    <w:rsid w:val="00AA2093"/>
    <w:rsid w:val="00AA21E9"/>
    <w:rsid w:val="00AA321E"/>
    <w:rsid w:val="00AA3E5C"/>
    <w:rsid w:val="00AA4430"/>
    <w:rsid w:val="00AA45A2"/>
    <w:rsid w:val="00AA4A63"/>
    <w:rsid w:val="00AA752F"/>
    <w:rsid w:val="00AA780B"/>
    <w:rsid w:val="00AA7B4D"/>
    <w:rsid w:val="00AB0075"/>
    <w:rsid w:val="00AB03BC"/>
    <w:rsid w:val="00AB0AEA"/>
    <w:rsid w:val="00AB0FF1"/>
    <w:rsid w:val="00AB1365"/>
    <w:rsid w:val="00AB4E83"/>
    <w:rsid w:val="00AB5700"/>
    <w:rsid w:val="00AB66CF"/>
    <w:rsid w:val="00AB75A0"/>
    <w:rsid w:val="00AB76BE"/>
    <w:rsid w:val="00AB7D1A"/>
    <w:rsid w:val="00AB7FED"/>
    <w:rsid w:val="00AC0E3F"/>
    <w:rsid w:val="00AC1269"/>
    <w:rsid w:val="00AC2196"/>
    <w:rsid w:val="00AC2832"/>
    <w:rsid w:val="00AC28D0"/>
    <w:rsid w:val="00AC2D28"/>
    <w:rsid w:val="00AC4B82"/>
    <w:rsid w:val="00AC4BA0"/>
    <w:rsid w:val="00AC4DB3"/>
    <w:rsid w:val="00AC687E"/>
    <w:rsid w:val="00AC7040"/>
    <w:rsid w:val="00AD0934"/>
    <w:rsid w:val="00AD0B3B"/>
    <w:rsid w:val="00AD0CFF"/>
    <w:rsid w:val="00AD112F"/>
    <w:rsid w:val="00AD12C6"/>
    <w:rsid w:val="00AD1770"/>
    <w:rsid w:val="00AD18CF"/>
    <w:rsid w:val="00AD2951"/>
    <w:rsid w:val="00AD2F52"/>
    <w:rsid w:val="00AD3997"/>
    <w:rsid w:val="00AD3C7C"/>
    <w:rsid w:val="00AD446C"/>
    <w:rsid w:val="00AD44EA"/>
    <w:rsid w:val="00AD5512"/>
    <w:rsid w:val="00AD5CE4"/>
    <w:rsid w:val="00AD621E"/>
    <w:rsid w:val="00AD6DE1"/>
    <w:rsid w:val="00AD76C4"/>
    <w:rsid w:val="00AD7864"/>
    <w:rsid w:val="00AD7D41"/>
    <w:rsid w:val="00AE0065"/>
    <w:rsid w:val="00AE045E"/>
    <w:rsid w:val="00AE060B"/>
    <w:rsid w:val="00AE19B4"/>
    <w:rsid w:val="00AE4240"/>
    <w:rsid w:val="00AE44E0"/>
    <w:rsid w:val="00AE5EBD"/>
    <w:rsid w:val="00AE60FC"/>
    <w:rsid w:val="00AE6101"/>
    <w:rsid w:val="00AE6465"/>
    <w:rsid w:val="00AE64D8"/>
    <w:rsid w:val="00AE690F"/>
    <w:rsid w:val="00AE6E1B"/>
    <w:rsid w:val="00AE7ABF"/>
    <w:rsid w:val="00AF0B71"/>
    <w:rsid w:val="00AF1349"/>
    <w:rsid w:val="00AF13BD"/>
    <w:rsid w:val="00AF296C"/>
    <w:rsid w:val="00AF36B2"/>
    <w:rsid w:val="00AF3EB4"/>
    <w:rsid w:val="00AF4413"/>
    <w:rsid w:val="00AF561D"/>
    <w:rsid w:val="00AF5826"/>
    <w:rsid w:val="00AF6364"/>
    <w:rsid w:val="00AF65D9"/>
    <w:rsid w:val="00AF79A8"/>
    <w:rsid w:val="00B00F73"/>
    <w:rsid w:val="00B01E8B"/>
    <w:rsid w:val="00B033B1"/>
    <w:rsid w:val="00B033E9"/>
    <w:rsid w:val="00B03510"/>
    <w:rsid w:val="00B044D5"/>
    <w:rsid w:val="00B04500"/>
    <w:rsid w:val="00B04B77"/>
    <w:rsid w:val="00B05F20"/>
    <w:rsid w:val="00B05F3A"/>
    <w:rsid w:val="00B0600F"/>
    <w:rsid w:val="00B066EB"/>
    <w:rsid w:val="00B0730F"/>
    <w:rsid w:val="00B0735B"/>
    <w:rsid w:val="00B07A1A"/>
    <w:rsid w:val="00B10642"/>
    <w:rsid w:val="00B1096A"/>
    <w:rsid w:val="00B10D9B"/>
    <w:rsid w:val="00B11A86"/>
    <w:rsid w:val="00B12819"/>
    <w:rsid w:val="00B129F1"/>
    <w:rsid w:val="00B12B07"/>
    <w:rsid w:val="00B12BDE"/>
    <w:rsid w:val="00B1534F"/>
    <w:rsid w:val="00B15852"/>
    <w:rsid w:val="00B15B79"/>
    <w:rsid w:val="00B17287"/>
    <w:rsid w:val="00B1764B"/>
    <w:rsid w:val="00B17FDE"/>
    <w:rsid w:val="00B2129C"/>
    <w:rsid w:val="00B21E29"/>
    <w:rsid w:val="00B21E8C"/>
    <w:rsid w:val="00B21F2F"/>
    <w:rsid w:val="00B21FDF"/>
    <w:rsid w:val="00B22336"/>
    <w:rsid w:val="00B22FBB"/>
    <w:rsid w:val="00B25ACC"/>
    <w:rsid w:val="00B26E22"/>
    <w:rsid w:val="00B27C87"/>
    <w:rsid w:val="00B30F1C"/>
    <w:rsid w:val="00B3175B"/>
    <w:rsid w:val="00B31EAC"/>
    <w:rsid w:val="00B32043"/>
    <w:rsid w:val="00B323E9"/>
    <w:rsid w:val="00B32E4B"/>
    <w:rsid w:val="00B332D5"/>
    <w:rsid w:val="00B3374B"/>
    <w:rsid w:val="00B33805"/>
    <w:rsid w:val="00B34575"/>
    <w:rsid w:val="00B35E64"/>
    <w:rsid w:val="00B36CC1"/>
    <w:rsid w:val="00B37DA7"/>
    <w:rsid w:val="00B37E00"/>
    <w:rsid w:val="00B405F9"/>
    <w:rsid w:val="00B40E06"/>
    <w:rsid w:val="00B4195A"/>
    <w:rsid w:val="00B4197C"/>
    <w:rsid w:val="00B41EEE"/>
    <w:rsid w:val="00B42253"/>
    <w:rsid w:val="00B42553"/>
    <w:rsid w:val="00B42743"/>
    <w:rsid w:val="00B42B87"/>
    <w:rsid w:val="00B437C0"/>
    <w:rsid w:val="00B43CC0"/>
    <w:rsid w:val="00B43CCC"/>
    <w:rsid w:val="00B451CD"/>
    <w:rsid w:val="00B452ED"/>
    <w:rsid w:val="00B45862"/>
    <w:rsid w:val="00B46EAA"/>
    <w:rsid w:val="00B46FFE"/>
    <w:rsid w:val="00B476FE"/>
    <w:rsid w:val="00B507B9"/>
    <w:rsid w:val="00B50D18"/>
    <w:rsid w:val="00B511CD"/>
    <w:rsid w:val="00B51839"/>
    <w:rsid w:val="00B52821"/>
    <w:rsid w:val="00B5283F"/>
    <w:rsid w:val="00B52B58"/>
    <w:rsid w:val="00B53201"/>
    <w:rsid w:val="00B533E4"/>
    <w:rsid w:val="00B53995"/>
    <w:rsid w:val="00B5475C"/>
    <w:rsid w:val="00B550D8"/>
    <w:rsid w:val="00B5526B"/>
    <w:rsid w:val="00B5528E"/>
    <w:rsid w:val="00B556B7"/>
    <w:rsid w:val="00B56713"/>
    <w:rsid w:val="00B56B51"/>
    <w:rsid w:val="00B5794E"/>
    <w:rsid w:val="00B60144"/>
    <w:rsid w:val="00B618F1"/>
    <w:rsid w:val="00B6190F"/>
    <w:rsid w:val="00B62E16"/>
    <w:rsid w:val="00B63863"/>
    <w:rsid w:val="00B645FB"/>
    <w:rsid w:val="00B64670"/>
    <w:rsid w:val="00B669E5"/>
    <w:rsid w:val="00B66D35"/>
    <w:rsid w:val="00B6779C"/>
    <w:rsid w:val="00B678AE"/>
    <w:rsid w:val="00B67A2D"/>
    <w:rsid w:val="00B7082F"/>
    <w:rsid w:val="00B70D1B"/>
    <w:rsid w:val="00B7182D"/>
    <w:rsid w:val="00B721EC"/>
    <w:rsid w:val="00B7230C"/>
    <w:rsid w:val="00B73EAC"/>
    <w:rsid w:val="00B73FF6"/>
    <w:rsid w:val="00B74A25"/>
    <w:rsid w:val="00B80B5C"/>
    <w:rsid w:val="00B80B8C"/>
    <w:rsid w:val="00B80ED6"/>
    <w:rsid w:val="00B81665"/>
    <w:rsid w:val="00B819F9"/>
    <w:rsid w:val="00B81F3E"/>
    <w:rsid w:val="00B82229"/>
    <w:rsid w:val="00B82266"/>
    <w:rsid w:val="00B822FA"/>
    <w:rsid w:val="00B82651"/>
    <w:rsid w:val="00B82CE0"/>
    <w:rsid w:val="00B82FD7"/>
    <w:rsid w:val="00B843BC"/>
    <w:rsid w:val="00B84610"/>
    <w:rsid w:val="00B84635"/>
    <w:rsid w:val="00B849B2"/>
    <w:rsid w:val="00B8622C"/>
    <w:rsid w:val="00B866DE"/>
    <w:rsid w:val="00B86C80"/>
    <w:rsid w:val="00B86E8C"/>
    <w:rsid w:val="00B87DBE"/>
    <w:rsid w:val="00B91376"/>
    <w:rsid w:val="00B914B3"/>
    <w:rsid w:val="00B92B54"/>
    <w:rsid w:val="00B934D8"/>
    <w:rsid w:val="00B93934"/>
    <w:rsid w:val="00B93BEE"/>
    <w:rsid w:val="00B93DA5"/>
    <w:rsid w:val="00B94615"/>
    <w:rsid w:val="00B95794"/>
    <w:rsid w:val="00B95DBD"/>
    <w:rsid w:val="00B96914"/>
    <w:rsid w:val="00B96DD1"/>
    <w:rsid w:val="00B9788B"/>
    <w:rsid w:val="00BA0228"/>
    <w:rsid w:val="00BA0B7F"/>
    <w:rsid w:val="00BA0E05"/>
    <w:rsid w:val="00BA1565"/>
    <w:rsid w:val="00BA1772"/>
    <w:rsid w:val="00BA21D2"/>
    <w:rsid w:val="00BA2E9A"/>
    <w:rsid w:val="00BA3E8D"/>
    <w:rsid w:val="00BA3F3A"/>
    <w:rsid w:val="00BA4290"/>
    <w:rsid w:val="00BA4500"/>
    <w:rsid w:val="00BA5034"/>
    <w:rsid w:val="00BA5EE5"/>
    <w:rsid w:val="00BA649A"/>
    <w:rsid w:val="00BA6CCF"/>
    <w:rsid w:val="00BA77A9"/>
    <w:rsid w:val="00BA78A3"/>
    <w:rsid w:val="00BA7B33"/>
    <w:rsid w:val="00BA7C4D"/>
    <w:rsid w:val="00BB0DBE"/>
    <w:rsid w:val="00BB12F0"/>
    <w:rsid w:val="00BB2F2B"/>
    <w:rsid w:val="00BB304E"/>
    <w:rsid w:val="00BB37B9"/>
    <w:rsid w:val="00BB5E6D"/>
    <w:rsid w:val="00BB5E8F"/>
    <w:rsid w:val="00BB6EA5"/>
    <w:rsid w:val="00BB6FCC"/>
    <w:rsid w:val="00BB7AD1"/>
    <w:rsid w:val="00BC0153"/>
    <w:rsid w:val="00BC041B"/>
    <w:rsid w:val="00BC15E4"/>
    <w:rsid w:val="00BC1AFA"/>
    <w:rsid w:val="00BC22EE"/>
    <w:rsid w:val="00BC2BF0"/>
    <w:rsid w:val="00BC38C7"/>
    <w:rsid w:val="00BC3E67"/>
    <w:rsid w:val="00BD37CD"/>
    <w:rsid w:val="00BD3A83"/>
    <w:rsid w:val="00BD3A94"/>
    <w:rsid w:val="00BD437C"/>
    <w:rsid w:val="00BD4A5E"/>
    <w:rsid w:val="00BD5047"/>
    <w:rsid w:val="00BD590E"/>
    <w:rsid w:val="00BD6239"/>
    <w:rsid w:val="00BD628C"/>
    <w:rsid w:val="00BD648C"/>
    <w:rsid w:val="00BD66FB"/>
    <w:rsid w:val="00BD6846"/>
    <w:rsid w:val="00BD6CC6"/>
    <w:rsid w:val="00BD71D4"/>
    <w:rsid w:val="00BE08E3"/>
    <w:rsid w:val="00BE1413"/>
    <w:rsid w:val="00BE21F2"/>
    <w:rsid w:val="00BE2B66"/>
    <w:rsid w:val="00BE32DB"/>
    <w:rsid w:val="00BE35E3"/>
    <w:rsid w:val="00BE4707"/>
    <w:rsid w:val="00BE4CC8"/>
    <w:rsid w:val="00BE4EBE"/>
    <w:rsid w:val="00BE5A70"/>
    <w:rsid w:val="00BE6235"/>
    <w:rsid w:val="00BE68AB"/>
    <w:rsid w:val="00BE7072"/>
    <w:rsid w:val="00BE76E7"/>
    <w:rsid w:val="00BE7BEF"/>
    <w:rsid w:val="00BF0163"/>
    <w:rsid w:val="00BF0A62"/>
    <w:rsid w:val="00BF0EC0"/>
    <w:rsid w:val="00BF10B1"/>
    <w:rsid w:val="00BF1100"/>
    <w:rsid w:val="00BF11C9"/>
    <w:rsid w:val="00BF1CF9"/>
    <w:rsid w:val="00BF32C0"/>
    <w:rsid w:val="00BF343A"/>
    <w:rsid w:val="00BF377F"/>
    <w:rsid w:val="00BF38BA"/>
    <w:rsid w:val="00BF39A0"/>
    <w:rsid w:val="00BF43EF"/>
    <w:rsid w:val="00BF457E"/>
    <w:rsid w:val="00BF476F"/>
    <w:rsid w:val="00BF4A21"/>
    <w:rsid w:val="00BF504F"/>
    <w:rsid w:val="00BF5222"/>
    <w:rsid w:val="00BF6300"/>
    <w:rsid w:val="00BF6942"/>
    <w:rsid w:val="00BF7A8B"/>
    <w:rsid w:val="00BF7A94"/>
    <w:rsid w:val="00C002F7"/>
    <w:rsid w:val="00C00402"/>
    <w:rsid w:val="00C0335B"/>
    <w:rsid w:val="00C0357C"/>
    <w:rsid w:val="00C03992"/>
    <w:rsid w:val="00C03D37"/>
    <w:rsid w:val="00C045A0"/>
    <w:rsid w:val="00C049A9"/>
    <w:rsid w:val="00C049DB"/>
    <w:rsid w:val="00C04ACF"/>
    <w:rsid w:val="00C058B4"/>
    <w:rsid w:val="00C05B44"/>
    <w:rsid w:val="00C05D63"/>
    <w:rsid w:val="00C06C32"/>
    <w:rsid w:val="00C07347"/>
    <w:rsid w:val="00C10242"/>
    <w:rsid w:val="00C1039C"/>
    <w:rsid w:val="00C10745"/>
    <w:rsid w:val="00C10E46"/>
    <w:rsid w:val="00C11F97"/>
    <w:rsid w:val="00C120E5"/>
    <w:rsid w:val="00C122AB"/>
    <w:rsid w:val="00C122C2"/>
    <w:rsid w:val="00C124D1"/>
    <w:rsid w:val="00C130AE"/>
    <w:rsid w:val="00C1383A"/>
    <w:rsid w:val="00C13889"/>
    <w:rsid w:val="00C13F53"/>
    <w:rsid w:val="00C13FAE"/>
    <w:rsid w:val="00C143F8"/>
    <w:rsid w:val="00C144A4"/>
    <w:rsid w:val="00C145B6"/>
    <w:rsid w:val="00C14DB5"/>
    <w:rsid w:val="00C15220"/>
    <w:rsid w:val="00C15A60"/>
    <w:rsid w:val="00C1680F"/>
    <w:rsid w:val="00C16FD7"/>
    <w:rsid w:val="00C17265"/>
    <w:rsid w:val="00C17536"/>
    <w:rsid w:val="00C17984"/>
    <w:rsid w:val="00C17E95"/>
    <w:rsid w:val="00C20236"/>
    <w:rsid w:val="00C20D95"/>
    <w:rsid w:val="00C214FA"/>
    <w:rsid w:val="00C23CE7"/>
    <w:rsid w:val="00C247DD"/>
    <w:rsid w:val="00C24CCA"/>
    <w:rsid w:val="00C253FF"/>
    <w:rsid w:val="00C25CBF"/>
    <w:rsid w:val="00C260F5"/>
    <w:rsid w:val="00C270BD"/>
    <w:rsid w:val="00C27344"/>
    <w:rsid w:val="00C27A5E"/>
    <w:rsid w:val="00C304A1"/>
    <w:rsid w:val="00C30770"/>
    <w:rsid w:val="00C313B5"/>
    <w:rsid w:val="00C313BB"/>
    <w:rsid w:val="00C315FE"/>
    <w:rsid w:val="00C318E9"/>
    <w:rsid w:val="00C3190B"/>
    <w:rsid w:val="00C31C37"/>
    <w:rsid w:val="00C325BD"/>
    <w:rsid w:val="00C32A26"/>
    <w:rsid w:val="00C32C97"/>
    <w:rsid w:val="00C33163"/>
    <w:rsid w:val="00C331B0"/>
    <w:rsid w:val="00C345AC"/>
    <w:rsid w:val="00C37AC4"/>
    <w:rsid w:val="00C37CBE"/>
    <w:rsid w:val="00C40A49"/>
    <w:rsid w:val="00C412CC"/>
    <w:rsid w:val="00C412E8"/>
    <w:rsid w:val="00C4146F"/>
    <w:rsid w:val="00C42729"/>
    <w:rsid w:val="00C42BC0"/>
    <w:rsid w:val="00C42E7D"/>
    <w:rsid w:val="00C4347D"/>
    <w:rsid w:val="00C438D8"/>
    <w:rsid w:val="00C439A8"/>
    <w:rsid w:val="00C44687"/>
    <w:rsid w:val="00C44FD6"/>
    <w:rsid w:val="00C45EF5"/>
    <w:rsid w:val="00C468AA"/>
    <w:rsid w:val="00C5049D"/>
    <w:rsid w:val="00C50E5A"/>
    <w:rsid w:val="00C510BC"/>
    <w:rsid w:val="00C51657"/>
    <w:rsid w:val="00C52162"/>
    <w:rsid w:val="00C53943"/>
    <w:rsid w:val="00C53FD6"/>
    <w:rsid w:val="00C54C7B"/>
    <w:rsid w:val="00C54E87"/>
    <w:rsid w:val="00C552F8"/>
    <w:rsid w:val="00C55FFF"/>
    <w:rsid w:val="00C5680C"/>
    <w:rsid w:val="00C56FE6"/>
    <w:rsid w:val="00C57196"/>
    <w:rsid w:val="00C574BE"/>
    <w:rsid w:val="00C57E33"/>
    <w:rsid w:val="00C57E37"/>
    <w:rsid w:val="00C57FEC"/>
    <w:rsid w:val="00C61EA2"/>
    <w:rsid w:val="00C62419"/>
    <w:rsid w:val="00C62BE9"/>
    <w:rsid w:val="00C62E29"/>
    <w:rsid w:val="00C65A49"/>
    <w:rsid w:val="00C65E2B"/>
    <w:rsid w:val="00C6675C"/>
    <w:rsid w:val="00C6728F"/>
    <w:rsid w:val="00C7003E"/>
    <w:rsid w:val="00C7023A"/>
    <w:rsid w:val="00C70EF3"/>
    <w:rsid w:val="00C71C3A"/>
    <w:rsid w:val="00C73162"/>
    <w:rsid w:val="00C73493"/>
    <w:rsid w:val="00C735AA"/>
    <w:rsid w:val="00C73A3E"/>
    <w:rsid w:val="00C740B5"/>
    <w:rsid w:val="00C74405"/>
    <w:rsid w:val="00C75198"/>
    <w:rsid w:val="00C7609C"/>
    <w:rsid w:val="00C768B4"/>
    <w:rsid w:val="00C76F50"/>
    <w:rsid w:val="00C77844"/>
    <w:rsid w:val="00C80AAC"/>
    <w:rsid w:val="00C81FC0"/>
    <w:rsid w:val="00C83264"/>
    <w:rsid w:val="00C83B98"/>
    <w:rsid w:val="00C84724"/>
    <w:rsid w:val="00C85EA1"/>
    <w:rsid w:val="00C86B74"/>
    <w:rsid w:val="00C86DED"/>
    <w:rsid w:val="00C871AD"/>
    <w:rsid w:val="00C900AE"/>
    <w:rsid w:val="00C90C18"/>
    <w:rsid w:val="00C90E7B"/>
    <w:rsid w:val="00C91AB7"/>
    <w:rsid w:val="00C91C77"/>
    <w:rsid w:val="00C92657"/>
    <w:rsid w:val="00C930BA"/>
    <w:rsid w:val="00C9384A"/>
    <w:rsid w:val="00C942C4"/>
    <w:rsid w:val="00C944CF"/>
    <w:rsid w:val="00C960B3"/>
    <w:rsid w:val="00C964A7"/>
    <w:rsid w:val="00C96845"/>
    <w:rsid w:val="00C96E0E"/>
    <w:rsid w:val="00C970FE"/>
    <w:rsid w:val="00C97871"/>
    <w:rsid w:val="00CA03D9"/>
    <w:rsid w:val="00CA0C12"/>
    <w:rsid w:val="00CA1F67"/>
    <w:rsid w:val="00CA2377"/>
    <w:rsid w:val="00CA346B"/>
    <w:rsid w:val="00CA3A5F"/>
    <w:rsid w:val="00CA3D7C"/>
    <w:rsid w:val="00CA3F71"/>
    <w:rsid w:val="00CA4415"/>
    <w:rsid w:val="00CA4CC2"/>
    <w:rsid w:val="00CA64A1"/>
    <w:rsid w:val="00CA6E55"/>
    <w:rsid w:val="00CA747B"/>
    <w:rsid w:val="00CA7D62"/>
    <w:rsid w:val="00CA7E7F"/>
    <w:rsid w:val="00CB0E79"/>
    <w:rsid w:val="00CB0F68"/>
    <w:rsid w:val="00CB11E5"/>
    <w:rsid w:val="00CB12D0"/>
    <w:rsid w:val="00CB1915"/>
    <w:rsid w:val="00CB19B8"/>
    <w:rsid w:val="00CB1F3A"/>
    <w:rsid w:val="00CB1F7A"/>
    <w:rsid w:val="00CB3807"/>
    <w:rsid w:val="00CB4E07"/>
    <w:rsid w:val="00CB5063"/>
    <w:rsid w:val="00CB5340"/>
    <w:rsid w:val="00CB5796"/>
    <w:rsid w:val="00CB6625"/>
    <w:rsid w:val="00CB75B0"/>
    <w:rsid w:val="00CB7822"/>
    <w:rsid w:val="00CC0652"/>
    <w:rsid w:val="00CC086A"/>
    <w:rsid w:val="00CC0C08"/>
    <w:rsid w:val="00CC12CA"/>
    <w:rsid w:val="00CC1363"/>
    <w:rsid w:val="00CC16DC"/>
    <w:rsid w:val="00CC1A1B"/>
    <w:rsid w:val="00CC1C6E"/>
    <w:rsid w:val="00CC2BB8"/>
    <w:rsid w:val="00CC3823"/>
    <w:rsid w:val="00CC3C7D"/>
    <w:rsid w:val="00CC71EE"/>
    <w:rsid w:val="00CD0F02"/>
    <w:rsid w:val="00CD13BF"/>
    <w:rsid w:val="00CD1A5F"/>
    <w:rsid w:val="00CD218A"/>
    <w:rsid w:val="00CD33D2"/>
    <w:rsid w:val="00CD3F85"/>
    <w:rsid w:val="00CD5AC9"/>
    <w:rsid w:val="00CE019C"/>
    <w:rsid w:val="00CE051E"/>
    <w:rsid w:val="00CE06FD"/>
    <w:rsid w:val="00CE0987"/>
    <w:rsid w:val="00CE1685"/>
    <w:rsid w:val="00CE16E9"/>
    <w:rsid w:val="00CE178C"/>
    <w:rsid w:val="00CE1C3F"/>
    <w:rsid w:val="00CE2484"/>
    <w:rsid w:val="00CE29E1"/>
    <w:rsid w:val="00CE4003"/>
    <w:rsid w:val="00CE4086"/>
    <w:rsid w:val="00CE44BD"/>
    <w:rsid w:val="00CE4E65"/>
    <w:rsid w:val="00CE4FC8"/>
    <w:rsid w:val="00CE6324"/>
    <w:rsid w:val="00CF0DE7"/>
    <w:rsid w:val="00CF0F24"/>
    <w:rsid w:val="00CF2097"/>
    <w:rsid w:val="00CF2ED7"/>
    <w:rsid w:val="00CF2F52"/>
    <w:rsid w:val="00CF329E"/>
    <w:rsid w:val="00CF337C"/>
    <w:rsid w:val="00CF4C97"/>
    <w:rsid w:val="00CF528E"/>
    <w:rsid w:val="00CF549C"/>
    <w:rsid w:val="00CF6629"/>
    <w:rsid w:val="00D00394"/>
    <w:rsid w:val="00D00E42"/>
    <w:rsid w:val="00D00F9D"/>
    <w:rsid w:val="00D0193D"/>
    <w:rsid w:val="00D01A64"/>
    <w:rsid w:val="00D025CE"/>
    <w:rsid w:val="00D02C7E"/>
    <w:rsid w:val="00D03D28"/>
    <w:rsid w:val="00D046F7"/>
    <w:rsid w:val="00D04DD0"/>
    <w:rsid w:val="00D05645"/>
    <w:rsid w:val="00D06447"/>
    <w:rsid w:val="00D06B62"/>
    <w:rsid w:val="00D076F9"/>
    <w:rsid w:val="00D07FE4"/>
    <w:rsid w:val="00D10F7F"/>
    <w:rsid w:val="00D1117E"/>
    <w:rsid w:val="00D12911"/>
    <w:rsid w:val="00D12D84"/>
    <w:rsid w:val="00D134E9"/>
    <w:rsid w:val="00D135D8"/>
    <w:rsid w:val="00D142BB"/>
    <w:rsid w:val="00D142DF"/>
    <w:rsid w:val="00D14846"/>
    <w:rsid w:val="00D1588C"/>
    <w:rsid w:val="00D15C12"/>
    <w:rsid w:val="00D15D7F"/>
    <w:rsid w:val="00D15EA4"/>
    <w:rsid w:val="00D164D4"/>
    <w:rsid w:val="00D1716D"/>
    <w:rsid w:val="00D17856"/>
    <w:rsid w:val="00D178B4"/>
    <w:rsid w:val="00D200C5"/>
    <w:rsid w:val="00D20955"/>
    <w:rsid w:val="00D2193F"/>
    <w:rsid w:val="00D23C1B"/>
    <w:rsid w:val="00D253FE"/>
    <w:rsid w:val="00D2570A"/>
    <w:rsid w:val="00D26960"/>
    <w:rsid w:val="00D26A4D"/>
    <w:rsid w:val="00D27017"/>
    <w:rsid w:val="00D30011"/>
    <w:rsid w:val="00D30752"/>
    <w:rsid w:val="00D30849"/>
    <w:rsid w:val="00D30AC5"/>
    <w:rsid w:val="00D31066"/>
    <w:rsid w:val="00D312FD"/>
    <w:rsid w:val="00D32C19"/>
    <w:rsid w:val="00D34127"/>
    <w:rsid w:val="00D35DCD"/>
    <w:rsid w:val="00D3689B"/>
    <w:rsid w:val="00D3717A"/>
    <w:rsid w:val="00D374CF"/>
    <w:rsid w:val="00D40468"/>
    <w:rsid w:val="00D40612"/>
    <w:rsid w:val="00D40765"/>
    <w:rsid w:val="00D41A39"/>
    <w:rsid w:val="00D41D71"/>
    <w:rsid w:val="00D421F7"/>
    <w:rsid w:val="00D427A6"/>
    <w:rsid w:val="00D43EA0"/>
    <w:rsid w:val="00D4435B"/>
    <w:rsid w:val="00D45767"/>
    <w:rsid w:val="00D45C2D"/>
    <w:rsid w:val="00D464CE"/>
    <w:rsid w:val="00D4720E"/>
    <w:rsid w:val="00D4764F"/>
    <w:rsid w:val="00D47C0F"/>
    <w:rsid w:val="00D504F2"/>
    <w:rsid w:val="00D51289"/>
    <w:rsid w:val="00D51D50"/>
    <w:rsid w:val="00D52589"/>
    <w:rsid w:val="00D52597"/>
    <w:rsid w:val="00D52E55"/>
    <w:rsid w:val="00D52F91"/>
    <w:rsid w:val="00D53D0A"/>
    <w:rsid w:val="00D54D45"/>
    <w:rsid w:val="00D54EE8"/>
    <w:rsid w:val="00D55257"/>
    <w:rsid w:val="00D5539A"/>
    <w:rsid w:val="00D55BEE"/>
    <w:rsid w:val="00D55E01"/>
    <w:rsid w:val="00D55F56"/>
    <w:rsid w:val="00D56861"/>
    <w:rsid w:val="00D576C5"/>
    <w:rsid w:val="00D606D8"/>
    <w:rsid w:val="00D60770"/>
    <w:rsid w:val="00D60CA0"/>
    <w:rsid w:val="00D61CCF"/>
    <w:rsid w:val="00D62E25"/>
    <w:rsid w:val="00D63C17"/>
    <w:rsid w:val="00D64277"/>
    <w:rsid w:val="00D647CE"/>
    <w:rsid w:val="00D64A41"/>
    <w:rsid w:val="00D64F39"/>
    <w:rsid w:val="00D64F4D"/>
    <w:rsid w:val="00D6546A"/>
    <w:rsid w:val="00D655DC"/>
    <w:rsid w:val="00D65896"/>
    <w:rsid w:val="00D659AB"/>
    <w:rsid w:val="00D65B77"/>
    <w:rsid w:val="00D65C1D"/>
    <w:rsid w:val="00D6614A"/>
    <w:rsid w:val="00D66365"/>
    <w:rsid w:val="00D66DA8"/>
    <w:rsid w:val="00D675C4"/>
    <w:rsid w:val="00D67636"/>
    <w:rsid w:val="00D6790F"/>
    <w:rsid w:val="00D67C20"/>
    <w:rsid w:val="00D67D4A"/>
    <w:rsid w:val="00D700F8"/>
    <w:rsid w:val="00D70FB1"/>
    <w:rsid w:val="00D715DB"/>
    <w:rsid w:val="00D72261"/>
    <w:rsid w:val="00D72869"/>
    <w:rsid w:val="00D72B40"/>
    <w:rsid w:val="00D73F68"/>
    <w:rsid w:val="00D741A3"/>
    <w:rsid w:val="00D743AB"/>
    <w:rsid w:val="00D757B9"/>
    <w:rsid w:val="00D7612A"/>
    <w:rsid w:val="00D76505"/>
    <w:rsid w:val="00D774EE"/>
    <w:rsid w:val="00D80262"/>
    <w:rsid w:val="00D80321"/>
    <w:rsid w:val="00D80912"/>
    <w:rsid w:val="00D80B44"/>
    <w:rsid w:val="00D80B8D"/>
    <w:rsid w:val="00D810E2"/>
    <w:rsid w:val="00D811D8"/>
    <w:rsid w:val="00D81B96"/>
    <w:rsid w:val="00D82135"/>
    <w:rsid w:val="00D82A66"/>
    <w:rsid w:val="00D82EC2"/>
    <w:rsid w:val="00D85619"/>
    <w:rsid w:val="00D85B5F"/>
    <w:rsid w:val="00D867D6"/>
    <w:rsid w:val="00D86BDA"/>
    <w:rsid w:val="00D86E82"/>
    <w:rsid w:val="00D87232"/>
    <w:rsid w:val="00D87324"/>
    <w:rsid w:val="00D916C2"/>
    <w:rsid w:val="00D91E10"/>
    <w:rsid w:val="00D9219B"/>
    <w:rsid w:val="00D923EA"/>
    <w:rsid w:val="00D93037"/>
    <w:rsid w:val="00D93A56"/>
    <w:rsid w:val="00D94019"/>
    <w:rsid w:val="00D9572E"/>
    <w:rsid w:val="00D960D9"/>
    <w:rsid w:val="00D965F4"/>
    <w:rsid w:val="00D97F34"/>
    <w:rsid w:val="00DA03ED"/>
    <w:rsid w:val="00DA068D"/>
    <w:rsid w:val="00DA0A07"/>
    <w:rsid w:val="00DA18D6"/>
    <w:rsid w:val="00DA2049"/>
    <w:rsid w:val="00DA34DF"/>
    <w:rsid w:val="00DA4323"/>
    <w:rsid w:val="00DA4E28"/>
    <w:rsid w:val="00DA547E"/>
    <w:rsid w:val="00DA5695"/>
    <w:rsid w:val="00DA57FE"/>
    <w:rsid w:val="00DA766F"/>
    <w:rsid w:val="00DB0CA2"/>
    <w:rsid w:val="00DB15D4"/>
    <w:rsid w:val="00DB1DC6"/>
    <w:rsid w:val="00DB326E"/>
    <w:rsid w:val="00DB3AD6"/>
    <w:rsid w:val="00DB42A9"/>
    <w:rsid w:val="00DB4DFB"/>
    <w:rsid w:val="00DB7D9B"/>
    <w:rsid w:val="00DC0252"/>
    <w:rsid w:val="00DC0F08"/>
    <w:rsid w:val="00DC1715"/>
    <w:rsid w:val="00DC2645"/>
    <w:rsid w:val="00DC2ED9"/>
    <w:rsid w:val="00DC3433"/>
    <w:rsid w:val="00DC3D16"/>
    <w:rsid w:val="00DC4BC4"/>
    <w:rsid w:val="00DC5BBE"/>
    <w:rsid w:val="00DC5F4E"/>
    <w:rsid w:val="00DD01A2"/>
    <w:rsid w:val="00DD046E"/>
    <w:rsid w:val="00DD0E5A"/>
    <w:rsid w:val="00DD23BA"/>
    <w:rsid w:val="00DD28AA"/>
    <w:rsid w:val="00DD2ABC"/>
    <w:rsid w:val="00DD3BAB"/>
    <w:rsid w:val="00DD4D8B"/>
    <w:rsid w:val="00DE03CB"/>
    <w:rsid w:val="00DE0C9C"/>
    <w:rsid w:val="00DE159E"/>
    <w:rsid w:val="00DE18C3"/>
    <w:rsid w:val="00DE18E9"/>
    <w:rsid w:val="00DE1D27"/>
    <w:rsid w:val="00DE1FE5"/>
    <w:rsid w:val="00DE212C"/>
    <w:rsid w:val="00DE25D2"/>
    <w:rsid w:val="00DE2C66"/>
    <w:rsid w:val="00DE358B"/>
    <w:rsid w:val="00DE5103"/>
    <w:rsid w:val="00DE526A"/>
    <w:rsid w:val="00DE557B"/>
    <w:rsid w:val="00DE6450"/>
    <w:rsid w:val="00DE77F1"/>
    <w:rsid w:val="00DE77F7"/>
    <w:rsid w:val="00DE791C"/>
    <w:rsid w:val="00DE7BF3"/>
    <w:rsid w:val="00DF18EA"/>
    <w:rsid w:val="00DF2095"/>
    <w:rsid w:val="00DF31EE"/>
    <w:rsid w:val="00DF38BF"/>
    <w:rsid w:val="00DF3E08"/>
    <w:rsid w:val="00DF5D67"/>
    <w:rsid w:val="00DF61BE"/>
    <w:rsid w:val="00DF6D43"/>
    <w:rsid w:val="00DF6F5F"/>
    <w:rsid w:val="00DF76A6"/>
    <w:rsid w:val="00DF76F0"/>
    <w:rsid w:val="00DF7910"/>
    <w:rsid w:val="00DF7F17"/>
    <w:rsid w:val="00E00534"/>
    <w:rsid w:val="00E00B17"/>
    <w:rsid w:val="00E02ADD"/>
    <w:rsid w:val="00E068C9"/>
    <w:rsid w:val="00E06E4F"/>
    <w:rsid w:val="00E06F0C"/>
    <w:rsid w:val="00E07B4F"/>
    <w:rsid w:val="00E1047B"/>
    <w:rsid w:val="00E10CD7"/>
    <w:rsid w:val="00E110EB"/>
    <w:rsid w:val="00E1179D"/>
    <w:rsid w:val="00E121EC"/>
    <w:rsid w:val="00E121F2"/>
    <w:rsid w:val="00E12872"/>
    <w:rsid w:val="00E15173"/>
    <w:rsid w:val="00E15A7A"/>
    <w:rsid w:val="00E16E2F"/>
    <w:rsid w:val="00E1762B"/>
    <w:rsid w:val="00E177FF"/>
    <w:rsid w:val="00E2167E"/>
    <w:rsid w:val="00E232C1"/>
    <w:rsid w:val="00E23522"/>
    <w:rsid w:val="00E2355F"/>
    <w:rsid w:val="00E23770"/>
    <w:rsid w:val="00E23E2E"/>
    <w:rsid w:val="00E246EF"/>
    <w:rsid w:val="00E24C70"/>
    <w:rsid w:val="00E257B8"/>
    <w:rsid w:val="00E25A21"/>
    <w:rsid w:val="00E26227"/>
    <w:rsid w:val="00E263F2"/>
    <w:rsid w:val="00E26A19"/>
    <w:rsid w:val="00E27C32"/>
    <w:rsid w:val="00E300B7"/>
    <w:rsid w:val="00E30518"/>
    <w:rsid w:val="00E306E3"/>
    <w:rsid w:val="00E307CD"/>
    <w:rsid w:val="00E317D2"/>
    <w:rsid w:val="00E32131"/>
    <w:rsid w:val="00E3262E"/>
    <w:rsid w:val="00E32FD4"/>
    <w:rsid w:val="00E33FF1"/>
    <w:rsid w:val="00E3438B"/>
    <w:rsid w:val="00E348D7"/>
    <w:rsid w:val="00E34942"/>
    <w:rsid w:val="00E3531D"/>
    <w:rsid w:val="00E35757"/>
    <w:rsid w:val="00E357A6"/>
    <w:rsid w:val="00E35F1C"/>
    <w:rsid w:val="00E36978"/>
    <w:rsid w:val="00E36B12"/>
    <w:rsid w:val="00E40817"/>
    <w:rsid w:val="00E40CAF"/>
    <w:rsid w:val="00E4269C"/>
    <w:rsid w:val="00E426C9"/>
    <w:rsid w:val="00E42AF9"/>
    <w:rsid w:val="00E43DF7"/>
    <w:rsid w:val="00E440F8"/>
    <w:rsid w:val="00E44237"/>
    <w:rsid w:val="00E4478C"/>
    <w:rsid w:val="00E45FCA"/>
    <w:rsid w:val="00E46C7C"/>
    <w:rsid w:val="00E47ECD"/>
    <w:rsid w:val="00E5006E"/>
    <w:rsid w:val="00E50138"/>
    <w:rsid w:val="00E504FD"/>
    <w:rsid w:val="00E505C2"/>
    <w:rsid w:val="00E509EA"/>
    <w:rsid w:val="00E536AE"/>
    <w:rsid w:val="00E53832"/>
    <w:rsid w:val="00E5462F"/>
    <w:rsid w:val="00E54E46"/>
    <w:rsid w:val="00E56A92"/>
    <w:rsid w:val="00E57142"/>
    <w:rsid w:val="00E57A68"/>
    <w:rsid w:val="00E60F2A"/>
    <w:rsid w:val="00E612FB"/>
    <w:rsid w:val="00E61DE6"/>
    <w:rsid w:val="00E6224F"/>
    <w:rsid w:val="00E62685"/>
    <w:rsid w:val="00E632E6"/>
    <w:rsid w:val="00E6450A"/>
    <w:rsid w:val="00E64718"/>
    <w:rsid w:val="00E65942"/>
    <w:rsid w:val="00E66DF6"/>
    <w:rsid w:val="00E7003B"/>
    <w:rsid w:val="00E703F2"/>
    <w:rsid w:val="00E705F3"/>
    <w:rsid w:val="00E70D44"/>
    <w:rsid w:val="00E71A74"/>
    <w:rsid w:val="00E71E9D"/>
    <w:rsid w:val="00E7258B"/>
    <w:rsid w:val="00E73188"/>
    <w:rsid w:val="00E73518"/>
    <w:rsid w:val="00E73569"/>
    <w:rsid w:val="00E738F9"/>
    <w:rsid w:val="00E73F82"/>
    <w:rsid w:val="00E74292"/>
    <w:rsid w:val="00E76316"/>
    <w:rsid w:val="00E7733C"/>
    <w:rsid w:val="00E77E88"/>
    <w:rsid w:val="00E81F81"/>
    <w:rsid w:val="00E81FAC"/>
    <w:rsid w:val="00E8240F"/>
    <w:rsid w:val="00E8248C"/>
    <w:rsid w:val="00E834BB"/>
    <w:rsid w:val="00E83748"/>
    <w:rsid w:val="00E83C88"/>
    <w:rsid w:val="00E84BE4"/>
    <w:rsid w:val="00E84DB2"/>
    <w:rsid w:val="00E8572F"/>
    <w:rsid w:val="00E86384"/>
    <w:rsid w:val="00E86D83"/>
    <w:rsid w:val="00E87727"/>
    <w:rsid w:val="00E900F4"/>
    <w:rsid w:val="00E91598"/>
    <w:rsid w:val="00E92B39"/>
    <w:rsid w:val="00E92E6D"/>
    <w:rsid w:val="00E941A1"/>
    <w:rsid w:val="00E94C6F"/>
    <w:rsid w:val="00E960D8"/>
    <w:rsid w:val="00E96591"/>
    <w:rsid w:val="00EA0684"/>
    <w:rsid w:val="00EA105E"/>
    <w:rsid w:val="00EA204D"/>
    <w:rsid w:val="00EA2A1F"/>
    <w:rsid w:val="00EA3630"/>
    <w:rsid w:val="00EA3A50"/>
    <w:rsid w:val="00EA4BE1"/>
    <w:rsid w:val="00EA57F5"/>
    <w:rsid w:val="00EA596A"/>
    <w:rsid w:val="00EA655A"/>
    <w:rsid w:val="00EA6679"/>
    <w:rsid w:val="00EA77E0"/>
    <w:rsid w:val="00EA789E"/>
    <w:rsid w:val="00EA7AB7"/>
    <w:rsid w:val="00EB0EEF"/>
    <w:rsid w:val="00EB18C4"/>
    <w:rsid w:val="00EB19B6"/>
    <w:rsid w:val="00EB19F0"/>
    <w:rsid w:val="00EB1C60"/>
    <w:rsid w:val="00EB1CC5"/>
    <w:rsid w:val="00EB2458"/>
    <w:rsid w:val="00EB28BA"/>
    <w:rsid w:val="00EB2E16"/>
    <w:rsid w:val="00EB2E53"/>
    <w:rsid w:val="00EB31A8"/>
    <w:rsid w:val="00EB369C"/>
    <w:rsid w:val="00EB3A41"/>
    <w:rsid w:val="00EB46DC"/>
    <w:rsid w:val="00EB5062"/>
    <w:rsid w:val="00EB60D6"/>
    <w:rsid w:val="00EB67F5"/>
    <w:rsid w:val="00EB6CC1"/>
    <w:rsid w:val="00EB72C8"/>
    <w:rsid w:val="00EB767A"/>
    <w:rsid w:val="00EB797D"/>
    <w:rsid w:val="00EC01C9"/>
    <w:rsid w:val="00EC0DC8"/>
    <w:rsid w:val="00EC1C2E"/>
    <w:rsid w:val="00EC2C16"/>
    <w:rsid w:val="00EC4603"/>
    <w:rsid w:val="00EC5B46"/>
    <w:rsid w:val="00EC706F"/>
    <w:rsid w:val="00EC766E"/>
    <w:rsid w:val="00EC76D6"/>
    <w:rsid w:val="00EC78ED"/>
    <w:rsid w:val="00EC7F7A"/>
    <w:rsid w:val="00ED046F"/>
    <w:rsid w:val="00ED1C7B"/>
    <w:rsid w:val="00ED2B95"/>
    <w:rsid w:val="00ED3123"/>
    <w:rsid w:val="00ED3131"/>
    <w:rsid w:val="00ED3334"/>
    <w:rsid w:val="00ED3DA5"/>
    <w:rsid w:val="00ED3DE3"/>
    <w:rsid w:val="00ED697F"/>
    <w:rsid w:val="00ED7BBE"/>
    <w:rsid w:val="00EE0782"/>
    <w:rsid w:val="00EE49C0"/>
    <w:rsid w:val="00EE5C3A"/>
    <w:rsid w:val="00EE6142"/>
    <w:rsid w:val="00EE768E"/>
    <w:rsid w:val="00EE7F0D"/>
    <w:rsid w:val="00EF0286"/>
    <w:rsid w:val="00EF1224"/>
    <w:rsid w:val="00EF227C"/>
    <w:rsid w:val="00EF3050"/>
    <w:rsid w:val="00EF388D"/>
    <w:rsid w:val="00EF3FEC"/>
    <w:rsid w:val="00EF4041"/>
    <w:rsid w:val="00EF68C5"/>
    <w:rsid w:val="00F03D80"/>
    <w:rsid w:val="00F061BF"/>
    <w:rsid w:val="00F07831"/>
    <w:rsid w:val="00F07A6A"/>
    <w:rsid w:val="00F07DCA"/>
    <w:rsid w:val="00F10E37"/>
    <w:rsid w:val="00F11401"/>
    <w:rsid w:val="00F1155D"/>
    <w:rsid w:val="00F11C9A"/>
    <w:rsid w:val="00F12004"/>
    <w:rsid w:val="00F12241"/>
    <w:rsid w:val="00F12A4F"/>
    <w:rsid w:val="00F12ECD"/>
    <w:rsid w:val="00F1409A"/>
    <w:rsid w:val="00F15207"/>
    <w:rsid w:val="00F15583"/>
    <w:rsid w:val="00F15D5E"/>
    <w:rsid w:val="00F15DC5"/>
    <w:rsid w:val="00F173BA"/>
    <w:rsid w:val="00F21104"/>
    <w:rsid w:val="00F212A2"/>
    <w:rsid w:val="00F21BDC"/>
    <w:rsid w:val="00F21D14"/>
    <w:rsid w:val="00F21E5B"/>
    <w:rsid w:val="00F2342A"/>
    <w:rsid w:val="00F23D35"/>
    <w:rsid w:val="00F23E43"/>
    <w:rsid w:val="00F23F6D"/>
    <w:rsid w:val="00F25133"/>
    <w:rsid w:val="00F251D4"/>
    <w:rsid w:val="00F2543D"/>
    <w:rsid w:val="00F26113"/>
    <w:rsid w:val="00F26FF5"/>
    <w:rsid w:val="00F27A6F"/>
    <w:rsid w:val="00F3125F"/>
    <w:rsid w:val="00F32FFD"/>
    <w:rsid w:val="00F33AB0"/>
    <w:rsid w:val="00F34229"/>
    <w:rsid w:val="00F35268"/>
    <w:rsid w:val="00F3539B"/>
    <w:rsid w:val="00F35E0E"/>
    <w:rsid w:val="00F3604B"/>
    <w:rsid w:val="00F36782"/>
    <w:rsid w:val="00F3687A"/>
    <w:rsid w:val="00F36E30"/>
    <w:rsid w:val="00F3760E"/>
    <w:rsid w:val="00F37832"/>
    <w:rsid w:val="00F37CE8"/>
    <w:rsid w:val="00F37E62"/>
    <w:rsid w:val="00F400E3"/>
    <w:rsid w:val="00F416F0"/>
    <w:rsid w:val="00F41B60"/>
    <w:rsid w:val="00F41E08"/>
    <w:rsid w:val="00F4246C"/>
    <w:rsid w:val="00F42584"/>
    <w:rsid w:val="00F43A01"/>
    <w:rsid w:val="00F45711"/>
    <w:rsid w:val="00F50189"/>
    <w:rsid w:val="00F5170C"/>
    <w:rsid w:val="00F52396"/>
    <w:rsid w:val="00F54714"/>
    <w:rsid w:val="00F54D44"/>
    <w:rsid w:val="00F556D0"/>
    <w:rsid w:val="00F55AB8"/>
    <w:rsid w:val="00F55BC5"/>
    <w:rsid w:val="00F56790"/>
    <w:rsid w:val="00F5766B"/>
    <w:rsid w:val="00F57F0F"/>
    <w:rsid w:val="00F60B03"/>
    <w:rsid w:val="00F61487"/>
    <w:rsid w:val="00F61A8A"/>
    <w:rsid w:val="00F61E7C"/>
    <w:rsid w:val="00F6277E"/>
    <w:rsid w:val="00F62E7C"/>
    <w:rsid w:val="00F62F68"/>
    <w:rsid w:val="00F6320B"/>
    <w:rsid w:val="00F647B8"/>
    <w:rsid w:val="00F64D26"/>
    <w:rsid w:val="00F65AFB"/>
    <w:rsid w:val="00F66287"/>
    <w:rsid w:val="00F66759"/>
    <w:rsid w:val="00F7030D"/>
    <w:rsid w:val="00F7046D"/>
    <w:rsid w:val="00F708BF"/>
    <w:rsid w:val="00F717E1"/>
    <w:rsid w:val="00F74533"/>
    <w:rsid w:val="00F74C8C"/>
    <w:rsid w:val="00F752ED"/>
    <w:rsid w:val="00F7623F"/>
    <w:rsid w:val="00F7669B"/>
    <w:rsid w:val="00F76B47"/>
    <w:rsid w:val="00F76FE4"/>
    <w:rsid w:val="00F81B36"/>
    <w:rsid w:val="00F83749"/>
    <w:rsid w:val="00F840E3"/>
    <w:rsid w:val="00F85AB6"/>
    <w:rsid w:val="00F86509"/>
    <w:rsid w:val="00F90881"/>
    <w:rsid w:val="00F90AD9"/>
    <w:rsid w:val="00F90B17"/>
    <w:rsid w:val="00F9179B"/>
    <w:rsid w:val="00F9183B"/>
    <w:rsid w:val="00F92D33"/>
    <w:rsid w:val="00F93892"/>
    <w:rsid w:val="00F93C51"/>
    <w:rsid w:val="00F93CFF"/>
    <w:rsid w:val="00F93E27"/>
    <w:rsid w:val="00F93FC2"/>
    <w:rsid w:val="00F94396"/>
    <w:rsid w:val="00F957F0"/>
    <w:rsid w:val="00F96388"/>
    <w:rsid w:val="00F96556"/>
    <w:rsid w:val="00F978CB"/>
    <w:rsid w:val="00F97973"/>
    <w:rsid w:val="00F97A24"/>
    <w:rsid w:val="00F97B73"/>
    <w:rsid w:val="00F97E2F"/>
    <w:rsid w:val="00FA06FF"/>
    <w:rsid w:val="00FA0BA8"/>
    <w:rsid w:val="00FA131F"/>
    <w:rsid w:val="00FA1765"/>
    <w:rsid w:val="00FA1CF7"/>
    <w:rsid w:val="00FA1FB5"/>
    <w:rsid w:val="00FA49F0"/>
    <w:rsid w:val="00FA4D0F"/>
    <w:rsid w:val="00FA5913"/>
    <w:rsid w:val="00FA5A10"/>
    <w:rsid w:val="00FA5EC1"/>
    <w:rsid w:val="00FA621D"/>
    <w:rsid w:val="00FA6B3F"/>
    <w:rsid w:val="00FA719D"/>
    <w:rsid w:val="00FA7F3D"/>
    <w:rsid w:val="00FB120E"/>
    <w:rsid w:val="00FB1DAE"/>
    <w:rsid w:val="00FB27CC"/>
    <w:rsid w:val="00FB3112"/>
    <w:rsid w:val="00FB32BC"/>
    <w:rsid w:val="00FB4D3C"/>
    <w:rsid w:val="00FB547F"/>
    <w:rsid w:val="00FB5B66"/>
    <w:rsid w:val="00FB6690"/>
    <w:rsid w:val="00FB66BF"/>
    <w:rsid w:val="00FB6F46"/>
    <w:rsid w:val="00FC0D7E"/>
    <w:rsid w:val="00FC12B3"/>
    <w:rsid w:val="00FC15F6"/>
    <w:rsid w:val="00FC45B3"/>
    <w:rsid w:val="00FC4641"/>
    <w:rsid w:val="00FC49E2"/>
    <w:rsid w:val="00FC520E"/>
    <w:rsid w:val="00FC542E"/>
    <w:rsid w:val="00FC5C1C"/>
    <w:rsid w:val="00FC6484"/>
    <w:rsid w:val="00FC69F4"/>
    <w:rsid w:val="00FC73BA"/>
    <w:rsid w:val="00FC75FE"/>
    <w:rsid w:val="00FC7B80"/>
    <w:rsid w:val="00FC7CB3"/>
    <w:rsid w:val="00FD1A6A"/>
    <w:rsid w:val="00FD2BBB"/>
    <w:rsid w:val="00FD300B"/>
    <w:rsid w:val="00FD34F2"/>
    <w:rsid w:val="00FD3C6A"/>
    <w:rsid w:val="00FD3CD9"/>
    <w:rsid w:val="00FD40A2"/>
    <w:rsid w:val="00FE11AB"/>
    <w:rsid w:val="00FE13E2"/>
    <w:rsid w:val="00FE1FCF"/>
    <w:rsid w:val="00FE34D7"/>
    <w:rsid w:val="00FE5C62"/>
    <w:rsid w:val="00FE69F8"/>
    <w:rsid w:val="00FE6C20"/>
    <w:rsid w:val="00FE7E50"/>
    <w:rsid w:val="00FF0F64"/>
    <w:rsid w:val="00FF175B"/>
    <w:rsid w:val="00FF38CB"/>
    <w:rsid w:val="00FF398E"/>
    <w:rsid w:val="00FF3B46"/>
    <w:rsid w:val="00FF3CD6"/>
    <w:rsid w:val="00FF422C"/>
    <w:rsid w:val="00FF42CB"/>
    <w:rsid w:val="00FF667A"/>
    <w:rsid w:val="00FF6E12"/>
    <w:rsid w:val="00FF73C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67F446"/>
  <w15:docId w15:val="{6BE629AD-36D3-4AA9-9F2E-7E5A416DF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31B0"/>
  </w:style>
  <w:style w:type="paragraph" w:styleId="Nagwek1">
    <w:name w:val="heading 1"/>
    <w:basedOn w:val="Normalny"/>
    <w:next w:val="Normalny"/>
    <w:link w:val="Nagwek1Znak"/>
    <w:qFormat/>
    <w:rsid w:val="000546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nhideWhenUsed/>
    <w:qFormat/>
    <w:rsid w:val="000546A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911DF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1E31F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nhideWhenUsed/>
    <w:qFormat/>
    <w:rsid w:val="000546A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1F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F65"/>
  </w:style>
  <w:style w:type="paragraph" w:styleId="Stopka">
    <w:name w:val="footer"/>
    <w:basedOn w:val="Normalny"/>
    <w:link w:val="StopkaZnak"/>
    <w:uiPriority w:val="99"/>
    <w:unhideWhenUsed/>
    <w:rsid w:val="00AA1F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F65"/>
  </w:style>
  <w:style w:type="paragraph" w:styleId="Tekstdymka">
    <w:name w:val="Balloon Text"/>
    <w:basedOn w:val="Normalny"/>
    <w:link w:val="TekstdymkaZnak"/>
    <w:uiPriority w:val="99"/>
    <w:semiHidden/>
    <w:unhideWhenUsed/>
    <w:rsid w:val="00AA1F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AA1F65"/>
    <w:rPr>
      <w:rFonts w:ascii="Tahoma" w:hAnsi="Tahoma" w:cs="Tahoma"/>
      <w:sz w:val="16"/>
      <w:szCs w:val="16"/>
    </w:rPr>
  </w:style>
  <w:style w:type="paragraph" w:customStyle="1" w:styleId="Default">
    <w:name w:val="Default"/>
    <w:rsid w:val="00DF31EE"/>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ista PR"/>
    <w:basedOn w:val="Normalny"/>
    <w:link w:val="AkapitzlistZnak"/>
    <w:uiPriority w:val="34"/>
    <w:qFormat/>
    <w:rsid w:val="00DF31EE"/>
    <w:pPr>
      <w:ind w:left="720"/>
      <w:contextualSpacing/>
    </w:pPr>
  </w:style>
  <w:style w:type="character" w:styleId="Hipercze">
    <w:name w:val="Hyperlink"/>
    <w:basedOn w:val="Domylnaczcionkaakapitu"/>
    <w:uiPriority w:val="99"/>
    <w:unhideWhenUsed/>
    <w:rsid w:val="002703E9"/>
    <w:rPr>
      <w:color w:val="0000FF" w:themeColor="hyperlink"/>
      <w:u w:val="single"/>
    </w:rPr>
  </w:style>
  <w:style w:type="paragraph" w:styleId="Tekstprzypisukocowego">
    <w:name w:val="endnote text"/>
    <w:basedOn w:val="Normalny"/>
    <w:link w:val="TekstprzypisukocowegoZnak"/>
    <w:uiPriority w:val="99"/>
    <w:semiHidden/>
    <w:unhideWhenUsed/>
    <w:rsid w:val="002703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2703E9"/>
    <w:rPr>
      <w:sz w:val="20"/>
      <w:szCs w:val="20"/>
    </w:rPr>
  </w:style>
  <w:style w:type="character" w:styleId="Odwoanieprzypisukocowego">
    <w:name w:val="endnote reference"/>
    <w:basedOn w:val="Domylnaczcionkaakapitu"/>
    <w:uiPriority w:val="99"/>
    <w:semiHidden/>
    <w:unhideWhenUsed/>
    <w:rsid w:val="002703E9"/>
    <w:rPr>
      <w:vertAlign w:val="superscript"/>
    </w:rPr>
  </w:style>
  <w:style w:type="character" w:customStyle="1" w:styleId="AkapitzlistZnak">
    <w:name w:val="Akapit z listą Znak"/>
    <w:aliases w:val="Lista PR Znak"/>
    <w:link w:val="Akapitzlist"/>
    <w:uiPriority w:val="34"/>
    <w:rsid w:val="009773A5"/>
  </w:style>
  <w:style w:type="paragraph" w:styleId="Tekstprzypisudolnego">
    <w:name w:val="footnote text"/>
    <w:aliases w:val="Podrozdział,Footnote,Podrozdzia3"/>
    <w:basedOn w:val="Normalny"/>
    <w:link w:val="TekstprzypisudolnegoZnak"/>
    <w:uiPriority w:val="99"/>
    <w:semiHidden/>
    <w:rsid w:val="00DE1FE5"/>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DE1FE5"/>
    <w:rPr>
      <w:rFonts w:ascii="Calibri" w:eastAsia="Calibri" w:hAnsi="Calibri" w:cs="Times New Roman"/>
      <w:sz w:val="20"/>
      <w:szCs w:val="20"/>
    </w:rPr>
  </w:style>
  <w:style w:type="character" w:styleId="Odwoanieprzypisudolnego">
    <w:name w:val="footnote reference"/>
    <w:uiPriority w:val="99"/>
    <w:semiHidden/>
    <w:rsid w:val="00DE1FE5"/>
    <w:rPr>
      <w:rFonts w:cs="Times New Roman"/>
      <w:vertAlign w:val="superscript"/>
    </w:rPr>
  </w:style>
  <w:style w:type="paragraph" w:styleId="Tekstpodstawowy">
    <w:name w:val="Body Text"/>
    <w:basedOn w:val="Normalny"/>
    <w:link w:val="TekstpodstawowyZnak"/>
    <w:unhideWhenUsed/>
    <w:rsid w:val="008B013D"/>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rsid w:val="008B013D"/>
    <w:rPr>
      <w:rFonts w:ascii="Calibri" w:eastAsia="Times New Roman" w:hAnsi="Calibri" w:cs="Times New Roman"/>
    </w:rPr>
  </w:style>
  <w:style w:type="character" w:customStyle="1" w:styleId="Nierozpoznanawzmianka1">
    <w:name w:val="Nierozpoznana wzmianka1"/>
    <w:basedOn w:val="Domylnaczcionkaakapitu"/>
    <w:unhideWhenUsed/>
    <w:rsid w:val="001A3D55"/>
    <w:rPr>
      <w:color w:val="605E5C"/>
      <w:shd w:val="clear" w:color="auto" w:fill="E1DFDD"/>
    </w:rPr>
  </w:style>
  <w:style w:type="character" w:styleId="Odwoaniedokomentarza">
    <w:name w:val="annotation reference"/>
    <w:basedOn w:val="Domylnaczcionkaakapitu"/>
    <w:uiPriority w:val="99"/>
    <w:semiHidden/>
    <w:unhideWhenUsed/>
    <w:rsid w:val="009A2245"/>
    <w:rPr>
      <w:sz w:val="16"/>
      <w:szCs w:val="16"/>
    </w:rPr>
  </w:style>
  <w:style w:type="paragraph" w:styleId="Tekstkomentarza">
    <w:name w:val="annotation text"/>
    <w:basedOn w:val="Normalny"/>
    <w:link w:val="TekstkomentarzaZnak"/>
    <w:uiPriority w:val="99"/>
    <w:unhideWhenUsed/>
    <w:rsid w:val="009A2245"/>
    <w:pPr>
      <w:spacing w:line="240" w:lineRule="auto"/>
    </w:pPr>
    <w:rPr>
      <w:sz w:val="20"/>
      <w:szCs w:val="20"/>
    </w:rPr>
  </w:style>
  <w:style w:type="character" w:customStyle="1" w:styleId="TekstkomentarzaZnak">
    <w:name w:val="Tekst komentarza Znak"/>
    <w:basedOn w:val="Domylnaczcionkaakapitu"/>
    <w:link w:val="Tekstkomentarza"/>
    <w:uiPriority w:val="99"/>
    <w:rsid w:val="009A2245"/>
    <w:rPr>
      <w:sz w:val="20"/>
      <w:szCs w:val="20"/>
    </w:rPr>
  </w:style>
  <w:style w:type="paragraph" w:styleId="Tematkomentarza">
    <w:name w:val="annotation subject"/>
    <w:basedOn w:val="Tekstkomentarza"/>
    <w:next w:val="Tekstkomentarza"/>
    <w:link w:val="TematkomentarzaZnak"/>
    <w:uiPriority w:val="99"/>
    <w:semiHidden/>
    <w:unhideWhenUsed/>
    <w:rsid w:val="009A2245"/>
    <w:rPr>
      <w:b/>
      <w:bCs/>
    </w:rPr>
  </w:style>
  <w:style w:type="character" w:customStyle="1" w:styleId="TematkomentarzaZnak">
    <w:name w:val="Temat komentarza Znak"/>
    <w:basedOn w:val="TekstkomentarzaZnak"/>
    <w:link w:val="Tematkomentarza"/>
    <w:uiPriority w:val="99"/>
    <w:rsid w:val="009A2245"/>
    <w:rPr>
      <w:b/>
      <w:bCs/>
      <w:sz w:val="20"/>
      <w:szCs w:val="20"/>
    </w:rPr>
  </w:style>
  <w:style w:type="paragraph" w:customStyle="1" w:styleId="wypetab">
    <w:name w:val="wypeł tab"/>
    <w:basedOn w:val="Normalny"/>
    <w:rsid w:val="00B033B1"/>
    <w:pPr>
      <w:tabs>
        <w:tab w:val="left" w:pos="5040"/>
      </w:tabs>
      <w:autoSpaceDE w:val="0"/>
      <w:autoSpaceDN w:val="0"/>
      <w:adjustRightInd w:val="0"/>
      <w:spacing w:after="0" w:line="240" w:lineRule="auto"/>
      <w:jc w:val="center"/>
    </w:pPr>
    <w:rPr>
      <w:rFonts w:ascii="Arial" w:eastAsia="Times New Roman" w:hAnsi="Arial" w:cs="Arial"/>
      <w:iCs/>
      <w:sz w:val="24"/>
      <w:szCs w:val="20"/>
      <w:lang w:eastAsia="pl-PL"/>
    </w:rPr>
  </w:style>
  <w:style w:type="paragraph" w:styleId="Bezodstpw">
    <w:name w:val="No Spacing"/>
    <w:uiPriority w:val="1"/>
    <w:qFormat/>
    <w:rsid w:val="00565856"/>
    <w:pPr>
      <w:spacing w:after="0" w:line="240" w:lineRule="auto"/>
    </w:pPr>
    <w:rPr>
      <w:rFonts w:ascii="Calibri" w:eastAsia="Times New Roman" w:hAnsi="Calibri" w:cs="Times New Roman"/>
      <w:lang w:eastAsia="pl-PL"/>
    </w:rPr>
  </w:style>
  <w:style w:type="table" w:styleId="Tabela-Siatka">
    <w:name w:val="Table Grid"/>
    <w:basedOn w:val="Standardowy"/>
    <w:uiPriority w:val="59"/>
    <w:rsid w:val="00EA5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632341"/>
    <w:pPr>
      <w:spacing w:after="0" w:line="240" w:lineRule="auto"/>
    </w:pPr>
    <w:rPr>
      <w:rFonts w:ascii="Calibri" w:hAnsi="Calibri" w:cs="Consolas"/>
      <w:szCs w:val="21"/>
    </w:rPr>
  </w:style>
  <w:style w:type="character" w:customStyle="1" w:styleId="ZwykytekstZnak">
    <w:name w:val="Zwykły tekst Znak"/>
    <w:basedOn w:val="Domylnaczcionkaakapitu"/>
    <w:link w:val="Zwykytekst"/>
    <w:uiPriority w:val="99"/>
    <w:rsid w:val="00632341"/>
    <w:rPr>
      <w:rFonts w:ascii="Calibri" w:hAnsi="Calibri" w:cs="Consolas"/>
      <w:szCs w:val="21"/>
    </w:rPr>
  </w:style>
  <w:style w:type="paragraph" w:customStyle="1" w:styleId="Textbody">
    <w:name w:val="Text body"/>
    <w:basedOn w:val="Normalny"/>
    <w:rsid w:val="0080650E"/>
    <w:pPr>
      <w:suppressAutoHyphens/>
      <w:autoSpaceDN w:val="0"/>
      <w:spacing w:after="120"/>
      <w:textAlignment w:val="baseline"/>
    </w:pPr>
    <w:rPr>
      <w:rFonts w:ascii="Calibri" w:eastAsia="Calibri" w:hAnsi="Calibri" w:cs="Times New Roman"/>
      <w:kern w:val="3"/>
      <w:lang w:eastAsia="ar-SA"/>
    </w:rPr>
  </w:style>
  <w:style w:type="character" w:customStyle="1" w:styleId="Domylnaczcionkaakapitu1">
    <w:name w:val="Domyślna czcionka akapitu1"/>
    <w:rsid w:val="00032900"/>
  </w:style>
  <w:style w:type="paragraph" w:customStyle="1" w:styleId="Nagwek10">
    <w:name w:val="Nagłówek1"/>
    <w:basedOn w:val="Normalny"/>
    <w:next w:val="Tekstpodstawowy"/>
    <w:rsid w:val="00032900"/>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032900"/>
    <w:pPr>
      <w:suppressAutoHyphens/>
    </w:pPr>
    <w:rPr>
      <w:rFonts w:eastAsia="SimSun" w:cs="Mangal"/>
      <w:lang w:eastAsia="ar-SA"/>
    </w:rPr>
  </w:style>
  <w:style w:type="paragraph" w:customStyle="1" w:styleId="Podpis1">
    <w:name w:val="Podpis1"/>
    <w:basedOn w:val="Normalny"/>
    <w:rsid w:val="00032900"/>
    <w:pPr>
      <w:suppressLineNumbers/>
      <w:suppressAutoHyphens/>
      <w:spacing w:before="120" w:after="120"/>
    </w:pPr>
    <w:rPr>
      <w:rFonts w:ascii="Calibri" w:eastAsia="SimSun" w:hAnsi="Calibri" w:cs="Mangal"/>
      <w:i/>
      <w:iCs/>
      <w:sz w:val="24"/>
      <w:szCs w:val="24"/>
      <w:lang w:eastAsia="ar-SA"/>
    </w:rPr>
  </w:style>
  <w:style w:type="paragraph" w:customStyle="1" w:styleId="Indeks">
    <w:name w:val="Indeks"/>
    <w:basedOn w:val="Normalny"/>
    <w:rsid w:val="00032900"/>
    <w:pPr>
      <w:suppressLineNumbers/>
      <w:suppressAutoHyphens/>
    </w:pPr>
    <w:rPr>
      <w:rFonts w:ascii="Calibri" w:eastAsia="SimSun" w:hAnsi="Calibri" w:cs="Mangal"/>
      <w:lang w:eastAsia="ar-SA"/>
    </w:rPr>
  </w:style>
  <w:style w:type="paragraph" w:customStyle="1" w:styleId="Zawartotabeli">
    <w:name w:val="Zawartość tabeli"/>
    <w:basedOn w:val="Normalny"/>
    <w:rsid w:val="00032900"/>
    <w:pPr>
      <w:suppressLineNumbers/>
      <w:suppressAutoHyphens/>
    </w:pPr>
    <w:rPr>
      <w:rFonts w:ascii="Calibri" w:eastAsia="SimSun" w:hAnsi="Calibri" w:cs="Times New Roman"/>
      <w:lang w:eastAsia="ar-SA"/>
    </w:rPr>
  </w:style>
  <w:style w:type="paragraph" w:customStyle="1" w:styleId="Brain-punkty">
    <w:name w:val="Brain-punkty"/>
    <w:basedOn w:val="Akapitzlist"/>
    <w:link w:val="Brain-punktyZnak"/>
    <w:qFormat/>
    <w:rsid w:val="006A5EE8"/>
    <w:pPr>
      <w:widowControl w:val="0"/>
      <w:numPr>
        <w:numId w:val="16"/>
      </w:numPr>
      <w:suppressAutoHyphens/>
      <w:spacing w:after="0" w:line="360" w:lineRule="auto"/>
      <w:jc w:val="both"/>
    </w:pPr>
    <w:rPr>
      <w:rFonts w:ascii="Arial" w:eastAsia="SimSun" w:hAnsi="Arial" w:cs="Arial"/>
      <w:kern w:val="1"/>
      <w:szCs w:val="20"/>
      <w:lang w:eastAsia="hi-IN" w:bidi="hi-IN"/>
    </w:rPr>
  </w:style>
  <w:style w:type="character" w:customStyle="1" w:styleId="Brain-punktyZnak">
    <w:name w:val="Brain-punkty Znak"/>
    <w:basedOn w:val="Domylnaczcionkaakapitu"/>
    <w:link w:val="Brain-punkty"/>
    <w:rsid w:val="006A5EE8"/>
    <w:rPr>
      <w:rFonts w:ascii="Arial" w:eastAsia="SimSun" w:hAnsi="Arial" w:cs="Arial"/>
      <w:kern w:val="1"/>
      <w:szCs w:val="20"/>
      <w:lang w:eastAsia="hi-IN" w:bidi="hi-IN"/>
    </w:rPr>
  </w:style>
  <w:style w:type="paragraph" w:styleId="NormalnyWeb">
    <w:name w:val="Normal (Web)"/>
    <w:basedOn w:val="Normalny"/>
    <w:uiPriority w:val="99"/>
    <w:unhideWhenUsed/>
    <w:rsid w:val="001A133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nhideWhenUsed/>
    <w:rsid w:val="00CF329E"/>
    <w:rPr>
      <w:color w:val="605E5C"/>
      <w:shd w:val="clear" w:color="auto" w:fill="E1DFDD"/>
    </w:rPr>
  </w:style>
  <w:style w:type="paragraph" w:customStyle="1" w:styleId="Text">
    <w:name w:val="Text"/>
    <w:basedOn w:val="Normalny"/>
    <w:rsid w:val="00AD44EA"/>
    <w:pPr>
      <w:suppressAutoHyphens/>
      <w:spacing w:after="240" w:line="240" w:lineRule="auto"/>
      <w:ind w:firstLine="1440"/>
    </w:pPr>
    <w:rPr>
      <w:rFonts w:ascii="Times New Roman" w:eastAsia="Times New Roman" w:hAnsi="Times New Roman" w:cs="Times New Roman"/>
      <w:sz w:val="24"/>
      <w:szCs w:val="20"/>
      <w:lang w:val="en-US" w:eastAsia="ar-SA"/>
    </w:rPr>
  </w:style>
  <w:style w:type="character" w:customStyle="1" w:styleId="FontStyle38">
    <w:name w:val="Font Style38"/>
    <w:basedOn w:val="Domylnaczcionkaakapitu"/>
    <w:uiPriority w:val="99"/>
    <w:rsid w:val="00AD44EA"/>
    <w:rPr>
      <w:rFonts w:ascii="Calibri" w:hAnsi="Calibri" w:cs="Calibri"/>
      <w:sz w:val="22"/>
      <w:szCs w:val="22"/>
    </w:rPr>
  </w:style>
  <w:style w:type="paragraph" w:styleId="Poprawka">
    <w:name w:val="Revision"/>
    <w:hidden/>
    <w:uiPriority w:val="99"/>
    <w:semiHidden/>
    <w:rsid w:val="007F0A72"/>
    <w:pPr>
      <w:spacing w:after="0" w:line="240" w:lineRule="auto"/>
    </w:pPr>
  </w:style>
  <w:style w:type="character" w:customStyle="1" w:styleId="Nierozpoznanawzmianka3">
    <w:name w:val="Nierozpoznana wzmianka3"/>
    <w:basedOn w:val="Domylnaczcionkaakapitu"/>
    <w:uiPriority w:val="99"/>
    <w:semiHidden/>
    <w:unhideWhenUsed/>
    <w:rsid w:val="00C960B3"/>
    <w:rPr>
      <w:color w:val="605E5C"/>
      <w:shd w:val="clear" w:color="auto" w:fill="E1DFDD"/>
    </w:rPr>
  </w:style>
  <w:style w:type="paragraph" w:customStyle="1" w:styleId="Standard">
    <w:name w:val="Standard"/>
    <w:rsid w:val="00C55FFF"/>
    <w:pPr>
      <w:suppressAutoHyphens/>
      <w:autoSpaceDN w:val="0"/>
      <w:textAlignment w:val="baseline"/>
    </w:pPr>
    <w:rPr>
      <w:rFonts w:ascii="Calibri" w:eastAsia="Calibri" w:hAnsi="Calibri" w:cs="F"/>
    </w:rPr>
  </w:style>
  <w:style w:type="numbering" w:customStyle="1" w:styleId="WWNum1">
    <w:name w:val="WWNum1"/>
    <w:basedOn w:val="Bezlisty"/>
    <w:rsid w:val="00C55FFF"/>
    <w:pPr>
      <w:numPr>
        <w:numId w:val="17"/>
      </w:numPr>
    </w:pPr>
  </w:style>
  <w:style w:type="paragraph" w:customStyle="1" w:styleId="Akapitzlist1">
    <w:name w:val="Akapit z listą1"/>
    <w:basedOn w:val="Normalny"/>
    <w:rsid w:val="007A58D6"/>
    <w:pPr>
      <w:suppressAutoHyphens/>
      <w:spacing w:line="240" w:lineRule="auto"/>
      <w:ind w:left="720"/>
      <w:contextualSpacing/>
    </w:pPr>
    <w:rPr>
      <w:rFonts w:ascii="Liberation Serif" w:eastAsia="NSimSun" w:hAnsi="Liberation Serif" w:cs="Lucida Sans"/>
      <w:kern w:val="2"/>
      <w:sz w:val="24"/>
      <w:szCs w:val="24"/>
      <w:lang w:eastAsia="zh-CN" w:bidi="hi-IN"/>
    </w:rPr>
  </w:style>
  <w:style w:type="character" w:customStyle="1" w:styleId="Nagwek4Znak">
    <w:name w:val="Nagłówek 4 Znak"/>
    <w:basedOn w:val="Domylnaczcionkaakapitu"/>
    <w:link w:val="Nagwek4"/>
    <w:rsid w:val="001E31F2"/>
    <w:rPr>
      <w:rFonts w:asciiTheme="majorHAnsi" w:eastAsiaTheme="majorEastAsia" w:hAnsiTheme="majorHAnsi" w:cstheme="majorBidi"/>
      <w:i/>
      <w:iCs/>
      <w:color w:val="365F91" w:themeColor="accent1" w:themeShade="BF"/>
    </w:rPr>
  </w:style>
  <w:style w:type="character" w:customStyle="1" w:styleId="Nagwek3Znak">
    <w:name w:val="Nagłówek 3 Znak"/>
    <w:basedOn w:val="Domylnaczcionkaakapitu"/>
    <w:link w:val="Nagwek3"/>
    <w:rsid w:val="00911DF9"/>
    <w:rPr>
      <w:rFonts w:asciiTheme="majorHAnsi" w:eastAsiaTheme="majorEastAsia" w:hAnsiTheme="majorHAnsi" w:cstheme="majorBidi"/>
      <w:color w:val="243F60" w:themeColor="accent1" w:themeShade="7F"/>
      <w:sz w:val="24"/>
      <w:szCs w:val="24"/>
    </w:rPr>
  </w:style>
  <w:style w:type="character" w:styleId="Pogrubienie">
    <w:name w:val="Strong"/>
    <w:basedOn w:val="Domylnaczcionkaakapitu"/>
    <w:uiPriority w:val="22"/>
    <w:qFormat/>
    <w:rsid w:val="00E81FAC"/>
    <w:rPr>
      <w:b/>
      <w:bCs/>
    </w:rPr>
  </w:style>
  <w:style w:type="character" w:customStyle="1" w:styleId="Nagwek1Znak">
    <w:name w:val="Nagłówek 1 Znak"/>
    <w:basedOn w:val="Domylnaczcionkaakapitu"/>
    <w:link w:val="Nagwek1"/>
    <w:rsid w:val="000546A7"/>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rsid w:val="000546A7"/>
    <w:rPr>
      <w:rFonts w:asciiTheme="majorHAnsi" w:eastAsiaTheme="majorEastAsia" w:hAnsiTheme="majorHAnsi" w:cstheme="majorBidi"/>
      <w:color w:val="365F91" w:themeColor="accent1" w:themeShade="BF"/>
      <w:sz w:val="26"/>
      <w:szCs w:val="26"/>
    </w:rPr>
  </w:style>
  <w:style w:type="character" w:customStyle="1" w:styleId="Nagwek5Znak">
    <w:name w:val="Nagłówek 5 Znak"/>
    <w:basedOn w:val="Domylnaczcionkaakapitu"/>
    <w:link w:val="Nagwek5"/>
    <w:rsid w:val="000546A7"/>
    <w:rPr>
      <w:rFonts w:asciiTheme="majorHAnsi" w:eastAsiaTheme="majorEastAsia" w:hAnsiTheme="majorHAnsi" w:cstheme="majorBidi"/>
      <w:color w:val="365F91" w:themeColor="accent1" w:themeShade="BF"/>
    </w:rPr>
  </w:style>
  <w:style w:type="paragraph" w:styleId="Lista2">
    <w:name w:val="List 2"/>
    <w:basedOn w:val="Normalny"/>
    <w:uiPriority w:val="99"/>
    <w:unhideWhenUsed/>
    <w:rsid w:val="000546A7"/>
    <w:pPr>
      <w:ind w:left="566" w:hanging="283"/>
      <w:contextualSpacing/>
    </w:pPr>
  </w:style>
  <w:style w:type="paragraph" w:styleId="Lista3">
    <w:name w:val="List 3"/>
    <w:basedOn w:val="Normalny"/>
    <w:uiPriority w:val="99"/>
    <w:unhideWhenUsed/>
    <w:rsid w:val="000546A7"/>
    <w:pPr>
      <w:ind w:left="849" w:hanging="283"/>
      <w:contextualSpacing/>
    </w:pPr>
  </w:style>
  <w:style w:type="paragraph" w:styleId="Lista4">
    <w:name w:val="List 4"/>
    <w:basedOn w:val="Normalny"/>
    <w:uiPriority w:val="99"/>
    <w:unhideWhenUsed/>
    <w:rsid w:val="000546A7"/>
    <w:pPr>
      <w:ind w:left="1132" w:hanging="283"/>
      <w:contextualSpacing/>
    </w:pPr>
  </w:style>
  <w:style w:type="paragraph" w:styleId="Listapunktowana">
    <w:name w:val="List Bullet"/>
    <w:basedOn w:val="Normalny"/>
    <w:uiPriority w:val="99"/>
    <w:unhideWhenUsed/>
    <w:rsid w:val="000546A7"/>
    <w:pPr>
      <w:numPr>
        <w:numId w:val="19"/>
      </w:numPr>
      <w:contextualSpacing/>
    </w:pPr>
  </w:style>
  <w:style w:type="paragraph" w:styleId="Listapunktowana2">
    <w:name w:val="List Bullet 2"/>
    <w:basedOn w:val="Normalny"/>
    <w:uiPriority w:val="99"/>
    <w:unhideWhenUsed/>
    <w:rsid w:val="000546A7"/>
    <w:pPr>
      <w:numPr>
        <w:numId w:val="20"/>
      </w:numPr>
      <w:contextualSpacing/>
    </w:pPr>
  </w:style>
  <w:style w:type="paragraph" w:styleId="Listapunktowana4">
    <w:name w:val="List Bullet 4"/>
    <w:basedOn w:val="Normalny"/>
    <w:uiPriority w:val="99"/>
    <w:unhideWhenUsed/>
    <w:rsid w:val="000546A7"/>
    <w:pPr>
      <w:numPr>
        <w:numId w:val="21"/>
      </w:numPr>
      <w:contextualSpacing/>
    </w:pPr>
  </w:style>
  <w:style w:type="paragraph" w:styleId="Listapunktowana5">
    <w:name w:val="List Bullet 5"/>
    <w:basedOn w:val="Normalny"/>
    <w:uiPriority w:val="99"/>
    <w:unhideWhenUsed/>
    <w:rsid w:val="000546A7"/>
    <w:pPr>
      <w:numPr>
        <w:numId w:val="22"/>
      </w:numPr>
      <w:contextualSpacing/>
    </w:pPr>
  </w:style>
  <w:style w:type="paragraph" w:styleId="Lista-kontynuacja2">
    <w:name w:val="List Continue 2"/>
    <w:basedOn w:val="Normalny"/>
    <w:uiPriority w:val="99"/>
    <w:unhideWhenUsed/>
    <w:rsid w:val="000546A7"/>
    <w:pPr>
      <w:spacing w:after="120"/>
      <w:ind w:left="566"/>
      <w:contextualSpacing/>
    </w:pPr>
  </w:style>
  <w:style w:type="paragraph" w:styleId="Legenda">
    <w:name w:val="caption"/>
    <w:basedOn w:val="Normalny"/>
    <w:next w:val="Normalny"/>
    <w:uiPriority w:val="35"/>
    <w:unhideWhenUsed/>
    <w:qFormat/>
    <w:rsid w:val="000546A7"/>
    <w:pPr>
      <w:spacing w:line="240" w:lineRule="auto"/>
    </w:pPr>
    <w:rPr>
      <w:i/>
      <w:iCs/>
      <w:color w:val="1F497D" w:themeColor="text2"/>
      <w:sz w:val="18"/>
      <w:szCs w:val="18"/>
    </w:rPr>
  </w:style>
  <w:style w:type="paragraph" w:styleId="Tekstpodstawowyzwciciem">
    <w:name w:val="Body Text First Indent"/>
    <w:basedOn w:val="Tekstpodstawowy"/>
    <w:link w:val="TekstpodstawowyzwciciemZnak"/>
    <w:uiPriority w:val="99"/>
    <w:unhideWhenUsed/>
    <w:rsid w:val="000546A7"/>
    <w:pPr>
      <w:spacing w:after="200"/>
      <w:ind w:firstLine="360"/>
    </w:pPr>
    <w:rPr>
      <w:rFonts w:asciiTheme="minorHAnsi" w:eastAsiaTheme="minorHAnsi" w:hAnsiTheme="minorHAnsi" w:cstheme="minorBidi"/>
    </w:rPr>
  </w:style>
  <w:style w:type="character" w:customStyle="1" w:styleId="TekstpodstawowyzwciciemZnak">
    <w:name w:val="Tekst podstawowy z wcięciem Znak"/>
    <w:basedOn w:val="TekstpodstawowyZnak"/>
    <w:link w:val="Tekstpodstawowyzwciciem"/>
    <w:uiPriority w:val="99"/>
    <w:rsid w:val="000546A7"/>
    <w:rPr>
      <w:rFonts w:ascii="Calibri" w:eastAsia="Times New Roman" w:hAnsi="Calibri" w:cs="Times New Roman"/>
    </w:rPr>
  </w:style>
  <w:style w:type="paragraph" w:styleId="Tekstpodstawowywcity">
    <w:name w:val="Body Text Indent"/>
    <w:basedOn w:val="Normalny"/>
    <w:link w:val="TekstpodstawowywcityZnak"/>
    <w:uiPriority w:val="99"/>
    <w:semiHidden/>
    <w:unhideWhenUsed/>
    <w:rsid w:val="000546A7"/>
    <w:pPr>
      <w:spacing w:after="120"/>
      <w:ind w:left="283"/>
    </w:pPr>
  </w:style>
  <w:style w:type="character" w:customStyle="1" w:styleId="TekstpodstawowywcityZnak">
    <w:name w:val="Tekst podstawowy wcięty Znak"/>
    <w:basedOn w:val="Domylnaczcionkaakapitu"/>
    <w:link w:val="Tekstpodstawowywcity"/>
    <w:uiPriority w:val="99"/>
    <w:semiHidden/>
    <w:rsid w:val="000546A7"/>
  </w:style>
  <w:style w:type="paragraph" w:styleId="Tekstpodstawowyzwciciem2">
    <w:name w:val="Body Text First Indent 2"/>
    <w:basedOn w:val="Tekstpodstawowywcity"/>
    <w:link w:val="Tekstpodstawowyzwciciem2Znak"/>
    <w:uiPriority w:val="99"/>
    <w:unhideWhenUsed/>
    <w:rsid w:val="000546A7"/>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0546A7"/>
  </w:style>
  <w:style w:type="character" w:customStyle="1" w:styleId="caps">
    <w:name w:val="caps"/>
    <w:basedOn w:val="Domylnaczcionkaakapitu"/>
    <w:rsid w:val="000B108B"/>
  </w:style>
  <w:style w:type="character" w:customStyle="1" w:styleId="hgkelc">
    <w:name w:val="hgkelc"/>
    <w:basedOn w:val="Domylnaczcionkaakapitu"/>
    <w:rsid w:val="000B108B"/>
  </w:style>
  <w:style w:type="character" w:customStyle="1" w:styleId="attribute-name">
    <w:name w:val="attribute-name"/>
    <w:basedOn w:val="Domylnaczcionkaakapitu"/>
    <w:rsid w:val="000B108B"/>
  </w:style>
  <w:style w:type="character" w:customStyle="1" w:styleId="attribute-values">
    <w:name w:val="attribute-values"/>
    <w:basedOn w:val="Domylnaczcionkaakapitu"/>
    <w:rsid w:val="000B108B"/>
  </w:style>
  <w:style w:type="character" w:styleId="Uwydatnienie">
    <w:name w:val="Emphasis"/>
    <w:basedOn w:val="Domylnaczcionkaakapitu"/>
    <w:uiPriority w:val="20"/>
    <w:qFormat/>
    <w:rsid w:val="000B108B"/>
    <w:rPr>
      <w:i/>
      <w:iCs/>
    </w:rPr>
  </w:style>
  <w:style w:type="paragraph" w:customStyle="1" w:styleId="tbpoz">
    <w:name w:val="tbpoz"/>
    <w:basedOn w:val="Normalny"/>
    <w:rsid w:val="000B108B"/>
    <w:pPr>
      <w:spacing w:before="100" w:beforeAutospacing="1" w:after="100" w:afterAutospacing="1" w:line="240" w:lineRule="auto"/>
    </w:pPr>
    <w:rPr>
      <w:rFonts w:ascii="Times New Roman" w:eastAsia="Times New Roman" w:hAnsi="Times New Roman" w:cs="Times New Roman"/>
      <w:sz w:val="24"/>
      <w:szCs w:val="24"/>
      <w:lang w:eastAsia="pl-PL"/>
      <w14:ligatures w14:val="standardContextual"/>
    </w:rPr>
  </w:style>
  <w:style w:type="character" w:customStyle="1" w:styleId="relative">
    <w:name w:val="relative"/>
    <w:basedOn w:val="Domylnaczcionkaakapitu"/>
    <w:rsid w:val="000B108B"/>
  </w:style>
  <w:style w:type="character" w:customStyle="1" w:styleId="Domylnaczcionkaakapitu2">
    <w:name w:val="Domyślna czcionka akapitu2"/>
    <w:rsid w:val="000B108B"/>
  </w:style>
  <w:style w:type="character" w:customStyle="1" w:styleId="Odwoanieprzypisukocowego1">
    <w:name w:val="Odwołanie przypisu końcowego1"/>
    <w:basedOn w:val="Domylnaczcionkaakapitu2"/>
    <w:rsid w:val="000B108B"/>
    <w:rPr>
      <w:vertAlign w:val="superscript"/>
    </w:rPr>
  </w:style>
  <w:style w:type="character" w:customStyle="1" w:styleId="Odwoanieprzypisudolnego1">
    <w:name w:val="Odwołanie przypisu dolnego1"/>
    <w:rsid w:val="000B108B"/>
    <w:rPr>
      <w:rFonts w:cs="Times New Roman"/>
      <w:vertAlign w:val="superscript"/>
    </w:rPr>
  </w:style>
  <w:style w:type="character" w:customStyle="1" w:styleId="Odwoaniedokomentarza1">
    <w:name w:val="Odwołanie do komentarza1"/>
    <w:basedOn w:val="Domylnaczcionkaakapitu2"/>
    <w:rsid w:val="000B108B"/>
    <w:rPr>
      <w:sz w:val="16"/>
      <w:szCs w:val="16"/>
    </w:rPr>
  </w:style>
  <w:style w:type="character" w:customStyle="1" w:styleId="productcpv">
    <w:name w:val="product_cpv"/>
    <w:basedOn w:val="Domylnaczcionkaakapitu2"/>
    <w:rsid w:val="000B108B"/>
  </w:style>
  <w:style w:type="character" w:customStyle="1" w:styleId="ListLabel1">
    <w:name w:val="ListLabel 1"/>
    <w:rsid w:val="000B108B"/>
    <w:rPr>
      <w:sz w:val="20"/>
      <w:szCs w:val="22"/>
    </w:rPr>
  </w:style>
  <w:style w:type="character" w:customStyle="1" w:styleId="ListLabel2">
    <w:name w:val="ListLabel 2"/>
    <w:rsid w:val="000B108B"/>
    <w:rPr>
      <w:rFonts w:cs="OpenSymbol"/>
    </w:rPr>
  </w:style>
  <w:style w:type="character" w:customStyle="1" w:styleId="ListLabel3">
    <w:name w:val="ListLabel 3"/>
    <w:rsid w:val="000B108B"/>
    <w:rPr>
      <w:rFonts w:eastAsia="Times New Roman" w:cs="Calibri"/>
    </w:rPr>
  </w:style>
  <w:style w:type="character" w:customStyle="1" w:styleId="ListLabel4">
    <w:name w:val="ListLabel 4"/>
    <w:rsid w:val="000B108B"/>
    <w:rPr>
      <w:b w:val="0"/>
      <w:sz w:val="20"/>
    </w:rPr>
  </w:style>
  <w:style w:type="character" w:customStyle="1" w:styleId="ListLabel5">
    <w:name w:val="ListLabel 5"/>
    <w:rsid w:val="000B108B"/>
    <w:rPr>
      <w:rFonts w:cs="Courier New"/>
    </w:rPr>
  </w:style>
  <w:style w:type="character" w:customStyle="1" w:styleId="ListLabel6">
    <w:name w:val="ListLabel 6"/>
    <w:rsid w:val="000B108B"/>
    <w:rPr>
      <w:b w:val="0"/>
      <w:sz w:val="20"/>
      <w:szCs w:val="22"/>
    </w:rPr>
  </w:style>
  <w:style w:type="character" w:customStyle="1" w:styleId="ListLabel7">
    <w:name w:val="ListLabel 7"/>
    <w:rsid w:val="000B108B"/>
    <w:rPr>
      <w:color w:val="00000A"/>
    </w:rPr>
  </w:style>
  <w:style w:type="character" w:customStyle="1" w:styleId="ListLabel8">
    <w:name w:val="ListLabel 8"/>
    <w:rsid w:val="000B108B"/>
    <w:rPr>
      <w:b w:val="0"/>
    </w:rPr>
  </w:style>
  <w:style w:type="character" w:customStyle="1" w:styleId="ListLabel9">
    <w:name w:val="ListLabel 9"/>
    <w:rsid w:val="000B108B"/>
    <w:rPr>
      <w:color w:val="00000A"/>
      <w:sz w:val="20"/>
      <w:szCs w:val="22"/>
    </w:rPr>
  </w:style>
  <w:style w:type="character" w:customStyle="1" w:styleId="ListLabel10">
    <w:name w:val="ListLabel 10"/>
    <w:rsid w:val="000B108B"/>
    <w:rPr>
      <w:rFonts w:cs="Calibri"/>
      <w:b w:val="0"/>
      <w:strike w:val="0"/>
      <w:dstrike w:val="0"/>
      <w:color w:val="000000"/>
      <w:sz w:val="20"/>
      <w:szCs w:val="22"/>
    </w:rPr>
  </w:style>
  <w:style w:type="character" w:customStyle="1" w:styleId="ListLabel11">
    <w:name w:val="ListLabel 11"/>
    <w:rsid w:val="000B108B"/>
    <w:rPr>
      <w:b w:val="0"/>
      <w:color w:val="00000A"/>
    </w:rPr>
  </w:style>
  <w:style w:type="character" w:customStyle="1" w:styleId="ListLabel12">
    <w:name w:val="ListLabel 12"/>
    <w:rsid w:val="000B108B"/>
    <w:rPr>
      <w:b/>
    </w:rPr>
  </w:style>
  <w:style w:type="character" w:customStyle="1" w:styleId="ListLabel13">
    <w:name w:val="ListLabel 13"/>
    <w:rsid w:val="000B108B"/>
    <w:rPr>
      <w:b w:val="0"/>
      <w:color w:val="00000A"/>
      <w:sz w:val="20"/>
      <w:szCs w:val="22"/>
    </w:rPr>
  </w:style>
  <w:style w:type="character" w:customStyle="1" w:styleId="ListLabel14">
    <w:name w:val="ListLabel 14"/>
    <w:rsid w:val="000B108B"/>
    <w:rPr>
      <w:rFonts w:eastAsia="Calibri" w:cs="Calibri"/>
    </w:rPr>
  </w:style>
  <w:style w:type="character" w:customStyle="1" w:styleId="ListLabel15">
    <w:name w:val="ListLabel 15"/>
    <w:rsid w:val="000B108B"/>
    <w:rPr>
      <w:b/>
      <w:sz w:val="22"/>
      <w:szCs w:val="22"/>
    </w:rPr>
  </w:style>
  <w:style w:type="character" w:customStyle="1" w:styleId="WW8Num3z0">
    <w:name w:val="WW8Num3z0"/>
    <w:rsid w:val="000B108B"/>
    <w:rPr>
      <w:rFonts w:ascii="Symbol" w:hAnsi="Symbol" w:cs="Symbol" w:hint="default"/>
      <w:color w:val="FF3333"/>
      <w:sz w:val="20"/>
      <w:szCs w:val="20"/>
    </w:rPr>
  </w:style>
  <w:style w:type="character" w:customStyle="1" w:styleId="WW8Num3z1">
    <w:name w:val="WW8Num3z1"/>
    <w:rsid w:val="000B108B"/>
    <w:rPr>
      <w:rFonts w:ascii="Courier New" w:hAnsi="Courier New" w:cs="Courier New" w:hint="default"/>
    </w:rPr>
  </w:style>
  <w:style w:type="character" w:customStyle="1" w:styleId="WW8Num3z2">
    <w:name w:val="WW8Num3z2"/>
    <w:rsid w:val="000B108B"/>
    <w:rPr>
      <w:rFonts w:ascii="Wingdings" w:hAnsi="Wingdings" w:cs="Wingdings" w:hint="default"/>
    </w:rPr>
  </w:style>
  <w:style w:type="character" w:customStyle="1" w:styleId="WW8Num5z0">
    <w:name w:val="WW8Num5z0"/>
    <w:rsid w:val="000B108B"/>
    <w:rPr>
      <w:rFonts w:ascii="Symbol" w:hAnsi="Symbol" w:cs="Symbol" w:hint="default"/>
      <w:color w:val="FF3333"/>
      <w:sz w:val="20"/>
      <w:szCs w:val="20"/>
    </w:rPr>
  </w:style>
  <w:style w:type="character" w:customStyle="1" w:styleId="WW8Num5z1">
    <w:name w:val="WW8Num5z1"/>
    <w:rsid w:val="000B108B"/>
    <w:rPr>
      <w:rFonts w:ascii="Courier New" w:hAnsi="Courier New" w:cs="Courier New" w:hint="default"/>
    </w:rPr>
  </w:style>
  <w:style w:type="character" w:customStyle="1" w:styleId="WW8Num5z2">
    <w:name w:val="WW8Num5z2"/>
    <w:rsid w:val="000B108B"/>
    <w:rPr>
      <w:rFonts w:ascii="Wingdings" w:hAnsi="Wingdings" w:cs="Wingdings" w:hint="default"/>
    </w:rPr>
  </w:style>
  <w:style w:type="character" w:customStyle="1" w:styleId="WW8Num10z0">
    <w:name w:val="WW8Num10z0"/>
    <w:rsid w:val="000B108B"/>
    <w:rPr>
      <w:rFonts w:ascii="Symbol" w:hAnsi="Symbol" w:cs="Symbol" w:hint="default"/>
      <w:color w:val="FF3333"/>
      <w:sz w:val="20"/>
      <w:szCs w:val="20"/>
    </w:rPr>
  </w:style>
  <w:style w:type="character" w:customStyle="1" w:styleId="WW8Num10z1">
    <w:name w:val="WW8Num10z1"/>
    <w:rsid w:val="000B108B"/>
    <w:rPr>
      <w:rFonts w:ascii="Courier New" w:hAnsi="Courier New" w:cs="Courier New" w:hint="default"/>
    </w:rPr>
  </w:style>
  <w:style w:type="character" w:customStyle="1" w:styleId="WW8Num10z2">
    <w:name w:val="WW8Num10z2"/>
    <w:rsid w:val="000B108B"/>
    <w:rPr>
      <w:rFonts w:ascii="Wingdings" w:hAnsi="Wingdings" w:cs="Wingdings" w:hint="default"/>
    </w:rPr>
  </w:style>
  <w:style w:type="character" w:customStyle="1" w:styleId="WW8Num8z0">
    <w:name w:val="WW8Num8z0"/>
    <w:rsid w:val="000B108B"/>
    <w:rPr>
      <w:rFonts w:ascii="Symbol" w:hAnsi="Symbol" w:cs="Symbol" w:hint="default"/>
      <w:color w:val="FF3333"/>
      <w:sz w:val="20"/>
      <w:szCs w:val="20"/>
      <w:lang w:val="en-US"/>
    </w:rPr>
  </w:style>
  <w:style w:type="character" w:customStyle="1" w:styleId="WW8Num8z1">
    <w:name w:val="WW8Num8z1"/>
    <w:rsid w:val="000B108B"/>
    <w:rPr>
      <w:rFonts w:ascii="Courier New" w:hAnsi="Courier New" w:cs="Courier New" w:hint="default"/>
    </w:rPr>
  </w:style>
  <w:style w:type="character" w:customStyle="1" w:styleId="WW8Num8z2">
    <w:name w:val="WW8Num8z2"/>
    <w:rsid w:val="000B108B"/>
    <w:rPr>
      <w:rFonts w:ascii="Wingdings" w:hAnsi="Wingdings" w:cs="Wingdings" w:hint="default"/>
    </w:rPr>
  </w:style>
  <w:style w:type="character" w:customStyle="1" w:styleId="WW8Num11z0">
    <w:name w:val="WW8Num11z0"/>
    <w:rsid w:val="000B108B"/>
    <w:rPr>
      <w:rFonts w:ascii="Symbol" w:hAnsi="Symbol" w:cs="Symbol" w:hint="default"/>
      <w:color w:val="FF3333"/>
      <w:sz w:val="20"/>
      <w:szCs w:val="20"/>
    </w:rPr>
  </w:style>
  <w:style w:type="character" w:customStyle="1" w:styleId="WW8Num11z1">
    <w:name w:val="WW8Num11z1"/>
    <w:rsid w:val="000B108B"/>
    <w:rPr>
      <w:rFonts w:ascii="Courier New" w:hAnsi="Courier New" w:cs="Courier New" w:hint="default"/>
    </w:rPr>
  </w:style>
  <w:style w:type="character" w:customStyle="1" w:styleId="WW8Num11z2">
    <w:name w:val="WW8Num11z2"/>
    <w:rsid w:val="000B108B"/>
    <w:rPr>
      <w:rFonts w:ascii="Wingdings" w:hAnsi="Wingdings" w:cs="Wingdings" w:hint="default"/>
    </w:rPr>
  </w:style>
  <w:style w:type="character" w:customStyle="1" w:styleId="WW8Num4z0">
    <w:name w:val="WW8Num4z0"/>
    <w:rsid w:val="000B108B"/>
    <w:rPr>
      <w:rFonts w:ascii="Symbol" w:hAnsi="Symbol" w:cs="Symbol" w:hint="default"/>
      <w:color w:val="FF3333"/>
      <w:sz w:val="20"/>
      <w:szCs w:val="20"/>
    </w:rPr>
  </w:style>
  <w:style w:type="character" w:customStyle="1" w:styleId="WW8Num4z1">
    <w:name w:val="WW8Num4z1"/>
    <w:rsid w:val="000B108B"/>
    <w:rPr>
      <w:rFonts w:ascii="Courier New" w:hAnsi="Courier New" w:cs="Courier New" w:hint="default"/>
    </w:rPr>
  </w:style>
  <w:style w:type="character" w:customStyle="1" w:styleId="WW8Num4z2">
    <w:name w:val="WW8Num4z2"/>
    <w:rsid w:val="000B108B"/>
    <w:rPr>
      <w:rFonts w:ascii="Wingdings" w:hAnsi="Wingdings" w:cs="Wingdings" w:hint="default"/>
    </w:rPr>
  </w:style>
  <w:style w:type="character" w:customStyle="1" w:styleId="WW8Num6z0">
    <w:name w:val="WW8Num6z0"/>
    <w:rsid w:val="000B108B"/>
    <w:rPr>
      <w:rFonts w:ascii="Courier New" w:hAnsi="Courier New" w:cs="Courier New" w:hint="default"/>
      <w:color w:val="FF3333"/>
      <w:sz w:val="20"/>
      <w:szCs w:val="20"/>
    </w:rPr>
  </w:style>
  <w:style w:type="character" w:customStyle="1" w:styleId="WW8Num6z2">
    <w:name w:val="WW8Num6z2"/>
    <w:rsid w:val="000B108B"/>
    <w:rPr>
      <w:rFonts w:ascii="Wingdings" w:hAnsi="Wingdings" w:cs="Wingdings" w:hint="default"/>
    </w:rPr>
  </w:style>
  <w:style w:type="character" w:customStyle="1" w:styleId="WW8Num6z3">
    <w:name w:val="WW8Num6z3"/>
    <w:rsid w:val="000B108B"/>
    <w:rPr>
      <w:rFonts w:ascii="Symbol" w:hAnsi="Symbol" w:cs="Symbol" w:hint="default"/>
    </w:rPr>
  </w:style>
  <w:style w:type="paragraph" w:customStyle="1" w:styleId="Nagwek20">
    <w:name w:val="Nagłówek2"/>
    <w:basedOn w:val="Normalny"/>
    <w:next w:val="Tekstpodstawowy"/>
    <w:rsid w:val="000B108B"/>
    <w:pPr>
      <w:keepNext/>
      <w:suppressAutoHyphens/>
      <w:spacing w:before="240" w:after="120" w:line="247" w:lineRule="auto"/>
    </w:pPr>
    <w:rPr>
      <w:rFonts w:ascii="Arial" w:eastAsia="Microsoft YaHei" w:hAnsi="Arial" w:cs="Arial Unicode MS"/>
      <w:kern w:val="1"/>
      <w:sz w:val="28"/>
      <w:szCs w:val="28"/>
      <w:lang w:eastAsia="ar-SA"/>
    </w:rPr>
  </w:style>
  <w:style w:type="paragraph" w:customStyle="1" w:styleId="Podpis2">
    <w:name w:val="Podpis2"/>
    <w:basedOn w:val="Normalny"/>
    <w:rsid w:val="000B108B"/>
    <w:pPr>
      <w:suppressLineNumbers/>
      <w:suppressAutoHyphens/>
      <w:spacing w:before="120" w:after="120" w:line="247" w:lineRule="auto"/>
    </w:pPr>
    <w:rPr>
      <w:rFonts w:ascii="Calibri" w:eastAsia="SimSun" w:hAnsi="Calibri" w:cs="Arial Unicode MS"/>
      <w:i/>
      <w:iCs/>
      <w:kern w:val="1"/>
      <w:sz w:val="24"/>
      <w:szCs w:val="24"/>
      <w:lang w:eastAsia="ar-SA"/>
    </w:rPr>
  </w:style>
  <w:style w:type="paragraph" w:customStyle="1" w:styleId="Tekstdymka1">
    <w:name w:val="Tekst dymka1"/>
    <w:basedOn w:val="Normalny"/>
    <w:rsid w:val="000B108B"/>
    <w:pPr>
      <w:suppressAutoHyphens/>
      <w:spacing w:after="0" w:line="100" w:lineRule="atLeast"/>
    </w:pPr>
    <w:rPr>
      <w:rFonts w:ascii="Tahoma" w:eastAsia="SimSun" w:hAnsi="Tahoma" w:cs="Tahoma"/>
      <w:kern w:val="1"/>
      <w:sz w:val="16"/>
      <w:szCs w:val="16"/>
      <w:lang w:eastAsia="ar-SA"/>
    </w:rPr>
  </w:style>
  <w:style w:type="paragraph" w:customStyle="1" w:styleId="Tekstprzypisukocowego1">
    <w:name w:val="Tekst przypisu końcowego1"/>
    <w:basedOn w:val="Normalny"/>
    <w:rsid w:val="000B108B"/>
    <w:pPr>
      <w:suppressAutoHyphens/>
      <w:spacing w:after="0" w:line="100" w:lineRule="atLeast"/>
    </w:pPr>
    <w:rPr>
      <w:rFonts w:ascii="Calibri" w:eastAsia="SimSun" w:hAnsi="Calibri" w:cs="Calibri"/>
      <w:kern w:val="1"/>
      <w:sz w:val="20"/>
      <w:szCs w:val="20"/>
      <w:lang w:eastAsia="ar-SA"/>
    </w:rPr>
  </w:style>
  <w:style w:type="paragraph" w:customStyle="1" w:styleId="Tekstprzypisudolnego1">
    <w:name w:val="Tekst przypisu dolnego1"/>
    <w:basedOn w:val="Normalny"/>
    <w:rsid w:val="000B108B"/>
    <w:pPr>
      <w:suppressAutoHyphens/>
      <w:spacing w:line="247" w:lineRule="auto"/>
    </w:pPr>
    <w:rPr>
      <w:rFonts w:ascii="Calibri" w:eastAsia="Calibri" w:hAnsi="Calibri" w:cs="Times New Roman"/>
      <w:kern w:val="1"/>
      <w:sz w:val="20"/>
      <w:szCs w:val="20"/>
      <w:lang w:eastAsia="ar-SA"/>
    </w:rPr>
  </w:style>
  <w:style w:type="paragraph" w:customStyle="1" w:styleId="Tekstkomentarza1">
    <w:name w:val="Tekst komentarza1"/>
    <w:basedOn w:val="Normalny"/>
    <w:rsid w:val="000B108B"/>
    <w:pPr>
      <w:suppressAutoHyphens/>
      <w:spacing w:line="100" w:lineRule="atLeast"/>
    </w:pPr>
    <w:rPr>
      <w:rFonts w:ascii="Calibri" w:eastAsia="SimSun" w:hAnsi="Calibri" w:cs="Calibri"/>
      <w:kern w:val="1"/>
      <w:sz w:val="20"/>
      <w:szCs w:val="20"/>
      <w:lang w:eastAsia="ar-SA"/>
    </w:rPr>
  </w:style>
  <w:style w:type="paragraph" w:customStyle="1" w:styleId="Tematkomentarza1">
    <w:name w:val="Temat komentarza1"/>
    <w:basedOn w:val="Tekstkomentarza1"/>
    <w:rsid w:val="000B108B"/>
    <w:rPr>
      <w:b/>
      <w:bCs/>
    </w:rPr>
  </w:style>
  <w:style w:type="paragraph" w:customStyle="1" w:styleId="Bezodstpw1">
    <w:name w:val="Bez odstępów1"/>
    <w:rsid w:val="000B108B"/>
    <w:pPr>
      <w:suppressAutoHyphens/>
      <w:spacing w:after="0" w:line="100" w:lineRule="atLeast"/>
    </w:pPr>
    <w:rPr>
      <w:rFonts w:ascii="Calibri" w:eastAsia="Times New Roman" w:hAnsi="Calibri" w:cs="Times New Roman"/>
      <w:lang w:eastAsia="ar-SA"/>
    </w:rPr>
  </w:style>
  <w:style w:type="paragraph" w:customStyle="1" w:styleId="Zwykytekst1">
    <w:name w:val="Zwykły tekst1"/>
    <w:basedOn w:val="Normalny"/>
    <w:rsid w:val="000B108B"/>
    <w:pPr>
      <w:suppressAutoHyphens/>
      <w:spacing w:after="0" w:line="100" w:lineRule="atLeast"/>
    </w:pPr>
    <w:rPr>
      <w:rFonts w:ascii="Calibri" w:eastAsia="SimSun" w:hAnsi="Calibri" w:cs="Consolas"/>
      <w:kern w:val="1"/>
      <w:szCs w:val="21"/>
      <w:lang w:eastAsia="ar-SA"/>
    </w:rPr>
  </w:style>
  <w:style w:type="paragraph" w:customStyle="1" w:styleId="NormalnyWeb1">
    <w:name w:val="Normalny (Web)1"/>
    <w:basedOn w:val="Normalny"/>
    <w:rsid w:val="000B108B"/>
    <w:pPr>
      <w:suppressAutoHyphens/>
      <w:spacing w:before="100" w:after="100" w:line="100" w:lineRule="atLeast"/>
    </w:pPr>
    <w:rPr>
      <w:rFonts w:ascii="Times New Roman" w:eastAsia="SimSun" w:hAnsi="Times New Roman" w:cs="Times New Roman"/>
      <w:kern w:val="1"/>
      <w:sz w:val="24"/>
      <w:szCs w:val="24"/>
      <w:lang w:eastAsia="ar-SA"/>
    </w:rPr>
  </w:style>
  <w:style w:type="paragraph" w:customStyle="1" w:styleId="Poprawka1">
    <w:name w:val="Poprawka1"/>
    <w:rsid w:val="000B108B"/>
    <w:pPr>
      <w:suppressAutoHyphens/>
      <w:spacing w:after="0" w:line="100" w:lineRule="atLeast"/>
    </w:pPr>
    <w:rPr>
      <w:rFonts w:ascii="Calibri" w:eastAsia="SimSun" w:hAnsi="Calibri" w:cs="font188"/>
      <w:lang w:eastAsia="ar-SA"/>
    </w:rPr>
  </w:style>
  <w:style w:type="paragraph" w:customStyle="1" w:styleId="Tekst">
    <w:name w:val="Tekst"/>
    <w:basedOn w:val="Normalny"/>
    <w:rsid w:val="000B108B"/>
    <w:pPr>
      <w:suppressAutoHyphens/>
      <w:spacing w:after="240" w:line="100" w:lineRule="atLeast"/>
      <w:ind w:firstLine="1440"/>
    </w:pPr>
    <w:rPr>
      <w:rFonts w:ascii="Times New Roman" w:eastAsia="Times New Roman" w:hAnsi="Times New Roman" w:cs="Times New Roman"/>
      <w:kern w:val="1"/>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5211">
      <w:bodyDiv w:val="1"/>
      <w:marLeft w:val="0"/>
      <w:marRight w:val="0"/>
      <w:marTop w:val="0"/>
      <w:marBottom w:val="0"/>
      <w:divBdr>
        <w:top w:val="none" w:sz="0" w:space="0" w:color="auto"/>
        <w:left w:val="none" w:sz="0" w:space="0" w:color="auto"/>
        <w:bottom w:val="none" w:sz="0" w:space="0" w:color="auto"/>
        <w:right w:val="none" w:sz="0" w:space="0" w:color="auto"/>
      </w:divBdr>
    </w:div>
    <w:div w:id="19820279">
      <w:bodyDiv w:val="1"/>
      <w:marLeft w:val="0"/>
      <w:marRight w:val="0"/>
      <w:marTop w:val="0"/>
      <w:marBottom w:val="0"/>
      <w:divBdr>
        <w:top w:val="none" w:sz="0" w:space="0" w:color="auto"/>
        <w:left w:val="none" w:sz="0" w:space="0" w:color="auto"/>
        <w:bottom w:val="none" w:sz="0" w:space="0" w:color="auto"/>
        <w:right w:val="none" w:sz="0" w:space="0" w:color="auto"/>
      </w:divBdr>
    </w:div>
    <w:div w:id="44724837">
      <w:bodyDiv w:val="1"/>
      <w:marLeft w:val="0"/>
      <w:marRight w:val="0"/>
      <w:marTop w:val="0"/>
      <w:marBottom w:val="0"/>
      <w:divBdr>
        <w:top w:val="none" w:sz="0" w:space="0" w:color="auto"/>
        <w:left w:val="none" w:sz="0" w:space="0" w:color="auto"/>
        <w:bottom w:val="none" w:sz="0" w:space="0" w:color="auto"/>
        <w:right w:val="none" w:sz="0" w:space="0" w:color="auto"/>
      </w:divBdr>
    </w:div>
    <w:div w:id="46228730">
      <w:bodyDiv w:val="1"/>
      <w:marLeft w:val="0"/>
      <w:marRight w:val="0"/>
      <w:marTop w:val="0"/>
      <w:marBottom w:val="0"/>
      <w:divBdr>
        <w:top w:val="none" w:sz="0" w:space="0" w:color="auto"/>
        <w:left w:val="none" w:sz="0" w:space="0" w:color="auto"/>
        <w:bottom w:val="none" w:sz="0" w:space="0" w:color="auto"/>
        <w:right w:val="none" w:sz="0" w:space="0" w:color="auto"/>
      </w:divBdr>
    </w:div>
    <w:div w:id="59137221">
      <w:bodyDiv w:val="1"/>
      <w:marLeft w:val="0"/>
      <w:marRight w:val="0"/>
      <w:marTop w:val="0"/>
      <w:marBottom w:val="0"/>
      <w:divBdr>
        <w:top w:val="none" w:sz="0" w:space="0" w:color="auto"/>
        <w:left w:val="none" w:sz="0" w:space="0" w:color="auto"/>
        <w:bottom w:val="none" w:sz="0" w:space="0" w:color="auto"/>
        <w:right w:val="none" w:sz="0" w:space="0" w:color="auto"/>
      </w:divBdr>
    </w:div>
    <w:div w:id="67265227">
      <w:bodyDiv w:val="1"/>
      <w:marLeft w:val="0"/>
      <w:marRight w:val="0"/>
      <w:marTop w:val="0"/>
      <w:marBottom w:val="0"/>
      <w:divBdr>
        <w:top w:val="none" w:sz="0" w:space="0" w:color="auto"/>
        <w:left w:val="none" w:sz="0" w:space="0" w:color="auto"/>
        <w:bottom w:val="none" w:sz="0" w:space="0" w:color="auto"/>
        <w:right w:val="none" w:sz="0" w:space="0" w:color="auto"/>
      </w:divBdr>
    </w:div>
    <w:div w:id="74019318">
      <w:bodyDiv w:val="1"/>
      <w:marLeft w:val="0"/>
      <w:marRight w:val="0"/>
      <w:marTop w:val="0"/>
      <w:marBottom w:val="0"/>
      <w:divBdr>
        <w:top w:val="none" w:sz="0" w:space="0" w:color="auto"/>
        <w:left w:val="none" w:sz="0" w:space="0" w:color="auto"/>
        <w:bottom w:val="none" w:sz="0" w:space="0" w:color="auto"/>
        <w:right w:val="none" w:sz="0" w:space="0" w:color="auto"/>
      </w:divBdr>
    </w:div>
    <w:div w:id="75788411">
      <w:bodyDiv w:val="1"/>
      <w:marLeft w:val="0"/>
      <w:marRight w:val="0"/>
      <w:marTop w:val="0"/>
      <w:marBottom w:val="0"/>
      <w:divBdr>
        <w:top w:val="none" w:sz="0" w:space="0" w:color="auto"/>
        <w:left w:val="none" w:sz="0" w:space="0" w:color="auto"/>
        <w:bottom w:val="none" w:sz="0" w:space="0" w:color="auto"/>
        <w:right w:val="none" w:sz="0" w:space="0" w:color="auto"/>
      </w:divBdr>
    </w:div>
    <w:div w:id="84762939">
      <w:bodyDiv w:val="1"/>
      <w:marLeft w:val="0"/>
      <w:marRight w:val="0"/>
      <w:marTop w:val="0"/>
      <w:marBottom w:val="0"/>
      <w:divBdr>
        <w:top w:val="none" w:sz="0" w:space="0" w:color="auto"/>
        <w:left w:val="none" w:sz="0" w:space="0" w:color="auto"/>
        <w:bottom w:val="none" w:sz="0" w:space="0" w:color="auto"/>
        <w:right w:val="none" w:sz="0" w:space="0" w:color="auto"/>
      </w:divBdr>
    </w:div>
    <w:div w:id="88814837">
      <w:bodyDiv w:val="1"/>
      <w:marLeft w:val="0"/>
      <w:marRight w:val="0"/>
      <w:marTop w:val="0"/>
      <w:marBottom w:val="0"/>
      <w:divBdr>
        <w:top w:val="none" w:sz="0" w:space="0" w:color="auto"/>
        <w:left w:val="none" w:sz="0" w:space="0" w:color="auto"/>
        <w:bottom w:val="none" w:sz="0" w:space="0" w:color="auto"/>
        <w:right w:val="none" w:sz="0" w:space="0" w:color="auto"/>
      </w:divBdr>
    </w:div>
    <w:div w:id="103623193">
      <w:bodyDiv w:val="1"/>
      <w:marLeft w:val="0"/>
      <w:marRight w:val="0"/>
      <w:marTop w:val="0"/>
      <w:marBottom w:val="0"/>
      <w:divBdr>
        <w:top w:val="none" w:sz="0" w:space="0" w:color="auto"/>
        <w:left w:val="none" w:sz="0" w:space="0" w:color="auto"/>
        <w:bottom w:val="none" w:sz="0" w:space="0" w:color="auto"/>
        <w:right w:val="none" w:sz="0" w:space="0" w:color="auto"/>
      </w:divBdr>
    </w:div>
    <w:div w:id="116142895">
      <w:bodyDiv w:val="1"/>
      <w:marLeft w:val="0"/>
      <w:marRight w:val="0"/>
      <w:marTop w:val="0"/>
      <w:marBottom w:val="0"/>
      <w:divBdr>
        <w:top w:val="none" w:sz="0" w:space="0" w:color="auto"/>
        <w:left w:val="none" w:sz="0" w:space="0" w:color="auto"/>
        <w:bottom w:val="none" w:sz="0" w:space="0" w:color="auto"/>
        <w:right w:val="none" w:sz="0" w:space="0" w:color="auto"/>
      </w:divBdr>
    </w:div>
    <w:div w:id="144779502">
      <w:bodyDiv w:val="1"/>
      <w:marLeft w:val="0"/>
      <w:marRight w:val="0"/>
      <w:marTop w:val="0"/>
      <w:marBottom w:val="0"/>
      <w:divBdr>
        <w:top w:val="none" w:sz="0" w:space="0" w:color="auto"/>
        <w:left w:val="none" w:sz="0" w:space="0" w:color="auto"/>
        <w:bottom w:val="none" w:sz="0" w:space="0" w:color="auto"/>
        <w:right w:val="none" w:sz="0" w:space="0" w:color="auto"/>
      </w:divBdr>
    </w:div>
    <w:div w:id="181287726">
      <w:bodyDiv w:val="1"/>
      <w:marLeft w:val="0"/>
      <w:marRight w:val="0"/>
      <w:marTop w:val="0"/>
      <w:marBottom w:val="0"/>
      <w:divBdr>
        <w:top w:val="none" w:sz="0" w:space="0" w:color="auto"/>
        <w:left w:val="none" w:sz="0" w:space="0" w:color="auto"/>
        <w:bottom w:val="none" w:sz="0" w:space="0" w:color="auto"/>
        <w:right w:val="none" w:sz="0" w:space="0" w:color="auto"/>
      </w:divBdr>
    </w:div>
    <w:div w:id="191842208">
      <w:bodyDiv w:val="1"/>
      <w:marLeft w:val="0"/>
      <w:marRight w:val="0"/>
      <w:marTop w:val="0"/>
      <w:marBottom w:val="0"/>
      <w:divBdr>
        <w:top w:val="none" w:sz="0" w:space="0" w:color="auto"/>
        <w:left w:val="none" w:sz="0" w:space="0" w:color="auto"/>
        <w:bottom w:val="none" w:sz="0" w:space="0" w:color="auto"/>
        <w:right w:val="none" w:sz="0" w:space="0" w:color="auto"/>
      </w:divBdr>
    </w:div>
    <w:div w:id="238100867">
      <w:bodyDiv w:val="1"/>
      <w:marLeft w:val="0"/>
      <w:marRight w:val="0"/>
      <w:marTop w:val="0"/>
      <w:marBottom w:val="0"/>
      <w:divBdr>
        <w:top w:val="none" w:sz="0" w:space="0" w:color="auto"/>
        <w:left w:val="none" w:sz="0" w:space="0" w:color="auto"/>
        <w:bottom w:val="none" w:sz="0" w:space="0" w:color="auto"/>
        <w:right w:val="none" w:sz="0" w:space="0" w:color="auto"/>
      </w:divBdr>
    </w:div>
    <w:div w:id="294919779">
      <w:bodyDiv w:val="1"/>
      <w:marLeft w:val="0"/>
      <w:marRight w:val="0"/>
      <w:marTop w:val="0"/>
      <w:marBottom w:val="0"/>
      <w:divBdr>
        <w:top w:val="none" w:sz="0" w:space="0" w:color="auto"/>
        <w:left w:val="none" w:sz="0" w:space="0" w:color="auto"/>
        <w:bottom w:val="none" w:sz="0" w:space="0" w:color="auto"/>
        <w:right w:val="none" w:sz="0" w:space="0" w:color="auto"/>
      </w:divBdr>
    </w:div>
    <w:div w:id="300573274">
      <w:bodyDiv w:val="1"/>
      <w:marLeft w:val="0"/>
      <w:marRight w:val="0"/>
      <w:marTop w:val="0"/>
      <w:marBottom w:val="0"/>
      <w:divBdr>
        <w:top w:val="none" w:sz="0" w:space="0" w:color="auto"/>
        <w:left w:val="none" w:sz="0" w:space="0" w:color="auto"/>
        <w:bottom w:val="none" w:sz="0" w:space="0" w:color="auto"/>
        <w:right w:val="none" w:sz="0" w:space="0" w:color="auto"/>
      </w:divBdr>
    </w:div>
    <w:div w:id="300773393">
      <w:bodyDiv w:val="1"/>
      <w:marLeft w:val="0"/>
      <w:marRight w:val="0"/>
      <w:marTop w:val="0"/>
      <w:marBottom w:val="0"/>
      <w:divBdr>
        <w:top w:val="none" w:sz="0" w:space="0" w:color="auto"/>
        <w:left w:val="none" w:sz="0" w:space="0" w:color="auto"/>
        <w:bottom w:val="none" w:sz="0" w:space="0" w:color="auto"/>
        <w:right w:val="none" w:sz="0" w:space="0" w:color="auto"/>
      </w:divBdr>
    </w:div>
    <w:div w:id="310672799">
      <w:bodyDiv w:val="1"/>
      <w:marLeft w:val="0"/>
      <w:marRight w:val="0"/>
      <w:marTop w:val="0"/>
      <w:marBottom w:val="0"/>
      <w:divBdr>
        <w:top w:val="none" w:sz="0" w:space="0" w:color="auto"/>
        <w:left w:val="none" w:sz="0" w:space="0" w:color="auto"/>
        <w:bottom w:val="none" w:sz="0" w:space="0" w:color="auto"/>
        <w:right w:val="none" w:sz="0" w:space="0" w:color="auto"/>
      </w:divBdr>
    </w:div>
    <w:div w:id="312561017">
      <w:bodyDiv w:val="1"/>
      <w:marLeft w:val="0"/>
      <w:marRight w:val="0"/>
      <w:marTop w:val="0"/>
      <w:marBottom w:val="0"/>
      <w:divBdr>
        <w:top w:val="none" w:sz="0" w:space="0" w:color="auto"/>
        <w:left w:val="none" w:sz="0" w:space="0" w:color="auto"/>
        <w:bottom w:val="none" w:sz="0" w:space="0" w:color="auto"/>
        <w:right w:val="none" w:sz="0" w:space="0" w:color="auto"/>
      </w:divBdr>
    </w:div>
    <w:div w:id="356538869">
      <w:bodyDiv w:val="1"/>
      <w:marLeft w:val="0"/>
      <w:marRight w:val="0"/>
      <w:marTop w:val="0"/>
      <w:marBottom w:val="0"/>
      <w:divBdr>
        <w:top w:val="none" w:sz="0" w:space="0" w:color="auto"/>
        <w:left w:val="none" w:sz="0" w:space="0" w:color="auto"/>
        <w:bottom w:val="none" w:sz="0" w:space="0" w:color="auto"/>
        <w:right w:val="none" w:sz="0" w:space="0" w:color="auto"/>
      </w:divBdr>
    </w:div>
    <w:div w:id="366683169">
      <w:bodyDiv w:val="1"/>
      <w:marLeft w:val="0"/>
      <w:marRight w:val="0"/>
      <w:marTop w:val="0"/>
      <w:marBottom w:val="0"/>
      <w:divBdr>
        <w:top w:val="none" w:sz="0" w:space="0" w:color="auto"/>
        <w:left w:val="none" w:sz="0" w:space="0" w:color="auto"/>
        <w:bottom w:val="none" w:sz="0" w:space="0" w:color="auto"/>
        <w:right w:val="none" w:sz="0" w:space="0" w:color="auto"/>
      </w:divBdr>
    </w:div>
    <w:div w:id="371879824">
      <w:bodyDiv w:val="1"/>
      <w:marLeft w:val="0"/>
      <w:marRight w:val="0"/>
      <w:marTop w:val="0"/>
      <w:marBottom w:val="0"/>
      <w:divBdr>
        <w:top w:val="none" w:sz="0" w:space="0" w:color="auto"/>
        <w:left w:val="none" w:sz="0" w:space="0" w:color="auto"/>
        <w:bottom w:val="none" w:sz="0" w:space="0" w:color="auto"/>
        <w:right w:val="none" w:sz="0" w:space="0" w:color="auto"/>
      </w:divBdr>
    </w:div>
    <w:div w:id="378281688">
      <w:bodyDiv w:val="1"/>
      <w:marLeft w:val="0"/>
      <w:marRight w:val="0"/>
      <w:marTop w:val="0"/>
      <w:marBottom w:val="0"/>
      <w:divBdr>
        <w:top w:val="none" w:sz="0" w:space="0" w:color="auto"/>
        <w:left w:val="none" w:sz="0" w:space="0" w:color="auto"/>
        <w:bottom w:val="none" w:sz="0" w:space="0" w:color="auto"/>
        <w:right w:val="none" w:sz="0" w:space="0" w:color="auto"/>
      </w:divBdr>
    </w:div>
    <w:div w:id="401684214">
      <w:bodyDiv w:val="1"/>
      <w:marLeft w:val="0"/>
      <w:marRight w:val="0"/>
      <w:marTop w:val="0"/>
      <w:marBottom w:val="0"/>
      <w:divBdr>
        <w:top w:val="none" w:sz="0" w:space="0" w:color="auto"/>
        <w:left w:val="none" w:sz="0" w:space="0" w:color="auto"/>
        <w:bottom w:val="none" w:sz="0" w:space="0" w:color="auto"/>
        <w:right w:val="none" w:sz="0" w:space="0" w:color="auto"/>
      </w:divBdr>
    </w:div>
    <w:div w:id="405298066">
      <w:bodyDiv w:val="1"/>
      <w:marLeft w:val="0"/>
      <w:marRight w:val="0"/>
      <w:marTop w:val="0"/>
      <w:marBottom w:val="0"/>
      <w:divBdr>
        <w:top w:val="none" w:sz="0" w:space="0" w:color="auto"/>
        <w:left w:val="none" w:sz="0" w:space="0" w:color="auto"/>
        <w:bottom w:val="none" w:sz="0" w:space="0" w:color="auto"/>
        <w:right w:val="none" w:sz="0" w:space="0" w:color="auto"/>
      </w:divBdr>
    </w:div>
    <w:div w:id="415710640">
      <w:bodyDiv w:val="1"/>
      <w:marLeft w:val="0"/>
      <w:marRight w:val="0"/>
      <w:marTop w:val="0"/>
      <w:marBottom w:val="0"/>
      <w:divBdr>
        <w:top w:val="none" w:sz="0" w:space="0" w:color="auto"/>
        <w:left w:val="none" w:sz="0" w:space="0" w:color="auto"/>
        <w:bottom w:val="none" w:sz="0" w:space="0" w:color="auto"/>
        <w:right w:val="none" w:sz="0" w:space="0" w:color="auto"/>
      </w:divBdr>
    </w:div>
    <w:div w:id="463930126">
      <w:bodyDiv w:val="1"/>
      <w:marLeft w:val="0"/>
      <w:marRight w:val="0"/>
      <w:marTop w:val="0"/>
      <w:marBottom w:val="0"/>
      <w:divBdr>
        <w:top w:val="none" w:sz="0" w:space="0" w:color="auto"/>
        <w:left w:val="none" w:sz="0" w:space="0" w:color="auto"/>
        <w:bottom w:val="none" w:sz="0" w:space="0" w:color="auto"/>
        <w:right w:val="none" w:sz="0" w:space="0" w:color="auto"/>
      </w:divBdr>
    </w:div>
    <w:div w:id="488520687">
      <w:bodyDiv w:val="1"/>
      <w:marLeft w:val="0"/>
      <w:marRight w:val="0"/>
      <w:marTop w:val="0"/>
      <w:marBottom w:val="0"/>
      <w:divBdr>
        <w:top w:val="none" w:sz="0" w:space="0" w:color="auto"/>
        <w:left w:val="none" w:sz="0" w:space="0" w:color="auto"/>
        <w:bottom w:val="none" w:sz="0" w:space="0" w:color="auto"/>
        <w:right w:val="none" w:sz="0" w:space="0" w:color="auto"/>
      </w:divBdr>
    </w:div>
    <w:div w:id="508835570">
      <w:bodyDiv w:val="1"/>
      <w:marLeft w:val="0"/>
      <w:marRight w:val="0"/>
      <w:marTop w:val="0"/>
      <w:marBottom w:val="0"/>
      <w:divBdr>
        <w:top w:val="none" w:sz="0" w:space="0" w:color="auto"/>
        <w:left w:val="none" w:sz="0" w:space="0" w:color="auto"/>
        <w:bottom w:val="none" w:sz="0" w:space="0" w:color="auto"/>
        <w:right w:val="none" w:sz="0" w:space="0" w:color="auto"/>
      </w:divBdr>
    </w:div>
    <w:div w:id="560099811">
      <w:bodyDiv w:val="1"/>
      <w:marLeft w:val="0"/>
      <w:marRight w:val="0"/>
      <w:marTop w:val="0"/>
      <w:marBottom w:val="0"/>
      <w:divBdr>
        <w:top w:val="none" w:sz="0" w:space="0" w:color="auto"/>
        <w:left w:val="none" w:sz="0" w:space="0" w:color="auto"/>
        <w:bottom w:val="none" w:sz="0" w:space="0" w:color="auto"/>
        <w:right w:val="none" w:sz="0" w:space="0" w:color="auto"/>
      </w:divBdr>
    </w:div>
    <w:div w:id="607197369">
      <w:bodyDiv w:val="1"/>
      <w:marLeft w:val="0"/>
      <w:marRight w:val="0"/>
      <w:marTop w:val="0"/>
      <w:marBottom w:val="0"/>
      <w:divBdr>
        <w:top w:val="none" w:sz="0" w:space="0" w:color="auto"/>
        <w:left w:val="none" w:sz="0" w:space="0" w:color="auto"/>
        <w:bottom w:val="none" w:sz="0" w:space="0" w:color="auto"/>
        <w:right w:val="none" w:sz="0" w:space="0" w:color="auto"/>
      </w:divBdr>
    </w:div>
    <w:div w:id="626738805">
      <w:bodyDiv w:val="1"/>
      <w:marLeft w:val="0"/>
      <w:marRight w:val="0"/>
      <w:marTop w:val="0"/>
      <w:marBottom w:val="0"/>
      <w:divBdr>
        <w:top w:val="none" w:sz="0" w:space="0" w:color="auto"/>
        <w:left w:val="none" w:sz="0" w:space="0" w:color="auto"/>
        <w:bottom w:val="none" w:sz="0" w:space="0" w:color="auto"/>
        <w:right w:val="none" w:sz="0" w:space="0" w:color="auto"/>
      </w:divBdr>
    </w:div>
    <w:div w:id="639727008">
      <w:bodyDiv w:val="1"/>
      <w:marLeft w:val="0"/>
      <w:marRight w:val="0"/>
      <w:marTop w:val="0"/>
      <w:marBottom w:val="0"/>
      <w:divBdr>
        <w:top w:val="none" w:sz="0" w:space="0" w:color="auto"/>
        <w:left w:val="none" w:sz="0" w:space="0" w:color="auto"/>
        <w:bottom w:val="none" w:sz="0" w:space="0" w:color="auto"/>
        <w:right w:val="none" w:sz="0" w:space="0" w:color="auto"/>
      </w:divBdr>
    </w:div>
    <w:div w:id="667945843">
      <w:bodyDiv w:val="1"/>
      <w:marLeft w:val="0"/>
      <w:marRight w:val="0"/>
      <w:marTop w:val="0"/>
      <w:marBottom w:val="0"/>
      <w:divBdr>
        <w:top w:val="none" w:sz="0" w:space="0" w:color="auto"/>
        <w:left w:val="none" w:sz="0" w:space="0" w:color="auto"/>
        <w:bottom w:val="none" w:sz="0" w:space="0" w:color="auto"/>
        <w:right w:val="none" w:sz="0" w:space="0" w:color="auto"/>
      </w:divBdr>
    </w:div>
    <w:div w:id="672606713">
      <w:bodyDiv w:val="1"/>
      <w:marLeft w:val="0"/>
      <w:marRight w:val="0"/>
      <w:marTop w:val="0"/>
      <w:marBottom w:val="0"/>
      <w:divBdr>
        <w:top w:val="none" w:sz="0" w:space="0" w:color="auto"/>
        <w:left w:val="none" w:sz="0" w:space="0" w:color="auto"/>
        <w:bottom w:val="none" w:sz="0" w:space="0" w:color="auto"/>
        <w:right w:val="none" w:sz="0" w:space="0" w:color="auto"/>
      </w:divBdr>
    </w:div>
    <w:div w:id="716591266">
      <w:bodyDiv w:val="1"/>
      <w:marLeft w:val="0"/>
      <w:marRight w:val="0"/>
      <w:marTop w:val="0"/>
      <w:marBottom w:val="0"/>
      <w:divBdr>
        <w:top w:val="none" w:sz="0" w:space="0" w:color="auto"/>
        <w:left w:val="none" w:sz="0" w:space="0" w:color="auto"/>
        <w:bottom w:val="none" w:sz="0" w:space="0" w:color="auto"/>
        <w:right w:val="none" w:sz="0" w:space="0" w:color="auto"/>
      </w:divBdr>
    </w:div>
    <w:div w:id="721246266">
      <w:bodyDiv w:val="1"/>
      <w:marLeft w:val="0"/>
      <w:marRight w:val="0"/>
      <w:marTop w:val="0"/>
      <w:marBottom w:val="0"/>
      <w:divBdr>
        <w:top w:val="none" w:sz="0" w:space="0" w:color="auto"/>
        <w:left w:val="none" w:sz="0" w:space="0" w:color="auto"/>
        <w:bottom w:val="none" w:sz="0" w:space="0" w:color="auto"/>
        <w:right w:val="none" w:sz="0" w:space="0" w:color="auto"/>
      </w:divBdr>
    </w:div>
    <w:div w:id="736829924">
      <w:bodyDiv w:val="1"/>
      <w:marLeft w:val="0"/>
      <w:marRight w:val="0"/>
      <w:marTop w:val="0"/>
      <w:marBottom w:val="0"/>
      <w:divBdr>
        <w:top w:val="none" w:sz="0" w:space="0" w:color="auto"/>
        <w:left w:val="none" w:sz="0" w:space="0" w:color="auto"/>
        <w:bottom w:val="none" w:sz="0" w:space="0" w:color="auto"/>
        <w:right w:val="none" w:sz="0" w:space="0" w:color="auto"/>
      </w:divBdr>
    </w:div>
    <w:div w:id="746611806">
      <w:bodyDiv w:val="1"/>
      <w:marLeft w:val="0"/>
      <w:marRight w:val="0"/>
      <w:marTop w:val="0"/>
      <w:marBottom w:val="0"/>
      <w:divBdr>
        <w:top w:val="none" w:sz="0" w:space="0" w:color="auto"/>
        <w:left w:val="none" w:sz="0" w:space="0" w:color="auto"/>
        <w:bottom w:val="none" w:sz="0" w:space="0" w:color="auto"/>
        <w:right w:val="none" w:sz="0" w:space="0" w:color="auto"/>
      </w:divBdr>
    </w:div>
    <w:div w:id="770202359">
      <w:bodyDiv w:val="1"/>
      <w:marLeft w:val="0"/>
      <w:marRight w:val="0"/>
      <w:marTop w:val="0"/>
      <w:marBottom w:val="0"/>
      <w:divBdr>
        <w:top w:val="none" w:sz="0" w:space="0" w:color="auto"/>
        <w:left w:val="none" w:sz="0" w:space="0" w:color="auto"/>
        <w:bottom w:val="none" w:sz="0" w:space="0" w:color="auto"/>
        <w:right w:val="none" w:sz="0" w:space="0" w:color="auto"/>
      </w:divBdr>
    </w:div>
    <w:div w:id="784424523">
      <w:bodyDiv w:val="1"/>
      <w:marLeft w:val="0"/>
      <w:marRight w:val="0"/>
      <w:marTop w:val="0"/>
      <w:marBottom w:val="0"/>
      <w:divBdr>
        <w:top w:val="none" w:sz="0" w:space="0" w:color="auto"/>
        <w:left w:val="none" w:sz="0" w:space="0" w:color="auto"/>
        <w:bottom w:val="none" w:sz="0" w:space="0" w:color="auto"/>
        <w:right w:val="none" w:sz="0" w:space="0" w:color="auto"/>
      </w:divBdr>
    </w:div>
    <w:div w:id="790049644">
      <w:bodyDiv w:val="1"/>
      <w:marLeft w:val="0"/>
      <w:marRight w:val="0"/>
      <w:marTop w:val="0"/>
      <w:marBottom w:val="0"/>
      <w:divBdr>
        <w:top w:val="none" w:sz="0" w:space="0" w:color="auto"/>
        <w:left w:val="none" w:sz="0" w:space="0" w:color="auto"/>
        <w:bottom w:val="none" w:sz="0" w:space="0" w:color="auto"/>
        <w:right w:val="none" w:sz="0" w:space="0" w:color="auto"/>
      </w:divBdr>
    </w:div>
    <w:div w:id="798644758">
      <w:bodyDiv w:val="1"/>
      <w:marLeft w:val="0"/>
      <w:marRight w:val="0"/>
      <w:marTop w:val="0"/>
      <w:marBottom w:val="0"/>
      <w:divBdr>
        <w:top w:val="none" w:sz="0" w:space="0" w:color="auto"/>
        <w:left w:val="none" w:sz="0" w:space="0" w:color="auto"/>
        <w:bottom w:val="none" w:sz="0" w:space="0" w:color="auto"/>
        <w:right w:val="none" w:sz="0" w:space="0" w:color="auto"/>
      </w:divBdr>
    </w:div>
    <w:div w:id="827793602">
      <w:bodyDiv w:val="1"/>
      <w:marLeft w:val="0"/>
      <w:marRight w:val="0"/>
      <w:marTop w:val="0"/>
      <w:marBottom w:val="0"/>
      <w:divBdr>
        <w:top w:val="none" w:sz="0" w:space="0" w:color="auto"/>
        <w:left w:val="none" w:sz="0" w:space="0" w:color="auto"/>
        <w:bottom w:val="none" w:sz="0" w:space="0" w:color="auto"/>
        <w:right w:val="none" w:sz="0" w:space="0" w:color="auto"/>
      </w:divBdr>
    </w:div>
    <w:div w:id="857542182">
      <w:bodyDiv w:val="1"/>
      <w:marLeft w:val="0"/>
      <w:marRight w:val="0"/>
      <w:marTop w:val="0"/>
      <w:marBottom w:val="0"/>
      <w:divBdr>
        <w:top w:val="none" w:sz="0" w:space="0" w:color="auto"/>
        <w:left w:val="none" w:sz="0" w:space="0" w:color="auto"/>
        <w:bottom w:val="none" w:sz="0" w:space="0" w:color="auto"/>
        <w:right w:val="none" w:sz="0" w:space="0" w:color="auto"/>
      </w:divBdr>
    </w:div>
    <w:div w:id="870414211">
      <w:bodyDiv w:val="1"/>
      <w:marLeft w:val="0"/>
      <w:marRight w:val="0"/>
      <w:marTop w:val="0"/>
      <w:marBottom w:val="0"/>
      <w:divBdr>
        <w:top w:val="none" w:sz="0" w:space="0" w:color="auto"/>
        <w:left w:val="none" w:sz="0" w:space="0" w:color="auto"/>
        <w:bottom w:val="none" w:sz="0" w:space="0" w:color="auto"/>
        <w:right w:val="none" w:sz="0" w:space="0" w:color="auto"/>
      </w:divBdr>
    </w:div>
    <w:div w:id="881016112">
      <w:bodyDiv w:val="1"/>
      <w:marLeft w:val="0"/>
      <w:marRight w:val="0"/>
      <w:marTop w:val="0"/>
      <w:marBottom w:val="0"/>
      <w:divBdr>
        <w:top w:val="none" w:sz="0" w:space="0" w:color="auto"/>
        <w:left w:val="none" w:sz="0" w:space="0" w:color="auto"/>
        <w:bottom w:val="none" w:sz="0" w:space="0" w:color="auto"/>
        <w:right w:val="none" w:sz="0" w:space="0" w:color="auto"/>
      </w:divBdr>
    </w:div>
    <w:div w:id="889923413">
      <w:bodyDiv w:val="1"/>
      <w:marLeft w:val="0"/>
      <w:marRight w:val="0"/>
      <w:marTop w:val="0"/>
      <w:marBottom w:val="0"/>
      <w:divBdr>
        <w:top w:val="none" w:sz="0" w:space="0" w:color="auto"/>
        <w:left w:val="none" w:sz="0" w:space="0" w:color="auto"/>
        <w:bottom w:val="none" w:sz="0" w:space="0" w:color="auto"/>
        <w:right w:val="none" w:sz="0" w:space="0" w:color="auto"/>
      </w:divBdr>
    </w:div>
    <w:div w:id="897278999">
      <w:bodyDiv w:val="1"/>
      <w:marLeft w:val="0"/>
      <w:marRight w:val="0"/>
      <w:marTop w:val="0"/>
      <w:marBottom w:val="0"/>
      <w:divBdr>
        <w:top w:val="none" w:sz="0" w:space="0" w:color="auto"/>
        <w:left w:val="none" w:sz="0" w:space="0" w:color="auto"/>
        <w:bottom w:val="none" w:sz="0" w:space="0" w:color="auto"/>
        <w:right w:val="none" w:sz="0" w:space="0" w:color="auto"/>
      </w:divBdr>
    </w:div>
    <w:div w:id="919098905">
      <w:bodyDiv w:val="1"/>
      <w:marLeft w:val="0"/>
      <w:marRight w:val="0"/>
      <w:marTop w:val="0"/>
      <w:marBottom w:val="0"/>
      <w:divBdr>
        <w:top w:val="none" w:sz="0" w:space="0" w:color="auto"/>
        <w:left w:val="none" w:sz="0" w:space="0" w:color="auto"/>
        <w:bottom w:val="none" w:sz="0" w:space="0" w:color="auto"/>
        <w:right w:val="none" w:sz="0" w:space="0" w:color="auto"/>
      </w:divBdr>
    </w:div>
    <w:div w:id="945650670">
      <w:bodyDiv w:val="1"/>
      <w:marLeft w:val="0"/>
      <w:marRight w:val="0"/>
      <w:marTop w:val="0"/>
      <w:marBottom w:val="0"/>
      <w:divBdr>
        <w:top w:val="none" w:sz="0" w:space="0" w:color="auto"/>
        <w:left w:val="none" w:sz="0" w:space="0" w:color="auto"/>
        <w:bottom w:val="none" w:sz="0" w:space="0" w:color="auto"/>
        <w:right w:val="none" w:sz="0" w:space="0" w:color="auto"/>
      </w:divBdr>
      <w:divsChild>
        <w:div w:id="1850022798">
          <w:marLeft w:val="0"/>
          <w:marRight w:val="0"/>
          <w:marTop w:val="0"/>
          <w:marBottom w:val="0"/>
          <w:divBdr>
            <w:top w:val="none" w:sz="0" w:space="0" w:color="auto"/>
            <w:left w:val="none" w:sz="0" w:space="0" w:color="auto"/>
            <w:bottom w:val="none" w:sz="0" w:space="0" w:color="auto"/>
            <w:right w:val="none" w:sz="0" w:space="0" w:color="auto"/>
          </w:divBdr>
          <w:divsChild>
            <w:div w:id="548613680">
              <w:marLeft w:val="0"/>
              <w:marRight w:val="0"/>
              <w:marTop w:val="0"/>
              <w:marBottom w:val="0"/>
              <w:divBdr>
                <w:top w:val="none" w:sz="0" w:space="0" w:color="auto"/>
                <w:left w:val="none" w:sz="0" w:space="0" w:color="auto"/>
                <w:bottom w:val="none" w:sz="0" w:space="0" w:color="auto"/>
                <w:right w:val="none" w:sz="0" w:space="0" w:color="auto"/>
              </w:divBdr>
              <w:divsChild>
                <w:div w:id="862593721">
                  <w:marLeft w:val="0"/>
                  <w:marRight w:val="0"/>
                  <w:marTop w:val="0"/>
                  <w:marBottom w:val="0"/>
                  <w:divBdr>
                    <w:top w:val="none" w:sz="0" w:space="0" w:color="auto"/>
                    <w:left w:val="none" w:sz="0" w:space="0" w:color="auto"/>
                    <w:bottom w:val="none" w:sz="0" w:space="0" w:color="auto"/>
                    <w:right w:val="none" w:sz="0" w:space="0" w:color="auto"/>
                  </w:divBdr>
                  <w:divsChild>
                    <w:div w:id="413476414">
                      <w:marLeft w:val="0"/>
                      <w:marRight w:val="0"/>
                      <w:marTop w:val="0"/>
                      <w:marBottom w:val="0"/>
                      <w:divBdr>
                        <w:top w:val="none" w:sz="0" w:space="0" w:color="auto"/>
                        <w:left w:val="none" w:sz="0" w:space="0" w:color="auto"/>
                        <w:bottom w:val="none" w:sz="0" w:space="0" w:color="auto"/>
                        <w:right w:val="none" w:sz="0" w:space="0" w:color="auto"/>
                      </w:divBdr>
                      <w:divsChild>
                        <w:div w:id="849028616">
                          <w:marLeft w:val="0"/>
                          <w:marRight w:val="0"/>
                          <w:marTop w:val="0"/>
                          <w:marBottom w:val="0"/>
                          <w:divBdr>
                            <w:top w:val="none" w:sz="0" w:space="0" w:color="auto"/>
                            <w:left w:val="none" w:sz="0" w:space="0" w:color="auto"/>
                            <w:bottom w:val="none" w:sz="0" w:space="0" w:color="auto"/>
                            <w:right w:val="none" w:sz="0" w:space="0" w:color="auto"/>
                          </w:divBdr>
                          <w:divsChild>
                            <w:div w:id="86888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1421938">
      <w:bodyDiv w:val="1"/>
      <w:marLeft w:val="0"/>
      <w:marRight w:val="0"/>
      <w:marTop w:val="0"/>
      <w:marBottom w:val="0"/>
      <w:divBdr>
        <w:top w:val="none" w:sz="0" w:space="0" w:color="auto"/>
        <w:left w:val="none" w:sz="0" w:space="0" w:color="auto"/>
        <w:bottom w:val="none" w:sz="0" w:space="0" w:color="auto"/>
        <w:right w:val="none" w:sz="0" w:space="0" w:color="auto"/>
      </w:divBdr>
    </w:div>
    <w:div w:id="1018000884">
      <w:bodyDiv w:val="1"/>
      <w:marLeft w:val="0"/>
      <w:marRight w:val="0"/>
      <w:marTop w:val="0"/>
      <w:marBottom w:val="0"/>
      <w:divBdr>
        <w:top w:val="none" w:sz="0" w:space="0" w:color="auto"/>
        <w:left w:val="none" w:sz="0" w:space="0" w:color="auto"/>
        <w:bottom w:val="none" w:sz="0" w:space="0" w:color="auto"/>
        <w:right w:val="none" w:sz="0" w:space="0" w:color="auto"/>
      </w:divBdr>
    </w:div>
    <w:div w:id="1034889903">
      <w:bodyDiv w:val="1"/>
      <w:marLeft w:val="0"/>
      <w:marRight w:val="0"/>
      <w:marTop w:val="0"/>
      <w:marBottom w:val="0"/>
      <w:divBdr>
        <w:top w:val="none" w:sz="0" w:space="0" w:color="auto"/>
        <w:left w:val="none" w:sz="0" w:space="0" w:color="auto"/>
        <w:bottom w:val="none" w:sz="0" w:space="0" w:color="auto"/>
        <w:right w:val="none" w:sz="0" w:space="0" w:color="auto"/>
      </w:divBdr>
    </w:div>
    <w:div w:id="1040398761">
      <w:bodyDiv w:val="1"/>
      <w:marLeft w:val="0"/>
      <w:marRight w:val="0"/>
      <w:marTop w:val="0"/>
      <w:marBottom w:val="0"/>
      <w:divBdr>
        <w:top w:val="none" w:sz="0" w:space="0" w:color="auto"/>
        <w:left w:val="none" w:sz="0" w:space="0" w:color="auto"/>
        <w:bottom w:val="none" w:sz="0" w:space="0" w:color="auto"/>
        <w:right w:val="none" w:sz="0" w:space="0" w:color="auto"/>
      </w:divBdr>
    </w:div>
    <w:div w:id="1052970401">
      <w:bodyDiv w:val="1"/>
      <w:marLeft w:val="0"/>
      <w:marRight w:val="0"/>
      <w:marTop w:val="0"/>
      <w:marBottom w:val="0"/>
      <w:divBdr>
        <w:top w:val="none" w:sz="0" w:space="0" w:color="auto"/>
        <w:left w:val="none" w:sz="0" w:space="0" w:color="auto"/>
        <w:bottom w:val="none" w:sz="0" w:space="0" w:color="auto"/>
        <w:right w:val="none" w:sz="0" w:space="0" w:color="auto"/>
      </w:divBdr>
    </w:div>
    <w:div w:id="1063332910">
      <w:bodyDiv w:val="1"/>
      <w:marLeft w:val="0"/>
      <w:marRight w:val="0"/>
      <w:marTop w:val="0"/>
      <w:marBottom w:val="0"/>
      <w:divBdr>
        <w:top w:val="none" w:sz="0" w:space="0" w:color="auto"/>
        <w:left w:val="none" w:sz="0" w:space="0" w:color="auto"/>
        <w:bottom w:val="none" w:sz="0" w:space="0" w:color="auto"/>
        <w:right w:val="none" w:sz="0" w:space="0" w:color="auto"/>
      </w:divBdr>
    </w:div>
    <w:div w:id="1066342738">
      <w:bodyDiv w:val="1"/>
      <w:marLeft w:val="0"/>
      <w:marRight w:val="0"/>
      <w:marTop w:val="0"/>
      <w:marBottom w:val="0"/>
      <w:divBdr>
        <w:top w:val="none" w:sz="0" w:space="0" w:color="auto"/>
        <w:left w:val="none" w:sz="0" w:space="0" w:color="auto"/>
        <w:bottom w:val="none" w:sz="0" w:space="0" w:color="auto"/>
        <w:right w:val="none" w:sz="0" w:space="0" w:color="auto"/>
      </w:divBdr>
    </w:div>
    <w:div w:id="1077285759">
      <w:bodyDiv w:val="1"/>
      <w:marLeft w:val="0"/>
      <w:marRight w:val="0"/>
      <w:marTop w:val="0"/>
      <w:marBottom w:val="0"/>
      <w:divBdr>
        <w:top w:val="none" w:sz="0" w:space="0" w:color="auto"/>
        <w:left w:val="none" w:sz="0" w:space="0" w:color="auto"/>
        <w:bottom w:val="none" w:sz="0" w:space="0" w:color="auto"/>
        <w:right w:val="none" w:sz="0" w:space="0" w:color="auto"/>
      </w:divBdr>
    </w:div>
    <w:div w:id="1094783892">
      <w:bodyDiv w:val="1"/>
      <w:marLeft w:val="0"/>
      <w:marRight w:val="0"/>
      <w:marTop w:val="0"/>
      <w:marBottom w:val="0"/>
      <w:divBdr>
        <w:top w:val="none" w:sz="0" w:space="0" w:color="auto"/>
        <w:left w:val="none" w:sz="0" w:space="0" w:color="auto"/>
        <w:bottom w:val="none" w:sz="0" w:space="0" w:color="auto"/>
        <w:right w:val="none" w:sz="0" w:space="0" w:color="auto"/>
      </w:divBdr>
    </w:div>
    <w:div w:id="1139036002">
      <w:bodyDiv w:val="1"/>
      <w:marLeft w:val="0"/>
      <w:marRight w:val="0"/>
      <w:marTop w:val="0"/>
      <w:marBottom w:val="0"/>
      <w:divBdr>
        <w:top w:val="none" w:sz="0" w:space="0" w:color="auto"/>
        <w:left w:val="none" w:sz="0" w:space="0" w:color="auto"/>
        <w:bottom w:val="none" w:sz="0" w:space="0" w:color="auto"/>
        <w:right w:val="none" w:sz="0" w:space="0" w:color="auto"/>
      </w:divBdr>
    </w:div>
    <w:div w:id="1144011190">
      <w:bodyDiv w:val="1"/>
      <w:marLeft w:val="0"/>
      <w:marRight w:val="0"/>
      <w:marTop w:val="0"/>
      <w:marBottom w:val="0"/>
      <w:divBdr>
        <w:top w:val="none" w:sz="0" w:space="0" w:color="auto"/>
        <w:left w:val="none" w:sz="0" w:space="0" w:color="auto"/>
        <w:bottom w:val="none" w:sz="0" w:space="0" w:color="auto"/>
        <w:right w:val="none" w:sz="0" w:space="0" w:color="auto"/>
      </w:divBdr>
    </w:div>
    <w:div w:id="1146315925">
      <w:bodyDiv w:val="1"/>
      <w:marLeft w:val="0"/>
      <w:marRight w:val="0"/>
      <w:marTop w:val="0"/>
      <w:marBottom w:val="0"/>
      <w:divBdr>
        <w:top w:val="none" w:sz="0" w:space="0" w:color="auto"/>
        <w:left w:val="none" w:sz="0" w:space="0" w:color="auto"/>
        <w:bottom w:val="none" w:sz="0" w:space="0" w:color="auto"/>
        <w:right w:val="none" w:sz="0" w:space="0" w:color="auto"/>
      </w:divBdr>
    </w:div>
    <w:div w:id="1157452457">
      <w:bodyDiv w:val="1"/>
      <w:marLeft w:val="0"/>
      <w:marRight w:val="0"/>
      <w:marTop w:val="0"/>
      <w:marBottom w:val="0"/>
      <w:divBdr>
        <w:top w:val="none" w:sz="0" w:space="0" w:color="auto"/>
        <w:left w:val="none" w:sz="0" w:space="0" w:color="auto"/>
        <w:bottom w:val="none" w:sz="0" w:space="0" w:color="auto"/>
        <w:right w:val="none" w:sz="0" w:space="0" w:color="auto"/>
      </w:divBdr>
    </w:div>
    <w:div w:id="1182670990">
      <w:bodyDiv w:val="1"/>
      <w:marLeft w:val="0"/>
      <w:marRight w:val="0"/>
      <w:marTop w:val="0"/>
      <w:marBottom w:val="0"/>
      <w:divBdr>
        <w:top w:val="none" w:sz="0" w:space="0" w:color="auto"/>
        <w:left w:val="none" w:sz="0" w:space="0" w:color="auto"/>
        <w:bottom w:val="none" w:sz="0" w:space="0" w:color="auto"/>
        <w:right w:val="none" w:sz="0" w:space="0" w:color="auto"/>
      </w:divBdr>
    </w:div>
    <w:div w:id="1209490606">
      <w:bodyDiv w:val="1"/>
      <w:marLeft w:val="0"/>
      <w:marRight w:val="0"/>
      <w:marTop w:val="0"/>
      <w:marBottom w:val="0"/>
      <w:divBdr>
        <w:top w:val="none" w:sz="0" w:space="0" w:color="auto"/>
        <w:left w:val="none" w:sz="0" w:space="0" w:color="auto"/>
        <w:bottom w:val="none" w:sz="0" w:space="0" w:color="auto"/>
        <w:right w:val="none" w:sz="0" w:space="0" w:color="auto"/>
      </w:divBdr>
    </w:div>
    <w:div w:id="1209686504">
      <w:bodyDiv w:val="1"/>
      <w:marLeft w:val="0"/>
      <w:marRight w:val="0"/>
      <w:marTop w:val="0"/>
      <w:marBottom w:val="0"/>
      <w:divBdr>
        <w:top w:val="none" w:sz="0" w:space="0" w:color="auto"/>
        <w:left w:val="none" w:sz="0" w:space="0" w:color="auto"/>
        <w:bottom w:val="none" w:sz="0" w:space="0" w:color="auto"/>
        <w:right w:val="none" w:sz="0" w:space="0" w:color="auto"/>
      </w:divBdr>
    </w:div>
    <w:div w:id="1210650786">
      <w:bodyDiv w:val="1"/>
      <w:marLeft w:val="0"/>
      <w:marRight w:val="0"/>
      <w:marTop w:val="0"/>
      <w:marBottom w:val="0"/>
      <w:divBdr>
        <w:top w:val="none" w:sz="0" w:space="0" w:color="auto"/>
        <w:left w:val="none" w:sz="0" w:space="0" w:color="auto"/>
        <w:bottom w:val="none" w:sz="0" w:space="0" w:color="auto"/>
        <w:right w:val="none" w:sz="0" w:space="0" w:color="auto"/>
      </w:divBdr>
      <w:divsChild>
        <w:div w:id="1028605675">
          <w:marLeft w:val="0"/>
          <w:marRight w:val="0"/>
          <w:marTop w:val="0"/>
          <w:marBottom w:val="0"/>
          <w:divBdr>
            <w:top w:val="none" w:sz="0" w:space="0" w:color="auto"/>
            <w:left w:val="none" w:sz="0" w:space="0" w:color="auto"/>
            <w:bottom w:val="none" w:sz="0" w:space="0" w:color="auto"/>
            <w:right w:val="none" w:sz="0" w:space="0" w:color="auto"/>
          </w:divBdr>
          <w:divsChild>
            <w:div w:id="1969050318">
              <w:marLeft w:val="0"/>
              <w:marRight w:val="0"/>
              <w:marTop w:val="0"/>
              <w:marBottom w:val="0"/>
              <w:divBdr>
                <w:top w:val="none" w:sz="0" w:space="0" w:color="auto"/>
                <w:left w:val="none" w:sz="0" w:space="0" w:color="auto"/>
                <w:bottom w:val="none" w:sz="0" w:space="0" w:color="auto"/>
                <w:right w:val="none" w:sz="0" w:space="0" w:color="auto"/>
              </w:divBdr>
              <w:divsChild>
                <w:div w:id="498153909">
                  <w:marLeft w:val="0"/>
                  <w:marRight w:val="0"/>
                  <w:marTop w:val="0"/>
                  <w:marBottom w:val="0"/>
                  <w:divBdr>
                    <w:top w:val="none" w:sz="0" w:space="0" w:color="auto"/>
                    <w:left w:val="none" w:sz="0" w:space="0" w:color="auto"/>
                    <w:bottom w:val="none" w:sz="0" w:space="0" w:color="auto"/>
                    <w:right w:val="none" w:sz="0" w:space="0" w:color="auto"/>
                  </w:divBdr>
                  <w:divsChild>
                    <w:div w:id="582766828">
                      <w:marLeft w:val="0"/>
                      <w:marRight w:val="0"/>
                      <w:marTop w:val="0"/>
                      <w:marBottom w:val="0"/>
                      <w:divBdr>
                        <w:top w:val="none" w:sz="0" w:space="0" w:color="auto"/>
                        <w:left w:val="none" w:sz="0" w:space="0" w:color="auto"/>
                        <w:bottom w:val="none" w:sz="0" w:space="0" w:color="auto"/>
                        <w:right w:val="none" w:sz="0" w:space="0" w:color="auto"/>
                      </w:divBdr>
                      <w:divsChild>
                        <w:div w:id="482280366">
                          <w:marLeft w:val="0"/>
                          <w:marRight w:val="0"/>
                          <w:marTop w:val="0"/>
                          <w:marBottom w:val="0"/>
                          <w:divBdr>
                            <w:top w:val="none" w:sz="0" w:space="0" w:color="auto"/>
                            <w:left w:val="none" w:sz="0" w:space="0" w:color="auto"/>
                            <w:bottom w:val="none" w:sz="0" w:space="0" w:color="auto"/>
                            <w:right w:val="none" w:sz="0" w:space="0" w:color="auto"/>
                          </w:divBdr>
                          <w:divsChild>
                            <w:div w:id="95676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5185555">
      <w:bodyDiv w:val="1"/>
      <w:marLeft w:val="0"/>
      <w:marRight w:val="0"/>
      <w:marTop w:val="0"/>
      <w:marBottom w:val="0"/>
      <w:divBdr>
        <w:top w:val="none" w:sz="0" w:space="0" w:color="auto"/>
        <w:left w:val="none" w:sz="0" w:space="0" w:color="auto"/>
        <w:bottom w:val="none" w:sz="0" w:space="0" w:color="auto"/>
        <w:right w:val="none" w:sz="0" w:space="0" w:color="auto"/>
      </w:divBdr>
    </w:div>
    <w:div w:id="1253010787">
      <w:bodyDiv w:val="1"/>
      <w:marLeft w:val="0"/>
      <w:marRight w:val="0"/>
      <w:marTop w:val="0"/>
      <w:marBottom w:val="0"/>
      <w:divBdr>
        <w:top w:val="none" w:sz="0" w:space="0" w:color="auto"/>
        <w:left w:val="none" w:sz="0" w:space="0" w:color="auto"/>
        <w:bottom w:val="none" w:sz="0" w:space="0" w:color="auto"/>
        <w:right w:val="none" w:sz="0" w:space="0" w:color="auto"/>
      </w:divBdr>
    </w:div>
    <w:div w:id="1256133461">
      <w:bodyDiv w:val="1"/>
      <w:marLeft w:val="0"/>
      <w:marRight w:val="0"/>
      <w:marTop w:val="0"/>
      <w:marBottom w:val="0"/>
      <w:divBdr>
        <w:top w:val="none" w:sz="0" w:space="0" w:color="auto"/>
        <w:left w:val="none" w:sz="0" w:space="0" w:color="auto"/>
        <w:bottom w:val="none" w:sz="0" w:space="0" w:color="auto"/>
        <w:right w:val="none" w:sz="0" w:space="0" w:color="auto"/>
      </w:divBdr>
    </w:div>
    <w:div w:id="1326586596">
      <w:bodyDiv w:val="1"/>
      <w:marLeft w:val="0"/>
      <w:marRight w:val="0"/>
      <w:marTop w:val="0"/>
      <w:marBottom w:val="0"/>
      <w:divBdr>
        <w:top w:val="none" w:sz="0" w:space="0" w:color="auto"/>
        <w:left w:val="none" w:sz="0" w:space="0" w:color="auto"/>
        <w:bottom w:val="none" w:sz="0" w:space="0" w:color="auto"/>
        <w:right w:val="none" w:sz="0" w:space="0" w:color="auto"/>
      </w:divBdr>
    </w:div>
    <w:div w:id="1380545842">
      <w:bodyDiv w:val="1"/>
      <w:marLeft w:val="0"/>
      <w:marRight w:val="0"/>
      <w:marTop w:val="0"/>
      <w:marBottom w:val="0"/>
      <w:divBdr>
        <w:top w:val="none" w:sz="0" w:space="0" w:color="auto"/>
        <w:left w:val="none" w:sz="0" w:space="0" w:color="auto"/>
        <w:bottom w:val="none" w:sz="0" w:space="0" w:color="auto"/>
        <w:right w:val="none" w:sz="0" w:space="0" w:color="auto"/>
      </w:divBdr>
    </w:div>
    <w:div w:id="1399330461">
      <w:bodyDiv w:val="1"/>
      <w:marLeft w:val="0"/>
      <w:marRight w:val="0"/>
      <w:marTop w:val="0"/>
      <w:marBottom w:val="0"/>
      <w:divBdr>
        <w:top w:val="none" w:sz="0" w:space="0" w:color="auto"/>
        <w:left w:val="none" w:sz="0" w:space="0" w:color="auto"/>
        <w:bottom w:val="none" w:sz="0" w:space="0" w:color="auto"/>
        <w:right w:val="none" w:sz="0" w:space="0" w:color="auto"/>
      </w:divBdr>
    </w:div>
    <w:div w:id="1405253172">
      <w:bodyDiv w:val="1"/>
      <w:marLeft w:val="0"/>
      <w:marRight w:val="0"/>
      <w:marTop w:val="0"/>
      <w:marBottom w:val="0"/>
      <w:divBdr>
        <w:top w:val="none" w:sz="0" w:space="0" w:color="auto"/>
        <w:left w:val="none" w:sz="0" w:space="0" w:color="auto"/>
        <w:bottom w:val="none" w:sz="0" w:space="0" w:color="auto"/>
        <w:right w:val="none" w:sz="0" w:space="0" w:color="auto"/>
      </w:divBdr>
    </w:div>
    <w:div w:id="1427925108">
      <w:bodyDiv w:val="1"/>
      <w:marLeft w:val="0"/>
      <w:marRight w:val="0"/>
      <w:marTop w:val="0"/>
      <w:marBottom w:val="0"/>
      <w:divBdr>
        <w:top w:val="none" w:sz="0" w:space="0" w:color="auto"/>
        <w:left w:val="none" w:sz="0" w:space="0" w:color="auto"/>
        <w:bottom w:val="none" w:sz="0" w:space="0" w:color="auto"/>
        <w:right w:val="none" w:sz="0" w:space="0" w:color="auto"/>
      </w:divBdr>
    </w:div>
    <w:div w:id="1437486741">
      <w:bodyDiv w:val="1"/>
      <w:marLeft w:val="0"/>
      <w:marRight w:val="0"/>
      <w:marTop w:val="0"/>
      <w:marBottom w:val="0"/>
      <w:divBdr>
        <w:top w:val="none" w:sz="0" w:space="0" w:color="auto"/>
        <w:left w:val="none" w:sz="0" w:space="0" w:color="auto"/>
        <w:bottom w:val="none" w:sz="0" w:space="0" w:color="auto"/>
        <w:right w:val="none" w:sz="0" w:space="0" w:color="auto"/>
      </w:divBdr>
    </w:div>
    <w:div w:id="1459882427">
      <w:bodyDiv w:val="1"/>
      <w:marLeft w:val="0"/>
      <w:marRight w:val="0"/>
      <w:marTop w:val="0"/>
      <w:marBottom w:val="0"/>
      <w:divBdr>
        <w:top w:val="none" w:sz="0" w:space="0" w:color="auto"/>
        <w:left w:val="none" w:sz="0" w:space="0" w:color="auto"/>
        <w:bottom w:val="none" w:sz="0" w:space="0" w:color="auto"/>
        <w:right w:val="none" w:sz="0" w:space="0" w:color="auto"/>
      </w:divBdr>
    </w:div>
    <w:div w:id="1479955546">
      <w:bodyDiv w:val="1"/>
      <w:marLeft w:val="0"/>
      <w:marRight w:val="0"/>
      <w:marTop w:val="0"/>
      <w:marBottom w:val="0"/>
      <w:divBdr>
        <w:top w:val="none" w:sz="0" w:space="0" w:color="auto"/>
        <w:left w:val="none" w:sz="0" w:space="0" w:color="auto"/>
        <w:bottom w:val="none" w:sz="0" w:space="0" w:color="auto"/>
        <w:right w:val="none" w:sz="0" w:space="0" w:color="auto"/>
      </w:divBdr>
    </w:div>
    <w:div w:id="1482622549">
      <w:bodyDiv w:val="1"/>
      <w:marLeft w:val="0"/>
      <w:marRight w:val="0"/>
      <w:marTop w:val="0"/>
      <w:marBottom w:val="0"/>
      <w:divBdr>
        <w:top w:val="none" w:sz="0" w:space="0" w:color="auto"/>
        <w:left w:val="none" w:sz="0" w:space="0" w:color="auto"/>
        <w:bottom w:val="none" w:sz="0" w:space="0" w:color="auto"/>
        <w:right w:val="none" w:sz="0" w:space="0" w:color="auto"/>
      </w:divBdr>
    </w:div>
    <w:div w:id="1485587133">
      <w:bodyDiv w:val="1"/>
      <w:marLeft w:val="0"/>
      <w:marRight w:val="0"/>
      <w:marTop w:val="0"/>
      <w:marBottom w:val="0"/>
      <w:divBdr>
        <w:top w:val="none" w:sz="0" w:space="0" w:color="auto"/>
        <w:left w:val="none" w:sz="0" w:space="0" w:color="auto"/>
        <w:bottom w:val="none" w:sz="0" w:space="0" w:color="auto"/>
        <w:right w:val="none" w:sz="0" w:space="0" w:color="auto"/>
      </w:divBdr>
    </w:div>
    <w:div w:id="1510214165">
      <w:bodyDiv w:val="1"/>
      <w:marLeft w:val="0"/>
      <w:marRight w:val="0"/>
      <w:marTop w:val="0"/>
      <w:marBottom w:val="0"/>
      <w:divBdr>
        <w:top w:val="none" w:sz="0" w:space="0" w:color="auto"/>
        <w:left w:val="none" w:sz="0" w:space="0" w:color="auto"/>
        <w:bottom w:val="none" w:sz="0" w:space="0" w:color="auto"/>
        <w:right w:val="none" w:sz="0" w:space="0" w:color="auto"/>
      </w:divBdr>
    </w:div>
    <w:div w:id="1523669770">
      <w:bodyDiv w:val="1"/>
      <w:marLeft w:val="0"/>
      <w:marRight w:val="0"/>
      <w:marTop w:val="0"/>
      <w:marBottom w:val="0"/>
      <w:divBdr>
        <w:top w:val="none" w:sz="0" w:space="0" w:color="auto"/>
        <w:left w:val="none" w:sz="0" w:space="0" w:color="auto"/>
        <w:bottom w:val="none" w:sz="0" w:space="0" w:color="auto"/>
        <w:right w:val="none" w:sz="0" w:space="0" w:color="auto"/>
      </w:divBdr>
    </w:div>
    <w:div w:id="1528719292">
      <w:bodyDiv w:val="1"/>
      <w:marLeft w:val="0"/>
      <w:marRight w:val="0"/>
      <w:marTop w:val="0"/>
      <w:marBottom w:val="0"/>
      <w:divBdr>
        <w:top w:val="none" w:sz="0" w:space="0" w:color="auto"/>
        <w:left w:val="none" w:sz="0" w:space="0" w:color="auto"/>
        <w:bottom w:val="none" w:sz="0" w:space="0" w:color="auto"/>
        <w:right w:val="none" w:sz="0" w:space="0" w:color="auto"/>
      </w:divBdr>
    </w:div>
    <w:div w:id="1545755829">
      <w:bodyDiv w:val="1"/>
      <w:marLeft w:val="0"/>
      <w:marRight w:val="0"/>
      <w:marTop w:val="0"/>
      <w:marBottom w:val="0"/>
      <w:divBdr>
        <w:top w:val="none" w:sz="0" w:space="0" w:color="auto"/>
        <w:left w:val="none" w:sz="0" w:space="0" w:color="auto"/>
        <w:bottom w:val="none" w:sz="0" w:space="0" w:color="auto"/>
        <w:right w:val="none" w:sz="0" w:space="0" w:color="auto"/>
      </w:divBdr>
    </w:div>
    <w:div w:id="1545756194">
      <w:bodyDiv w:val="1"/>
      <w:marLeft w:val="0"/>
      <w:marRight w:val="0"/>
      <w:marTop w:val="0"/>
      <w:marBottom w:val="0"/>
      <w:divBdr>
        <w:top w:val="none" w:sz="0" w:space="0" w:color="auto"/>
        <w:left w:val="none" w:sz="0" w:space="0" w:color="auto"/>
        <w:bottom w:val="none" w:sz="0" w:space="0" w:color="auto"/>
        <w:right w:val="none" w:sz="0" w:space="0" w:color="auto"/>
      </w:divBdr>
    </w:div>
    <w:div w:id="1549028564">
      <w:bodyDiv w:val="1"/>
      <w:marLeft w:val="0"/>
      <w:marRight w:val="0"/>
      <w:marTop w:val="0"/>
      <w:marBottom w:val="0"/>
      <w:divBdr>
        <w:top w:val="none" w:sz="0" w:space="0" w:color="auto"/>
        <w:left w:val="none" w:sz="0" w:space="0" w:color="auto"/>
        <w:bottom w:val="none" w:sz="0" w:space="0" w:color="auto"/>
        <w:right w:val="none" w:sz="0" w:space="0" w:color="auto"/>
      </w:divBdr>
    </w:div>
    <w:div w:id="1632591430">
      <w:bodyDiv w:val="1"/>
      <w:marLeft w:val="0"/>
      <w:marRight w:val="0"/>
      <w:marTop w:val="0"/>
      <w:marBottom w:val="0"/>
      <w:divBdr>
        <w:top w:val="none" w:sz="0" w:space="0" w:color="auto"/>
        <w:left w:val="none" w:sz="0" w:space="0" w:color="auto"/>
        <w:bottom w:val="none" w:sz="0" w:space="0" w:color="auto"/>
        <w:right w:val="none" w:sz="0" w:space="0" w:color="auto"/>
      </w:divBdr>
    </w:div>
    <w:div w:id="1636830073">
      <w:bodyDiv w:val="1"/>
      <w:marLeft w:val="0"/>
      <w:marRight w:val="0"/>
      <w:marTop w:val="0"/>
      <w:marBottom w:val="0"/>
      <w:divBdr>
        <w:top w:val="none" w:sz="0" w:space="0" w:color="auto"/>
        <w:left w:val="none" w:sz="0" w:space="0" w:color="auto"/>
        <w:bottom w:val="none" w:sz="0" w:space="0" w:color="auto"/>
        <w:right w:val="none" w:sz="0" w:space="0" w:color="auto"/>
      </w:divBdr>
    </w:div>
    <w:div w:id="1638609982">
      <w:bodyDiv w:val="1"/>
      <w:marLeft w:val="0"/>
      <w:marRight w:val="0"/>
      <w:marTop w:val="0"/>
      <w:marBottom w:val="0"/>
      <w:divBdr>
        <w:top w:val="none" w:sz="0" w:space="0" w:color="auto"/>
        <w:left w:val="none" w:sz="0" w:space="0" w:color="auto"/>
        <w:bottom w:val="none" w:sz="0" w:space="0" w:color="auto"/>
        <w:right w:val="none" w:sz="0" w:space="0" w:color="auto"/>
      </w:divBdr>
    </w:div>
    <w:div w:id="1645429162">
      <w:bodyDiv w:val="1"/>
      <w:marLeft w:val="0"/>
      <w:marRight w:val="0"/>
      <w:marTop w:val="0"/>
      <w:marBottom w:val="0"/>
      <w:divBdr>
        <w:top w:val="none" w:sz="0" w:space="0" w:color="auto"/>
        <w:left w:val="none" w:sz="0" w:space="0" w:color="auto"/>
        <w:bottom w:val="none" w:sz="0" w:space="0" w:color="auto"/>
        <w:right w:val="none" w:sz="0" w:space="0" w:color="auto"/>
      </w:divBdr>
    </w:div>
    <w:div w:id="1656299204">
      <w:bodyDiv w:val="1"/>
      <w:marLeft w:val="0"/>
      <w:marRight w:val="0"/>
      <w:marTop w:val="0"/>
      <w:marBottom w:val="0"/>
      <w:divBdr>
        <w:top w:val="none" w:sz="0" w:space="0" w:color="auto"/>
        <w:left w:val="none" w:sz="0" w:space="0" w:color="auto"/>
        <w:bottom w:val="none" w:sz="0" w:space="0" w:color="auto"/>
        <w:right w:val="none" w:sz="0" w:space="0" w:color="auto"/>
      </w:divBdr>
    </w:div>
    <w:div w:id="1672637515">
      <w:bodyDiv w:val="1"/>
      <w:marLeft w:val="0"/>
      <w:marRight w:val="0"/>
      <w:marTop w:val="0"/>
      <w:marBottom w:val="0"/>
      <w:divBdr>
        <w:top w:val="none" w:sz="0" w:space="0" w:color="auto"/>
        <w:left w:val="none" w:sz="0" w:space="0" w:color="auto"/>
        <w:bottom w:val="none" w:sz="0" w:space="0" w:color="auto"/>
        <w:right w:val="none" w:sz="0" w:space="0" w:color="auto"/>
      </w:divBdr>
    </w:div>
    <w:div w:id="1680812469">
      <w:bodyDiv w:val="1"/>
      <w:marLeft w:val="0"/>
      <w:marRight w:val="0"/>
      <w:marTop w:val="0"/>
      <w:marBottom w:val="0"/>
      <w:divBdr>
        <w:top w:val="none" w:sz="0" w:space="0" w:color="auto"/>
        <w:left w:val="none" w:sz="0" w:space="0" w:color="auto"/>
        <w:bottom w:val="none" w:sz="0" w:space="0" w:color="auto"/>
        <w:right w:val="none" w:sz="0" w:space="0" w:color="auto"/>
      </w:divBdr>
    </w:div>
    <w:div w:id="1693535253">
      <w:bodyDiv w:val="1"/>
      <w:marLeft w:val="0"/>
      <w:marRight w:val="0"/>
      <w:marTop w:val="0"/>
      <w:marBottom w:val="0"/>
      <w:divBdr>
        <w:top w:val="none" w:sz="0" w:space="0" w:color="auto"/>
        <w:left w:val="none" w:sz="0" w:space="0" w:color="auto"/>
        <w:bottom w:val="none" w:sz="0" w:space="0" w:color="auto"/>
        <w:right w:val="none" w:sz="0" w:space="0" w:color="auto"/>
      </w:divBdr>
    </w:div>
    <w:div w:id="1721902063">
      <w:bodyDiv w:val="1"/>
      <w:marLeft w:val="0"/>
      <w:marRight w:val="0"/>
      <w:marTop w:val="0"/>
      <w:marBottom w:val="0"/>
      <w:divBdr>
        <w:top w:val="none" w:sz="0" w:space="0" w:color="auto"/>
        <w:left w:val="none" w:sz="0" w:space="0" w:color="auto"/>
        <w:bottom w:val="none" w:sz="0" w:space="0" w:color="auto"/>
        <w:right w:val="none" w:sz="0" w:space="0" w:color="auto"/>
      </w:divBdr>
    </w:div>
    <w:div w:id="1722947798">
      <w:bodyDiv w:val="1"/>
      <w:marLeft w:val="0"/>
      <w:marRight w:val="0"/>
      <w:marTop w:val="0"/>
      <w:marBottom w:val="0"/>
      <w:divBdr>
        <w:top w:val="none" w:sz="0" w:space="0" w:color="auto"/>
        <w:left w:val="none" w:sz="0" w:space="0" w:color="auto"/>
        <w:bottom w:val="none" w:sz="0" w:space="0" w:color="auto"/>
        <w:right w:val="none" w:sz="0" w:space="0" w:color="auto"/>
      </w:divBdr>
    </w:div>
    <w:div w:id="1809662754">
      <w:bodyDiv w:val="1"/>
      <w:marLeft w:val="0"/>
      <w:marRight w:val="0"/>
      <w:marTop w:val="0"/>
      <w:marBottom w:val="0"/>
      <w:divBdr>
        <w:top w:val="none" w:sz="0" w:space="0" w:color="auto"/>
        <w:left w:val="none" w:sz="0" w:space="0" w:color="auto"/>
        <w:bottom w:val="none" w:sz="0" w:space="0" w:color="auto"/>
        <w:right w:val="none" w:sz="0" w:space="0" w:color="auto"/>
      </w:divBdr>
    </w:div>
    <w:div w:id="1827740888">
      <w:bodyDiv w:val="1"/>
      <w:marLeft w:val="0"/>
      <w:marRight w:val="0"/>
      <w:marTop w:val="0"/>
      <w:marBottom w:val="0"/>
      <w:divBdr>
        <w:top w:val="none" w:sz="0" w:space="0" w:color="auto"/>
        <w:left w:val="none" w:sz="0" w:space="0" w:color="auto"/>
        <w:bottom w:val="none" w:sz="0" w:space="0" w:color="auto"/>
        <w:right w:val="none" w:sz="0" w:space="0" w:color="auto"/>
      </w:divBdr>
    </w:div>
    <w:div w:id="1901204740">
      <w:bodyDiv w:val="1"/>
      <w:marLeft w:val="0"/>
      <w:marRight w:val="0"/>
      <w:marTop w:val="0"/>
      <w:marBottom w:val="0"/>
      <w:divBdr>
        <w:top w:val="none" w:sz="0" w:space="0" w:color="auto"/>
        <w:left w:val="none" w:sz="0" w:space="0" w:color="auto"/>
        <w:bottom w:val="none" w:sz="0" w:space="0" w:color="auto"/>
        <w:right w:val="none" w:sz="0" w:space="0" w:color="auto"/>
      </w:divBdr>
    </w:div>
    <w:div w:id="1923483627">
      <w:bodyDiv w:val="1"/>
      <w:marLeft w:val="0"/>
      <w:marRight w:val="0"/>
      <w:marTop w:val="0"/>
      <w:marBottom w:val="0"/>
      <w:divBdr>
        <w:top w:val="none" w:sz="0" w:space="0" w:color="auto"/>
        <w:left w:val="none" w:sz="0" w:space="0" w:color="auto"/>
        <w:bottom w:val="none" w:sz="0" w:space="0" w:color="auto"/>
        <w:right w:val="none" w:sz="0" w:space="0" w:color="auto"/>
      </w:divBdr>
    </w:div>
    <w:div w:id="1933582245">
      <w:bodyDiv w:val="1"/>
      <w:marLeft w:val="0"/>
      <w:marRight w:val="0"/>
      <w:marTop w:val="0"/>
      <w:marBottom w:val="0"/>
      <w:divBdr>
        <w:top w:val="none" w:sz="0" w:space="0" w:color="auto"/>
        <w:left w:val="none" w:sz="0" w:space="0" w:color="auto"/>
        <w:bottom w:val="none" w:sz="0" w:space="0" w:color="auto"/>
        <w:right w:val="none" w:sz="0" w:space="0" w:color="auto"/>
      </w:divBdr>
    </w:div>
    <w:div w:id="1955551030">
      <w:bodyDiv w:val="1"/>
      <w:marLeft w:val="0"/>
      <w:marRight w:val="0"/>
      <w:marTop w:val="0"/>
      <w:marBottom w:val="0"/>
      <w:divBdr>
        <w:top w:val="none" w:sz="0" w:space="0" w:color="auto"/>
        <w:left w:val="none" w:sz="0" w:space="0" w:color="auto"/>
        <w:bottom w:val="none" w:sz="0" w:space="0" w:color="auto"/>
        <w:right w:val="none" w:sz="0" w:space="0" w:color="auto"/>
      </w:divBdr>
    </w:div>
    <w:div w:id="1959144193">
      <w:bodyDiv w:val="1"/>
      <w:marLeft w:val="0"/>
      <w:marRight w:val="0"/>
      <w:marTop w:val="0"/>
      <w:marBottom w:val="0"/>
      <w:divBdr>
        <w:top w:val="none" w:sz="0" w:space="0" w:color="auto"/>
        <w:left w:val="none" w:sz="0" w:space="0" w:color="auto"/>
        <w:bottom w:val="none" w:sz="0" w:space="0" w:color="auto"/>
        <w:right w:val="none" w:sz="0" w:space="0" w:color="auto"/>
      </w:divBdr>
    </w:div>
    <w:div w:id="1965842356">
      <w:bodyDiv w:val="1"/>
      <w:marLeft w:val="0"/>
      <w:marRight w:val="0"/>
      <w:marTop w:val="0"/>
      <w:marBottom w:val="0"/>
      <w:divBdr>
        <w:top w:val="none" w:sz="0" w:space="0" w:color="auto"/>
        <w:left w:val="none" w:sz="0" w:space="0" w:color="auto"/>
        <w:bottom w:val="none" w:sz="0" w:space="0" w:color="auto"/>
        <w:right w:val="none" w:sz="0" w:space="0" w:color="auto"/>
      </w:divBdr>
    </w:div>
    <w:div w:id="1999645646">
      <w:bodyDiv w:val="1"/>
      <w:marLeft w:val="0"/>
      <w:marRight w:val="0"/>
      <w:marTop w:val="0"/>
      <w:marBottom w:val="0"/>
      <w:divBdr>
        <w:top w:val="none" w:sz="0" w:space="0" w:color="auto"/>
        <w:left w:val="none" w:sz="0" w:space="0" w:color="auto"/>
        <w:bottom w:val="none" w:sz="0" w:space="0" w:color="auto"/>
        <w:right w:val="none" w:sz="0" w:space="0" w:color="auto"/>
      </w:divBdr>
    </w:div>
    <w:div w:id="2034305203">
      <w:bodyDiv w:val="1"/>
      <w:marLeft w:val="0"/>
      <w:marRight w:val="0"/>
      <w:marTop w:val="0"/>
      <w:marBottom w:val="0"/>
      <w:divBdr>
        <w:top w:val="none" w:sz="0" w:space="0" w:color="auto"/>
        <w:left w:val="none" w:sz="0" w:space="0" w:color="auto"/>
        <w:bottom w:val="none" w:sz="0" w:space="0" w:color="auto"/>
        <w:right w:val="none" w:sz="0" w:space="0" w:color="auto"/>
      </w:divBdr>
    </w:div>
    <w:div w:id="2042850861">
      <w:bodyDiv w:val="1"/>
      <w:marLeft w:val="0"/>
      <w:marRight w:val="0"/>
      <w:marTop w:val="0"/>
      <w:marBottom w:val="0"/>
      <w:divBdr>
        <w:top w:val="none" w:sz="0" w:space="0" w:color="auto"/>
        <w:left w:val="none" w:sz="0" w:space="0" w:color="auto"/>
        <w:bottom w:val="none" w:sz="0" w:space="0" w:color="auto"/>
        <w:right w:val="none" w:sz="0" w:space="0" w:color="auto"/>
      </w:divBdr>
    </w:div>
    <w:div w:id="2092114086">
      <w:bodyDiv w:val="1"/>
      <w:marLeft w:val="0"/>
      <w:marRight w:val="0"/>
      <w:marTop w:val="0"/>
      <w:marBottom w:val="0"/>
      <w:divBdr>
        <w:top w:val="none" w:sz="0" w:space="0" w:color="auto"/>
        <w:left w:val="none" w:sz="0" w:space="0" w:color="auto"/>
        <w:bottom w:val="none" w:sz="0" w:space="0" w:color="auto"/>
        <w:right w:val="none" w:sz="0" w:space="0" w:color="auto"/>
      </w:divBdr>
    </w:div>
    <w:div w:id="2116053132">
      <w:bodyDiv w:val="1"/>
      <w:marLeft w:val="0"/>
      <w:marRight w:val="0"/>
      <w:marTop w:val="0"/>
      <w:marBottom w:val="0"/>
      <w:divBdr>
        <w:top w:val="none" w:sz="0" w:space="0" w:color="auto"/>
        <w:left w:val="none" w:sz="0" w:space="0" w:color="auto"/>
        <w:bottom w:val="none" w:sz="0" w:space="0" w:color="auto"/>
        <w:right w:val="none" w:sz="0" w:space="0" w:color="auto"/>
      </w:divBdr>
    </w:div>
    <w:div w:id="2135322305">
      <w:bodyDiv w:val="1"/>
      <w:marLeft w:val="0"/>
      <w:marRight w:val="0"/>
      <w:marTop w:val="0"/>
      <w:marBottom w:val="0"/>
      <w:divBdr>
        <w:top w:val="none" w:sz="0" w:space="0" w:color="auto"/>
        <w:left w:val="none" w:sz="0" w:space="0" w:color="auto"/>
        <w:bottom w:val="none" w:sz="0" w:space="0" w:color="auto"/>
        <w:right w:val="none" w:sz="0" w:space="0" w:color="auto"/>
      </w:divBdr>
    </w:div>
    <w:div w:id="2142721238">
      <w:bodyDiv w:val="1"/>
      <w:marLeft w:val="0"/>
      <w:marRight w:val="0"/>
      <w:marTop w:val="0"/>
      <w:marBottom w:val="0"/>
      <w:divBdr>
        <w:top w:val="none" w:sz="0" w:space="0" w:color="auto"/>
        <w:left w:val="none" w:sz="0" w:space="0" w:color="auto"/>
        <w:bottom w:val="none" w:sz="0" w:space="0" w:color="auto"/>
        <w:right w:val="none" w:sz="0" w:space="0" w:color="auto"/>
      </w:divBdr>
      <w:divsChild>
        <w:div w:id="814180619">
          <w:marLeft w:val="0"/>
          <w:marRight w:val="0"/>
          <w:marTop w:val="0"/>
          <w:marBottom w:val="0"/>
          <w:divBdr>
            <w:top w:val="none" w:sz="0" w:space="0" w:color="auto"/>
            <w:left w:val="none" w:sz="0" w:space="0" w:color="auto"/>
            <w:bottom w:val="none" w:sz="0" w:space="0" w:color="auto"/>
            <w:right w:val="none" w:sz="0" w:space="0" w:color="auto"/>
          </w:divBdr>
          <w:divsChild>
            <w:div w:id="1003363778">
              <w:marLeft w:val="0"/>
              <w:marRight w:val="0"/>
              <w:marTop w:val="0"/>
              <w:marBottom w:val="0"/>
              <w:divBdr>
                <w:top w:val="none" w:sz="0" w:space="0" w:color="auto"/>
                <w:left w:val="none" w:sz="0" w:space="0" w:color="auto"/>
                <w:bottom w:val="none" w:sz="0" w:space="0" w:color="auto"/>
                <w:right w:val="none" w:sz="0" w:space="0" w:color="auto"/>
              </w:divBdr>
              <w:divsChild>
                <w:div w:id="1006176018">
                  <w:marLeft w:val="0"/>
                  <w:marRight w:val="0"/>
                  <w:marTop w:val="0"/>
                  <w:marBottom w:val="0"/>
                  <w:divBdr>
                    <w:top w:val="none" w:sz="0" w:space="0" w:color="auto"/>
                    <w:left w:val="none" w:sz="0" w:space="0" w:color="auto"/>
                    <w:bottom w:val="none" w:sz="0" w:space="0" w:color="auto"/>
                    <w:right w:val="none" w:sz="0" w:space="0" w:color="auto"/>
                  </w:divBdr>
                  <w:divsChild>
                    <w:div w:id="295915370">
                      <w:marLeft w:val="0"/>
                      <w:marRight w:val="0"/>
                      <w:marTop w:val="0"/>
                      <w:marBottom w:val="0"/>
                      <w:divBdr>
                        <w:top w:val="none" w:sz="0" w:space="0" w:color="auto"/>
                        <w:left w:val="none" w:sz="0" w:space="0" w:color="auto"/>
                        <w:bottom w:val="none" w:sz="0" w:space="0" w:color="auto"/>
                        <w:right w:val="none" w:sz="0" w:space="0" w:color="auto"/>
                      </w:divBdr>
                      <w:divsChild>
                        <w:div w:id="439105550">
                          <w:marLeft w:val="0"/>
                          <w:marRight w:val="0"/>
                          <w:marTop w:val="0"/>
                          <w:marBottom w:val="0"/>
                          <w:divBdr>
                            <w:top w:val="none" w:sz="0" w:space="0" w:color="auto"/>
                            <w:left w:val="none" w:sz="0" w:space="0" w:color="auto"/>
                            <w:bottom w:val="none" w:sz="0" w:space="0" w:color="auto"/>
                            <w:right w:val="none" w:sz="0" w:space="0" w:color="auto"/>
                          </w:divBdr>
                          <w:divsChild>
                            <w:div w:id="35881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aps/place/data=!4m2!3m1!1s0x4705f41a7a77cc15:0xefb908268705e76a?sa=X&amp;ved=1t:8290&amp;ictx=111" TargetMode="External"/><Relationship Id="rId13" Type="http://schemas.openxmlformats.org/officeDocument/2006/relationships/hyperlink" Target="https://www.google.com/search?q=30192113-6&amp;sca_esv=538654bad3f0bc42&amp;ei=eD0oacOnMNSHwPAPs4-tmQo&amp;oq=cpv+tonery+do+drukarki+zywicz&amp;gs_lp=Egxnd3Mtd2l6LXNlcnAiHWNwdiB0b25lcnkgZG8gZHJ1a2Fya2kgenl3aWN6KgIIATIHECEYoAEYCjIHECEYoAEYCkilIlC3BljlEnABeAGQAQCYAXSgAcIFqgEDMy40uAEByAEA-AEBmAIIoAL3BcICChAAGLADGNYEGEfCAgYQABgWGB7CAggQABiiBBiJBcICCBAAGIAEGKIEwgIFEAAY7wXCAgUQIRigAcICBBAhGBXCAgUQIRifBZgDAIgGAZAGA5IHAzMuNaAH2yayBwMyLjW4B_MFwgcFMC4zLjXIBx0&amp;sclient=gws-wiz-serp&amp;mstk=AUtExfDKnfj6dxNgJb5ml2nX6aXvtDgzugWSoVZZVKXqzpY9ChMYbLhphYx7Dqu2l7DB85sDxf7secnj2wC5LVpQpGMui4yCYB4pE-9F7WzAPCqkCfta0Jq6UYAbqNmIfs8OQrePfHXXB5X4JohSHUwfn-pepsm_Pb2ERrMrBRQ6OAzG24XgXHs5ostG6PL4oXeu25ghTkMUeEmXXJTHqy4bpQhfPQ&amp;csui=3&amp;ved=2ahUKEwiO4cC2pJKRAxW4PhAIHbYnNm4QgK4QegQIAhAB" TargetMode="External"/><Relationship Id="rId18" Type="http://schemas.openxmlformats.org/officeDocument/2006/relationships/hyperlink" Target="https://www.google.com/search?q=30124000-4&amp;oq=cpv+tonery+&amp;gs_lcrp=EgZjaHJvbWUqBggAEEUYOzIGCAAQRRg7MgoIARBFGBYYHhg7MgoIAhBFGBYYHhg5MggIAxAAGBYYHjIKCAQQABiABBiiBDIKCAUQABiABBiiBNIBCDc4OTBqMGo0qAIAsAIB&amp;sourceid=chrome&amp;ie=UTF-8&amp;mstk=AUtExfCq2tr2wYYOhzSP_vVaweL2dwJK1XU7Tje0q4dyEoWdkx8g5YklXROay3Nq5nS9U5Bk0Xg3FZ-rBSwN-fD_oqXZwaaZRK3iugdC-sO0WCK4FHrIGgm2O5M_KohnacG7DA-tdOhgtKUxV5_8AJ1Tx2iu-uuesNLME3yI1bAXLoxiv-Q&amp;csui=3&amp;ved=2ahUKEwjSh4uzrZKRAxWZVPEDHXkBFTkQgK4QegQIAhA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google.com/search?q=48920000-3&amp;oq=cpv+pakiet+biurowy&amp;gs_lcrp=EgZjaHJvbWUyBggAEEUYOTIHCAEQIRigATIHCAIQIRifBdIBCDc5NTBqMGo3qAIAsAIA&amp;sourceid=chrome&amp;ie=UTF-8&amp;mstk=AUtExfCGBlRsmnXb55sQ0mdQzqvsCIouvaAuIbYrTGepRnJS04d3qAJouRKsx3LTSN7fatYoFNUmpRlh4g6QOEwAa9EElupCxjAJSSFv_7wHARkhEnn3cE3SC4ZA-zaC5U-4ZaLqdCSFx-Q3IR4lE40R0QzBf02T0UZB0S3hHrYDXjVhoO8&amp;csui=3&amp;ved=2ahUKEwjXorCHpJKRAxX4JxAIHRc3AQ0QgK4QegQIAxAD" TargetMode="External"/><Relationship Id="rId17" Type="http://schemas.openxmlformats.org/officeDocument/2006/relationships/hyperlink" Target="https://www.portalzp.pl/kody-cpv/szczegoly/adaptery-250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ogle.com/search?q=39130000-2+Meble+biurowe&amp;sca_esv=eb23dfea78fea947&amp;ei=sT8oaYDGL_GswPAPsreBsQY&amp;ved=2ahUKEwjP7J-Wp5KRAxUqHRAIHbp_HDQQgK4QegQIAxAF&amp;uact=5&amp;oq=cpv+krzes%C5%82o+komputerowe&amp;gs_lp=Egxnd3Mtd2l6LXNlcnAiGGNwdiBrcnplc8WCbyBrb21wdXRlcm93ZTIFEAAY7wUyCBAAGIAEGKIEMggQABiiBBiJBTIIEAAYogQYiQUyBRAAGO8FSPgdUKYFWOgWcAJ4AJABAJgBXaAB8AWqAQE5uAEDyAEA-AEBmAIKoALXBcICChAAGLADGNYEGEfCAggQABgHGAgYHpgDAIgGAZAGCJIHAjEwoAeLIrIHATi4B84FwgcFMC43LjPIBx4&amp;sclient=gws-wiz-serp&amp;mstk=AUtExfCShuBSKhywk5tCyOF9OpdZZ-zsj9X9DmYmsGnEcB35DMHhP1NOmvkbt3vegrGFFj1aQ-2SkuTuBtOUGiiRbYtTsixBIFmjZ09UKpu_DRwPbzv_A8xIqM-lheDBtk-2kb-_HpSMvKkqGFu7a732CoQS4F8RuLzbC4g64WTZsqN55nn-e-DVe8bAwORCr-qdgHqtj6P71re_FdNNV49EsOIbVg&amp;csui=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maps/place/data=!4m2!3m1!1s0x4705f41a7a77cc15:0xefb908268705e76a?sa=X&amp;ved=1t:8290&amp;ictx=11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ogle.com/search?q=39112000-0+Krzes%C5%82a&amp;sca_esv=eb23dfea78fea947&amp;ei=sT8oaYDGL_GswPAPsreBsQY&amp;ved=2ahUKEwjP7J-Wp5KRAxUqHRAIHbp_HDQQgK4QegQIAxAD&amp;uact=5&amp;oq=cpv+krzes%C5%82o+komputerowe&amp;gs_lp=Egxnd3Mtd2l6LXNlcnAiGGNwdiBrcnplc8WCbyBrb21wdXRlcm93ZTIFEAAY7wUyCBAAGIAEGKIEMggQABiiBBiJBTIIEAAYogQYiQUyBRAAGO8FSPgdUKYFWOgWcAJ4AJABAJgBXaAB8AWqAQE5uAEDyAEA-AEBmAIKoALXBcICChAAGLADGNYEGEfCAggQABgHGAgYHpgDAIgGAZAGCJIHAjEwoAeLIrIHATi4B84FwgcFMC43LjPIBx4&amp;sclient=gws-wiz-serp&amp;mstk=AUtExfCShuBSKhywk5tCyOF9OpdZZ-zsj9X9DmYmsGnEcB35DMHhP1NOmvkbt3vegrGFFj1aQ-2SkuTuBtOUGiiRbYtTsixBIFmjZ09UKpu_DRwPbzv_A8xIqM-lheDBtk-2kb-_HpSMvKkqGFu7a732CoQS4F8RuLzbC4g64WTZsqN55nn-e-DVe8bAwORCr-qdgHqtj6P71re_FdNNV49EsOIbVg&amp;csui=3" TargetMode="External"/><Relationship Id="rId23" Type="http://schemas.openxmlformats.org/officeDocument/2006/relationships/hyperlink" Target="http://www.bazakonkurencyjnosci.funduszeeuropejskie.gov.pl" TargetMode="External"/><Relationship Id="rId10" Type="http://schemas.openxmlformats.org/officeDocument/2006/relationships/hyperlink" Target="https://mapa.targeo.pl/000179507/regon/firm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apa.targeo.pl/6931015691/nip/firma" TargetMode="External"/><Relationship Id="rId14" Type="http://schemas.openxmlformats.org/officeDocument/2006/relationships/hyperlink" Target="https://www.portalzp.pl/kody-cpv/szczegoly/klawiatury-komputerowe-2081"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009B9-8367-40C3-BF32-A19F6AF71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80</Pages>
  <Words>24702</Words>
  <Characters>148216</Characters>
  <Application>Microsoft Office Word</Application>
  <DocSecurity>0</DocSecurity>
  <Lines>1235</Lines>
  <Paragraphs>345</Paragraphs>
  <ScaleCrop>false</ScaleCrop>
  <HeadingPairs>
    <vt:vector size="6" baseType="variant">
      <vt:variant>
        <vt:lpstr>Tytuł</vt:lpstr>
      </vt:variant>
      <vt:variant>
        <vt:i4>1</vt:i4>
      </vt:variant>
      <vt:variant>
        <vt:lpstr>Nagłówki</vt:lpstr>
      </vt:variant>
      <vt:variant>
        <vt:i4>6</vt:i4>
      </vt:variant>
      <vt:variant>
        <vt:lpstr>Title</vt:lpstr>
      </vt:variant>
      <vt:variant>
        <vt:i4>1</vt:i4>
      </vt:variant>
    </vt:vector>
  </HeadingPairs>
  <TitlesOfParts>
    <vt:vector size="8" baseType="lpstr">
      <vt:lpstr/>
      <vt:lpstr>        Zamawiający dopuszcza składania ofert częściowych. Wykonawca może złożyć ofertę </vt:lpstr>
      <vt:lpstr>        Brak wyboru Wykonawcy w którejkolwiek części zamówienia nie skutkuje nieważności</vt:lpstr>
      <vt:lpstr>        Każdy Oferent może złożyć tylko jedną ofertę na daną część zamówienia. W przypad</vt:lpstr>
      <vt:lpstr>        Z Wykonawcą, którego oferta zostanie wybrana jako najkorzystniejsza, będzie podp</vt:lpstr>
      <vt:lpstr>        O udzielenie zamówienia mogą ubiegać się Wykonawcy, którzy:</vt:lpstr>
      <vt:lpstr>SPECYFIKACJA PRZEDMIOTU OFERTY I CENA</vt:lpstr>
      <vt:lpstr/>
    </vt:vector>
  </TitlesOfParts>
  <Company/>
  <LinksUpToDate>false</LinksUpToDate>
  <CharactersWithSpaces>172573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Agnieszka</cp:lastModifiedBy>
  <cp:revision>43</cp:revision>
  <cp:lastPrinted>2025-11-28T13:49:00Z</cp:lastPrinted>
  <dcterms:created xsi:type="dcterms:W3CDTF">2025-11-25T12:46:00Z</dcterms:created>
  <dcterms:modified xsi:type="dcterms:W3CDTF">2025-12-01T13:55:00Z</dcterms:modified>
</cp:coreProperties>
</file>